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70D" w:rsidRPr="00937035" w:rsidRDefault="006F3DB7" w:rsidP="0042716D">
      <w:pPr>
        <w:ind w:left="-1134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77050" cy="97212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Швец, Столярова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0574" cy="9726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768FB" w:rsidRPr="00E768FB" w:rsidRDefault="00E768FB" w:rsidP="00E768FB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76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Раздел 1. ОСНОВНЫЕ ХАРАКТЕРИСТИКИ ПРОГРАММЫ</w:t>
      </w:r>
    </w:p>
    <w:p w:rsidR="00E768FB" w:rsidRDefault="00E768FB" w:rsidP="0087730F">
      <w:pPr>
        <w:numPr>
          <w:ilvl w:val="1"/>
          <w:numId w:val="18"/>
        </w:numPr>
        <w:shd w:val="clear" w:color="auto" w:fill="FFFFFF"/>
        <w:tabs>
          <w:tab w:val="left" w:pos="70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76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42716D" w:rsidRPr="00E768FB" w:rsidRDefault="0042716D" w:rsidP="00E768FB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768FB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Актуальность данной программы </w:t>
      </w:r>
      <w:r w:rsidRPr="00E768FB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заключается в соответствии государственной политике в области дополнительного образования, социальному заказу общества и ориентирована на удовлетворение образовательных потребностей детей и их родителей. </w:t>
      </w:r>
    </w:p>
    <w:p w:rsidR="0042716D" w:rsidRPr="00937035" w:rsidRDefault="0042716D" w:rsidP="00E768F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 xml:space="preserve">Направленность программы 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художественная.</w:t>
      </w:r>
    </w:p>
    <w:p w:rsidR="00E768FB" w:rsidRDefault="0042716D" w:rsidP="00E768F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 xml:space="preserve">Уровень освоения 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базовый.</w:t>
      </w:r>
    </w:p>
    <w:p w:rsidR="00E768FB" w:rsidRDefault="0042716D" w:rsidP="00E768F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 xml:space="preserve">Отличительные особенности 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в дифференцированном подходе к обучению обучающихся, с разными исходными данными.</w:t>
      </w:r>
    </w:p>
    <w:p w:rsidR="00E768FB" w:rsidRDefault="0042716D" w:rsidP="00E768F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>Адресат программы —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обучающиеся от 6 до 17 лет Надеждинского района. Общее количество учебных часов</w:t>
      </w:r>
      <w:r w:rsidR="0029600E"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в музыкальной студии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–</w:t>
      </w:r>
      <w:r w:rsidR="009E00D4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1782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  <w:r w:rsidRPr="009370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768FB" w:rsidRDefault="0042716D" w:rsidP="00E768F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>Срок реализации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программы – 8 лет (с учетом подготовительного класса). Возможность обучения в 9 классе используют </w:t>
      </w:r>
      <w:r w:rsidR="00601B06">
        <w:rPr>
          <w:rFonts w:ascii="Times New Roman" w:eastAsia="MS Mincho" w:hAnsi="Times New Roman" w:cs="Times New Roman"/>
          <w:sz w:val="28"/>
          <w:szCs w:val="28"/>
          <w:lang w:eastAsia="ar-SA"/>
        </w:rPr>
        <w:t>об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уча</w:t>
      </w:r>
      <w:r w:rsidR="00601B06">
        <w:rPr>
          <w:rFonts w:ascii="Times New Roman" w:eastAsia="MS Mincho" w:hAnsi="Times New Roman" w:cs="Times New Roman"/>
          <w:sz w:val="28"/>
          <w:szCs w:val="28"/>
          <w:lang w:eastAsia="ar-SA"/>
        </w:rPr>
        <w:t>ю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щиеся,</w:t>
      </w:r>
      <w:r w:rsidR="00601B06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планирующие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поступ</w:t>
      </w:r>
      <w:r w:rsidR="00601B06">
        <w:rPr>
          <w:rFonts w:ascii="Times New Roman" w:eastAsia="MS Mincho" w:hAnsi="Times New Roman" w:cs="Times New Roman"/>
          <w:sz w:val="28"/>
          <w:szCs w:val="28"/>
          <w:lang w:eastAsia="ar-SA"/>
        </w:rPr>
        <w:t>ление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в профессиональные</w:t>
      </w:r>
      <w:r w:rsidR="00E768FB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музыкальные учебные заведения.</w:t>
      </w:r>
    </w:p>
    <w:p w:rsidR="00E768FB" w:rsidRDefault="0042716D" w:rsidP="00E768F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Продолжительность образовательного процесса определяется на основании освоения и содержания программы. А также с учётом возрастных особенностей учащихся и требований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:rsidR="00F70CCD" w:rsidRPr="00E768FB" w:rsidRDefault="0029600E" w:rsidP="00E768F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  <w:r w:rsidRPr="00601B06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В рамках музыкальной студии </w:t>
      </w:r>
      <w:r w:rsidR="00F70CCD" w:rsidRPr="00601B06">
        <w:rPr>
          <w:rFonts w:ascii="Times New Roman" w:eastAsia="MS Mincho" w:hAnsi="Times New Roman" w:cs="Times New Roman"/>
          <w:sz w:val="28"/>
          <w:szCs w:val="28"/>
          <w:lang w:eastAsia="ar-SA"/>
        </w:rPr>
        <w:t>обучающиеся усваивают знания и умения по следующим дисциплинам:</w:t>
      </w:r>
      <w:r w:rsidR="00F70CCD" w:rsidRPr="00601B06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</w:p>
    <w:p w:rsidR="0029600E" w:rsidRDefault="00C772F5" w:rsidP="0042716D">
      <w:p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01B06">
        <w:rPr>
          <w:rFonts w:ascii="Times New Roman" w:eastAsia="MS Mincho" w:hAnsi="Times New Roman" w:cs="Times New Roman"/>
          <w:sz w:val="28"/>
          <w:szCs w:val="28"/>
          <w:lang w:eastAsia="ar-SA"/>
        </w:rPr>
        <w:t>- Специальность</w:t>
      </w:r>
      <w:r w:rsidR="00F70CCD" w:rsidRPr="00601B06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Pr="00601B06">
        <w:rPr>
          <w:rFonts w:ascii="Times New Roman" w:eastAsia="MS Mincho" w:hAnsi="Times New Roman" w:cs="Times New Roman"/>
          <w:sz w:val="28"/>
          <w:szCs w:val="28"/>
          <w:lang w:eastAsia="ar-SA"/>
        </w:rPr>
        <w:t>(</w:t>
      </w:r>
      <w:r w:rsidR="00F70CCD" w:rsidRPr="00601B06">
        <w:rPr>
          <w:rFonts w:ascii="Times New Roman" w:eastAsia="MS Mincho" w:hAnsi="Times New Roman" w:cs="Times New Roman"/>
          <w:sz w:val="28"/>
          <w:szCs w:val="28"/>
          <w:lang w:eastAsia="ar-SA"/>
        </w:rPr>
        <w:t>фортепиано</w:t>
      </w:r>
      <w:r w:rsidRPr="00601B06">
        <w:rPr>
          <w:rFonts w:ascii="Times New Roman" w:eastAsia="MS Mincho" w:hAnsi="Times New Roman" w:cs="Times New Roman"/>
          <w:sz w:val="28"/>
          <w:szCs w:val="28"/>
          <w:lang w:eastAsia="ar-SA"/>
        </w:rPr>
        <w:t>);</w:t>
      </w:r>
    </w:p>
    <w:p w:rsidR="00ED3681" w:rsidRPr="00601B06" w:rsidRDefault="00ED3681" w:rsidP="00ED3681">
      <w:p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01B06">
        <w:rPr>
          <w:rFonts w:ascii="Times New Roman" w:eastAsia="MS Mincho" w:hAnsi="Times New Roman" w:cs="Times New Roman"/>
          <w:sz w:val="28"/>
          <w:szCs w:val="28"/>
          <w:lang w:eastAsia="ar-SA"/>
        </w:rPr>
        <w:t>- Сольфеджио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;</w:t>
      </w:r>
    </w:p>
    <w:p w:rsidR="00C772F5" w:rsidRPr="00601B06" w:rsidRDefault="00C772F5" w:rsidP="00C772F5">
      <w:p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01B06">
        <w:rPr>
          <w:rFonts w:ascii="Times New Roman" w:eastAsia="MS Mincho" w:hAnsi="Times New Roman" w:cs="Times New Roman"/>
          <w:sz w:val="28"/>
          <w:szCs w:val="28"/>
          <w:lang w:eastAsia="ar-SA"/>
        </w:rPr>
        <w:t>- Вокально – хоровой ансамбль;</w:t>
      </w:r>
    </w:p>
    <w:p w:rsidR="00F70CCD" w:rsidRPr="00601B06" w:rsidRDefault="00F70CCD" w:rsidP="0042716D">
      <w:p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01B06">
        <w:rPr>
          <w:rFonts w:ascii="Times New Roman" w:eastAsia="MS Mincho" w:hAnsi="Times New Roman" w:cs="Times New Roman"/>
          <w:sz w:val="28"/>
          <w:szCs w:val="28"/>
          <w:lang w:eastAsia="ar-SA"/>
        </w:rPr>
        <w:t>- Музыкальная литература</w:t>
      </w:r>
      <w:r w:rsidR="00ED3681"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</w:p>
    <w:p w:rsidR="00F40565" w:rsidRDefault="0042716D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Условия набора</w:t>
      </w:r>
      <w:r w:rsidR="00484EA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и обучения</w:t>
      </w:r>
      <w:r w:rsidRPr="00937035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:</w:t>
      </w:r>
      <w:r w:rsidR="00E768FB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п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рограмма предусматривает набор </w:t>
      </w:r>
      <w:r w:rsidR="002912E9">
        <w:rPr>
          <w:rFonts w:ascii="Times New Roman" w:eastAsia="MS Mincho" w:hAnsi="Times New Roman" w:cs="Times New Roman"/>
          <w:sz w:val="28"/>
          <w:szCs w:val="28"/>
          <w:lang w:eastAsia="ar-SA"/>
        </w:rPr>
        <w:t>об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уча</w:t>
      </w:r>
      <w:r w:rsidR="002912E9">
        <w:rPr>
          <w:rFonts w:ascii="Times New Roman" w:eastAsia="MS Mincho" w:hAnsi="Times New Roman" w:cs="Times New Roman"/>
          <w:sz w:val="28"/>
          <w:szCs w:val="28"/>
          <w:lang w:eastAsia="ar-SA"/>
        </w:rPr>
        <w:t>ю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щихся</w:t>
      </w:r>
      <w:r w:rsidR="002912E9">
        <w:rPr>
          <w:rFonts w:ascii="Times New Roman" w:eastAsia="MS Mincho" w:hAnsi="Times New Roman" w:cs="Times New Roman"/>
          <w:sz w:val="28"/>
          <w:szCs w:val="28"/>
          <w:lang w:eastAsia="ar-SA"/>
        </w:rPr>
        <w:t>,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не имеющих медицинских противопоказаний для обучения</w:t>
      </w:r>
      <w:r w:rsidR="0029600E"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в музыкальной студии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</w:p>
    <w:p w:rsidR="00F40565" w:rsidRDefault="0042716D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Набор обучающихся происходит на осн</w:t>
      </w:r>
      <w:r w:rsidR="00F4056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ове отбора по трём параметрам: </w:t>
      </w:r>
    </w:p>
    <w:p w:rsidR="00F40565" w:rsidRDefault="0042716D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 проверка музыкального слуха</w:t>
      </w:r>
      <w:r w:rsidR="002912E9">
        <w:rPr>
          <w:rFonts w:ascii="Times New Roman" w:eastAsia="MS Mincho" w:hAnsi="Times New Roman" w:cs="Times New Roman"/>
          <w:sz w:val="28"/>
          <w:szCs w:val="28"/>
          <w:lang w:eastAsia="ar-SA"/>
        </w:rPr>
        <w:t>;</w:t>
      </w:r>
    </w:p>
    <w:p w:rsidR="00F40565" w:rsidRDefault="0042716D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 проверка ритма</w:t>
      </w:r>
      <w:r w:rsidR="002912E9">
        <w:rPr>
          <w:rFonts w:ascii="Times New Roman" w:eastAsia="MS Mincho" w:hAnsi="Times New Roman" w:cs="Times New Roman"/>
          <w:sz w:val="28"/>
          <w:szCs w:val="28"/>
          <w:lang w:eastAsia="ar-SA"/>
        </w:rPr>
        <w:t>;</w:t>
      </w:r>
    </w:p>
    <w:p w:rsidR="00F40565" w:rsidRDefault="0042716D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 проверка музыкальной памяти</w:t>
      </w:r>
      <w:r w:rsidR="002912E9"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</w:p>
    <w:p w:rsidR="00CE5D3B" w:rsidRDefault="00CE5D3B" w:rsidP="00CE5D3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По решению отбора возможно зачисление ребенка на программу студии минуя модуль первого года обучения (подготовительный уровень) с целью начала обучения со второго года. </w:t>
      </w:r>
    </w:p>
    <w:p w:rsidR="00A362AF" w:rsidRDefault="00A362AF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Образовательная программа делится на два уровня:</w:t>
      </w:r>
    </w:p>
    <w:p w:rsidR="00A362AF" w:rsidRDefault="00A362AF" w:rsidP="00A362AF">
      <w:pPr>
        <w:pStyle w:val="af9"/>
        <w:numPr>
          <w:ilvl w:val="0"/>
          <w:numId w:val="25"/>
        </w:numPr>
        <w:contextualSpacing/>
        <w:jc w:val="both"/>
        <w:rPr>
          <w:rFonts w:eastAsia="MS Mincho"/>
          <w:sz w:val="28"/>
          <w:szCs w:val="28"/>
          <w:lang w:eastAsia="ar-SA"/>
        </w:rPr>
      </w:pPr>
      <w:r>
        <w:rPr>
          <w:rFonts w:eastAsia="MS Mincho"/>
          <w:sz w:val="28"/>
          <w:szCs w:val="28"/>
          <w:lang w:eastAsia="ar-SA"/>
        </w:rPr>
        <w:t>Подготовительный (первый год обучения);</w:t>
      </w:r>
    </w:p>
    <w:p w:rsidR="00A362AF" w:rsidRPr="00A362AF" w:rsidRDefault="00A362AF" w:rsidP="00A362AF">
      <w:pPr>
        <w:pStyle w:val="af9"/>
        <w:numPr>
          <w:ilvl w:val="0"/>
          <w:numId w:val="25"/>
        </w:numPr>
        <w:contextualSpacing/>
        <w:jc w:val="both"/>
        <w:rPr>
          <w:rFonts w:eastAsia="MS Mincho"/>
          <w:sz w:val="28"/>
          <w:szCs w:val="28"/>
          <w:lang w:eastAsia="ar-SA"/>
        </w:rPr>
      </w:pPr>
      <w:r>
        <w:rPr>
          <w:rFonts w:eastAsia="MS Mincho"/>
          <w:sz w:val="28"/>
          <w:szCs w:val="28"/>
          <w:lang w:eastAsia="ar-SA"/>
        </w:rPr>
        <w:t>Основной (второй – восьмой годы обучения).</w:t>
      </w:r>
    </w:p>
    <w:p w:rsidR="00484EA0" w:rsidRDefault="008C0D1C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Основной уровень предполагает обучение с</w:t>
      </w:r>
      <w:r w:rsidR="00484EA0">
        <w:rPr>
          <w:rFonts w:ascii="Times New Roman" w:eastAsia="MS Mincho" w:hAnsi="Times New Roman" w:cs="Times New Roman"/>
          <w:sz w:val="28"/>
          <w:szCs w:val="28"/>
          <w:lang w:eastAsia="ar-SA"/>
        </w:rPr>
        <w:t>о второго года по восьмой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, в период которых</w:t>
      </w:r>
      <w:r w:rsidR="00484EA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реализуется основное содержание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данной</w:t>
      </w:r>
      <w:r w:rsidR="00484EA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образовательной программы, которое соответствует программе муз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ыкальной школы (с 1 по 7 класс).</w:t>
      </w:r>
      <w:r w:rsidR="00484EA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Подготовительный уровень </w:t>
      </w:r>
      <w:r w:rsidR="00484EA0">
        <w:rPr>
          <w:rFonts w:ascii="Times New Roman" w:eastAsia="MS Mincho" w:hAnsi="Times New Roman" w:cs="Times New Roman"/>
          <w:sz w:val="28"/>
          <w:szCs w:val="28"/>
          <w:lang w:eastAsia="ar-SA"/>
        </w:rPr>
        <w:t>соответствует подготовит</w:t>
      </w:r>
      <w:r w:rsidR="002F247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ельной группе </w:t>
      </w:r>
      <w:r w:rsidR="002F247A">
        <w:rPr>
          <w:rFonts w:ascii="Times New Roman" w:eastAsia="MS Mincho" w:hAnsi="Times New Roman" w:cs="Times New Roman"/>
          <w:sz w:val="28"/>
          <w:szCs w:val="28"/>
          <w:lang w:eastAsia="ar-SA"/>
        </w:rPr>
        <w:lastRenderedPageBreak/>
        <w:t xml:space="preserve">музыкальной школы. Программа первого года обучения предполагает </w:t>
      </w:r>
      <w:r w:rsidR="00A362AF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курс </w:t>
      </w:r>
      <w:r w:rsidR="00D45DCF">
        <w:rPr>
          <w:rFonts w:ascii="Times New Roman" w:eastAsia="MS Mincho" w:hAnsi="Times New Roman" w:cs="Times New Roman"/>
          <w:sz w:val="28"/>
          <w:szCs w:val="28"/>
          <w:lang w:eastAsia="ar-SA"/>
        </w:rPr>
        <w:t>для детей</w:t>
      </w:r>
      <w:r w:rsidR="00E56F0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6 лет, которые </w:t>
      </w:r>
      <w:r w:rsidR="00A362AF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по уровню развития и музыкальных способностей еще не готовы </w:t>
      </w:r>
      <w:r w:rsidR="00CE5D3B">
        <w:rPr>
          <w:rFonts w:ascii="Times New Roman" w:eastAsia="MS Mincho" w:hAnsi="Times New Roman" w:cs="Times New Roman"/>
          <w:sz w:val="28"/>
          <w:szCs w:val="28"/>
          <w:lang w:eastAsia="ar-SA"/>
        </w:rPr>
        <w:t>к освоению основного уровня.</w:t>
      </w:r>
    </w:p>
    <w:p w:rsidR="00CE5D3B" w:rsidRDefault="00CE5D3B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Подготовительный уровень необязателен для успешного выполнения образовательной программы.</w:t>
      </w:r>
    </w:p>
    <w:p w:rsidR="0042716D" w:rsidRDefault="006C1B7F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Количество детей </w:t>
      </w:r>
      <w:r w:rsidR="0042716D" w:rsidRPr="00937035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на занятии:</w:t>
      </w:r>
      <w:r w:rsidR="0042716D" w:rsidRPr="00937035"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ar-SA"/>
        </w:rPr>
        <w:t xml:space="preserve"> </w:t>
      </w:r>
      <w:r w:rsidR="000576EE">
        <w:rPr>
          <w:rFonts w:ascii="Times New Roman" w:eastAsia="MS Mincho" w:hAnsi="Times New Roman" w:cs="Times New Roman"/>
          <w:sz w:val="28"/>
          <w:szCs w:val="28"/>
          <w:lang w:eastAsia="ar-SA"/>
        </w:rPr>
        <w:t>по дисциплине</w:t>
      </w:r>
      <w:r w:rsidR="002912E9" w:rsidRPr="00BE4431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«специальность» (фортепиано)</w:t>
      </w:r>
      <w:r w:rsidRPr="006C1B7F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Pr="00BE4431">
        <w:rPr>
          <w:rFonts w:ascii="Times New Roman" w:eastAsia="MS Mincho" w:hAnsi="Times New Roman" w:cs="Times New Roman"/>
          <w:sz w:val="28"/>
          <w:szCs w:val="28"/>
          <w:lang w:eastAsia="ar-SA"/>
        </w:rPr>
        <w:t>занятия проводятся индивидуально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="0042716D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обучения педагог исходит из и</w:t>
      </w:r>
      <w:r w:rsidR="002912E9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ндивидуальных особенностей ребенка</w:t>
      </w:r>
      <w:r w:rsidR="0042716D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</w:t>
      </w:r>
      <w:r w:rsidR="002912E9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42716D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опираясь на сильные стороны </w:t>
      </w:r>
      <w:r w:rsidR="002912E9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об</w:t>
      </w:r>
      <w:r w:rsidR="0042716D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</w:t>
      </w:r>
      <w:r w:rsidR="002912E9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42716D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щего</w:t>
      </w:r>
      <w:r w:rsid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ся, доводит его уровень подготовки</w:t>
      </w:r>
      <w:r w:rsidR="0042716D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уровня общих требований.</w:t>
      </w:r>
      <w:r w:rsidR="002912E9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E4431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Группы для занятий по д</w:t>
      </w:r>
      <w:r w:rsidR="002912E9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исциплин</w:t>
      </w:r>
      <w:r w:rsidR="00BE4431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ам</w:t>
      </w:r>
      <w:r w:rsidR="002912E9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«сольфеджио</w:t>
      </w:r>
      <w:r w:rsidR="00BE4431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>», «музыкальная литература» формируются из обучающихся в количестве до 15 человек. Занятия могут проводиться как в индивидуальной форме (при необходимости), так и в групповой. По дисциплине «вокально-хоровой ансамбль» занятия проводятся в групповой форме. Сос</w:t>
      </w:r>
      <w:r w:rsidR="000576EE">
        <w:rPr>
          <w:rFonts w:ascii="Times New Roman" w:eastAsia="Times New Roman" w:hAnsi="Times New Roman" w:cs="Times New Roman"/>
          <w:sz w:val="28"/>
          <w:szCs w:val="28"/>
          <w:lang w:eastAsia="ar-SA"/>
        </w:rPr>
        <w:t>тав вокальной группы от 3</w:t>
      </w:r>
      <w:r w:rsidR="00BE4431" w:rsidRPr="00BE44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человек.</w:t>
      </w:r>
    </w:p>
    <w:p w:rsidR="00F40565" w:rsidRPr="00F40565" w:rsidRDefault="00F40565" w:rsidP="0087730F">
      <w:pPr>
        <w:pStyle w:val="af9"/>
        <w:numPr>
          <w:ilvl w:val="1"/>
          <w:numId w:val="18"/>
        </w:numPr>
        <w:ind w:left="0" w:firstLine="709"/>
        <w:contextualSpacing/>
        <w:jc w:val="both"/>
        <w:rPr>
          <w:rFonts w:eastAsia="MS Mincho"/>
          <w:b/>
          <w:bCs/>
          <w:sz w:val="28"/>
          <w:szCs w:val="28"/>
          <w:lang w:eastAsia="ar-SA"/>
        </w:rPr>
      </w:pPr>
      <w:r w:rsidRPr="00F40565">
        <w:rPr>
          <w:rFonts w:eastAsia="MS Mincho"/>
          <w:b/>
          <w:bCs/>
          <w:sz w:val="28"/>
          <w:szCs w:val="28"/>
          <w:lang w:eastAsia="ar-SA"/>
        </w:rPr>
        <w:t xml:space="preserve">Цели и задачи программы </w:t>
      </w:r>
    </w:p>
    <w:p w:rsidR="0042716D" w:rsidRPr="00F40565" w:rsidRDefault="0042716D" w:rsidP="00F40565">
      <w:pPr>
        <w:pStyle w:val="af9"/>
        <w:ind w:firstLine="709"/>
        <w:contextualSpacing/>
        <w:jc w:val="both"/>
        <w:rPr>
          <w:rFonts w:eastAsia="MS Mincho"/>
          <w:sz w:val="28"/>
          <w:szCs w:val="28"/>
          <w:lang w:eastAsia="ar-SA"/>
        </w:rPr>
      </w:pPr>
      <w:r w:rsidRPr="00F40565">
        <w:rPr>
          <w:rFonts w:eastAsia="MS Mincho"/>
          <w:b/>
          <w:bCs/>
          <w:sz w:val="28"/>
          <w:szCs w:val="28"/>
          <w:lang w:eastAsia="ar-SA"/>
        </w:rPr>
        <w:t xml:space="preserve">Цель программы: </w:t>
      </w:r>
      <w:r w:rsidRPr="00F40565">
        <w:rPr>
          <w:rFonts w:eastAsia="MS Mincho"/>
          <w:sz w:val="28"/>
          <w:szCs w:val="28"/>
          <w:lang w:eastAsia="ar-SA"/>
        </w:rPr>
        <w:t xml:space="preserve">развитие музыкальных </w:t>
      </w:r>
      <w:r w:rsidR="0054082B" w:rsidRPr="00F40565">
        <w:rPr>
          <w:rFonts w:eastAsia="MS Mincho"/>
          <w:sz w:val="28"/>
          <w:szCs w:val="28"/>
          <w:lang w:eastAsia="ar-SA"/>
        </w:rPr>
        <w:t xml:space="preserve">способностей через обучение игре на </w:t>
      </w:r>
      <w:r w:rsidRPr="00F40565">
        <w:rPr>
          <w:rFonts w:eastAsia="MS Mincho"/>
          <w:sz w:val="28"/>
          <w:szCs w:val="28"/>
          <w:lang w:eastAsia="ar-SA"/>
        </w:rPr>
        <w:t xml:space="preserve">фортепиано, </w:t>
      </w:r>
      <w:r w:rsidR="00F84C45" w:rsidRPr="00F40565">
        <w:rPr>
          <w:rFonts w:eastAsia="MS Mincho"/>
          <w:sz w:val="28"/>
          <w:szCs w:val="28"/>
          <w:lang w:eastAsia="ar-SA"/>
        </w:rPr>
        <w:t>приобрет</w:t>
      </w:r>
      <w:r w:rsidR="00571B21">
        <w:rPr>
          <w:rFonts w:eastAsia="MS Mincho"/>
          <w:sz w:val="28"/>
          <w:szCs w:val="28"/>
          <w:lang w:eastAsia="ar-SA"/>
        </w:rPr>
        <w:t>ение навыков пения,</w:t>
      </w:r>
      <w:r w:rsidR="00F84C45" w:rsidRPr="00F40565">
        <w:rPr>
          <w:rFonts w:eastAsia="MS Mincho"/>
          <w:sz w:val="28"/>
          <w:szCs w:val="28"/>
          <w:lang w:eastAsia="ar-SA"/>
        </w:rPr>
        <w:t xml:space="preserve"> теоретических и практических базовых знаний в области музыки</w:t>
      </w:r>
      <w:r w:rsidR="00005610">
        <w:rPr>
          <w:rFonts w:eastAsia="MS Mincho"/>
          <w:sz w:val="28"/>
          <w:szCs w:val="28"/>
          <w:lang w:eastAsia="ar-SA"/>
        </w:rPr>
        <w:t xml:space="preserve"> у обучающихся</w:t>
      </w:r>
      <w:r w:rsidR="00F84C45" w:rsidRPr="00F40565">
        <w:rPr>
          <w:rFonts w:eastAsia="MS Mincho"/>
          <w:sz w:val="28"/>
          <w:szCs w:val="28"/>
          <w:lang w:eastAsia="ar-SA"/>
        </w:rPr>
        <w:t xml:space="preserve"> 6 – 17 лет.</w:t>
      </w:r>
    </w:p>
    <w:p w:rsidR="0042716D" w:rsidRPr="006D0E98" w:rsidRDefault="0042716D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Задачи программы:</w:t>
      </w:r>
    </w:p>
    <w:p w:rsidR="0042716D" w:rsidRPr="006D0E98" w:rsidRDefault="0042716D" w:rsidP="00F4056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b/>
          <w:i/>
          <w:sz w:val="28"/>
          <w:szCs w:val="28"/>
          <w:lang w:eastAsia="ar-SA"/>
        </w:rPr>
        <w:t>Воспитательные:</w:t>
      </w:r>
      <w:r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42716D" w:rsidRPr="006D0E98" w:rsidRDefault="001C16A9" w:rsidP="00DE4698">
      <w:pPr>
        <w:numPr>
          <w:ilvl w:val="0"/>
          <w:numId w:val="3"/>
        </w:numPr>
        <w:shd w:val="clear" w:color="auto" w:fill="FFFFFF"/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  <w:t>Воспитать</w:t>
      </w:r>
      <w:r w:rsidR="00DE4698" w:rsidRPr="006D0E98"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  <w:t xml:space="preserve"> </w:t>
      </w:r>
      <w:r w:rsidR="00DE4698" w:rsidRPr="006D0E98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уважение к отечественной и зарубежной народной и классической музыкальным традициям;</w:t>
      </w:r>
    </w:p>
    <w:p w:rsidR="00DE4698" w:rsidRPr="006D0E98" w:rsidRDefault="00DE4698" w:rsidP="00DE4698">
      <w:pPr>
        <w:numPr>
          <w:ilvl w:val="0"/>
          <w:numId w:val="3"/>
        </w:numPr>
        <w:shd w:val="clear" w:color="auto" w:fill="FFFFFF"/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D0E98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Сформировать познавательный интерес к музыке;</w:t>
      </w:r>
    </w:p>
    <w:p w:rsidR="00F40565" w:rsidRDefault="001C16A9" w:rsidP="0042716D">
      <w:pPr>
        <w:numPr>
          <w:ilvl w:val="0"/>
          <w:numId w:val="3"/>
        </w:numPr>
        <w:shd w:val="clear" w:color="auto" w:fill="FFFFFF"/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D0E98">
        <w:rPr>
          <w:rFonts w:ascii="Times New Roman" w:eastAsia="Calibri" w:hAnsi="Times New Roman" w:cs="Times New Roman"/>
          <w:spacing w:val="-2"/>
          <w:sz w:val="28"/>
          <w:szCs w:val="28"/>
        </w:rPr>
        <w:t>Сформировать у наиболее одаренных выпускников осознанную мотивацию к продолжению профессионального обучения в области искусств;</w:t>
      </w:r>
    </w:p>
    <w:p w:rsidR="0042716D" w:rsidRPr="00F40565" w:rsidRDefault="0042716D" w:rsidP="00F40565">
      <w:pPr>
        <w:shd w:val="clear" w:color="auto" w:fill="FFFFFF"/>
        <w:suppressAutoHyphens/>
        <w:spacing w:after="0" w:line="100" w:lineRule="atLeast"/>
        <w:ind w:left="720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F40565">
        <w:rPr>
          <w:rFonts w:ascii="Times New Roman" w:eastAsia="MS Mincho" w:hAnsi="Times New Roman" w:cs="Times New Roman"/>
          <w:b/>
          <w:i/>
          <w:sz w:val="28"/>
          <w:szCs w:val="28"/>
          <w:lang w:eastAsia="ar-SA"/>
        </w:rPr>
        <w:t>Развивающие:</w:t>
      </w:r>
      <w:r w:rsidRPr="00F4056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42716D" w:rsidRPr="006D0E98" w:rsidRDefault="0042716D" w:rsidP="0042716D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Развить музыкальные способности</w:t>
      </w:r>
      <w:r w:rsidR="00F70CCD"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: слух, </w:t>
      </w:r>
      <w:r w:rsidR="005E0672"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чувство метро</w:t>
      </w:r>
      <w:r w:rsidR="00F70CCD"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ритм</w:t>
      </w:r>
      <w:r w:rsidR="005E0672"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а</w:t>
      </w:r>
      <w:r w:rsidR="00F70CCD"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, память</w:t>
      </w:r>
      <w:r w:rsidR="005E0672"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5E0672" w:rsidRPr="008C5401"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  <w:t xml:space="preserve">образное и ассоциативное </w:t>
      </w:r>
      <w:r w:rsidR="005E0672" w:rsidRPr="008C5401">
        <w:rPr>
          <w:rFonts w:ascii="Times New Roman" w:eastAsia="MS Mincho" w:hAnsi="Times New Roman" w:cs="Times New Roman"/>
          <w:spacing w:val="-7"/>
          <w:sz w:val="28"/>
          <w:szCs w:val="28"/>
          <w:lang w:eastAsia="ar-SA"/>
        </w:rPr>
        <w:t>мышление</w:t>
      </w:r>
      <w:r w:rsidR="005E0672"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;</w:t>
      </w:r>
      <w:r w:rsidR="005E0672" w:rsidRPr="008C54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тембр, силу, гибкость и диапазон голоса</w:t>
      </w:r>
      <w:r w:rsidR="00F70CCD"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;</w:t>
      </w:r>
      <w:r w:rsidR="005E0672"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5E0672" w:rsidRPr="008C5401">
        <w:rPr>
          <w:rFonts w:ascii="Times New Roman" w:eastAsia="Times New Roman" w:hAnsi="Times New Roman" w:cs="Times New Roman"/>
          <w:sz w:val="28"/>
          <w:szCs w:val="28"/>
          <w:lang w:eastAsia="ar-SA"/>
        </w:rPr>
        <w:t>навыки звукообразования и профессионального дыхания</w:t>
      </w:r>
      <w:r w:rsidR="005E0672" w:rsidRPr="006D0E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др.;</w:t>
      </w:r>
    </w:p>
    <w:p w:rsidR="00F70CCD" w:rsidRPr="006D0E98" w:rsidRDefault="0042716D" w:rsidP="0042716D">
      <w:pPr>
        <w:numPr>
          <w:ilvl w:val="0"/>
          <w:numId w:val="4"/>
        </w:numPr>
        <w:shd w:val="clear" w:color="auto" w:fill="FFFFFF"/>
        <w:tabs>
          <w:tab w:val="left" w:pos="168"/>
        </w:tabs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  <w:t>Расширить эмоциональн</w:t>
      </w:r>
      <w:r w:rsidR="00F70CCD" w:rsidRPr="006D0E98"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  <w:t>о-чувственное восприятие музыки;</w:t>
      </w:r>
    </w:p>
    <w:p w:rsidR="0042716D" w:rsidRPr="006D0E98" w:rsidRDefault="00F70CCD" w:rsidP="0042716D">
      <w:pPr>
        <w:numPr>
          <w:ilvl w:val="0"/>
          <w:numId w:val="4"/>
        </w:numPr>
        <w:shd w:val="clear" w:color="auto" w:fill="FFFFFF"/>
        <w:tabs>
          <w:tab w:val="left" w:pos="168"/>
        </w:tabs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  <w:t>Р</w:t>
      </w:r>
      <w:r w:rsidR="0042716D" w:rsidRPr="006D0E98"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  <w:t xml:space="preserve">азвить </w:t>
      </w:r>
      <w:r w:rsidR="005E0672" w:rsidRPr="008C5401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грамотно оценивать музыкальные произведения</w:t>
      </w:r>
      <w:r w:rsidRPr="006D0E98">
        <w:rPr>
          <w:rFonts w:ascii="Times New Roman" w:eastAsia="MS Mincho" w:hAnsi="Times New Roman" w:cs="Times New Roman"/>
          <w:spacing w:val="-7"/>
          <w:sz w:val="28"/>
          <w:szCs w:val="28"/>
          <w:lang w:eastAsia="ar-SA"/>
        </w:rPr>
        <w:t>;</w:t>
      </w:r>
    </w:p>
    <w:p w:rsidR="00F40565" w:rsidRDefault="006D0E98" w:rsidP="0042716D">
      <w:pPr>
        <w:numPr>
          <w:ilvl w:val="0"/>
          <w:numId w:val="4"/>
        </w:numPr>
        <w:shd w:val="clear" w:color="auto" w:fill="FFFFFF"/>
        <w:tabs>
          <w:tab w:val="left" w:pos="168"/>
        </w:tabs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  <w:t xml:space="preserve">Развить умение </w:t>
      </w:r>
      <w:r w:rsidRPr="009F172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осуществлять собственные музыкально-исполнительские замыслы в различных видах</w:t>
      </w:r>
      <w:r w:rsidRPr="006D0E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практической</w:t>
      </w:r>
      <w:r w:rsidRPr="009F17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</w:t>
      </w:r>
      <w:r w:rsidRPr="006D0E98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42716D" w:rsidRPr="00F40565" w:rsidRDefault="0042716D" w:rsidP="00F40565">
      <w:pPr>
        <w:shd w:val="clear" w:color="auto" w:fill="FFFFFF"/>
        <w:tabs>
          <w:tab w:val="left" w:pos="168"/>
        </w:tabs>
        <w:suppressAutoHyphens/>
        <w:spacing w:after="0" w:line="100" w:lineRule="atLeast"/>
        <w:ind w:left="720"/>
        <w:jc w:val="both"/>
        <w:rPr>
          <w:rFonts w:ascii="Times New Roman" w:eastAsia="MS Mincho" w:hAnsi="Times New Roman" w:cs="Times New Roman"/>
          <w:spacing w:val="-6"/>
          <w:sz w:val="28"/>
          <w:szCs w:val="28"/>
          <w:lang w:eastAsia="ar-SA"/>
        </w:rPr>
      </w:pPr>
      <w:r w:rsidRPr="00F40565">
        <w:rPr>
          <w:rFonts w:ascii="Times New Roman" w:eastAsia="MS Mincho" w:hAnsi="Times New Roman" w:cs="Times New Roman"/>
          <w:b/>
          <w:i/>
          <w:sz w:val="28"/>
          <w:szCs w:val="28"/>
          <w:lang w:eastAsia="ar-SA"/>
        </w:rPr>
        <w:t>Обучающие:</w:t>
      </w:r>
      <w:r w:rsidRPr="00F4056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6B07B2" w:rsidRPr="006D0E98" w:rsidRDefault="006B07B2" w:rsidP="006B07B2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Сформировать исполнительские навыки игры на фортепиано;</w:t>
      </w:r>
    </w:p>
    <w:p w:rsidR="006B07B2" w:rsidRPr="006D0E98" w:rsidRDefault="006B07B2" w:rsidP="0042716D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Обучить вокальным исполнительским техникам;</w:t>
      </w:r>
    </w:p>
    <w:p w:rsidR="00336D90" w:rsidRPr="006D0E98" w:rsidRDefault="006B07B2" w:rsidP="00336D90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D0E9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Сформировать теоретическую и практическую базу </w:t>
      </w:r>
      <w:r w:rsidR="00336D90" w:rsidRPr="006D0E98">
        <w:rPr>
          <w:rFonts w:ascii="Times New Roman" w:eastAsia="Calibri" w:hAnsi="Times New Roman" w:cs="Times New Roman"/>
          <w:spacing w:val="-2"/>
          <w:sz w:val="28"/>
          <w:szCs w:val="28"/>
        </w:rPr>
        <w:t>по восприятию</w:t>
      </w:r>
      <w:r w:rsidRPr="006D0E9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элементов музыкального языка;</w:t>
      </w:r>
    </w:p>
    <w:p w:rsidR="00336D90" w:rsidRPr="006D0E98" w:rsidRDefault="00336D90" w:rsidP="00336D90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Обучить основным знаниям о различных эпохах и стилях в истории искусства;</w:t>
      </w:r>
    </w:p>
    <w:p w:rsidR="00336D90" w:rsidRPr="006D0E98" w:rsidRDefault="00336D90" w:rsidP="00336D90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>Обучить элементарным</w:t>
      </w:r>
      <w:r w:rsidR="00A02790" w:rsidRPr="006D0E98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знаниям по музыкальной грамоте.</w:t>
      </w:r>
    </w:p>
    <w:p w:rsidR="00550991" w:rsidRPr="00550991" w:rsidRDefault="00550991" w:rsidP="0087730F">
      <w:pPr>
        <w:numPr>
          <w:ilvl w:val="1"/>
          <w:numId w:val="19"/>
        </w:numPr>
        <w:shd w:val="clear" w:color="auto" w:fill="FFFFFF"/>
        <w:tabs>
          <w:tab w:val="left" w:pos="70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9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550991" w:rsidRPr="00550991" w:rsidRDefault="00550991" w:rsidP="005509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9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Учебный план 1 года обучения</w:t>
      </w:r>
    </w:p>
    <w:p w:rsidR="00550991" w:rsidRDefault="00550991" w:rsidP="005509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9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1. Специальность (фортепиано)</w:t>
      </w:r>
    </w:p>
    <w:p w:rsidR="00550991" w:rsidRDefault="00550991" w:rsidP="005509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550991" w:rsidRPr="00550991" w:rsidTr="006C1B7F">
        <w:trPr>
          <w:trHeight w:val="489"/>
        </w:trPr>
        <w:tc>
          <w:tcPr>
            <w:tcW w:w="636" w:type="dxa"/>
            <w:vMerge w:val="restart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550991" w:rsidRPr="00550991" w:rsidTr="006C1B7F">
        <w:trPr>
          <w:trHeight w:val="489"/>
        </w:trPr>
        <w:tc>
          <w:tcPr>
            <w:tcW w:w="636" w:type="dxa"/>
            <w:vMerge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0991" w:rsidRPr="00550991" w:rsidTr="009B488B">
        <w:trPr>
          <w:trHeight w:val="489"/>
        </w:trPr>
        <w:tc>
          <w:tcPr>
            <w:tcW w:w="636" w:type="dxa"/>
            <w:vAlign w:val="center"/>
          </w:tcPr>
          <w:p w:rsidR="00550991" w:rsidRPr="00550991" w:rsidRDefault="00550991" w:rsidP="009B48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Введение в программу.</w:t>
            </w:r>
          </w:p>
        </w:tc>
        <w:tc>
          <w:tcPr>
            <w:tcW w:w="1058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наблюдение</w:t>
            </w:r>
          </w:p>
        </w:tc>
      </w:tr>
      <w:tr w:rsidR="00550991" w:rsidRPr="00550991" w:rsidTr="009B488B">
        <w:trPr>
          <w:trHeight w:val="489"/>
        </w:trPr>
        <w:tc>
          <w:tcPr>
            <w:tcW w:w="636" w:type="dxa"/>
            <w:vAlign w:val="center"/>
          </w:tcPr>
          <w:p w:rsidR="00550991" w:rsidRPr="00550991" w:rsidRDefault="00285330" w:rsidP="009B48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Донотный период. Подготовительные упражнения.</w:t>
            </w:r>
          </w:p>
        </w:tc>
        <w:tc>
          <w:tcPr>
            <w:tcW w:w="1058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наблюдение</w:t>
            </w:r>
          </w:p>
        </w:tc>
      </w:tr>
      <w:tr w:rsidR="00550991" w:rsidRPr="00550991" w:rsidTr="009B488B">
        <w:trPr>
          <w:trHeight w:val="489"/>
        </w:trPr>
        <w:tc>
          <w:tcPr>
            <w:tcW w:w="636" w:type="dxa"/>
            <w:vAlign w:val="center"/>
          </w:tcPr>
          <w:p w:rsidR="00550991" w:rsidRPr="00550991" w:rsidRDefault="00285330" w:rsidP="009B48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Метр и ритм. </w:t>
            </w:r>
          </w:p>
        </w:tc>
        <w:tc>
          <w:tcPr>
            <w:tcW w:w="1058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наблюдение</w:t>
            </w:r>
          </w:p>
        </w:tc>
      </w:tr>
      <w:tr w:rsidR="00550991" w:rsidRPr="00550991" w:rsidTr="009B488B">
        <w:trPr>
          <w:trHeight w:val="489"/>
        </w:trPr>
        <w:tc>
          <w:tcPr>
            <w:tcW w:w="636" w:type="dxa"/>
            <w:vAlign w:val="center"/>
          </w:tcPr>
          <w:p w:rsidR="00550991" w:rsidRPr="00550991" w:rsidRDefault="00285330" w:rsidP="009B48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Изучение нотной грамоты.</w:t>
            </w:r>
          </w:p>
        </w:tc>
        <w:tc>
          <w:tcPr>
            <w:tcW w:w="1058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8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374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наблюдение</w:t>
            </w:r>
          </w:p>
        </w:tc>
      </w:tr>
      <w:tr w:rsidR="00550991" w:rsidRPr="00550991" w:rsidTr="009B488B">
        <w:trPr>
          <w:trHeight w:val="489"/>
        </w:trPr>
        <w:tc>
          <w:tcPr>
            <w:tcW w:w="636" w:type="dxa"/>
            <w:vAlign w:val="center"/>
          </w:tcPr>
          <w:p w:rsidR="00550991" w:rsidRPr="00550991" w:rsidRDefault="00285330" w:rsidP="009B48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Игра по нотам.</w:t>
            </w:r>
          </w:p>
        </w:tc>
        <w:tc>
          <w:tcPr>
            <w:tcW w:w="1058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78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2735" w:type="dxa"/>
            <w:vAlign w:val="center"/>
          </w:tcPr>
          <w:p w:rsidR="00550991" w:rsidRPr="00937035" w:rsidRDefault="00550991" w:rsidP="00550991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наблюдение</w:t>
            </w:r>
          </w:p>
        </w:tc>
      </w:tr>
      <w:tr w:rsidR="00550991" w:rsidRPr="00550991" w:rsidTr="00550991">
        <w:trPr>
          <w:trHeight w:val="489"/>
        </w:trPr>
        <w:tc>
          <w:tcPr>
            <w:tcW w:w="3769" w:type="dxa"/>
            <w:gridSpan w:val="2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78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4" w:type="dxa"/>
            <w:vAlign w:val="center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735" w:type="dxa"/>
          </w:tcPr>
          <w:p w:rsidR="00550991" w:rsidRPr="00550991" w:rsidRDefault="00550991" w:rsidP="0055099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50991" w:rsidRPr="00550991" w:rsidRDefault="00550991" w:rsidP="005509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5330" w:rsidRPr="00285330" w:rsidRDefault="00285330" w:rsidP="0028533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853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Содержание дисциплины:</w:t>
      </w:r>
    </w:p>
    <w:p w:rsidR="0042716D" w:rsidRPr="000B4B3D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0B4B3D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Тема 1. Вводное занятие.</w:t>
      </w:r>
      <w:r w:rsidRPr="000B4B3D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42716D" w:rsidRPr="006E1E2A" w:rsidRDefault="00AE0C2E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Теория:</w:t>
      </w:r>
      <w:r w:rsidR="0042716D"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Знакомство со студией. </w:t>
      </w:r>
    </w:p>
    <w:p w:rsidR="0042716D" w:rsidRPr="006E1E2A" w:rsidRDefault="0042716D" w:rsidP="0087730F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режим занятий</w:t>
      </w:r>
      <w:r w:rsidRPr="006E1E2A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;</w:t>
      </w:r>
    </w:p>
    <w:p w:rsidR="0042716D" w:rsidRPr="006E1E2A" w:rsidRDefault="0042716D" w:rsidP="0087730F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инструктаж по технике безопасности;</w:t>
      </w:r>
    </w:p>
    <w:p w:rsidR="0042716D" w:rsidRPr="006E1E2A" w:rsidRDefault="0042716D" w:rsidP="0087730F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инструктаж по правилам дорожного движения;</w:t>
      </w:r>
    </w:p>
    <w:p w:rsidR="0042716D" w:rsidRPr="006E1E2A" w:rsidRDefault="0042716D" w:rsidP="0087730F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инструктаж по поведению детей в условиях чрезвычайных ситуаций.</w:t>
      </w:r>
    </w:p>
    <w:p w:rsidR="0042716D" w:rsidRPr="006E1E2A" w:rsidRDefault="0042716D" w:rsidP="0087730F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урока: виды фортепиано: пианино, рояль. История создания. Возможности инструмента. Знакомство с клавиатурой. Название октав. Название нот. </w:t>
      </w:r>
    </w:p>
    <w:p w:rsidR="0042716D" w:rsidRPr="006E1E2A" w:rsidRDefault="00AE0C2E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42716D"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Первый опыт игры с преподавателем</w:t>
      </w:r>
      <w:r w:rsidR="0042716D"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ритмического аккомпанемента.</w:t>
      </w:r>
    </w:p>
    <w:p w:rsidR="0042716D" w:rsidRPr="006E1E2A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Тема 2. Донотный период.</w:t>
      </w: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</w:p>
    <w:p w:rsidR="0042716D" w:rsidRPr="006E1E2A" w:rsidRDefault="00AE0C2E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Теория:</w:t>
      </w:r>
      <w:r w:rsidR="0042716D"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Нахождение нот на клавиатуре. Посадка за инструментом. </w:t>
      </w:r>
    </w:p>
    <w:p w:rsidR="0042716D" w:rsidRPr="006E1E2A" w:rsidRDefault="00AE0C2E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42716D"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42716D" w:rsidRPr="006E1E2A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Упражнения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: «радуга», «домик», «купол», «держу мяч», аппликатурные упражнения: «шесть котят», «фокус-покус». Организация двигательного аппарата учащегося. Подбор лёгких песенок по белым клавишам от 1 до 7 звуков. Играть и петь со словами, с названием нот и ритмослогами. </w:t>
      </w:r>
    </w:p>
    <w:p w:rsidR="0042716D" w:rsidRPr="006E1E2A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Тема 3.</w:t>
      </w: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6E1E2A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Метр и ритм. </w:t>
      </w:r>
    </w:p>
    <w:p w:rsidR="0042716D" w:rsidRPr="006E1E2A" w:rsidRDefault="00AE0C2E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Теория:</w:t>
      </w:r>
      <w:r w:rsidR="0042716D"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Шаги в музыке. Ритмический рисунок. Ритмослоги.</w:t>
      </w:r>
    </w:p>
    <w:p w:rsidR="0042716D" w:rsidRPr="006E1E2A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</w:t>
      </w:r>
      <w:r w:rsidR="00AE0C2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Ритмические упражнения: метр ногой, ритм в ладоши.</w:t>
      </w:r>
    </w:p>
    <w:p w:rsidR="0042716D" w:rsidRPr="006E1E2A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4. </w:t>
      </w:r>
      <w:r w:rsidRPr="006E1E2A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Изучение нотной грамоты</w:t>
      </w:r>
      <w:r w:rsidR="00AE0C2E"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</w:p>
    <w:p w:rsidR="0042716D" w:rsidRPr="006E1E2A" w:rsidRDefault="00AE0C2E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Теория:</w:t>
      </w:r>
      <w:r w:rsidR="0042716D"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Ключи, нотный стан, длительности нот; знаки альтерации (диез, бемоль, бекар); динамические оттенки (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p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f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mp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mf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pp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ff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&lt; &gt;);  паузы;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lastRenderedPageBreak/>
        <w:t xml:space="preserve">штрихи: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non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legato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legato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staccato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; музыкальные термины: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crescendo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diminuendo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; темп, наиболее часто встречающиеся итальянские обозначения темпов (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Allegro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Moderato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Andante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Andantino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val="en-US" w:eastAsia="ar-SA"/>
        </w:rPr>
        <w:t>Animato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). По мере прохождения программы эти сведения будут расширяться. </w:t>
      </w:r>
    </w:p>
    <w:p w:rsidR="0042716D" w:rsidRPr="006E1E2A" w:rsidRDefault="00AE0C2E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42716D"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Нахождение нот на клавиатуре и в нотном тексте, нахождение диезов и бемолей на клавиатуре. </w:t>
      </w:r>
    </w:p>
    <w:p w:rsidR="0042716D" w:rsidRPr="006E1E2A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Тема 5. Игра по нотам</w:t>
      </w:r>
      <w:r w:rsidR="00AE0C2E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.</w:t>
      </w:r>
    </w:p>
    <w:p w:rsidR="000B4B3D" w:rsidRPr="006E1E2A" w:rsidRDefault="00AE0C2E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42716D"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Игра 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по п</w:t>
      </w:r>
      <w:r w:rsidR="000B4B3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>ринципу от простого к сложному.</w:t>
      </w:r>
    </w:p>
    <w:p w:rsidR="0042716D" w:rsidRPr="000B4B3D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0B4B3D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Планируемые результаты 1 года обучения</w:t>
      </w:r>
      <w:r w:rsidR="000B4B3D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:</w:t>
      </w:r>
    </w:p>
    <w:p w:rsidR="0042716D" w:rsidRPr="00937035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На  начальном этапе обучения  ученик должен знать:</w:t>
      </w:r>
    </w:p>
    <w:p w:rsidR="0042716D" w:rsidRPr="00937035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 основы музыкальной грамоты и сольфеджио;</w:t>
      </w:r>
    </w:p>
    <w:p w:rsidR="0042716D" w:rsidRPr="00937035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 музыкальные жанры</w:t>
      </w:r>
      <w:r w:rsidR="000B4B3D">
        <w:rPr>
          <w:rFonts w:ascii="Times New Roman" w:eastAsia="MS Mincho" w:hAnsi="Times New Roman" w:cs="Times New Roman"/>
          <w:sz w:val="28"/>
          <w:szCs w:val="28"/>
          <w:lang w:eastAsia="ar-SA"/>
        </w:rPr>
        <w:t>;</w:t>
      </w:r>
    </w:p>
    <w:p w:rsidR="0042716D" w:rsidRPr="00937035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 музыкальную терминологию</w:t>
      </w:r>
      <w:r w:rsidR="000B4B3D">
        <w:rPr>
          <w:rFonts w:ascii="Times New Roman" w:eastAsia="MS Mincho" w:hAnsi="Times New Roman" w:cs="Times New Roman"/>
          <w:sz w:val="28"/>
          <w:szCs w:val="28"/>
          <w:lang w:eastAsia="ar-SA"/>
        </w:rPr>
        <w:t>;</w:t>
      </w:r>
    </w:p>
    <w:p w:rsidR="0042716D" w:rsidRPr="00937035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 штрихи.</w:t>
      </w:r>
    </w:p>
    <w:p w:rsidR="000B4B3D" w:rsidRPr="00937035" w:rsidRDefault="000B4B3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На  начальном эта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пе обучения  ученик должен уметь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:</w:t>
      </w:r>
    </w:p>
    <w:p w:rsidR="0042716D" w:rsidRPr="00937035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</w:t>
      </w:r>
      <w:r w:rsidR="000B4B3D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словесно охарактеризовать исполняемые в классе музыкальные произведения;</w:t>
      </w:r>
    </w:p>
    <w:p w:rsidR="0042716D" w:rsidRPr="00937035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 играть произведения двумя руками, осуществляя предварительную подготовку / просмотр и определение ключей, размеры такта, знаков при ключе, длительностей, прохлопывание ритма со счётом вслух и с названием нот сначала ладошками;</w:t>
      </w:r>
    </w:p>
    <w:p w:rsidR="0042716D" w:rsidRPr="00937035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 применять приёмы звукоизвлечения /non legato, legato, staccato/.</w:t>
      </w:r>
    </w:p>
    <w:p w:rsidR="0042716D" w:rsidRPr="00937035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- управлять своим мышечно-двигательным аппар</w:t>
      </w:r>
      <w:r w:rsidR="000B4B3D">
        <w:rPr>
          <w:rFonts w:ascii="Times New Roman" w:eastAsia="MS Mincho" w:hAnsi="Times New Roman" w:cs="Times New Roman"/>
          <w:sz w:val="28"/>
          <w:szCs w:val="28"/>
          <w:lang w:eastAsia="ar-SA"/>
        </w:rPr>
        <w:t>атом / игра гамм на 1- 2 октавы.</w:t>
      </w:r>
    </w:p>
    <w:p w:rsidR="0042716D" w:rsidRDefault="0042716D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37035">
        <w:rPr>
          <w:rFonts w:ascii="Times New Roman" w:eastAsia="MS Mincho" w:hAnsi="Times New Roman" w:cs="Times New Roman"/>
          <w:sz w:val="28"/>
          <w:szCs w:val="28"/>
          <w:lang w:eastAsia="ar-SA"/>
        </w:rPr>
        <w:t>  Ко второму полугодию учащийся должен овладеть основными приёмами игры на фортепиано.</w:t>
      </w:r>
    </w:p>
    <w:p w:rsidR="00A768A3" w:rsidRDefault="00A768A3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</w:p>
    <w:p w:rsidR="00911769" w:rsidRPr="00911769" w:rsidRDefault="00911769" w:rsidP="0091176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1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план 2 года обучения</w:t>
      </w:r>
    </w:p>
    <w:p w:rsidR="00911769" w:rsidRDefault="00911769" w:rsidP="0091176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9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1. Специальность (фортепиано)</w:t>
      </w:r>
    </w:p>
    <w:p w:rsidR="00D76C44" w:rsidRDefault="00D76C44" w:rsidP="0091176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708"/>
        <w:gridCol w:w="3086"/>
        <w:gridCol w:w="1052"/>
        <w:gridCol w:w="1461"/>
        <w:gridCol w:w="1373"/>
        <w:gridCol w:w="2734"/>
      </w:tblGrid>
      <w:tr w:rsidR="00911769" w:rsidRPr="00550991" w:rsidTr="00B735C0">
        <w:trPr>
          <w:trHeight w:val="489"/>
        </w:trPr>
        <w:tc>
          <w:tcPr>
            <w:tcW w:w="708" w:type="dxa"/>
            <w:vMerge w:val="restart"/>
            <w:vAlign w:val="center"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6" w:type="dxa"/>
            <w:vMerge w:val="restart"/>
            <w:vAlign w:val="center"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886" w:type="dxa"/>
            <w:gridSpan w:val="3"/>
            <w:vAlign w:val="center"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4" w:type="dxa"/>
            <w:vMerge w:val="restart"/>
            <w:vAlign w:val="center"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911769" w:rsidRPr="00550991" w:rsidTr="00B735C0">
        <w:trPr>
          <w:trHeight w:val="489"/>
        </w:trPr>
        <w:tc>
          <w:tcPr>
            <w:tcW w:w="708" w:type="dxa"/>
            <w:vMerge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vMerge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61" w:type="dxa"/>
            <w:vAlign w:val="center"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3" w:type="dxa"/>
            <w:vAlign w:val="center"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4" w:type="dxa"/>
            <w:vMerge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2A6E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512A6E" w:rsidRPr="00937035" w:rsidRDefault="00512A6E" w:rsidP="0091176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2A6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</w:t>
            </w:r>
            <w:r w:rsidR="00893AF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ел 1</w:t>
            </w:r>
            <w:r w:rsidR="00E0392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 Инструктивный материал</w:t>
            </w:r>
          </w:p>
        </w:tc>
      </w:tr>
      <w:tr w:rsidR="00B735C0" w:rsidRPr="00550991" w:rsidTr="00B735C0">
        <w:trPr>
          <w:trHeight w:val="489"/>
        </w:trPr>
        <w:tc>
          <w:tcPr>
            <w:tcW w:w="708" w:type="dxa"/>
            <w:vAlign w:val="center"/>
          </w:tcPr>
          <w:p w:rsidR="00B735C0" w:rsidRPr="003028DB" w:rsidRDefault="00893AFB" w:rsidP="003028DB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35C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086" w:type="dxa"/>
            <w:vAlign w:val="center"/>
          </w:tcPr>
          <w:p w:rsidR="00B735C0" w:rsidRPr="003028DB" w:rsidRDefault="00B735C0" w:rsidP="00302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Упражнения и гаммы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2" w:type="dxa"/>
            <w:vAlign w:val="center"/>
          </w:tcPr>
          <w:p w:rsidR="00B735C0" w:rsidRPr="003028DB" w:rsidRDefault="00B735C0" w:rsidP="0005681E">
            <w:pPr>
              <w:ind w:left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61" w:type="dxa"/>
            <w:vAlign w:val="center"/>
          </w:tcPr>
          <w:p w:rsidR="00B735C0" w:rsidRPr="003028DB" w:rsidRDefault="00B735C0" w:rsidP="00302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3" w:type="dxa"/>
            <w:vAlign w:val="center"/>
          </w:tcPr>
          <w:p w:rsidR="00B735C0" w:rsidRPr="003028DB" w:rsidRDefault="00B735C0" w:rsidP="00302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34" w:type="dxa"/>
            <w:vMerge w:val="restart"/>
            <w:vAlign w:val="center"/>
          </w:tcPr>
          <w:p w:rsidR="00B735C0" w:rsidRPr="003028DB" w:rsidRDefault="00B735C0" w:rsidP="005C548A">
            <w:pPr>
              <w:ind w:left="1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Теоретические и практические задания</w:t>
            </w:r>
            <w:r w:rsidR="005C54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54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 xml:space="preserve">онтрольные </w:t>
            </w:r>
            <w:r w:rsidR="005C548A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548A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онцерты.</w:t>
            </w:r>
          </w:p>
        </w:tc>
      </w:tr>
      <w:tr w:rsidR="00B735C0" w:rsidRPr="00550991" w:rsidTr="00B735C0">
        <w:trPr>
          <w:trHeight w:val="489"/>
        </w:trPr>
        <w:tc>
          <w:tcPr>
            <w:tcW w:w="708" w:type="dxa"/>
            <w:vAlign w:val="center"/>
          </w:tcPr>
          <w:p w:rsidR="00B735C0" w:rsidRPr="003028DB" w:rsidRDefault="00893AFB" w:rsidP="003028DB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35C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086" w:type="dxa"/>
            <w:vAlign w:val="center"/>
          </w:tcPr>
          <w:p w:rsidR="00B735C0" w:rsidRPr="003028DB" w:rsidRDefault="00B735C0" w:rsidP="00302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Этюды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2" w:type="dxa"/>
            <w:vAlign w:val="center"/>
          </w:tcPr>
          <w:p w:rsidR="00B735C0" w:rsidRPr="003028DB" w:rsidRDefault="00B735C0" w:rsidP="0005681E">
            <w:pPr>
              <w:ind w:left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1" w:type="dxa"/>
            <w:vAlign w:val="center"/>
          </w:tcPr>
          <w:p w:rsidR="00B735C0" w:rsidRPr="003028DB" w:rsidRDefault="00B735C0" w:rsidP="00302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B735C0" w:rsidRPr="003028DB" w:rsidRDefault="00B735C0" w:rsidP="00302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34" w:type="dxa"/>
            <w:vMerge/>
            <w:vAlign w:val="center"/>
          </w:tcPr>
          <w:p w:rsidR="00B735C0" w:rsidRPr="003028DB" w:rsidRDefault="00B735C0" w:rsidP="003028DB">
            <w:pPr>
              <w:ind w:left="1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28DB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3028DB" w:rsidRPr="00937035" w:rsidRDefault="00893AFB" w:rsidP="0091176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2</w:t>
            </w:r>
            <w:r w:rsidR="003028DB" w:rsidRPr="003028D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 Художественный материал</w:t>
            </w:r>
          </w:p>
        </w:tc>
      </w:tr>
      <w:tr w:rsidR="00081D90" w:rsidRPr="00550991" w:rsidTr="00B735C0">
        <w:trPr>
          <w:trHeight w:val="489"/>
        </w:trPr>
        <w:tc>
          <w:tcPr>
            <w:tcW w:w="708" w:type="dxa"/>
            <w:vAlign w:val="center"/>
          </w:tcPr>
          <w:p w:rsidR="00081D90" w:rsidRPr="00550991" w:rsidRDefault="00893AFB" w:rsidP="00E039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B131F"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086" w:type="dxa"/>
            <w:vAlign w:val="center"/>
          </w:tcPr>
          <w:p w:rsidR="00081D90" w:rsidRPr="0005681E" w:rsidRDefault="00081D90" w:rsidP="0005681E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05681E">
              <w:rPr>
                <w:rFonts w:ascii="Times New Roman" w:hAnsi="Times New Roman" w:cs="Times New Roman"/>
                <w:sz w:val="28"/>
                <w:szCs w:val="28"/>
              </w:rPr>
              <w:t>Пьесы  различного характера.</w:t>
            </w:r>
          </w:p>
        </w:tc>
        <w:tc>
          <w:tcPr>
            <w:tcW w:w="1052" w:type="dxa"/>
            <w:vAlign w:val="center"/>
          </w:tcPr>
          <w:p w:rsidR="00081D90" w:rsidRPr="0005681E" w:rsidRDefault="00D33768" w:rsidP="00056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61" w:type="dxa"/>
            <w:vAlign w:val="center"/>
          </w:tcPr>
          <w:p w:rsidR="00081D90" w:rsidRPr="0005681E" w:rsidRDefault="00D33768" w:rsidP="00056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3" w:type="dxa"/>
            <w:vAlign w:val="center"/>
          </w:tcPr>
          <w:p w:rsidR="00081D90" w:rsidRPr="00937035" w:rsidRDefault="00D33768" w:rsidP="0005681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2734" w:type="dxa"/>
            <w:vAlign w:val="center"/>
          </w:tcPr>
          <w:p w:rsidR="00081D90" w:rsidRPr="00937035" w:rsidRDefault="005C548A" w:rsidP="0005681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Теоретические и практические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 xml:space="preserve">онтрольные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онцерты.</w:t>
            </w:r>
          </w:p>
        </w:tc>
      </w:tr>
      <w:tr w:rsidR="00081D90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081D90" w:rsidRPr="00937035" w:rsidRDefault="00893AFB" w:rsidP="0091176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lastRenderedPageBreak/>
              <w:t>Раздел 3</w:t>
            </w:r>
            <w:r w:rsidR="00081D90" w:rsidRPr="00081D9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 Музицирование</w:t>
            </w:r>
          </w:p>
        </w:tc>
      </w:tr>
      <w:tr w:rsidR="00911769" w:rsidRPr="00550991" w:rsidTr="00B735C0">
        <w:trPr>
          <w:trHeight w:val="489"/>
        </w:trPr>
        <w:tc>
          <w:tcPr>
            <w:tcW w:w="708" w:type="dxa"/>
            <w:vAlign w:val="center"/>
          </w:tcPr>
          <w:p w:rsidR="00911769" w:rsidRPr="00550991" w:rsidRDefault="00893AFB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FB131F"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086" w:type="dxa"/>
            <w:vAlign w:val="center"/>
          </w:tcPr>
          <w:p w:rsidR="00911769" w:rsidRPr="00937035" w:rsidRDefault="0005681E" w:rsidP="00911769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05681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Чтение нот с листа, подбор небольших мелодий на слух, игра в ансамбле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2" w:type="dxa"/>
            <w:vAlign w:val="center"/>
          </w:tcPr>
          <w:p w:rsidR="00911769" w:rsidRPr="00937035" w:rsidRDefault="0005681E" w:rsidP="0091176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461" w:type="dxa"/>
            <w:vAlign w:val="center"/>
          </w:tcPr>
          <w:p w:rsidR="00911769" w:rsidRPr="00937035" w:rsidRDefault="00E51B26" w:rsidP="0091176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3" w:type="dxa"/>
            <w:vAlign w:val="center"/>
          </w:tcPr>
          <w:p w:rsidR="00911769" w:rsidRPr="00937035" w:rsidRDefault="00E51B26" w:rsidP="0091176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2734" w:type="dxa"/>
            <w:vAlign w:val="center"/>
          </w:tcPr>
          <w:p w:rsidR="00911769" w:rsidRPr="00937035" w:rsidRDefault="005C548A" w:rsidP="0091176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Теоретические и практические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 xml:space="preserve">онтрольные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онцерты.</w:t>
            </w:r>
          </w:p>
        </w:tc>
      </w:tr>
      <w:tr w:rsidR="0005681E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05681E" w:rsidRPr="00937035" w:rsidRDefault="00893AFB" w:rsidP="0091176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4</w:t>
            </w:r>
            <w:r w:rsidR="0005681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 Музыкальная грамота</w:t>
            </w:r>
          </w:p>
        </w:tc>
      </w:tr>
      <w:tr w:rsidR="00911769" w:rsidRPr="00550991" w:rsidTr="00B735C0">
        <w:trPr>
          <w:trHeight w:val="489"/>
        </w:trPr>
        <w:tc>
          <w:tcPr>
            <w:tcW w:w="708" w:type="dxa"/>
            <w:vAlign w:val="center"/>
          </w:tcPr>
          <w:p w:rsidR="00911769" w:rsidRDefault="00893AFB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FB131F"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086" w:type="dxa"/>
            <w:vAlign w:val="center"/>
          </w:tcPr>
          <w:p w:rsidR="00911769" w:rsidRPr="00937035" w:rsidRDefault="0005681E" w:rsidP="00911769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05681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Основы музыкальной грамоты и  теории музыки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2" w:type="dxa"/>
            <w:vAlign w:val="center"/>
          </w:tcPr>
          <w:p w:rsidR="00911769" w:rsidRPr="00937035" w:rsidRDefault="0005681E" w:rsidP="0091176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461" w:type="dxa"/>
            <w:vAlign w:val="center"/>
          </w:tcPr>
          <w:p w:rsidR="00911769" w:rsidRPr="00937035" w:rsidRDefault="0005681E" w:rsidP="0091176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373" w:type="dxa"/>
            <w:vAlign w:val="center"/>
          </w:tcPr>
          <w:p w:rsidR="00911769" w:rsidRPr="00937035" w:rsidRDefault="0005681E" w:rsidP="0091176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4" w:type="dxa"/>
            <w:vAlign w:val="center"/>
          </w:tcPr>
          <w:p w:rsidR="00911769" w:rsidRPr="00937035" w:rsidRDefault="005C548A" w:rsidP="0005681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Теоретические и практические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 xml:space="preserve">онтрольные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онцерты.</w:t>
            </w:r>
          </w:p>
        </w:tc>
      </w:tr>
      <w:tr w:rsidR="00911769" w:rsidRPr="00550991" w:rsidTr="00B735C0">
        <w:trPr>
          <w:trHeight w:val="489"/>
        </w:trPr>
        <w:tc>
          <w:tcPr>
            <w:tcW w:w="3794" w:type="dxa"/>
            <w:gridSpan w:val="2"/>
            <w:vAlign w:val="center"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2" w:type="dxa"/>
            <w:vAlign w:val="center"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61" w:type="dxa"/>
            <w:vAlign w:val="center"/>
          </w:tcPr>
          <w:p w:rsidR="00911769" w:rsidRPr="00937035" w:rsidRDefault="00460DE0" w:rsidP="0091176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373" w:type="dxa"/>
            <w:vAlign w:val="center"/>
          </w:tcPr>
          <w:p w:rsidR="00911769" w:rsidRPr="00937035" w:rsidRDefault="00460DE0" w:rsidP="0091176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2734" w:type="dxa"/>
          </w:tcPr>
          <w:p w:rsidR="00911769" w:rsidRPr="00550991" w:rsidRDefault="00911769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768A3" w:rsidRDefault="00A768A3" w:rsidP="000B4B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</w:p>
    <w:p w:rsidR="000B61ED" w:rsidRPr="00285330" w:rsidRDefault="000B61ED" w:rsidP="000B61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853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Содержание дисциплины:</w:t>
      </w:r>
    </w:p>
    <w:p w:rsidR="00E03922" w:rsidRDefault="00893AFB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1</w:t>
      </w:r>
      <w:r w:rsidR="00FB131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. </w:t>
      </w:r>
      <w:r w:rsidR="00DA575D">
        <w:rPr>
          <w:rFonts w:ascii="Times New Roman" w:eastAsia="MS Mincho" w:hAnsi="Times New Roman" w:cs="Times New Roman"/>
          <w:sz w:val="28"/>
          <w:szCs w:val="28"/>
          <w:lang w:eastAsia="ar-SA"/>
        </w:rPr>
        <w:t>Инструктивный материал.</w:t>
      </w:r>
    </w:p>
    <w:p w:rsidR="00DA575D" w:rsidRDefault="00DA575D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Тема </w:t>
      </w:r>
      <w:r w:rsidR="00893AFB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1</w:t>
      </w:r>
      <w:r w:rsidR="00FB131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.1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. Упражнения и гаммы.</w:t>
      </w:r>
    </w:p>
    <w:p w:rsidR="000E5260" w:rsidRDefault="00DA575D" w:rsidP="00DA575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0E5260" w:rsidRPr="000E5260">
        <w:rPr>
          <w:rFonts w:ascii="Times New Roman" w:eastAsia="MS Mincho" w:hAnsi="Times New Roman" w:cs="Times New Roman"/>
          <w:sz w:val="28"/>
          <w:szCs w:val="28"/>
          <w:lang w:eastAsia="ar-SA"/>
        </w:rPr>
        <w:t>Тональность. Лад. Порядок появления диезов и бемолей. Основные трезвучия лада и их обращения. Понятие аппликатуры. Аппликатурные принципы в гаммах.</w:t>
      </w:r>
    </w:p>
    <w:p w:rsidR="000E5260" w:rsidRDefault="00DA575D" w:rsidP="00EC375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EC3752" w:rsidRPr="00EC37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0E5260" w:rsidRPr="000E5260">
        <w:rPr>
          <w:rFonts w:ascii="Times New Roman" w:eastAsia="MS Mincho" w:hAnsi="Times New Roman" w:cs="Times New Roman"/>
          <w:sz w:val="28"/>
          <w:szCs w:val="28"/>
          <w:lang w:eastAsia="ar-SA"/>
        </w:rPr>
        <w:t>Первые номера упражнений Ганона. Гаммы диезные и бемольные до 1 знака при ключе на 2 октавы, хроматические гаммы, аккорды 2-мя руками, арпеджио отдельно каждой рукой.</w:t>
      </w:r>
    </w:p>
    <w:p w:rsidR="00EC3752" w:rsidRDefault="00DA575D" w:rsidP="00EC375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</w:t>
      </w:r>
      <w:r w:rsidR="00FB131F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ема </w:t>
      </w:r>
      <w:r w:rsidR="00893AFB">
        <w:rPr>
          <w:rFonts w:ascii="Times New Roman" w:eastAsia="MS Mincho" w:hAnsi="Times New Roman" w:cs="Times New Roman"/>
          <w:sz w:val="28"/>
          <w:szCs w:val="28"/>
          <w:lang w:eastAsia="ar-SA"/>
        </w:rPr>
        <w:t>1</w:t>
      </w:r>
      <w:r w:rsidR="00FB131F">
        <w:rPr>
          <w:rFonts w:ascii="Times New Roman" w:eastAsia="MS Mincho" w:hAnsi="Times New Roman" w:cs="Times New Roman"/>
          <w:sz w:val="28"/>
          <w:szCs w:val="28"/>
          <w:lang w:eastAsia="ar-SA"/>
        </w:rPr>
        <w:t>.2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="0042716D" w:rsidRPr="006E1E2A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Этюды.</w:t>
      </w:r>
      <w:r w:rsidR="00EC37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42716D" w:rsidRPr="00EC3752" w:rsidRDefault="0042716D" w:rsidP="00EC375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</w:t>
      </w:r>
      <w:r w:rsidR="00DA575D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EC3752" w:rsidRPr="00EC3752">
        <w:rPr>
          <w:rFonts w:ascii="Times New Roman" w:eastAsia="MS Mincho" w:hAnsi="Times New Roman" w:cs="Times New Roman"/>
          <w:sz w:val="28"/>
          <w:szCs w:val="28"/>
          <w:lang w:eastAsia="ar-SA"/>
        </w:rPr>
        <w:t>Что такое этюд? Виды техники (крупная, мелкая) что входит?</w:t>
      </w:r>
    </w:p>
    <w:p w:rsidR="0042716D" w:rsidRPr="006E1E2A" w:rsidRDefault="00DA575D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EC3752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EC3752" w:rsidRPr="00EC3752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Работа над этюдами на разные виды техники.</w:t>
      </w:r>
    </w:p>
    <w:p w:rsidR="00DA575D" w:rsidRDefault="00893AFB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Раздел 2</w:t>
      </w:r>
      <w:r w:rsidR="00DA575D">
        <w:rPr>
          <w:rFonts w:ascii="Times New Roman" w:eastAsia="MS Mincho" w:hAnsi="Times New Roman" w:cs="Times New Roman"/>
          <w:sz w:val="28"/>
          <w:szCs w:val="28"/>
          <w:lang w:eastAsia="ar-SA"/>
        </w:rPr>
        <w:t>. Художественный материал.</w:t>
      </w:r>
    </w:p>
    <w:p w:rsidR="0042716D" w:rsidRPr="006E1E2A" w:rsidRDefault="00893AFB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2</w:t>
      </w:r>
      <w:r w:rsidR="00FB131F">
        <w:rPr>
          <w:rFonts w:ascii="Times New Roman" w:eastAsia="MS Mincho" w:hAnsi="Times New Roman" w:cs="Times New Roman"/>
          <w:sz w:val="28"/>
          <w:szCs w:val="28"/>
          <w:lang w:eastAsia="ar-SA"/>
        </w:rPr>
        <w:t>.1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="00DA575D" w:rsidRPr="00DA575D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Пьесы  различного характера.</w:t>
      </w:r>
    </w:p>
    <w:p w:rsidR="00DA575D" w:rsidRDefault="0042716D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</w:t>
      </w:r>
      <w:r w:rsidR="00DA575D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="00EC3752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EC3752" w:rsidRPr="00EC3752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Чем пьесы отличаются от других видов музыкальных произведений. Основные жанры: танец, марш, песня. Примеры. Педализация (педаль прямая и запаздывающая).</w:t>
      </w:r>
    </w:p>
    <w:p w:rsidR="0042716D" w:rsidRDefault="0042716D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</w:t>
      </w:r>
      <w:r w:rsidR="00DA575D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="00EC3752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EC3752" w:rsidRPr="00EC3752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Педальное упражнение. Работа над пьесами.</w:t>
      </w:r>
    </w:p>
    <w:p w:rsidR="00DA575D" w:rsidRPr="006E1E2A" w:rsidRDefault="00DA575D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Ра</w:t>
      </w:r>
      <w:r w:rsidR="00893AFB">
        <w:rPr>
          <w:rFonts w:ascii="Times New Roman" w:eastAsia="MS Mincho" w:hAnsi="Times New Roman" w:cs="Times New Roman"/>
          <w:sz w:val="28"/>
          <w:szCs w:val="28"/>
          <w:lang w:eastAsia="ar-SA"/>
        </w:rPr>
        <w:t>здел 3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. Музицирование.</w:t>
      </w:r>
    </w:p>
    <w:p w:rsidR="0042716D" w:rsidRPr="006E1E2A" w:rsidRDefault="0042716D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</w:t>
      </w:r>
      <w:r w:rsidR="00893AFB">
        <w:rPr>
          <w:rFonts w:ascii="Times New Roman" w:eastAsia="MS Mincho" w:hAnsi="Times New Roman" w:cs="Times New Roman"/>
          <w:sz w:val="28"/>
          <w:szCs w:val="28"/>
          <w:lang w:eastAsia="ar-SA"/>
        </w:rPr>
        <w:t>3</w:t>
      </w:r>
      <w:r w:rsidR="00FB131F">
        <w:rPr>
          <w:rFonts w:ascii="Times New Roman" w:eastAsia="MS Mincho" w:hAnsi="Times New Roman" w:cs="Times New Roman"/>
          <w:sz w:val="28"/>
          <w:szCs w:val="28"/>
          <w:lang w:eastAsia="ar-SA"/>
        </w:rPr>
        <w:t>.1</w:t>
      </w:r>
      <w:r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="00DA575D" w:rsidRPr="0005681E">
        <w:rPr>
          <w:rFonts w:ascii="Times New Roman" w:eastAsia="MS Mincho" w:hAnsi="Times New Roman" w:cs="Times New Roman"/>
          <w:sz w:val="28"/>
          <w:szCs w:val="28"/>
          <w:lang w:eastAsia="ar-SA"/>
        </w:rPr>
        <w:t>Чтение нот с листа, подбор небольших мелодий на слух, игра в ансамбле</w:t>
      </w:r>
      <w:r w:rsidR="00DA575D"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</w:p>
    <w:p w:rsidR="00DA575D" w:rsidRDefault="0042716D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</w:t>
      </w:r>
      <w:r w:rsidR="00DA575D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="00EC3752" w:rsidRPr="00EC3752">
        <w:t xml:space="preserve"> </w:t>
      </w:r>
      <w:r w:rsidR="00EC3752" w:rsidRPr="00EC3752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Регулярная работа с новым нотным текстом, самостоятельный разбор лёгких пьес к каждому уроку.</w:t>
      </w:r>
    </w:p>
    <w:p w:rsidR="0042716D" w:rsidRPr="006E1E2A" w:rsidRDefault="00893AFB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Раздел 4</w:t>
      </w:r>
      <w:r w:rsidR="00DA575D">
        <w:rPr>
          <w:rFonts w:ascii="Times New Roman" w:eastAsia="MS Mincho" w:hAnsi="Times New Roman" w:cs="Times New Roman"/>
          <w:sz w:val="28"/>
          <w:szCs w:val="28"/>
          <w:lang w:eastAsia="ar-SA"/>
        </w:rPr>
        <w:t>. Музыкальная грамота.</w:t>
      </w:r>
    </w:p>
    <w:p w:rsidR="0042716D" w:rsidRPr="006E1E2A" w:rsidRDefault="00893AFB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4</w:t>
      </w:r>
      <w:r w:rsidR="00FB131F">
        <w:rPr>
          <w:rFonts w:ascii="Times New Roman" w:eastAsia="MS Mincho" w:hAnsi="Times New Roman" w:cs="Times New Roman"/>
          <w:sz w:val="28"/>
          <w:szCs w:val="28"/>
          <w:lang w:eastAsia="ar-SA"/>
        </w:rPr>
        <w:t>.1</w:t>
      </w:r>
      <w:r w:rsidR="0042716D" w:rsidRPr="006E1E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="00EC3752">
        <w:rPr>
          <w:rFonts w:ascii="Times New Roman" w:eastAsia="MS Mincho" w:hAnsi="Times New Roman" w:cs="Times New Roman"/>
          <w:sz w:val="28"/>
          <w:szCs w:val="28"/>
          <w:lang w:eastAsia="ar-SA"/>
        </w:rPr>
        <w:t>Основы музыкальной грамоты и</w:t>
      </w:r>
      <w:r w:rsidR="00DA575D" w:rsidRPr="0005681E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теории музыки</w:t>
      </w:r>
      <w:r w:rsidR="00DA575D"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</w:p>
    <w:p w:rsidR="0042716D" w:rsidRPr="00E51B26" w:rsidRDefault="0042716D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E51B26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</w:t>
      </w:r>
      <w:r w:rsidR="00DA575D" w:rsidRPr="00E51B26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E51B26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E51B26" w:rsidRPr="00E51B26">
        <w:rPr>
          <w:rFonts w:ascii="Times New Roman" w:eastAsia="MS Mincho" w:hAnsi="Times New Roman" w:cs="Times New Roman"/>
          <w:sz w:val="28"/>
          <w:szCs w:val="28"/>
          <w:lang w:eastAsia="ar-SA"/>
        </w:rPr>
        <w:t>обращения трезвучия, хроматическая гамма, гаммы до двух знаков.</w:t>
      </w:r>
    </w:p>
    <w:p w:rsidR="0042716D" w:rsidRPr="00E51B26" w:rsidRDefault="0042716D" w:rsidP="000B61E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E51B26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lastRenderedPageBreak/>
        <w:t>Практика</w:t>
      </w:r>
      <w:r w:rsidR="00DA575D" w:rsidRPr="00E51B26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: </w:t>
      </w:r>
      <w:r w:rsidR="00E51B26" w:rsidRPr="00E51B26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гаммы, аккорды.</w:t>
      </w:r>
    </w:p>
    <w:p w:rsidR="008F05BA" w:rsidRDefault="000B61ED" w:rsidP="008F05B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Планируемые результаты 2 года обучения:</w:t>
      </w:r>
    </w:p>
    <w:p w:rsidR="008F05BA" w:rsidRDefault="008F05BA" w:rsidP="0087730F">
      <w:pPr>
        <w:pStyle w:val="af9"/>
        <w:numPr>
          <w:ilvl w:val="0"/>
          <w:numId w:val="20"/>
        </w:numPr>
        <w:contextualSpacing/>
        <w:jc w:val="both"/>
        <w:rPr>
          <w:rFonts w:eastAsia="MS Mincho"/>
          <w:sz w:val="28"/>
          <w:szCs w:val="28"/>
          <w:lang w:eastAsia="ar-SA"/>
        </w:rPr>
      </w:pPr>
      <w:r w:rsidRPr="008F05BA">
        <w:rPr>
          <w:rFonts w:eastAsia="MS Mincho"/>
          <w:sz w:val="28"/>
          <w:szCs w:val="28"/>
          <w:lang w:eastAsia="ar-SA"/>
        </w:rPr>
        <w:t>У обучающегося будут сформированы начальные знания в о</w:t>
      </w:r>
      <w:r>
        <w:rPr>
          <w:rFonts w:eastAsia="MS Mincho"/>
          <w:sz w:val="28"/>
          <w:szCs w:val="28"/>
          <w:lang w:eastAsia="ar-SA"/>
        </w:rPr>
        <w:t>бласти музыкального искусства;</w:t>
      </w:r>
    </w:p>
    <w:p w:rsidR="008F05BA" w:rsidRDefault="008F05BA" w:rsidP="0087730F">
      <w:pPr>
        <w:pStyle w:val="af9"/>
        <w:numPr>
          <w:ilvl w:val="0"/>
          <w:numId w:val="20"/>
        </w:numPr>
        <w:contextualSpacing/>
        <w:jc w:val="both"/>
        <w:rPr>
          <w:rFonts w:eastAsia="MS Mincho"/>
          <w:sz w:val="28"/>
          <w:szCs w:val="28"/>
          <w:lang w:eastAsia="ar-SA"/>
        </w:rPr>
      </w:pPr>
      <w:r>
        <w:rPr>
          <w:rFonts w:eastAsia="MS Mincho"/>
          <w:sz w:val="28"/>
          <w:szCs w:val="28"/>
          <w:lang w:eastAsia="ar-SA"/>
        </w:rPr>
        <w:t>О</w:t>
      </w:r>
      <w:r w:rsidRPr="008F05BA">
        <w:rPr>
          <w:rFonts w:eastAsia="MS Mincho"/>
          <w:sz w:val="28"/>
          <w:szCs w:val="28"/>
          <w:lang w:eastAsia="ar-SA"/>
        </w:rPr>
        <w:t>бучающийся приобретет навыки инд</w:t>
      </w:r>
      <w:r>
        <w:rPr>
          <w:rFonts w:eastAsia="MS Mincho"/>
          <w:sz w:val="28"/>
          <w:szCs w:val="28"/>
          <w:lang w:eastAsia="ar-SA"/>
        </w:rPr>
        <w:t>ивидуальной работы;</w:t>
      </w:r>
    </w:p>
    <w:p w:rsidR="008F05BA" w:rsidRDefault="008F05BA" w:rsidP="0087730F">
      <w:pPr>
        <w:pStyle w:val="af9"/>
        <w:numPr>
          <w:ilvl w:val="0"/>
          <w:numId w:val="20"/>
        </w:numPr>
        <w:contextualSpacing/>
        <w:jc w:val="both"/>
        <w:rPr>
          <w:rFonts w:eastAsia="MS Mincho"/>
          <w:sz w:val="28"/>
          <w:szCs w:val="28"/>
          <w:lang w:eastAsia="ar-SA"/>
        </w:rPr>
      </w:pPr>
      <w:r w:rsidRPr="008F05BA">
        <w:rPr>
          <w:rFonts w:eastAsia="MS Mincho"/>
          <w:sz w:val="28"/>
          <w:szCs w:val="28"/>
          <w:lang w:eastAsia="ar-SA"/>
        </w:rPr>
        <w:t xml:space="preserve">Обучающийся будет иметь правильную пианистическую осанку за инструментом; </w:t>
      </w:r>
    </w:p>
    <w:p w:rsidR="008F05BA" w:rsidRDefault="008F05BA" w:rsidP="0087730F">
      <w:pPr>
        <w:pStyle w:val="af9"/>
        <w:numPr>
          <w:ilvl w:val="0"/>
          <w:numId w:val="20"/>
        </w:numPr>
        <w:contextualSpacing/>
        <w:jc w:val="both"/>
        <w:rPr>
          <w:rFonts w:eastAsia="MS Mincho"/>
          <w:sz w:val="28"/>
          <w:szCs w:val="28"/>
          <w:lang w:eastAsia="ar-SA"/>
        </w:rPr>
      </w:pPr>
      <w:r w:rsidRPr="008F05BA">
        <w:rPr>
          <w:rFonts w:eastAsia="MS Mincho"/>
          <w:sz w:val="28"/>
          <w:szCs w:val="28"/>
          <w:lang w:eastAsia="ar-SA"/>
        </w:rPr>
        <w:t xml:space="preserve">Обучающийся освоит основные приемы игры на фортепиано: Staccato, legato, поп legato; </w:t>
      </w:r>
    </w:p>
    <w:p w:rsidR="008F05BA" w:rsidRDefault="008F05BA" w:rsidP="0087730F">
      <w:pPr>
        <w:pStyle w:val="af9"/>
        <w:numPr>
          <w:ilvl w:val="0"/>
          <w:numId w:val="20"/>
        </w:numPr>
        <w:contextualSpacing/>
        <w:jc w:val="both"/>
        <w:rPr>
          <w:rFonts w:eastAsia="MS Mincho"/>
          <w:sz w:val="28"/>
          <w:szCs w:val="28"/>
          <w:lang w:eastAsia="ar-SA"/>
        </w:rPr>
      </w:pPr>
      <w:r>
        <w:rPr>
          <w:rFonts w:eastAsia="MS Mincho"/>
          <w:sz w:val="28"/>
          <w:szCs w:val="28"/>
          <w:lang w:eastAsia="ar-SA"/>
        </w:rPr>
        <w:t xml:space="preserve">Обучающийся </w:t>
      </w:r>
      <w:r w:rsidRPr="008F05BA">
        <w:rPr>
          <w:rFonts w:eastAsia="MS Mincho"/>
          <w:sz w:val="28"/>
          <w:szCs w:val="28"/>
          <w:lang w:eastAsia="ar-SA"/>
        </w:rPr>
        <w:t>будет уметь исполнять  произведения</w:t>
      </w:r>
      <w:r>
        <w:rPr>
          <w:rFonts w:eastAsia="MS Mincho"/>
          <w:sz w:val="28"/>
          <w:szCs w:val="28"/>
          <w:lang w:eastAsia="ar-SA"/>
        </w:rPr>
        <w:t xml:space="preserve"> с динамическими оттенками, </w:t>
      </w:r>
      <w:r w:rsidRPr="008F05BA">
        <w:rPr>
          <w:rFonts w:eastAsia="MS Mincho"/>
          <w:sz w:val="28"/>
          <w:szCs w:val="28"/>
          <w:lang w:eastAsia="ar-SA"/>
        </w:rPr>
        <w:t>зн</w:t>
      </w:r>
      <w:r w:rsidR="00402653">
        <w:rPr>
          <w:rFonts w:eastAsia="MS Mincho"/>
          <w:sz w:val="28"/>
          <w:szCs w:val="28"/>
          <w:lang w:eastAsia="ar-SA"/>
        </w:rPr>
        <w:t>ать основы интонирования звука;</w:t>
      </w:r>
    </w:p>
    <w:p w:rsidR="00402653" w:rsidRDefault="008F05BA" w:rsidP="0087730F">
      <w:pPr>
        <w:pStyle w:val="af9"/>
        <w:numPr>
          <w:ilvl w:val="0"/>
          <w:numId w:val="20"/>
        </w:numPr>
        <w:contextualSpacing/>
        <w:jc w:val="both"/>
        <w:rPr>
          <w:rFonts w:eastAsia="MS Mincho"/>
          <w:sz w:val="28"/>
          <w:szCs w:val="28"/>
          <w:lang w:eastAsia="ar-SA"/>
        </w:rPr>
      </w:pPr>
      <w:r>
        <w:rPr>
          <w:rFonts w:eastAsia="MS Mincho"/>
          <w:sz w:val="28"/>
          <w:szCs w:val="28"/>
          <w:lang w:eastAsia="ar-SA"/>
        </w:rPr>
        <w:t xml:space="preserve">Обучающийся </w:t>
      </w:r>
      <w:r w:rsidRPr="008F05BA">
        <w:rPr>
          <w:rFonts w:eastAsia="MS Mincho"/>
          <w:sz w:val="28"/>
          <w:szCs w:val="28"/>
          <w:lang w:eastAsia="ar-SA"/>
        </w:rPr>
        <w:t>будет уметь грамотно, выразительно и технически свободно исполнять небол</w:t>
      </w:r>
      <w:r>
        <w:rPr>
          <w:rFonts w:eastAsia="MS Mincho"/>
          <w:sz w:val="28"/>
          <w:szCs w:val="28"/>
          <w:lang w:eastAsia="ar-SA"/>
        </w:rPr>
        <w:t xml:space="preserve">ьшие музыкальные произведения как сольно, так и в ансамбле </w:t>
      </w:r>
      <w:r w:rsidRPr="008F05BA">
        <w:rPr>
          <w:rFonts w:eastAsia="MS Mincho"/>
          <w:sz w:val="28"/>
          <w:szCs w:val="28"/>
          <w:lang w:eastAsia="ar-SA"/>
        </w:rPr>
        <w:t xml:space="preserve">уровня сложности, соответствующие </w:t>
      </w:r>
      <w:r w:rsidR="00402653">
        <w:rPr>
          <w:rFonts w:eastAsia="MS Mincho"/>
          <w:sz w:val="28"/>
          <w:szCs w:val="28"/>
          <w:lang w:eastAsia="ar-SA"/>
        </w:rPr>
        <w:t>второму году обучения;</w:t>
      </w:r>
    </w:p>
    <w:p w:rsidR="008F05BA" w:rsidRDefault="00402653" w:rsidP="0087730F">
      <w:pPr>
        <w:pStyle w:val="af9"/>
        <w:numPr>
          <w:ilvl w:val="0"/>
          <w:numId w:val="20"/>
        </w:numPr>
        <w:contextualSpacing/>
        <w:jc w:val="both"/>
        <w:rPr>
          <w:rFonts w:eastAsia="MS Mincho"/>
          <w:sz w:val="28"/>
          <w:szCs w:val="28"/>
          <w:lang w:eastAsia="ar-SA"/>
        </w:rPr>
      </w:pPr>
      <w:r>
        <w:rPr>
          <w:rFonts w:eastAsia="MS Mincho"/>
          <w:sz w:val="28"/>
          <w:szCs w:val="28"/>
          <w:lang w:eastAsia="ar-SA"/>
        </w:rPr>
        <w:t xml:space="preserve">Обучающийся </w:t>
      </w:r>
      <w:r w:rsidR="008F05BA" w:rsidRPr="00402653">
        <w:rPr>
          <w:rFonts w:eastAsia="MS Mincho"/>
          <w:sz w:val="28"/>
          <w:szCs w:val="28"/>
          <w:lang w:eastAsia="ar-SA"/>
        </w:rPr>
        <w:t>будет уметь читать</w:t>
      </w:r>
      <w:r>
        <w:rPr>
          <w:rFonts w:eastAsia="MS Mincho"/>
          <w:sz w:val="28"/>
          <w:szCs w:val="28"/>
          <w:lang w:eastAsia="ar-SA"/>
        </w:rPr>
        <w:t xml:space="preserve"> несложный нотный текст с листа.</w:t>
      </w:r>
    </w:p>
    <w:p w:rsidR="00833285" w:rsidRDefault="00833285" w:rsidP="00833285">
      <w:pPr>
        <w:pStyle w:val="af9"/>
        <w:ind w:left="1069"/>
        <w:contextualSpacing/>
        <w:jc w:val="both"/>
        <w:rPr>
          <w:rFonts w:eastAsia="MS Mincho"/>
          <w:sz w:val="28"/>
          <w:szCs w:val="28"/>
          <w:lang w:eastAsia="ar-SA"/>
        </w:rPr>
      </w:pPr>
    </w:p>
    <w:p w:rsidR="000B61ED" w:rsidRDefault="000B61ED" w:rsidP="000B61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9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9D35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Сольфеджио</w:t>
      </w:r>
    </w:p>
    <w:p w:rsidR="00D76C44" w:rsidRDefault="00D76C44" w:rsidP="000B61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DD6CE3" w:rsidRPr="00550991" w:rsidTr="00DD6CE3">
        <w:trPr>
          <w:trHeight w:val="489"/>
        </w:trPr>
        <w:tc>
          <w:tcPr>
            <w:tcW w:w="636" w:type="dxa"/>
            <w:vMerge w:val="restart"/>
            <w:vAlign w:val="center"/>
          </w:tcPr>
          <w:p w:rsidR="00DD6CE3" w:rsidRPr="00550991" w:rsidRDefault="00DD6CE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DD6CE3" w:rsidRPr="00550991" w:rsidRDefault="00DD6CE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DD6CE3" w:rsidRPr="00550991" w:rsidRDefault="00DD6CE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DD6CE3" w:rsidRPr="00550991" w:rsidRDefault="00DD6CE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DD6CE3" w:rsidRPr="00550991" w:rsidTr="00DD6CE3">
        <w:trPr>
          <w:trHeight w:val="489"/>
        </w:trPr>
        <w:tc>
          <w:tcPr>
            <w:tcW w:w="636" w:type="dxa"/>
            <w:vMerge/>
          </w:tcPr>
          <w:p w:rsidR="00DD6CE3" w:rsidRPr="00550991" w:rsidRDefault="00DD6CE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DD6CE3" w:rsidRPr="00550991" w:rsidRDefault="00DD6CE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DD6CE3" w:rsidRPr="00550991" w:rsidRDefault="00DD6CE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DD6CE3" w:rsidRPr="00550991" w:rsidRDefault="00DD6CE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DD6CE3" w:rsidRPr="00550991" w:rsidRDefault="00DD6CE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DD6CE3" w:rsidRPr="00550991" w:rsidRDefault="00DD6CE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Pr="00550991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Музыкальные звуки. Скрипичный ключ. Нотный стан.  Знакомство с регистрами, октавами.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Ноты в пределах 1 октавы.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Pr="00550991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Нисходящее движение мелодии. </w:t>
            </w: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Восходящее движение мелодии.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Pr="00550991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Гамма До мажор. Устойчивые и неустойчивые ступени.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Разрешение неустойчивых звуков в устойчивые. Вводные звуки.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Pr="00550991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Тоника. Тоническое трезвучие. Опевание тоники.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Pr="00550991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Соотношение длительностей - целая, </w:t>
            </w: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половинная, четвертная, восьмая.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Сильные и слабые доли.  Тактовая черта. Размер 2/4. Ритмические группы в 2/4.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Запись ритмических диктантов.</w:t>
            </w: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Затакт четверть в размере 2/4. Пауза.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9D35E5">
        <w:trPr>
          <w:trHeight w:val="489"/>
        </w:trPr>
        <w:tc>
          <w:tcPr>
            <w:tcW w:w="636" w:type="dxa"/>
            <w:vAlign w:val="center"/>
          </w:tcPr>
          <w:p w:rsidR="009D35E5" w:rsidRPr="00DD6CE3" w:rsidRDefault="009D35E5" w:rsidP="009D35E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Изучение элементов гаммы Соль мажор. Тон-полутон.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Работа в тональности Соль мажор.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9D35E5" w:rsidRPr="00DD6CE3" w:rsidRDefault="009D35E5" w:rsidP="001C5F4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9D35E5">
        <w:trPr>
          <w:trHeight w:val="489"/>
        </w:trPr>
        <w:tc>
          <w:tcPr>
            <w:tcW w:w="636" w:type="dxa"/>
            <w:vAlign w:val="center"/>
          </w:tcPr>
          <w:p w:rsidR="009D35E5" w:rsidRPr="00DD6CE3" w:rsidRDefault="009D35E5" w:rsidP="009D35E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Соль мажор – закрепление. Диез и бемоль. Контрольное занятие.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D35E5" w:rsidRPr="00DD6CE3" w:rsidRDefault="009D35E5" w:rsidP="001C5F4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  <w:r w:rsidR="005C54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Повторение. Устойчивые и неустойчивые ступени гаммы. Их разрешение, опевание.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Размер 3/4. Половинная длительность.</w:t>
            </w: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Ритмические партитуры в размерах 2/4 и ¾.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Устные диктанты в размере 2/4. До мажор.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Затакт четверть, две восьмые в размере 2/4.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Знакомство с интервалами. Дорожка интервалов.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Строение мажорной гаммы. Ре мажор.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интервалов. Консонанс и диссонанс.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Тональность Фа мажор. Ритмические партитуры.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Мажор и минор. </w:t>
            </w: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Музыкальный кроссворд (термины).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D35E5" w:rsidRPr="00DD6CE3" w:rsidRDefault="00367A47" w:rsidP="001C5F43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Размер 3/4. Половинная нота с точкой.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9D35E5" w:rsidRPr="00937035" w:rsidRDefault="009D35E5" w:rsidP="00DD6CE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1C5F4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Запись одноголосных диктантов в размере ¾.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9D35E5" w:rsidRPr="00DD6CE3" w:rsidRDefault="009D35E5" w:rsidP="001C5F4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1C5F4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Размер 4/4.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9D35E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</w:tcPr>
          <w:p w:rsidR="009D35E5" w:rsidRPr="00DD6CE3" w:rsidRDefault="009D35E5" w:rsidP="001C5F4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D35E5" w:rsidRPr="00550991" w:rsidTr="00DD6CE3">
        <w:trPr>
          <w:trHeight w:val="489"/>
        </w:trPr>
        <w:tc>
          <w:tcPr>
            <w:tcW w:w="636" w:type="dxa"/>
            <w:vAlign w:val="center"/>
          </w:tcPr>
          <w:p w:rsidR="009D35E5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33" w:type="dxa"/>
            <w:vAlign w:val="center"/>
          </w:tcPr>
          <w:p w:rsidR="009D35E5" w:rsidRPr="00DD6CE3" w:rsidRDefault="009D35E5" w:rsidP="001C5F4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мажорных тональностей. Контрольное занятие.</w:t>
            </w:r>
          </w:p>
        </w:tc>
        <w:tc>
          <w:tcPr>
            <w:tcW w:w="105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78" w:type="dxa"/>
            <w:vAlign w:val="center"/>
          </w:tcPr>
          <w:p w:rsidR="009D35E5" w:rsidRPr="00DD6CE3" w:rsidRDefault="009D35E5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9D35E5" w:rsidRPr="00DD6CE3" w:rsidRDefault="009D35E5" w:rsidP="009D35E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9D35E5" w:rsidRPr="00DD6CE3" w:rsidRDefault="009D35E5" w:rsidP="001C5F4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  <w:r w:rsidR="005C54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9D35E5" w:rsidRPr="00550991" w:rsidTr="00DD6CE3">
        <w:trPr>
          <w:trHeight w:val="489"/>
        </w:trPr>
        <w:tc>
          <w:tcPr>
            <w:tcW w:w="3769" w:type="dxa"/>
            <w:gridSpan w:val="2"/>
            <w:vAlign w:val="center"/>
          </w:tcPr>
          <w:p w:rsidR="009D35E5" w:rsidRPr="00550991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9D35E5" w:rsidRPr="00550991" w:rsidRDefault="00E97D33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9D35E5" w:rsidRPr="00937035" w:rsidRDefault="00367A47" w:rsidP="00DD6CE3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16,5</w:t>
            </w:r>
          </w:p>
        </w:tc>
        <w:tc>
          <w:tcPr>
            <w:tcW w:w="1374" w:type="dxa"/>
            <w:vAlign w:val="center"/>
          </w:tcPr>
          <w:p w:rsidR="009D35E5" w:rsidRPr="00937035" w:rsidRDefault="00367A47" w:rsidP="00DD6CE3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19,5</w:t>
            </w:r>
          </w:p>
        </w:tc>
        <w:tc>
          <w:tcPr>
            <w:tcW w:w="2735" w:type="dxa"/>
          </w:tcPr>
          <w:p w:rsidR="009D35E5" w:rsidRPr="00550991" w:rsidRDefault="009D35E5" w:rsidP="00DD6CE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D6CE3" w:rsidRDefault="00DD6CE3" w:rsidP="000B61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1E2A" w:rsidRPr="006E1E2A" w:rsidRDefault="006E1E2A" w:rsidP="00B87D8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6E1E2A" w:rsidRPr="006E1E2A" w:rsidRDefault="006E1E2A" w:rsidP="00B87D8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Музыкальные звуки. Скрипичный ключ. Нотный стан.  Знакомство с регистрами, октавами. Ноты в пределах 1 октавы.</w:t>
      </w:r>
    </w:p>
    <w:p w:rsidR="006E1E2A" w:rsidRPr="006E1E2A" w:rsidRDefault="006E1E2A" w:rsidP="00B87D8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Понятие о  звуке. Музыкальные и не музыкальные звуки. Правописание скрипичного ключа. Нотный стан.  Знакомство с регистрами, октавами. Правописание нот 1 октавы.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Вокально-интонационные упражнения. Интонация на 1-3 звуках.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Тема 2. </w:t>
      </w: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Нисходящее движение мелодии. 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Восходящее движение мелодии.</w:t>
      </w:r>
    </w:p>
    <w:p w:rsidR="006E1E2A" w:rsidRPr="006E1E2A" w:rsidRDefault="006E1E2A" w:rsidP="00B87D80">
      <w:pPr>
        <w:tabs>
          <w:tab w:val="left" w:pos="690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Звукоряд. Звуки по порядку.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Вокально- интонационные упражнения в пределах 5 звуков вверх и вниз.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3. Гамма До мажор. Устойчивые и неустойчивые ступени.</w:t>
      </w: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Разрешение неустойчивых звуков в устойчивые. Вводные звуки.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Гамма. Мажорный лад. Строение мажора. Ступени устойчивые и неустойчивые. Разрешение.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Вокально-интонационные упражнения в пределах октавы. Пение гаммы До мажор. Пение ступеней.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4. 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Тоника. Тоническое трезвучие. Опевание тоники.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</w:t>
      </w:r>
      <w:r w:rsidR="001E778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онятие «тоника», «трезвучие», «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опевание».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вокально-интонационные упражнения на опевание тоники, пение устойчивых ступеней.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5: Соотношение длительностей - целая, половинная, четвертная, восьмая.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Понятие «длительность», «доля». 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ритмические упражнения под счет.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6: Сильные и слабые доли.  Тактовая черта. Размер 2/4. Ритмические группы в 2/4.</w:t>
      </w: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Запись ритмических диктантов.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Затакт четверть в размере 2/4. Пауза.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Понятие «размер», «затакт», «пауза».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Практика: тактирование.</w:t>
      </w: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Запись ритмических диктантов.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7.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Изучение элементов гаммы Соль мажор. Тон-полутон.</w:t>
      </w: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Работа в тональности Соль мажор.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Соль мажора.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гаммы Соль мажор. Вокально-интонационные упражнения в тональности Соль мажор.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8.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Соль мажор – закрепление. Знаки альтерации. Контрольное занятие.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Диез, бемоль, бекар.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Правописание знаков альтерации. Самостоятельная работа.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9 .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Повторение. Устойчивые и не устойчивые ступени гаммы. Их разрешение, опевание.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Практика. Чтение с листа вокально-интонационных упражнений.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10.</w:t>
      </w: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Размер 3/4. Половинная длительность.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Ритмические партитуры в размерах 2/4 и ¾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</w:t>
      </w: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 3/4. Половинная длительность.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Практика: 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Ритмические партитуры в размерах 2/4 и 3/4.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Тема 11. </w:t>
      </w: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Устные диктанты в размере 2/4. До мажор.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Устные диктанты в размере 2/4. До мажор.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12.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Затакт четверть, две восьмые в размере 2/4.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Затакт четверть, две восьмые в размере 2/4.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Вокально-интонационные упражнения. Чтение с листа.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Тема 13. </w:t>
      </w: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Знакомство с интервалами. Дорожка интервалов.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Интервал. Простые интервалы. Строение интервалов.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простых интервалов. Слуховой анализ.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14. Строение мажорной гаммы. Ре мажор.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Ре мажора.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Ре мажор. Вокально-интонационные упражнения.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15. 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Повторение интервалов. Консонанс и диссонанс.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повторение интервалов. Консонанс. Диссонанс.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слуховой анализ.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16. Тональность Фа мажор. Ритмические партитуры.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Тональность Фа мажор. Строение.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Фа мажор, ступени, трезвучия. Вокально-интонационные упражнения в Фа мажоре.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17. Мажор и минор. Музыкальный кроссворд (термины).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Ознакомление с минором. Строение.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Практика. Музыкальный кроссворд.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18. Размер 3/4. Половинная нота с точкой.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Размер 3/4. Половинная нота с точкой.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Чтение с листа.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Тема 19. </w:t>
      </w: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Запись одноголосных диктантов в размере 3/4.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Запись одноголосных диктантов в размере 3/4.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20.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Размер 4/4.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размер 4/4.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Практика: сольфеджирование в размере 4/4.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21. Повторение мажорных тональностей. Контрольное занятие.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Повторение мажорных тональностей. Контрольная работа.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u w:val="single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вокально-интонационные упражнения.</w:t>
      </w:r>
    </w:p>
    <w:p w:rsidR="006E1E2A" w:rsidRPr="006E1E2A" w:rsidRDefault="006E1E2A" w:rsidP="00B87D8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</w:t>
      </w:r>
      <w:r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нируемые результаты 1</w:t>
      </w: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6E1E2A" w:rsidRPr="006E1E2A" w:rsidRDefault="006E1E2A" w:rsidP="00B87D80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B87D8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Обучающийся должен 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знать теоретический материал содержания первого года обучения;</w:t>
      </w:r>
    </w:p>
    <w:p w:rsidR="006E1E2A" w:rsidRPr="006E1E2A" w:rsidRDefault="006E1E2A" w:rsidP="00B87D80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B87D8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Обучающийся должен </w:t>
      </w: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выполнять все виды работ, предусмотренные программными требованиями.</w:t>
      </w:r>
    </w:p>
    <w:p w:rsidR="006E1E2A" w:rsidRPr="006E1E2A" w:rsidRDefault="006E1E2A" w:rsidP="00B87D80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конце каждой учебной четверти предусмотрено контрольное занятие.</w:t>
      </w:r>
    </w:p>
    <w:p w:rsidR="00D76C44" w:rsidRDefault="00D76C44" w:rsidP="000B61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87D80" w:rsidRDefault="00B87D80" w:rsidP="00B87D8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9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Вокально-хоровой ансамбль</w:t>
      </w:r>
    </w:p>
    <w:p w:rsidR="00D76C44" w:rsidRDefault="00D76C44" w:rsidP="00B87D8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B87D80" w:rsidRPr="00550991" w:rsidTr="001C5F43">
        <w:trPr>
          <w:trHeight w:val="489"/>
        </w:trPr>
        <w:tc>
          <w:tcPr>
            <w:tcW w:w="636" w:type="dxa"/>
            <w:vMerge w:val="restart"/>
            <w:vAlign w:val="center"/>
          </w:tcPr>
          <w:p w:rsidR="00B87D80" w:rsidRPr="00550991" w:rsidRDefault="00B87D80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B87D80" w:rsidRPr="00550991" w:rsidRDefault="00B87D80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B87D80" w:rsidRPr="00550991" w:rsidRDefault="00B87D80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B87D80" w:rsidRPr="00550991" w:rsidRDefault="00B87D80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B87D80" w:rsidRPr="00550991" w:rsidTr="001C5F43">
        <w:trPr>
          <w:trHeight w:val="489"/>
        </w:trPr>
        <w:tc>
          <w:tcPr>
            <w:tcW w:w="636" w:type="dxa"/>
            <w:vMerge/>
          </w:tcPr>
          <w:p w:rsidR="00B87D80" w:rsidRPr="00550991" w:rsidRDefault="00B87D80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B87D80" w:rsidRPr="00550991" w:rsidRDefault="00B87D80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B87D80" w:rsidRPr="00550991" w:rsidRDefault="00B87D80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B87D80" w:rsidRPr="00550991" w:rsidRDefault="00B87D80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B87D80" w:rsidRPr="00550991" w:rsidRDefault="00B87D80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B87D80" w:rsidRPr="00550991" w:rsidRDefault="00B87D80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0A4E" w:rsidRPr="00550991" w:rsidTr="001C5F43">
        <w:trPr>
          <w:trHeight w:val="489"/>
        </w:trPr>
        <w:tc>
          <w:tcPr>
            <w:tcW w:w="636" w:type="dxa"/>
            <w:vAlign w:val="center"/>
          </w:tcPr>
          <w:p w:rsidR="00910A4E" w:rsidRPr="00550991" w:rsidRDefault="00910A4E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910A4E" w:rsidRPr="00937035" w:rsidRDefault="001C5F43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910A4E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1. </w:t>
            </w:r>
            <w:r w:rsidR="00910A4E"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Вводное занятие.</w:t>
            </w:r>
            <w:r w:rsidR="00910A4E" w:rsidRPr="00937035">
              <w:rPr>
                <w:rFonts w:ascii="Times New Roman" w:eastAsia="Calibri" w:hAnsi="Times New Roman" w:cs="Times New Roman"/>
                <w:spacing w:val="31"/>
                <w:sz w:val="28"/>
                <w:szCs w:val="28"/>
                <w:lang w:eastAsia="ar-SA"/>
              </w:rPr>
              <w:t xml:space="preserve"> </w:t>
            </w:r>
            <w:r w:rsidR="00910A4E"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Техника безопасности</w:t>
            </w:r>
          </w:p>
        </w:tc>
        <w:tc>
          <w:tcPr>
            <w:tcW w:w="1058" w:type="dxa"/>
            <w:vAlign w:val="center"/>
          </w:tcPr>
          <w:p w:rsidR="00910A4E" w:rsidRPr="00937035" w:rsidRDefault="00342769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7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374" w:type="dxa"/>
            <w:vAlign w:val="center"/>
          </w:tcPr>
          <w:p w:rsidR="00910A4E" w:rsidRPr="00937035" w:rsidRDefault="00342769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735" w:type="dxa"/>
            <w:vAlign w:val="center"/>
          </w:tcPr>
          <w:p w:rsidR="00910A4E" w:rsidRPr="00937035" w:rsidRDefault="00910A4E" w:rsidP="00910A4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</w:p>
        </w:tc>
      </w:tr>
      <w:tr w:rsidR="00910A4E" w:rsidRPr="00550991" w:rsidTr="001C5F43">
        <w:trPr>
          <w:trHeight w:val="489"/>
        </w:trPr>
        <w:tc>
          <w:tcPr>
            <w:tcW w:w="636" w:type="dxa"/>
            <w:vAlign w:val="center"/>
          </w:tcPr>
          <w:p w:rsidR="00910A4E" w:rsidRPr="00550991" w:rsidRDefault="00910A4E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910A4E" w:rsidRPr="00937035" w:rsidRDefault="001C5F43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910A4E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2.</w:t>
            </w:r>
          </w:p>
          <w:p w:rsidR="00910A4E" w:rsidRPr="00937035" w:rsidRDefault="00910A4E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 произведений</w:t>
            </w:r>
          </w:p>
        </w:tc>
        <w:tc>
          <w:tcPr>
            <w:tcW w:w="1058" w:type="dxa"/>
            <w:vAlign w:val="center"/>
          </w:tcPr>
          <w:p w:rsidR="00910A4E" w:rsidRPr="00937035" w:rsidRDefault="001C6FC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147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74" w:type="dxa"/>
            <w:vAlign w:val="center"/>
          </w:tcPr>
          <w:p w:rsidR="00910A4E" w:rsidRPr="00937035" w:rsidRDefault="001C6FC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2735" w:type="dxa"/>
            <w:vAlign w:val="center"/>
          </w:tcPr>
          <w:p w:rsidR="00910A4E" w:rsidRPr="00937035" w:rsidRDefault="00910A4E" w:rsidP="00910A4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</w:p>
        </w:tc>
      </w:tr>
      <w:tr w:rsidR="00910A4E" w:rsidRPr="00550991" w:rsidTr="001C5F43">
        <w:trPr>
          <w:trHeight w:val="489"/>
        </w:trPr>
        <w:tc>
          <w:tcPr>
            <w:tcW w:w="636" w:type="dxa"/>
            <w:vAlign w:val="center"/>
          </w:tcPr>
          <w:p w:rsidR="00910A4E" w:rsidRPr="00550991" w:rsidRDefault="00910A4E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910A4E" w:rsidRPr="00937035" w:rsidRDefault="001C5F43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910A4E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3.</w:t>
            </w:r>
          </w:p>
          <w:p w:rsidR="00910A4E" w:rsidRPr="00937035" w:rsidRDefault="00910A4E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учебно-тренировочного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материала</w:t>
            </w:r>
          </w:p>
        </w:tc>
        <w:tc>
          <w:tcPr>
            <w:tcW w:w="1058" w:type="dxa"/>
            <w:vAlign w:val="center"/>
          </w:tcPr>
          <w:p w:rsidR="00910A4E" w:rsidRPr="00937035" w:rsidRDefault="00342769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10A4E" w:rsidRPr="00937035" w:rsidRDefault="00342769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910A4E" w:rsidRPr="00937035" w:rsidRDefault="00910A4E" w:rsidP="00910A4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</w:p>
        </w:tc>
      </w:tr>
      <w:tr w:rsidR="00910A4E" w:rsidRPr="00550991" w:rsidTr="001C5F43">
        <w:trPr>
          <w:trHeight w:val="489"/>
        </w:trPr>
        <w:tc>
          <w:tcPr>
            <w:tcW w:w="636" w:type="dxa"/>
            <w:vAlign w:val="center"/>
          </w:tcPr>
          <w:p w:rsidR="00910A4E" w:rsidRPr="00550991" w:rsidRDefault="00910A4E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910A4E" w:rsidRPr="00937035" w:rsidRDefault="001C5F43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910A4E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4.</w:t>
            </w:r>
            <w:r w:rsidR="00910A4E"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="00910A4E"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Слушание музыки</w:t>
            </w:r>
          </w:p>
        </w:tc>
        <w:tc>
          <w:tcPr>
            <w:tcW w:w="105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910A4E" w:rsidRPr="00937035" w:rsidRDefault="00910A4E" w:rsidP="00910A4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</w:p>
        </w:tc>
      </w:tr>
      <w:tr w:rsidR="00910A4E" w:rsidRPr="00550991" w:rsidTr="001C5F43">
        <w:trPr>
          <w:trHeight w:val="489"/>
        </w:trPr>
        <w:tc>
          <w:tcPr>
            <w:tcW w:w="636" w:type="dxa"/>
            <w:vAlign w:val="center"/>
          </w:tcPr>
          <w:p w:rsidR="00910A4E" w:rsidRPr="00550991" w:rsidRDefault="00910A4E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910A4E" w:rsidRPr="00937035" w:rsidRDefault="001C5F43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910A4E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5.</w:t>
            </w:r>
          </w:p>
          <w:p w:rsidR="00910A4E" w:rsidRPr="00937035" w:rsidRDefault="00910A4E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Хоровое сольфеджио</w:t>
            </w:r>
          </w:p>
        </w:tc>
        <w:tc>
          <w:tcPr>
            <w:tcW w:w="105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910A4E" w:rsidRPr="00937035" w:rsidRDefault="00910A4E" w:rsidP="00910A4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</w:p>
        </w:tc>
      </w:tr>
      <w:tr w:rsidR="00910A4E" w:rsidRPr="00550991" w:rsidTr="001C5F43">
        <w:trPr>
          <w:trHeight w:val="489"/>
        </w:trPr>
        <w:tc>
          <w:tcPr>
            <w:tcW w:w="636" w:type="dxa"/>
            <w:vAlign w:val="center"/>
          </w:tcPr>
          <w:p w:rsidR="00910A4E" w:rsidRDefault="00910A4E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910A4E" w:rsidRPr="00937035" w:rsidRDefault="001C5F43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910A4E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6.</w:t>
            </w:r>
          </w:p>
          <w:p w:rsidR="00910A4E" w:rsidRPr="00937035" w:rsidRDefault="00910A4E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Теоретико-аналитическая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работа</w:t>
            </w:r>
          </w:p>
        </w:tc>
        <w:tc>
          <w:tcPr>
            <w:tcW w:w="105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74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10A4E" w:rsidRPr="00937035" w:rsidRDefault="00910A4E" w:rsidP="00910A4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взаимоконтроль</w:t>
            </w:r>
          </w:p>
        </w:tc>
      </w:tr>
      <w:tr w:rsidR="00910A4E" w:rsidRPr="00550991" w:rsidTr="001C5F43">
        <w:trPr>
          <w:trHeight w:val="489"/>
        </w:trPr>
        <w:tc>
          <w:tcPr>
            <w:tcW w:w="636" w:type="dxa"/>
            <w:vAlign w:val="center"/>
          </w:tcPr>
          <w:p w:rsidR="00910A4E" w:rsidRPr="00DD6CE3" w:rsidRDefault="00910A4E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910A4E" w:rsidRPr="00937035" w:rsidRDefault="001C5F43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910A4E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7.</w:t>
            </w:r>
          </w:p>
          <w:p w:rsidR="00910A4E" w:rsidRPr="00937035" w:rsidRDefault="00910A4E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Мероприятия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воспитательного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характера</w:t>
            </w:r>
          </w:p>
        </w:tc>
        <w:tc>
          <w:tcPr>
            <w:tcW w:w="105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47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374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910A4E" w:rsidRPr="00937035" w:rsidRDefault="00910A4E" w:rsidP="00910A4E">
            <w:pPr>
              <w:suppressAutoHyphens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взаимоконтроль</w:t>
            </w:r>
          </w:p>
        </w:tc>
      </w:tr>
      <w:tr w:rsidR="00910A4E" w:rsidRPr="00550991" w:rsidTr="001C5F43">
        <w:trPr>
          <w:trHeight w:val="489"/>
        </w:trPr>
        <w:tc>
          <w:tcPr>
            <w:tcW w:w="636" w:type="dxa"/>
            <w:vAlign w:val="center"/>
          </w:tcPr>
          <w:p w:rsidR="00910A4E" w:rsidRPr="00DD6CE3" w:rsidRDefault="00910A4E" w:rsidP="001C5F4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910A4E" w:rsidRPr="00937035" w:rsidRDefault="001C5F43" w:rsidP="001C5F43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910A4E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8.</w:t>
            </w:r>
            <w:r w:rsidR="00910A4E"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="00910A4E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Итоговое</w:t>
            </w:r>
            <w:r w:rsidR="00910A4E"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="00910A4E"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занятие</w:t>
            </w:r>
          </w:p>
        </w:tc>
        <w:tc>
          <w:tcPr>
            <w:tcW w:w="105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10A4E" w:rsidRPr="00937035" w:rsidRDefault="00910A4E" w:rsidP="00910A4E">
            <w:pPr>
              <w:suppressAutoHyphens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концерт</w:t>
            </w:r>
          </w:p>
        </w:tc>
      </w:tr>
      <w:tr w:rsidR="00910A4E" w:rsidRPr="00550991" w:rsidTr="001C5F43">
        <w:trPr>
          <w:trHeight w:val="489"/>
        </w:trPr>
        <w:tc>
          <w:tcPr>
            <w:tcW w:w="3769" w:type="dxa"/>
            <w:gridSpan w:val="2"/>
            <w:vAlign w:val="center"/>
          </w:tcPr>
          <w:p w:rsidR="00910A4E" w:rsidRPr="00550991" w:rsidRDefault="00910A4E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910A4E" w:rsidRPr="00550991" w:rsidRDefault="001C6FCE" w:rsidP="001C5F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78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16,5</w:t>
            </w:r>
          </w:p>
        </w:tc>
        <w:tc>
          <w:tcPr>
            <w:tcW w:w="1374" w:type="dxa"/>
            <w:vAlign w:val="center"/>
          </w:tcPr>
          <w:p w:rsidR="00910A4E" w:rsidRPr="00910A4E" w:rsidRDefault="001C6FC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55</w:t>
            </w:r>
            <w:r w:rsidR="00910A4E" w:rsidRPr="00910A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,5</w:t>
            </w:r>
          </w:p>
        </w:tc>
        <w:tc>
          <w:tcPr>
            <w:tcW w:w="2735" w:type="dxa"/>
            <w:vAlign w:val="center"/>
          </w:tcPr>
          <w:p w:rsidR="00910A4E" w:rsidRPr="00937035" w:rsidRDefault="00910A4E" w:rsidP="001C5F43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B87D80" w:rsidRDefault="00B87D80" w:rsidP="00B87D8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87D80" w:rsidRPr="001C5F43" w:rsidRDefault="00B87D80" w:rsidP="00B87D8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1. Вводное занятие.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Теория: Вводное занятие. Техника безопасности. Знакомство с техникой безопасности на занятии, во дворце, в поездках, в школах на концертах. 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Игры на знакомство. Прослушивание детей. Пение под аккомпанемент знакомых песен.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2. Пение произведений.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Выбор репертуара: Знакомство с композитором. Знакомство с автором текста.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3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 Разучивание текста песни. Разучивание мелодии.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Раздел 3. Пение учебно-тренировочного материала.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Знакомство с техническими приемами вокала, знакомство с дыханием.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Вокализ. Разбор распевок. Упражнения на дыхание. Гласные в пении.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4. Слушание музыки.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Методика слушания произведения.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Разбор музыкальной формы. Средства музыкальной выразительности. Настроение в музыке.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5. Хоровое сольфеджио.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Хоровое сольфеджио Г. Струве, Ручные знаки. 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Практика: Упражнения в ансамбле, Упражнения с закрытым ртом. 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6. Теоретико-аналитическая работа.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Типы голосов (бас, баритон, тенор, контральто, сопрано). Как правильно беречь голос. Беседы о творчестве современных композиторов. Сценическая культура.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Просмотр и анализ выступлений детских коллективов и солистов на конкурсах. Просмотр и анализ выступлений участников «Вокально-хорового ансамбля».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7. Мероприятия воспитательного характера. Итоговое занятие.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Подготовка семейного проекта: Встреча с интересным человеком. Подготовка к фестивалю. Встреча с ветеранами. Подготовка экологического вечера.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Разучивание конкурсных произведений, совместно пение с родителями. Участие в фестивале-конкурсе. Участие во встрече с ветеранами.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8. Итоговое занятие.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анализ, беседа.</w:t>
      </w:r>
    </w:p>
    <w:p w:rsidR="001C5F43" w:rsidRPr="001C5F43" w:rsidRDefault="001C5F43" w:rsidP="001C5F43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Концерт.</w:t>
      </w:r>
    </w:p>
    <w:p w:rsidR="00DD6CE3" w:rsidRDefault="00DD6CE3" w:rsidP="000B61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0557" w:rsidRDefault="004C0557" w:rsidP="000B61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0557" w:rsidRDefault="004C0557" w:rsidP="000B61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0557" w:rsidRDefault="004C0557" w:rsidP="000B61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0557" w:rsidRDefault="004C0557" w:rsidP="000B61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C5F43" w:rsidRPr="00911769" w:rsidRDefault="001C5F43" w:rsidP="001C5F4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план 3</w:t>
      </w:r>
      <w:r w:rsidRPr="00911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обучения</w:t>
      </w:r>
    </w:p>
    <w:p w:rsidR="001C5F43" w:rsidRDefault="001C5F43" w:rsidP="001C5F4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9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1. Специальность (фортепиано)</w:t>
      </w:r>
    </w:p>
    <w:p w:rsidR="0042716D" w:rsidRDefault="0042716D" w:rsidP="00937035">
      <w:pPr>
        <w:suppressAutoHyphens/>
        <w:spacing w:after="0" w:line="100" w:lineRule="atLeast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708"/>
        <w:gridCol w:w="3086"/>
        <w:gridCol w:w="1052"/>
        <w:gridCol w:w="1461"/>
        <w:gridCol w:w="1373"/>
        <w:gridCol w:w="2734"/>
      </w:tblGrid>
      <w:tr w:rsidR="001E778C" w:rsidRPr="00550991" w:rsidTr="001E778C">
        <w:trPr>
          <w:trHeight w:val="489"/>
        </w:trPr>
        <w:tc>
          <w:tcPr>
            <w:tcW w:w="708" w:type="dxa"/>
            <w:vMerge w:val="restart"/>
            <w:vAlign w:val="center"/>
          </w:tcPr>
          <w:p w:rsidR="001E778C" w:rsidRPr="00550991" w:rsidRDefault="001E778C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6" w:type="dxa"/>
            <w:vMerge w:val="restart"/>
            <w:vAlign w:val="center"/>
          </w:tcPr>
          <w:p w:rsidR="001E778C" w:rsidRPr="00550991" w:rsidRDefault="001E778C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886" w:type="dxa"/>
            <w:gridSpan w:val="3"/>
            <w:vAlign w:val="center"/>
          </w:tcPr>
          <w:p w:rsidR="001E778C" w:rsidRPr="00550991" w:rsidRDefault="001E778C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4" w:type="dxa"/>
            <w:vMerge w:val="restart"/>
            <w:vAlign w:val="center"/>
          </w:tcPr>
          <w:p w:rsidR="001E778C" w:rsidRPr="00550991" w:rsidRDefault="001E778C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1E778C" w:rsidRPr="00550991" w:rsidTr="001E778C">
        <w:trPr>
          <w:trHeight w:val="489"/>
        </w:trPr>
        <w:tc>
          <w:tcPr>
            <w:tcW w:w="708" w:type="dxa"/>
            <w:vMerge/>
          </w:tcPr>
          <w:p w:rsidR="001E778C" w:rsidRPr="00550991" w:rsidRDefault="001E778C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vMerge/>
          </w:tcPr>
          <w:p w:rsidR="001E778C" w:rsidRPr="00550991" w:rsidRDefault="001E778C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1E778C" w:rsidRPr="00550991" w:rsidRDefault="001E778C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61" w:type="dxa"/>
            <w:vAlign w:val="center"/>
          </w:tcPr>
          <w:p w:rsidR="001E778C" w:rsidRPr="00550991" w:rsidRDefault="001E778C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3" w:type="dxa"/>
            <w:vAlign w:val="center"/>
          </w:tcPr>
          <w:p w:rsidR="001E778C" w:rsidRPr="00550991" w:rsidRDefault="001E778C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4" w:type="dxa"/>
            <w:vMerge/>
          </w:tcPr>
          <w:p w:rsidR="001E778C" w:rsidRPr="00550991" w:rsidRDefault="001E778C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E778C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1E778C" w:rsidRPr="00937035" w:rsidRDefault="001E778C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2A6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ел 1. Инструктивный материал</w:t>
            </w:r>
          </w:p>
        </w:tc>
      </w:tr>
      <w:tr w:rsidR="002606E8" w:rsidRPr="00550991" w:rsidTr="004853F7">
        <w:trPr>
          <w:trHeight w:val="489"/>
        </w:trPr>
        <w:tc>
          <w:tcPr>
            <w:tcW w:w="708" w:type="dxa"/>
            <w:vAlign w:val="center"/>
          </w:tcPr>
          <w:p w:rsidR="002606E8" w:rsidRPr="003028DB" w:rsidRDefault="002606E8" w:rsidP="004853F7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86" w:type="dxa"/>
            <w:vAlign w:val="center"/>
          </w:tcPr>
          <w:p w:rsidR="002606E8" w:rsidRPr="003028DB" w:rsidRDefault="002606E8" w:rsidP="00485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Упражнения и гаммы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2" w:type="dxa"/>
            <w:vAlign w:val="center"/>
          </w:tcPr>
          <w:p w:rsidR="002606E8" w:rsidRPr="003028DB" w:rsidRDefault="002606E8" w:rsidP="004853F7">
            <w:pPr>
              <w:ind w:left="2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61" w:type="dxa"/>
            <w:vAlign w:val="center"/>
          </w:tcPr>
          <w:p w:rsidR="002606E8" w:rsidRPr="003028DB" w:rsidRDefault="002606E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center"/>
          </w:tcPr>
          <w:p w:rsidR="002606E8" w:rsidRPr="003028DB" w:rsidRDefault="002606E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4" w:type="dxa"/>
            <w:vMerge w:val="restart"/>
          </w:tcPr>
          <w:p w:rsidR="002606E8" w:rsidRPr="002606E8" w:rsidRDefault="005C548A" w:rsidP="002606E8">
            <w:pPr>
              <w:pStyle w:val="aff1"/>
              <w:ind w:firstLine="0"/>
              <w:rPr>
                <w:sz w:val="28"/>
                <w:szCs w:val="28"/>
                <w:lang w:val="ru-RU"/>
              </w:rPr>
            </w:pPr>
            <w:r w:rsidRPr="005C548A">
              <w:rPr>
                <w:sz w:val="28"/>
                <w:szCs w:val="28"/>
                <w:lang w:val="ru-RU"/>
              </w:rPr>
              <w:t xml:space="preserve">Теоретические и практические задания. Контрольные занятия. </w:t>
            </w:r>
            <w:r>
              <w:rPr>
                <w:sz w:val="28"/>
                <w:szCs w:val="28"/>
              </w:rPr>
              <w:t>К</w:t>
            </w:r>
            <w:r w:rsidRPr="003028DB">
              <w:rPr>
                <w:sz w:val="28"/>
                <w:szCs w:val="28"/>
              </w:rPr>
              <w:t>онцерты.</w:t>
            </w:r>
          </w:p>
        </w:tc>
      </w:tr>
      <w:tr w:rsidR="002606E8" w:rsidRPr="00550991" w:rsidTr="004853F7">
        <w:trPr>
          <w:trHeight w:val="489"/>
        </w:trPr>
        <w:tc>
          <w:tcPr>
            <w:tcW w:w="708" w:type="dxa"/>
            <w:vAlign w:val="center"/>
          </w:tcPr>
          <w:p w:rsidR="002606E8" w:rsidRPr="003028DB" w:rsidRDefault="002606E8" w:rsidP="004853F7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086" w:type="dxa"/>
            <w:vAlign w:val="center"/>
          </w:tcPr>
          <w:p w:rsidR="002606E8" w:rsidRPr="003028DB" w:rsidRDefault="002606E8" w:rsidP="00485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Этюды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2" w:type="dxa"/>
            <w:vAlign w:val="center"/>
          </w:tcPr>
          <w:p w:rsidR="002606E8" w:rsidRPr="003028DB" w:rsidRDefault="002606E8" w:rsidP="004853F7">
            <w:pPr>
              <w:ind w:left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61" w:type="dxa"/>
            <w:vAlign w:val="center"/>
          </w:tcPr>
          <w:p w:rsidR="002606E8" w:rsidRPr="003028DB" w:rsidRDefault="002606E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center"/>
          </w:tcPr>
          <w:p w:rsidR="002606E8" w:rsidRPr="003028DB" w:rsidRDefault="002606E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34" w:type="dxa"/>
            <w:vMerge/>
          </w:tcPr>
          <w:p w:rsidR="002606E8" w:rsidRPr="002606E8" w:rsidRDefault="002606E8" w:rsidP="004853F7">
            <w:pPr>
              <w:pStyle w:val="aff1"/>
              <w:ind w:firstLine="0"/>
              <w:rPr>
                <w:sz w:val="28"/>
                <w:szCs w:val="28"/>
                <w:lang w:val="ru-RU"/>
              </w:rPr>
            </w:pPr>
          </w:p>
        </w:tc>
      </w:tr>
      <w:tr w:rsidR="002606E8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2606E8" w:rsidRPr="00937035" w:rsidRDefault="002606E8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2</w:t>
            </w:r>
            <w:r w:rsidRPr="003028D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 Художественный материал</w:t>
            </w:r>
          </w:p>
        </w:tc>
      </w:tr>
      <w:tr w:rsidR="002606E8" w:rsidRPr="00550991" w:rsidTr="002606E8">
        <w:trPr>
          <w:trHeight w:val="489"/>
        </w:trPr>
        <w:tc>
          <w:tcPr>
            <w:tcW w:w="708" w:type="dxa"/>
            <w:vAlign w:val="center"/>
          </w:tcPr>
          <w:p w:rsidR="002606E8" w:rsidRPr="00550991" w:rsidRDefault="002606E8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86" w:type="dxa"/>
            <w:vAlign w:val="center"/>
          </w:tcPr>
          <w:p w:rsidR="002606E8" w:rsidRPr="0005681E" w:rsidRDefault="002606E8" w:rsidP="002606E8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05681E">
              <w:rPr>
                <w:rFonts w:ascii="Times New Roman" w:hAnsi="Times New Roman" w:cs="Times New Roman"/>
                <w:sz w:val="28"/>
                <w:szCs w:val="28"/>
              </w:rPr>
              <w:t>Пьесы  различного характера.</w:t>
            </w:r>
          </w:p>
        </w:tc>
        <w:tc>
          <w:tcPr>
            <w:tcW w:w="1052" w:type="dxa"/>
            <w:vAlign w:val="center"/>
          </w:tcPr>
          <w:p w:rsidR="002606E8" w:rsidRPr="0005681E" w:rsidRDefault="002606E8" w:rsidP="0026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61" w:type="dxa"/>
            <w:vAlign w:val="center"/>
          </w:tcPr>
          <w:p w:rsidR="002606E8" w:rsidRPr="0005681E" w:rsidRDefault="002606E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center"/>
          </w:tcPr>
          <w:p w:rsidR="002606E8" w:rsidRPr="00937035" w:rsidRDefault="002606E8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2734" w:type="dxa"/>
            <w:vMerge w:val="restart"/>
            <w:vAlign w:val="center"/>
          </w:tcPr>
          <w:p w:rsidR="002606E8" w:rsidRPr="00937035" w:rsidRDefault="00A41687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C548A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и практические задания. Контрольные занятия.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онцерты.</w:t>
            </w:r>
          </w:p>
        </w:tc>
      </w:tr>
      <w:tr w:rsidR="002606E8" w:rsidRPr="00550991" w:rsidTr="002606E8">
        <w:trPr>
          <w:trHeight w:val="489"/>
        </w:trPr>
        <w:tc>
          <w:tcPr>
            <w:tcW w:w="708" w:type="dxa"/>
            <w:vAlign w:val="center"/>
          </w:tcPr>
          <w:p w:rsidR="002606E8" w:rsidRDefault="002606E8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086" w:type="dxa"/>
            <w:vAlign w:val="center"/>
          </w:tcPr>
          <w:p w:rsidR="002606E8" w:rsidRPr="002606E8" w:rsidRDefault="002606E8" w:rsidP="002606E8">
            <w:pPr>
              <w:pStyle w:val="af1"/>
              <w:spacing w:before="0" w:after="0"/>
              <w:ind w:firstLine="0"/>
              <w:jc w:val="left"/>
              <w:rPr>
                <w:rFonts w:eastAsiaTheme="minorHAnsi"/>
                <w:sz w:val="28"/>
                <w:szCs w:val="28"/>
                <w:lang w:eastAsia="en-US" w:bidi="ar-SA"/>
              </w:rPr>
            </w:pPr>
            <w:r w:rsidRPr="002606E8">
              <w:rPr>
                <w:rFonts w:eastAsiaTheme="minorHAnsi"/>
                <w:sz w:val="28"/>
                <w:szCs w:val="28"/>
                <w:lang w:eastAsia="en-US" w:bidi="ar-SA"/>
              </w:rPr>
              <w:t>Пьесы виртуозного характера.</w:t>
            </w:r>
          </w:p>
        </w:tc>
        <w:tc>
          <w:tcPr>
            <w:tcW w:w="1052" w:type="dxa"/>
            <w:vAlign w:val="center"/>
          </w:tcPr>
          <w:p w:rsidR="002606E8" w:rsidRPr="0005681E" w:rsidRDefault="002606E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61" w:type="dxa"/>
            <w:vAlign w:val="center"/>
          </w:tcPr>
          <w:p w:rsidR="002606E8" w:rsidRPr="0005681E" w:rsidRDefault="002606E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center"/>
          </w:tcPr>
          <w:p w:rsidR="002606E8" w:rsidRPr="00937035" w:rsidRDefault="002606E8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2734" w:type="dxa"/>
            <w:vMerge/>
            <w:vAlign w:val="center"/>
          </w:tcPr>
          <w:p w:rsidR="002606E8" w:rsidRPr="00081D90" w:rsidRDefault="002606E8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606E8" w:rsidRPr="00550991" w:rsidTr="002606E8">
        <w:trPr>
          <w:trHeight w:val="489"/>
        </w:trPr>
        <w:tc>
          <w:tcPr>
            <w:tcW w:w="708" w:type="dxa"/>
            <w:vAlign w:val="center"/>
          </w:tcPr>
          <w:p w:rsidR="002606E8" w:rsidRDefault="002606E8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086" w:type="dxa"/>
            <w:vAlign w:val="center"/>
          </w:tcPr>
          <w:p w:rsidR="002606E8" w:rsidRPr="002606E8" w:rsidRDefault="002606E8" w:rsidP="002606E8">
            <w:pPr>
              <w:pStyle w:val="af1"/>
              <w:snapToGrid w:val="0"/>
              <w:spacing w:before="0" w:after="0"/>
              <w:ind w:firstLine="0"/>
              <w:jc w:val="left"/>
              <w:rPr>
                <w:rFonts w:eastAsiaTheme="minorHAnsi"/>
                <w:sz w:val="28"/>
                <w:szCs w:val="28"/>
                <w:lang w:eastAsia="en-US" w:bidi="ar-SA"/>
              </w:rPr>
            </w:pPr>
            <w:r w:rsidRPr="002606E8">
              <w:rPr>
                <w:rFonts w:eastAsiaTheme="minorHAnsi"/>
                <w:sz w:val="28"/>
                <w:szCs w:val="28"/>
                <w:lang w:eastAsia="en-US" w:bidi="ar-SA"/>
              </w:rPr>
              <w:t>Полифонические пьесы</w:t>
            </w:r>
            <w:r>
              <w:rPr>
                <w:rFonts w:eastAsiaTheme="minorHAnsi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1052" w:type="dxa"/>
            <w:vAlign w:val="center"/>
          </w:tcPr>
          <w:p w:rsidR="002606E8" w:rsidRPr="0005681E" w:rsidRDefault="002606E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61" w:type="dxa"/>
            <w:vAlign w:val="center"/>
          </w:tcPr>
          <w:p w:rsidR="002606E8" w:rsidRPr="0005681E" w:rsidRDefault="00A302F3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2606E8" w:rsidRPr="00937035" w:rsidRDefault="00A302F3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2734" w:type="dxa"/>
            <w:vMerge/>
            <w:vAlign w:val="center"/>
          </w:tcPr>
          <w:p w:rsidR="002606E8" w:rsidRPr="00081D90" w:rsidRDefault="002606E8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606E8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2606E8" w:rsidRPr="00937035" w:rsidRDefault="002606E8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3. Произведения крупной формы</w:t>
            </w:r>
          </w:p>
        </w:tc>
      </w:tr>
      <w:tr w:rsidR="002606E8" w:rsidRPr="00550991" w:rsidTr="001E778C">
        <w:trPr>
          <w:trHeight w:val="489"/>
        </w:trPr>
        <w:tc>
          <w:tcPr>
            <w:tcW w:w="708" w:type="dxa"/>
            <w:vAlign w:val="center"/>
          </w:tcPr>
          <w:p w:rsidR="002606E8" w:rsidRPr="00550991" w:rsidRDefault="002606E8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086" w:type="dxa"/>
            <w:vAlign w:val="center"/>
          </w:tcPr>
          <w:p w:rsidR="002606E8" w:rsidRPr="00937035" w:rsidRDefault="002606E8" w:rsidP="004853F7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2606E8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Сонатина, вариации.</w:t>
            </w:r>
          </w:p>
        </w:tc>
        <w:tc>
          <w:tcPr>
            <w:tcW w:w="1052" w:type="dxa"/>
            <w:vAlign w:val="center"/>
          </w:tcPr>
          <w:p w:rsidR="002606E8" w:rsidRPr="00937035" w:rsidRDefault="002606E8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461" w:type="dxa"/>
            <w:vAlign w:val="center"/>
          </w:tcPr>
          <w:p w:rsidR="002606E8" w:rsidRPr="00937035" w:rsidRDefault="00A302F3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3" w:type="dxa"/>
            <w:vAlign w:val="center"/>
          </w:tcPr>
          <w:p w:rsidR="002606E8" w:rsidRPr="00937035" w:rsidRDefault="00A302F3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2734" w:type="dxa"/>
            <w:vAlign w:val="center"/>
          </w:tcPr>
          <w:p w:rsidR="002606E8" w:rsidRPr="00937035" w:rsidRDefault="00A41687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C548A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и практические задания. Контрольные занятия.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онцерты.</w:t>
            </w:r>
          </w:p>
        </w:tc>
      </w:tr>
      <w:tr w:rsidR="002606E8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2606E8" w:rsidRPr="0005681E" w:rsidRDefault="002606E8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4. Музицирование</w:t>
            </w:r>
          </w:p>
        </w:tc>
      </w:tr>
      <w:tr w:rsidR="002606E8" w:rsidRPr="00550991" w:rsidTr="001E778C">
        <w:trPr>
          <w:trHeight w:val="489"/>
        </w:trPr>
        <w:tc>
          <w:tcPr>
            <w:tcW w:w="708" w:type="dxa"/>
            <w:vAlign w:val="center"/>
          </w:tcPr>
          <w:p w:rsidR="002606E8" w:rsidRDefault="002606E8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086" w:type="dxa"/>
            <w:vAlign w:val="center"/>
          </w:tcPr>
          <w:p w:rsidR="002606E8" w:rsidRPr="002606E8" w:rsidRDefault="002606E8" w:rsidP="004853F7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2606E8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Транспонирование, подбор аккомпанемента, игра в ансамбле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2" w:type="dxa"/>
            <w:vAlign w:val="center"/>
          </w:tcPr>
          <w:p w:rsidR="002606E8" w:rsidRDefault="002606E8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461" w:type="dxa"/>
            <w:vAlign w:val="center"/>
          </w:tcPr>
          <w:p w:rsidR="002606E8" w:rsidRDefault="002606E8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3" w:type="dxa"/>
            <w:vAlign w:val="center"/>
          </w:tcPr>
          <w:p w:rsidR="002606E8" w:rsidRDefault="002606E8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2734" w:type="dxa"/>
            <w:vAlign w:val="center"/>
          </w:tcPr>
          <w:p w:rsidR="002606E8" w:rsidRPr="0005681E" w:rsidRDefault="00A41687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C548A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и практические задания. Контрольные занятия.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онцерты.</w:t>
            </w:r>
          </w:p>
        </w:tc>
      </w:tr>
      <w:tr w:rsidR="002606E8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2606E8" w:rsidRPr="00937035" w:rsidRDefault="002606E8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5. Музыкальная грамота</w:t>
            </w:r>
          </w:p>
        </w:tc>
      </w:tr>
      <w:tr w:rsidR="002606E8" w:rsidRPr="00550991" w:rsidTr="001E778C">
        <w:trPr>
          <w:trHeight w:val="489"/>
        </w:trPr>
        <w:tc>
          <w:tcPr>
            <w:tcW w:w="708" w:type="dxa"/>
            <w:vAlign w:val="center"/>
          </w:tcPr>
          <w:p w:rsidR="002606E8" w:rsidRDefault="002606E8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086" w:type="dxa"/>
            <w:vAlign w:val="center"/>
          </w:tcPr>
          <w:p w:rsidR="002606E8" w:rsidRPr="00937035" w:rsidRDefault="00025CEA" w:rsidP="004853F7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025CEA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Стилевые особенности изучаемых произведений.</w:t>
            </w:r>
          </w:p>
        </w:tc>
        <w:tc>
          <w:tcPr>
            <w:tcW w:w="1052" w:type="dxa"/>
            <w:vAlign w:val="center"/>
          </w:tcPr>
          <w:p w:rsidR="002606E8" w:rsidRPr="00937035" w:rsidRDefault="00025CEA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61" w:type="dxa"/>
            <w:vAlign w:val="center"/>
          </w:tcPr>
          <w:p w:rsidR="002606E8" w:rsidRPr="00937035" w:rsidRDefault="00025CEA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3" w:type="dxa"/>
            <w:vAlign w:val="center"/>
          </w:tcPr>
          <w:p w:rsidR="002606E8" w:rsidRPr="00937035" w:rsidRDefault="00025CEA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734" w:type="dxa"/>
            <w:vAlign w:val="center"/>
          </w:tcPr>
          <w:p w:rsidR="002606E8" w:rsidRPr="00025CEA" w:rsidRDefault="00A41687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C548A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и практические задания. Контрольные занятия.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онцерты.</w:t>
            </w:r>
          </w:p>
        </w:tc>
      </w:tr>
      <w:tr w:rsidR="002606E8" w:rsidRPr="00550991" w:rsidTr="001E778C">
        <w:trPr>
          <w:trHeight w:val="489"/>
        </w:trPr>
        <w:tc>
          <w:tcPr>
            <w:tcW w:w="3794" w:type="dxa"/>
            <w:gridSpan w:val="2"/>
            <w:vAlign w:val="center"/>
          </w:tcPr>
          <w:p w:rsidR="002606E8" w:rsidRPr="00550991" w:rsidRDefault="002606E8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2" w:type="dxa"/>
            <w:vAlign w:val="center"/>
          </w:tcPr>
          <w:p w:rsidR="002606E8" w:rsidRPr="00550991" w:rsidRDefault="00B735C0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61" w:type="dxa"/>
            <w:vAlign w:val="center"/>
          </w:tcPr>
          <w:p w:rsidR="002606E8" w:rsidRPr="00937035" w:rsidRDefault="00460DE0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73" w:type="dxa"/>
            <w:vAlign w:val="center"/>
          </w:tcPr>
          <w:p w:rsidR="002606E8" w:rsidRPr="00937035" w:rsidRDefault="00460DE0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2734" w:type="dxa"/>
          </w:tcPr>
          <w:p w:rsidR="002606E8" w:rsidRPr="00550991" w:rsidRDefault="002606E8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C5F43" w:rsidRDefault="001C5F43" w:rsidP="001E778C">
      <w:pPr>
        <w:suppressAutoHyphens/>
        <w:spacing w:after="0" w:line="100" w:lineRule="atLeast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5D7470" w:rsidRPr="005D7470" w:rsidRDefault="005D7470" w:rsidP="005D747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D74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3D442F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Раздел 1.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Инструктивный материал</w:t>
      </w:r>
    </w:p>
    <w:p w:rsidR="003D442F" w:rsidRDefault="003D442F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1.1. Упражнения и гаммы.</w:t>
      </w:r>
    </w:p>
    <w:p w:rsidR="000E5260" w:rsidRDefault="000E5260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lastRenderedPageBreak/>
        <w:t xml:space="preserve">Теория: </w:t>
      </w:r>
      <w:r w:rsidRPr="000E5260">
        <w:rPr>
          <w:rFonts w:ascii="Times New Roman" w:eastAsia="MS Mincho" w:hAnsi="Times New Roman" w:cs="Times New Roman"/>
          <w:sz w:val="28"/>
          <w:szCs w:val="28"/>
          <w:lang w:eastAsia="ar-SA"/>
        </w:rPr>
        <w:t>Повторение и закрепление знаний о тональностях, порядке появления диезов и бемолей. Кварто-квинтовый круг тональностей.</w:t>
      </w:r>
    </w:p>
    <w:p w:rsidR="000E5260" w:rsidRDefault="000E5260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Практика: </w:t>
      </w:r>
      <w:r w:rsidRPr="000E5260">
        <w:rPr>
          <w:rFonts w:ascii="Times New Roman" w:eastAsia="MS Mincho" w:hAnsi="Times New Roman" w:cs="Times New Roman"/>
          <w:sz w:val="28"/>
          <w:szCs w:val="28"/>
          <w:lang w:eastAsia="ar-SA"/>
        </w:rPr>
        <w:t>Первые номера упражнений Ганона. Гаммы диезные и бемольные до 2-х знаков при ключе на 4 октавы, хроматические гаммы, аккорды, короткие арпеджио двумя руками.</w:t>
      </w:r>
    </w:p>
    <w:p w:rsidR="0042716D" w:rsidRPr="005D7470" w:rsidRDefault="0042716D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</w:t>
      </w:r>
      <w:r w:rsidR="003D442F">
        <w:rPr>
          <w:rFonts w:ascii="Times New Roman" w:eastAsia="MS Mincho" w:hAnsi="Times New Roman" w:cs="Times New Roman"/>
          <w:sz w:val="28"/>
          <w:szCs w:val="28"/>
          <w:lang w:eastAsia="ar-SA"/>
        </w:rPr>
        <w:t>1.</w:t>
      </w: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2. 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Этюды. </w:t>
      </w:r>
    </w:p>
    <w:p w:rsidR="0042716D" w:rsidRPr="005D7470" w:rsidRDefault="0042716D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</w:t>
      </w:r>
      <w:r w:rsidR="003D442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0E5260" w:rsidRPr="000E526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Инструктивные и художественные этюды. Характеристика. Примеры.</w:t>
      </w:r>
    </w:p>
    <w:p w:rsidR="003D442F" w:rsidRDefault="003D442F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0E526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0E5260" w:rsidRPr="000E526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Работа над этюдами на разные виды техники.</w:t>
      </w:r>
    </w:p>
    <w:p w:rsidR="0042716D" w:rsidRPr="005D7470" w:rsidRDefault="003D442F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Раздел 2.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Художественный материал.</w:t>
      </w:r>
    </w:p>
    <w:p w:rsidR="0042716D" w:rsidRPr="005D7470" w:rsidRDefault="0042716D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Тема </w:t>
      </w:r>
      <w:r w:rsidR="003D442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2.1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. </w:t>
      </w:r>
      <w:r w:rsidR="003D442F" w:rsidRPr="0005681E">
        <w:rPr>
          <w:rFonts w:ascii="Times New Roman" w:hAnsi="Times New Roman" w:cs="Times New Roman"/>
          <w:sz w:val="28"/>
          <w:szCs w:val="28"/>
        </w:rPr>
        <w:t>Пьесы  различного характера.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</w:t>
      </w:r>
    </w:p>
    <w:p w:rsidR="0042716D" w:rsidRPr="00175860" w:rsidRDefault="0042716D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17586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</w:t>
      </w:r>
      <w:r w:rsidR="003D442F" w:rsidRPr="0017586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17586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3B2B16" w:rsidRPr="0017586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Разучивание разнохарактерных пьес.</w:t>
      </w:r>
    </w:p>
    <w:p w:rsidR="003D442F" w:rsidRPr="00175860" w:rsidRDefault="003D442F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175860">
        <w:rPr>
          <w:rFonts w:ascii="Times New Roman" w:eastAsia="MS Mincho" w:hAnsi="Times New Roman" w:cs="Times New Roman"/>
          <w:sz w:val="28"/>
          <w:szCs w:val="28"/>
          <w:lang w:eastAsia="ar-SA"/>
        </w:rPr>
        <w:t>Тема 2.2. Пьесы виртуозного характера.</w:t>
      </w:r>
    </w:p>
    <w:p w:rsidR="003D442F" w:rsidRPr="00175860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175860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</w:t>
      </w:r>
      <w:r w:rsidR="0017586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Работа над техникой и художественным образом.</w:t>
      </w:r>
    </w:p>
    <w:p w:rsidR="003D442F" w:rsidRDefault="003D442F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2.3. Полифонические пьесы.</w:t>
      </w:r>
    </w:p>
    <w:p w:rsidR="003D442F" w:rsidRPr="003D442F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Теория: </w:t>
      </w:r>
      <w:r w:rsidR="000E5260" w:rsidRPr="000E5260">
        <w:rPr>
          <w:rFonts w:ascii="Times New Roman" w:eastAsia="MS Mincho" w:hAnsi="Times New Roman" w:cs="Times New Roman"/>
          <w:sz w:val="28"/>
          <w:szCs w:val="28"/>
          <w:lang w:eastAsia="ar-SA"/>
        </w:rPr>
        <w:t>Определение вида разучиваемого полифонического произведения. Анализ формы.</w:t>
      </w:r>
    </w:p>
    <w:p w:rsidR="003D442F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</w:t>
      </w:r>
      <w:r w:rsidR="000E526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0E5260" w:rsidRPr="000E5260">
        <w:rPr>
          <w:rFonts w:ascii="Times New Roman" w:eastAsia="MS Mincho" w:hAnsi="Times New Roman" w:cs="Times New Roman"/>
          <w:sz w:val="28"/>
          <w:szCs w:val="28"/>
          <w:lang w:eastAsia="ar-SA"/>
        </w:rPr>
        <w:t>Работа над полифоническим произведением.</w:t>
      </w:r>
    </w:p>
    <w:p w:rsidR="003D442F" w:rsidRPr="005D7470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Раздел 3. Произведения крупной формы.</w:t>
      </w:r>
    </w:p>
    <w:p w:rsidR="0042716D" w:rsidRDefault="003D442F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3.1</w:t>
      </w:r>
      <w:r w:rsidR="0042716D"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="0042716D"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2606E8">
        <w:rPr>
          <w:rFonts w:ascii="Times New Roman" w:eastAsia="MS Mincho" w:hAnsi="Times New Roman" w:cs="Times New Roman"/>
          <w:sz w:val="28"/>
          <w:szCs w:val="28"/>
          <w:lang w:eastAsia="ar-SA"/>
        </w:rPr>
        <w:t>Сонатина, вариации.</w:t>
      </w:r>
    </w:p>
    <w:p w:rsidR="00A302F3" w:rsidRPr="005D7470" w:rsidRDefault="00A302F3" w:rsidP="005D74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Теория: </w:t>
      </w:r>
      <w:r w:rsidRPr="00A302F3">
        <w:rPr>
          <w:rFonts w:ascii="Times New Roman" w:eastAsia="MS Mincho" w:hAnsi="Times New Roman" w:cs="Times New Roman"/>
          <w:sz w:val="28"/>
          <w:szCs w:val="28"/>
          <w:lang w:eastAsia="ar-SA"/>
        </w:rPr>
        <w:t>Анализ формы разучиваемого произведения крупной формы. Структура. Средства выразительности. Тип аккомпанемента. Альбертиевы басы.</w:t>
      </w:r>
    </w:p>
    <w:p w:rsidR="003D442F" w:rsidRPr="00A302F3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3B2B16"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Работа над произведениями крупной формы.</w:t>
      </w:r>
    </w:p>
    <w:p w:rsidR="003D442F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4. Музицирование.</w:t>
      </w:r>
    </w:p>
    <w:p w:rsidR="0042716D" w:rsidRPr="005D7470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Тема 4.1</w:t>
      </w:r>
      <w:r w:rsidR="0042716D"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. </w:t>
      </w:r>
      <w:r w:rsidRPr="003D442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Транспонирование, подбор аккомпанемента, игра в ансамбле.</w:t>
      </w:r>
    </w:p>
    <w:p w:rsidR="003D442F" w:rsidRPr="00A302F3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Теория: </w:t>
      </w:r>
      <w:r w:rsidR="00A302F3"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Транспони</w:t>
      </w:r>
      <w:r w:rsid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рование, подбор </w:t>
      </w:r>
      <w:r w:rsidR="00A302F3"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аккомпанемента.</w:t>
      </w:r>
    </w:p>
    <w:p w:rsidR="003D442F" w:rsidRPr="00A302F3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A302F3"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Игра на инструменте.</w:t>
      </w:r>
    </w:p>
    <w:p w:rsidR="003D442F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5. Музыкальная грамота.</w:t>
      </w:r>
    </w:p>
    <w:p w:rsidR="0042716D" w:rsidRPr="005D7470" w:rsidRDefault="003D442F" w:rsidP="003D44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5.1</w:t>
      </w:r>
      <w:r w:rsidR="0042716D"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Pr="003D442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Стилевые особенности изучаемых произведений.</w:t>
      </w:r>
    </w:p>
    <w:p w:rsidR="008A22A0" w:rsidRPr="00A302F3" w:rsidRDefault="008A22A0" w:rsidP="008A22A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Теория: </w:t>
      </w:r>
      <w:r w:rsidR="00A302F3"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Стилевые особенности изучаемых произведений.</w:t>
      </w:r>
    </w:p>
    <w:p w:rsidR="005D7470" w:rsidRPr="006E1E2A" w:rsidRDefault="005D7470" w:rsidP="008A22A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</w:t>
      </w:r>
      <w:r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нируемые результаты 3</w:t>
      </w: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42716D" w:rsidRPr="00937035" w:rsidRDefault="0042716D" w:rsidP="005D74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370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будет владеть навыками индивидуальной и групповой работы, концертной деятельности;</w:t>
      </w:r>
    </w:p>
    <w:p w:rsidR="0042716D" w:rsidRPr="00937035" w:rsidRDefault="0042716D" w:rsidP="0087730F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3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уметь грамотно, выразительно и технически свободно исполнять небольшие музыкальные произведения как сольно, так и в ансамбле уровня слож</w:t>
      </w:r>
      <w:r w:rsidR="005D74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соответствующие 3классу;</w:t>
      </w:r>
    </w:p>
    <w:p w:rsidR="0042716D" w:rsidRPr="00937035" w:rsidRDefault="0042716D" w:rsidP="0087730F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3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уметь читать несложный нотный текст с листа и самостоятельно разучивать небольшие музыкальные произведения;</w:t>
      </w:r>
    </w:p>
    <w:p w:rsidR="0042716D" w:rsidRPr="00937035" w:rsidRDefault="0042716D" w:rsidP="0087730F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 знания в области строения классических музыкальных форм;</w:t>
      </w:r>
    </w:p>
    <w:p w:rsidR="0042716D" w:rsidRPr="00937035" w:rsidRDefault="0042716D" w:rsidP="0087730F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3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использовать полученные теоретические знания при исполнительстве музыкальных произведений на инс</w:t>
      </w:r>
      <w:r w:rsidR="005D747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трументе;</w:t>
      </w:r>
    </w:p>
    <w:p w:rsidR="0042716D" w:rsidRPr="00937035" w:rsidRDefault="0042716D" w:rsidP="0087730F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по слуху в несложные мелодии звуков;</w:t>
      </w:r>
    </w:p>
    <w:p w:rsidR="005D7470" w:rsidRDefault="005D7470" w:rsidP="005D747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09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Сольфеджио</w:t>
      </w:r>
    </w:p>
    <w:p w:rsidR="00D76C44" w:rsidRDefault="00D76C44" w:rsidP="005D747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537F33" w:rsidRPr="00537F33" w:rsidTr="00AE0C2E">
        <w:trPr>
          <w:trHeight w:val="489"/>
        </w:trPr>
        <w:tc>
          <w:tcPr>
            <w:tcW w:w="636" w:type="dxa"/>
            <w:vMerge w:val="restart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Merge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537F33" w:rsidRPr="00937035" w:rsidRDefault="004D420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тем 2</w:t>
            </w:r>
            <w:r w:rsidR="00537F33"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года обучения.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537F33" w:rsidRPr="00537F33" w:rsidRDefault="00537F33" w:rsidP="00537F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Дирижирование в двухдольном размере. Дирижирование в трехдольном размере. Затакт четверть, две восьмых.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537F33" w:rsidRPr="00537F33" w:rsidRDefault="00537F33" w:rsidP="00537F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Параллельные тональности. Ля минор натуральный. Гармонический вид ля минора.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537F33" w:rsidRPr="00537F33" w:rsidRDefault="00537F33" w:rsidP="00537F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Параллельные тональности Фа мажор и ре минор.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537F33" w:rsidRPr="00537F33" w:rsidRDefault="00537F33" w:rsidP="00537F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Четверть с точкой и восьмая в размере 2/4. Четверть с точкой и восьмая в размере 3/4.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537F33" w:rsidRPr="00537F33" w:rsidRDefault="00537F33" w:rsidP="00537F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Интервалы ч1, ч8, м2 и б2 в тональности.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537F33" w:rsidRPr="00537F33" w:rsidRDefault="00537F33" w:rsidP="00537F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537F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Си-бемоль мажор- соль минор. Работа в тональности.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537F33" w:rsidRPr="00537F33" w:rsidRDefault="00537F33" w:rsidP="00537F3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537F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пройденного. Контрольное занятие.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537F33" w:rsidRPr="00937035" w:rsidRDefault="00537F33" w:rsidP="00AE0C2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Три вида минора. Тональность ми минор.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537F33" w:rsidRPr="00937035" w:rsidRDefault="00537F33" w:rsidP="00AE0C2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Размер 4/4. Целая длительность. Работа в размере.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537F33" w:rsidRPr="00937035" w:rsidRDefault="00537F33" w:rsidP="00AE0C2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Секвенция. Оттенки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ar-SA"/>
              </w:rPr>
              <w:t>cresc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.,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ar-SA"/>
              </w:rPr>
              <w:t>dimin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.,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ar-SA"/>
              </w:rPr>
              <w:t>mf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,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ar-SA"/>
              </w:rPr>
              <w:t>mp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537F33" w:rsidRPr="00937035" w:rsidRDefault="00537F33" w:rsidP="00AE0C2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Интервал ч4 в тональности и от звука. Интервал ч5 в тональности и от звука.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</w:tcPr>
          <w:p w:rsidR="00537F33" w:rsidRPr="00937035" w:rsidRDefault="00537F33" w:rsidP="00AE0C2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Бекар. Три вида ре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минора.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537F33" w:rsidRPr="00937035" w:rsidRDefault="00537F33" w:rsidP="00AE0C2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Двухголосное пение. Канон.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537F33" w:rsidRPr="00937035" w:rsidRDefault="00537F33" w:rsidP="00AE0C2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Тональность  си минор. Три вида си минора.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537F33" w:rsidRPr="00937035" w:rsidRDefault="00537F33" w:rsidP="00AE0C2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Четыре шестнадцатых.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537F33" w:rsidRPr="00937035" w:rsidRDefault="00537F33" w:rsidP="00AE0C2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Интервал м3 и б3 в тональности и от звука.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537F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</w:tcPr>
          <w:p w:rsidR="00537F33" w:rsidRPr="00937035" w:rsidRDefault="00537F33" w:rsidP="00AE0C2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37F33" w:rsidRPr="00537F33" w:rsidTr="00AE0C2E">
        <w:trPr>
          <w:trHeight w:val="489"/>
        </w:trPr>
        <w:tc>
          <w:tcPr>
            <w:tcW w:w="636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33" w:type="dxa"/>
            <w:vAlign w:val="center"/>
          </w:tcPr>
          <w:p w:rsidR="00537F33" w:rsidRPr="00937035" w:rsidRDefault="00537F33" w:rsidP="00AE0C2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Ритмические партитуры в размерах 3/4, 4/4. Чтение с листа в пройденных размерах. Контрольное занятие.</w:t>
            </w:r>
          </w:p>
        </w:tc>
        <w:tc>
          <w:tcPr>
            <w:tcW w:w="105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537F33" w:rsidRPr="00937035" w:rsidRDefault="00537F33" w:rsidP="00AE0C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537F33" w:rsidRPr="00937035" w:rsidRDefault="00537F33" w:rsidP="00AE0C2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537F33" w:rsidRPr="00537F33" w:rsidTr="00AE0C2E">
        <w:trPr>
          <w:trHeight w:val="489"/>
        </w:trPr>
        <w:tc>
          <w:tcPr>
            <w:tcW w:w="3769" w:type="dxa"/>
            <w:gridSpan w:val="2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F33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537F33" w:rsidRPr="00537F33" w:rsidRDefault="00537F33" w:rsidP="00537F33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374" w:type="dxa"/>
            <w:vAlign w:val="center"/>
          </w:tcPr>
          <w:p w:rsidR="00537F33" w:rsidRPr="00537F33" w:rsidRDefault="00537F33" w:rsidP="00537F33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2735" w:type="dxa"/>
          </w:tcPr>
          <w:p w:rsidR="00537F33" w:rsidRPr="00537F33" w:rsidRDefault="00537F33" w:rsidP="00537F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D7470" w:rsidRDefault="005D7470" w:rsidP="005D74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ACA" w:rsidRPr="00F53ACA" w:rsidRDefault="00F53ACA" w:rsidP="00F53ACA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F53ACA" w:rsidRPr="00F53ACA" w:rsidRDefault="004853F7" w:rsidP="00F53ACA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Повторение тем 2 года обучения</w:t>
      </w:r>
      <w:r w:rsidR="00F53ACA"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F53ACA" w:rsidRPr="00F53ACA" w:rsidRDefault="00F53ACA" w:rsidP="00F53ACA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Тональности, интервалы.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Практика: Вокально-интонационные упражнения. 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2.</w:t>
      </w: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Дирижирование в двухдольном размере. Дирижирование в трехдольном размере. Затакт четверть, две восьмых.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Вокально- интонационные упражнения в двухдольном и трехдольном размерах.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3. Параллельные тональности. Ля минор натуральный. Гармонический вид ля минора.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Параллельные тональности. Строениеие минора натурального и гармонического. Ля минор натуральный. Гармонический вид ля минора.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Строение и пение тональности ля минор натурального и гармонического.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4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Параллельные тональности Фа мажор и ре минор.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Строение Фа мажора и ре минора.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Практика: пение гамм, сольфеджирование в данных тональностях. 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5: Четверть с точкой и восьмая в размере 2/4. Четверть с точкой и восьмая в размере 3/4.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Четверть с точкой и восьмая в размере 2/4. Четверть с точкой и восьмая в размере 3/4.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сольфеджирование четверть с точкой и восьмая в размере 2/4. Четверть с точкой и восьмая в размере 3/4.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6: Интервалы ч1, ч8, м2 и б2 в тональности.</w:t>
      </w:r>
    </w:p>
    <w:p w:rsidR="00F53ACA" w:rsidRPr="00F53ACA" w:rsidRDefault="00F53ACA" w:rsidP="00F53ACA">
      <w:pPr>
        <w:tabs>
          <w:tab w:val="left" w:pos="73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строение интервалов в тональности.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определение на слух, пение интервалов.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7.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Тональность Си-бемоль мажор – соль мнор. Работа в тональности.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Теория: строение Си-бемоль мажора и соль минора.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в тональности Си-бемоль мажор и соль минор. Чтение с листа.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8. Повторение пройденного. Контрольное занятие.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Повторение пройденных тональностей, интервалы.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Контрольная работа.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9.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Три вида минора. Тональность ми минор.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строение 3х видов минора.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3х видов минора. Чтение с листа вокально-интонационных упражнений.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10.</w:t>
      </w: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Размер 4/4. Работа в размере.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</w:t>
      </w: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 4/4. Целая длительность. Дирижерская схема 4/4.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Практика: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Ритмические партитуры в размере 4/4. 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Тема 11. Секвенция. Оттенки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cresc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.,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dimin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.,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mf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mp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понятие «секвенция», «динамика»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секвенций, сочинение секвенций.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12.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Интервал ч4 в тональности и от звука. Интервал ч5 в тональности и от звука.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строение интервалов.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интервалов. Определение на слух. Вокально-интонационные упражнения. Чтение с листа.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13. Бекар. Три вида ре минора.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3х видов ре минора.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3х видов минора, сольфеджирование в ре миноре.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14.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Двухголосное пение. Канон.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что такое «канон»?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двухголосья, канонов.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15.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Тональность  си минор. Три вида си минора.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строение си минора 3х видов.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упражнений в тональности си минор.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16. Четыре шестнадцатых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ритмические упражнения, чтение с листа.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17. Интервал м3 и б3 в тональности и от звука.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строение интервалов, расположение их в тональности.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интервалов, определение на слух.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18. Ритмические партитуры в размерах 3/4, 4/4. Чтение с листа в пройденных размерах. Контрольное занятие.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Чтение с листа, контрольная работа.</w:t>
      </w:r>
    </w:p>
    <w:p w:rsidR="00F53ACA" w:rsidRPr="00F53ACA" w:rsidRDefault="00F53ACA" w:rsidP="00F53A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Планируемые результаты 3 года обучения:</w:t>
      </w:r>
    </w:p>
    <w:p w:rsidR="00F53ACA" w:rsidRPr="00F53ACA" w:rsidRDefault="00F53ACA" w:rsidP="00F53ACA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По окончании третьего</w:t>
      </w:r>
      <w:r w:rsidRPr="00F53AC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года обучения обучающийся должен:</w:t>
      </w:r>
    </w:p>
    <w:p w:rsidR="00F53ACA" w:rsidRPr="00F53ACA" w:rsidRDefault="00F53ACA" w:rsidP="00F53ACA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знать теоретический материал содержания второго года обучения;</w:t>
      </w:r>
    </w:p>
    <w:p w:rsidR="00F53ACA" w:rsidRPr="00F53ACA" w:rsidRDefault="00F53ACA" w:rsidP="00F53ACA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написать мелодический или ритмический диктант в объёме 4 – 8 тактов;</w:t>
      </w:r>
    </w:p>
    <w:p w:rsidR="00F53ACA" w:rsidRPr="00F53ACA" w:rsidRDefault="00F53ACA" w:rsidP="00F53ACA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выполнять все виды работ, предусмотренные программными требованиями;</w:t>
      </w:r>
    </w:p>
    <w:p w:rsidR="00F53ACA" w:rsidRPr="00F53ACA" w:rsidRDefault="00F53ACA" w:rsidP="00F53ACA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интонационно чисто петь пройденные гаммы, интервалы и аккорды.</w:t>
      </w:r>
    </w:p>
    <w:p w:rsidR="00F53ACA" w:rsidRPr="00F53ACA" w:rsidRDefault="00F53ACA" w:rsidP="00F53ACA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конце каждой учебной четверти предусмотрено контрольное занятие.</w:t>
      </w:r>
    </w:p>
    <w:p w:rsidR="005D7470" w:rsidRDefault="005D7470" w:rsidP="005D74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681" w:rsidRPr="00ED3681" w:rsidRDefault="00ED3681" w:rsidP="00ED368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3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3. Вокально-хоровой ансамбль</w:t>
      </w:r>
    </w:p>
    <w:p w:rsidR="00ED3681" w:rsidRDefault="00ED3681" w:rsidP="00ED3681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5B12FD" w:rsidRPr="00550991" w:rsidTr="0089018E">
        <w:trPr>
          <w:trHeight w:val="489"/>
        </w:trPr>
        <w:tc>
          <w:tcPr>
            <w:tcW w:w="636" w:type="dxa"/>
            <w:vMerge w:val="restart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5B12FD" w:rsidRPr="00550991" w:rsidTr="0089018E">
        <w:trPr>
          <w:trHeight w:val="489"/>
        </w:trPr>
        <w:tc>
          <w:tcPr>
            <w:tcW w:w="636" w:type="dxa"/>
            <w:vMerge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12FD" w:rsidRPr="00550991" w:rsidTr="0089018E">
        <w:trPr>
          <w:trHeight w:val="489"/>
        </w:trPr>
        <w:tc>
          <w:tcPr>
            <w:tcW w:w="636" w:type="dxa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1.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Вводное занятие.</w:t>
            </w:r>
            <w:r w:rsidRPr="00937035">
              <w:rPr>
                <w:rFonts w:ascii="Times New Roman" w:eastAsia="Calibri" w:hAnsi="Times New Roman" w:cs="Times New Roman"/>
                <w:spacing w:val="3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Техника безопасности</w:t>
            </w:r>
          </w:p>
        </w:tc>
        <w:tc>
          <w:tcPr>
            <w:tcW w:w="1058" w:type="dxa"/>
            <w:vAlign w:val="center"/>
          </w:tcPr>
          <w:p w:rsidR="005B12FD" w:rsidRPr="00937035" w:rsidRDefault="004C0557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7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374" w:type="dxa"/>
            <w:vAlign w:val="center"/>
          </w:tcPr>
          <w:p w:rsidR="005B12FD" w:rsidRPr="00937035" w:rsidRDefault="004C0557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735" w:type="dxa"/>
            <w:vAlign w:val="center"/>
          </w:tcPr>
          <w:p w:rsidR="005B12FD" w:rsidRPr="00937035" w:rsidRDefault="005B12FD" w:rsidP="0089018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</w:p>
        </w:tc>
      </w:tr>
      <w:tr w:rsidR="005B12FD" w:rsidRPr="00550991" w:rsidTr="0089018E">
        <w:trPr>
          <w:trHeight w:val="489"/>
        </w:trPr>
        <w:tc>
          <w:tcPr>
            <w:tcW w:w="636" w:type="dxa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2.</w:t>
            </w:r>
          </w:p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 произведений</w:t>
            </w:r>
          </w:p>
        </w:tc>
        <w:tc>
          <w:tcPr>
            <w:tcW w:w="1058" w:type="dxa"/>
            <w:vAlign w:val="center"/>
          </w:tcPr>
          <w:p w:rsidR="005B12FD" w:rsidRPr="00937035" w:rsidRDefault="004C0557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147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74" w:type="dxa"/>
            <w:vAlign w:val="center"/>
          </w:tcPr>
          <w:p w:rsidR="005B12FD" w:rsidRPr="00937035" w:rsidRDefault="004C0557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2735" w:type="dxa"/>
            <w:vAlign w:val="center"/>
          </w:tcPr>
          <w:p w:rsidR="005B12FD" w:rsidRPr="00937035" w:rsidRDefault="005B12FD" w:rsidP="0089018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</w:p>
        </w:tc>
      </w:tr>
      <w:tr w:rsidR="005B12FD" w:rsidRPr="00550991" w:rsidTr="0089018E">
        <w:trPr>
          <w:trHeight w:val="489"/>
        </w:trPr>
        <w:tc>
          <w:tcPr>
            <w:tcW w:w="636" w:type="dxa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3.</w:t>
            </w:r>
          </w:p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учебно-тренировочного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материала</w:t>
            </w:r>
          </w:p>
        </w:tc>
        <w:tc>
          <w:tcPr>
            <w:tcW w:w="1058" w:type="dxa"/>
            <w:vAlign w:val="center"/>
          </w:tcPr>
          <w:p w:rsidR="005B12FD" w:rsidRPr="00937035" w:rsidRDefault="004C0557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B12FD" w:rsidRPr="00937035" w:rsidRDefault="004C0557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5B12FD" w:rsidRPr="00937035" w:rsidRDefault="005B12FD" w:rsidP="0089018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</w:p>
        </w:tc>
      </w:tr>
      <w:tr w:rsidR="005B12FD" w:rsidRPr="00550991" w:rsidTr="0089018E">
        <w:trPr>
          <w:trHeight w:val="489"/>
        </w:trPr>
        <w:tc>
          <w:tcPr>
            <w:tcW w:w="636" w:type="dxa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4.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Слушание музыки</w:t>
            </w:r>
          </w:p>
        </w:tc>
        <w:tc>
          <w:tcPr>
            <w:tcW w:w="105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5B12FD" w:rsidRPr="00937035" w:rsidRDefault="005B12FD" w:rsidP="0089018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</w:p>
        </w:tc>
      </w:tr>
      <w:tr w:rsidR="005B12FD" w:rsidRPr="00550991" w:rsidTr="0089018E">
        <w:trPr>
          <w:trHeight w:val="489"/>
        </w:trPr>
        <w:tc>
          <w:tcPr>
            <w:tcW w:w="636" w:type="dxa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5.</w:t>
            </w:r>
          </w:p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Хоровое сольфеджио</w:t>
            </w:r>
          </w:p>
        </w:tc>
        <w:tc>
          <w:tcPr>
            <w:tcW w:w="105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5B12FD" w:rsidRPr="00937035" w:rsidRDefault="005B12FD" w:rsidP="0089018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</w:p>
        </w:tc>
      </w:tr>
      <w:tr w:rsidR="005B12FD" w:rsidRPr="00550991" w:rsidTr="0089018E">
        <w:trPr>
          <w:trHeight w:val="489"/>
        </w:trPr>
        <w:tc>
          <w:tcPr>
            <w:tcW w:w="636" w:type="dxa"/>
            <w:vAlign w:val="center"/>
          </w:tcPr>
          <w:p w:rsidR="005B12FD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6.</w:t>
            </w:r>
          </w:p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Теоретико-аналитическая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работа</w:t>
            </w:r>
          </w:p>
        </w:tc>
        <w:tc>
          <w:tcPr>
            <w:tcW w:w="105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74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5B12FD" w:rsidRPr="00937035" w:rsidRDefault="005B12FD" w:rsidP="0089018E">
            <w:pPr>
              <w:suppressAutoHyphens/>
              <w:jc w:val="both"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взаимоконтроль</w:t>
            </w:r>
          </w:p>
        </w:tc>
      </w:tr>
      <w:tr w:rsidR="005B12FD" w:rsidRPr="00550991" w:rsidTr="0089018E">
        <w:trPr>
          <w:trHeight w:val="489"/>
        </w:trPr>
        <w:tc>
          <w:tcPr>
            <w:tcW w:w="636" w:type="dxa"/>
            <w:vAlign w:val="center"/>
          </w:tcPr>
          <w:p w:rsidR="005B12FD" w:rsidRPr="00DD6CE3" w:rsidRDefault="005B12FD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7.</w:t>
            </w:r>
          </w:p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Мероприятия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воспитательного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характера</w:t>
            </w:r>
          </w:p>
        </w:tc>
        <w:tc>
          <w:tcPr>
            <w:tcW w:w="105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47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374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5B12FD" w:rsidRPr="00937035" w:rsidRDefault="005B12FD" w:rsidP="0089018E">
            <w:pPr>
              <w:suppressAutoHyphens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взаимоконтроль</w:t>
            </w:r>
          </w:p>
        </w:tc>
      </w:tr>
      <w:tr w:rsidR="005B12FD" w:rsidRPr="00550991" w:rsidTr="0089018E">
        <w:trPr>
          <w:trHeight w:val="489"/>
        </w:trPr>
        <w:tc>
          <w:tcPr>
            <w:tcW w:w="636" w:type="dxa"/>
            <w:vAlign w:val="center"/>
          </w:tcPr>
          <w:p w:rsidR="005B12FD" w:rsidRPr="00DD6CE3" w:rsidRDefault="005B12FD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D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5B12FD" w:rsidRPr="00937035" w:rsidRDefault="005B12FD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8.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Итоговое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занятие</w:t>
            </w:r>
          </w:p>
        </w:tc>
        <w:tc>
          <w:tcPr>
            <w:tcW w:w="105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5B12FD" w:rsidRPr="00937035" w:rsidRDefault="005B12FD" w:rsidP="0089018E">
            <w:pPr>
              <w:suppressAutoHyphens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концерт</w:t>
            </w:r>
          </w:p>
        </w:tc>
      </w:tr>
      <w:tr w:rsidR="005B12FD" w:rsidRPr="00550991" w:rsidTr="0089018E">
        <w:trPr>
          <w:trHeight w:val="489"/>
        </w:trPr>
        <w:tc>
          <w:tcPr>
            <w:tcW w:w="3769" w:type="dxa"/>
            <w:gridSpan w:val="2"/>
            <w:vAlign w:val="center"/>
          </w:tcPr>
          <w:p w:rsidR="005B12FD" w:rsidRPr="00550991" w:rsidRDefault="005B12FD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5B12FD" w:rsidRPr="00550991" w:rsidRDefault="004C0557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78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16,5</w:t>
            </w:r>
          </w:p>
        </w:tc>
        <w:tc>
          <w:tcPr>
            <w:tcW w:w="1374" w:type="dxa"/>
            <w:vAlign w:val="center"/>
          </w:tcPr>
          <w:p w:rsidR="005B12FD" w:rsidRPr="00910A4E" w:rsidRDefault="004C0557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55</w:t>
            </w:r>
            <w:r w:rsidR="005B12FD" w:rsidRPr="00910A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,5</w:t>
            </w:r>
          </w:p>
        </w:tc>
        <w:tc>
          <w:tcPr>
            <w:tcW w:w="2735" w:type="dxa"/>
            <w:vAlign w:val="center"/>
          </w:tcPr>
          <w:p w:rsidR="005B12FD" w:rsidRPr="00937035" w:rsidRDefault="005B12FD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F53ACA" w:rsidRDefault="00F53ACA" w:rsidP="005D74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2FD" w:rsidRPr="001C5F43" w:rsidRDefault="005B12FD" w:rsidP="005B12FD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1. Вводное занятие.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Вводное занятие. Техника безопасности. Знакомство с техникой безопасности на занятии, во дворце, в поездках, в школах на концертах. 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под аккомпанемент знакомых песен.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2. Пение произведений.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Выбор репертуара: Знакомство с композитором. Знакомство с автором текста.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3.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Разучивание текста песни. Разучивание мелодии.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Раздел 3. Пение учебно-тренировочного материала.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Теория: Знакомство с техническими приемами вокала, знакомство с дыханием.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Вокализ. Разбор распевок. Упражнения на дыхание. Гласные в пении.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4. Слушание музыки.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Методика слушания произведения.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Разбор музыкальной формы. Средства музыкальной выразительности. Настроение в музыке.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5. Хоровое сольфеджио.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Хоровое сольфеджио Г. Струве, Ручные знаки. 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Практика: Упражнения в ансамбле, Упражнения с закрытым ртом. 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6. Теоретико-аналитическая работа.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Типы голосов (бас, баритон, тенор, контральто, сопрано). Как правильно беречь голос. Беседы о творчестве современных композиторов. Сценическая культура.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Просмотр и анализ выступлений детских коллективов и солистов на конкурсах. Просмотр и анализ выступлений участников «Вокально-хорового ансамбля».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7. Мероприятия воспитательного характера. Итоговое занятие.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Подготовка семейного проекта: Встреча с интересным человеком. Подготовка к фестивалю. Встреча с ветеранами. Подготовка экологического вечера.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Разучивание конкурсных произведений, совместно пение с родителями. Участие в фестивале-конкурсе. Участие во встрече с ветеранами.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</w:t>
      </w: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8. Итоговое занятие.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анализ, беседа.</w:t>
      </w:r>
    </w:p>
    <w:p w:rsidR="005B12FD" w:rsidRPr="001C5F43" w:rsidRDefault="005B12FD" w:rsidP="005B12FD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C5F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Концерт.</w:t>
      </w:r>
    </w:p>
    <w:p w:rsidR="005B12FD" w:rsidRDefault="005B12FD" w:rsidP="005D74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FDB" w:rsidRPr="00FD0FDB" w:rsidRDefault="00FD0FDB" w:rsidP="00FD0FD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0F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Учебный план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D0F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обучения</w:t>
      </w:r>
    </w:p>
    <w:p w:rsidR="00FD0FDB" w:rsidRDefault="00FD0FDB" w:rsidP="00FD0FD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0F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1. Специальность (фортепиано)</w:t>
      </w:r>
    </w:p>
    <w:p w:rsidR="00D76C44" w:rsidRDefault="00D76C44" w:rsidP="00FD0FD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708"/>
        <w:gridCol w:w="3086"/>
        <w:gridCol w:w="1052"/>
        <w:gridCol w:w="1461"/>
        <w:gridCol w:w="1373"/>
        <w:gridCol w:w="2734"/>
      </w:tblGrid>
      <w:tr w:rsidR="00346313" w:rsidRPr="00550991" w:rsidTr="004853F7">
        <w:trPr>
          <w:trHeight w:val="489"/>
        </w:trPr>
        <w:tc>
          <w:tcPr>
            <w:tcW w:w="708" w:type="dxa"/>
            <w:vMerge w:val="restart"/>
            <w:vAlign w:val="center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6" w:type="dxa"/>
            <w:vMerge w:val="restart"/>
            <w:vAlign w:val="center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886" w:type="dxa"/>
            <w:gridSpan w:val="3"/>
            <w:vAlign w:val="center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4" w:type="dxa"/>
            <w:vMerge w:val="restart"/>
            <w:vAlign w:val="center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346313" w:rsidRPr="00550991" w:rsidTr="004853F7">
        <w:trPr>
          <w:trHeight w:val="489"/>
        </w:trPr>
        <w:tc>
          <w:tcPr>
            <w:tcW w:w="708" w:type="dxa"/>
            <w:vMerge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vMerge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61" w:type="dxa"/>
            <w:vAlign w:val="center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3" w:type="dxa"/>
            <w:vAlign w:val="center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4" w:type="dxa"/>
            <w:vMerge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6313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346313" w:rsidRPr="00937035" w:rsidRDefault="0034631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2A6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ел 1. Инструктивный материал</w:t>
            </w:r>
          </w:p>
        </w:tc>
      </w:tr>
      <w:tr w:rsidR="00346313" w:rsidRPr="00550991" w:rsidTr="00E325E9">
        <w:trPr>
          <w:trHeight w:val="489"/>
        </w:trPr>
        <w:tc>
          <w:tcPr>
            <w:tcW w:w="708" w:type="dxa"/>
            <w:vAlign w:val="center"/>
          </w:tcPr>
          <w:p w:rsidR="00346313" w:rsidRPr="003028DB" w:rsidRDefault="00346313" w:rsidP="004853F7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86" w:type="dxa"/>
            <w:vAlign w:val="center"/>
          </w:tcPr>
          <w:p w:rsidR="00346313" w:rsidRPr="003028DB" w:rsidRDefault="00346313" w:rsidP="00485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Упражнения и гаммы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2" w:type="dxa"/>
            <w:vAlign w:val="center"/>
          </w:tcPr>
          <w:p w:rsidR="00346313" w:rsidRPr="003028DB" w:rsidRDefault="00346313" w:rsidP="004853F7">
            <w:pPr>
              <w:ind w:left="2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61" w:type="dxa"/>
            <w:vAlign w:val="center"/>
          </w:tcPr>
          <w:p w:rsidR="00346313" w:rsidRPr="003028DB" w:rsidRDefault="00482FA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346313" w:rsidRPr="00E325E9" w:rsidRDefault="00482FA8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4" w:type="dxa"/>
            <w:vMerge w:val="restart"/>
            <w:vAlign w:val="center"/>
          </w:tcPr>
          <w:p w:rsidR="00346313" w:rsidRPr="00E325E9" w:rsidRDefault="00E325E9" w:rsidP="00A0159E">
            <w:pPr>
              <w:shd w:val="clear" w:color="auto" w:fill="FFFFFF"/>
              <w:spacing w:line="293" w:lineRule="exact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25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Контрольное занятие </w:t>
            </w:r>
            <w:r w:rsidR="00D659B3">
              <w:rPr>
                <w:rFonts w:ascii="Times New Roman" w:eastAsia="Calibri" w:hAnsi="Times New Roman" w:cs="Times New Roman"/>
                <w:sz w:val="28"/>
                <w:szCs w:val="28"/>
              </w:rPr>
              <w:t>(т</w:t>
            </w:r>
            <w:r w:rsidR="00D659B3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ехнический зачёт)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D659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этюд, </w:t>
            </w:r>
            <w:r w:rsidR="00A0159E">
              <w:rPr>
                <w:rFonts w:ascii="Times New Roman" w:eastAsia="Calibri" w:hAnsi="Times New Roman" w:cs="Times New Roman"/>
                <w:sz w:val="28"/>
                <w:szCs w:val="28"/>
              </w:rPr>
              <w:t>2 гаммы,</w:t>
            </w:r>
            <w:r w:rsidR="00A0159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 аккорды и арпеджио.</w:t>
            </w:r>
          </w:p>
        </w:tc>
      </w:tr>
      <w:tr w:rsidR="00346313" w:rsidRPr="00550991" w:rsidTr="004853F7">
        <w:trPr>
          <w:trHeight w:val="489"/>
        </w:trPr>
        <w:tc>
          <w:tcPr>
            <w:tcW w:w="708" w:type="dxa"/>
            <w:vAlign w:val="center"/>
          </w:tcPr>
          <w:p w:rsidR="00346313" w:rsidRPr="003028DB" w:rsidRDefault="00346313" w:rsidP="004853F7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086" w:type="dxa"/>
            <w:vAlign w:val="center"/>
          </w:tcPr>
          <w:p w:rsidR="00346313" w:rsidRPr="003028DB" w:rsidRDefault="00346313" w:rsidP="00485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Этюды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2" w:type="dxa"/>
            <w:vAlign w:val="center"/>
          </w:tcPr>
          <w:p w:rsidR="00346313" w:rsidRPr="003028DB" w:rsidRDefault="00346313" w:rsidP="004853F7">
            <w:pPr>
              <w:ind w:left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3028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35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61" w:type="dxa"/>
            <w:vAlign w:val="center"/>
          </w:tcPr>
          <w:p w:rsidR="00346313" w:rsidRPr="003028DB" w:rsidRDefault="00482FA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346313" w:rsidRPr="003028DB" w:rsidRDefault="00482FA8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34" w:type="dxa"/>
            <w:vMerge/>
          </w:tcPr>
          <w:p w:rsidR="00346313" w:rsidRPr="002606E8" w:rsidRDefault="00346313" w:rsidP="004853F7">
            <w:pPr>
              <w:pStyle w:val="aff1"/>
              <w:ind w:firstLine="0"/>
              <w:rPr>
                <w:sz w:val="28"/>
                <w:szCs w:val="28"/>
                <w:lang w:val="ru-RU"/>
              </w:rPr>
            </w:pPr>
          </w:p>
        </w:tc>
      </w:tr>
      <w:tr w:rsidR="00346313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346313" w:rsidRPr="00937035" w:rsidRDefault="0034631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2</w:t>
            </w:r>
            <w:r w:rsidRPr="003028D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 Художественный материал</w:t>
            </w:r>
          </w:p>
        </w:tc>
      </w:tr>
      <w:tr w:rsidR="00346313" w:rsidRPr="00550991" w:rsidTr="004853F7">
        <w:trPr>
          <w:trHeight w:val="489"/>
        </w:trPr>
        <w:tc>
          <w:tcPr>
            <w:tcW w:w="708" w:type="dxa"/>
            <w:vAlign w:val="center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3086" w:type="dxa"/>
            <w:vAlign w:val="center"/>
          </w:tcPr>
          <w:p w:rsidR="00346313" w:rsidRPr="0005681E" w:rsidRDefault="00346313" w:rsidP="004853F7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05681E">
              <w:rPr>
                <w:rFonts w:ascii="Times New Roman" w:hAnsi="Times New Roman" w:cs="Times New Roman"/>
                <w:sz w:val="28"/>
                <w:szCs w:val="28"/>
              </w:rPr>
              <w:t xml:space="preserve">Пьесы  </w:t>
            </w:r>
            <w:r w:rsidR="00C53544" w:rsidRPr="00C53544">
              <w:rPr>
                <w:rFonts w:ascii="Times New Roman" w:hAnsi="Times New Roman" w:cs="Times New Roman"/>
                <w:sz w:val="28"/>
                <w:szCs w:val="28"/>
              </w:rPr>
              <w:t>кантиленного</w:t>
            </w:r>
            <w:r w:rsidRPr="0005681E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характера.</w:t>
            </w:r>
          </w:p>
        </w:tc>
        <w:tc>
          <w:tcPr>
            <w:tcW w:w="1052" w:type="dxa"/>
            <w:vAlign w:val="center"/>
          </w:tcPr>
          <w:p w:rsidR="00346313" w:rsidRPr="0005681E" w:rsidRDefault="00346313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3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1" w:type="dxa"/>
            <w:vAlign w:val="center"/>
          </w:tcPr>
          <w:p w:rsidR="00346313" w:rsidRPr="0005681E" w:rsidRDefault="00BB53E1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346313" w:rsidRPr="00937035" w:rsidRDefault="00BB53E1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2734" w:type="dxa"/>
            <w:vMerge w:val="restart"/>
            <w:vAlign w:val="center"/>
          </w:tcPr>
          <w:p w:rsidR="00346313" w:rsidRDefault="00E73C0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Контрольные занятия:</w:t>
            </w:r>
          </w:p>
          <w:p w:rsidR="00E73C03" w:rsidRDefault="00E73C0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 вариант: полифония, пьеса;</w:t>
            </w:r>
          </w:p>
          <w:p w:rsidR="00E73C03" w:rsidRPr="00937035" w:rsidRDefault="00E73C0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2 вариант: две пьесы.</w:t>
            </w:r>
          </w:p>
        </w:tc>
      </w:tr>
      <w:tr w:rsidR="00346313" w:rsidRPr="00550991" w:rsidTr="004853F7">
        <w:trPr>
          <w:trHeight w:val="489"/>
        </w:trPr>
        <w:tc>
          <w:tcPr>
            <w:tcW w:w="708" w:type="dxa"/>
            <w:vAlign w:val="center"/>
          </w:tcPr>
          <w:p w:rsidR="00346313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086" w:type="dxa"/>
            <w:vAlign w:val="center"/>
          </w:tcPr>
          <w:p w:rsidR="00346313" w:rsidRPr="002606E8" w:rsidRDefault="00346313" w:rsidP="004853F7">
            <w:pPr>
              <w:pStyle w:val="af1"/>
              <w:spacing w:before="0" w:after="0"/>
              <w:ind w:firstLine="0"/>
              <w:jc w:val="left"/>
              <w:rPr>
                <w:rFonts w:eastAsiaTheme="minorHAnsi"/>
                <w:sz w:val="28"/>
                <w:szCs w:val="28"/>
                <w:lang w:eastAsia="en-US" w:bidi="ar-SA"/>
              </w:rPr>
            </w:pPr>
            <w:r w:rsidRPr="002606E8">
              <w:rPr>
                <w:rFonts w:eastAsiaTheme="minorHAnsi"/>
                <w:sz w:val="28"/>
                <w:szCs w:val="28"/>
                <w:lang w:eastAsia="en-US" w:bidi="ar-SA"/>
              </w:rPr>
              <w:t>Пьесы виртуозного характера.</w:t>
            </w:r>
          </w:p>
        </w:tc>
        <w:tc>
          <w:tcPr>
            <w:tcW w:w="1052" w:type="dxa"/>
            <w:vAlign w:val="center"/>
          </w:tcPr>
          <w:p w:rsidR="00346313" w:rsidRPr="0005681E" w:rsidRDefault="00346313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35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1" w:type="dxa"/>
            <w:vAlign w:val="center"/>
          </w:tcPr>
          <w:p w:rsidR="00346313" w:rsidRPr="0005681E" w:rsidRDefault="00E50DD0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center"/>
          </w:tcPr>
          <w:p w:rsidR="00346313" w:rsidRPr="00937035" w:rsidRDefault="00E50DD0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2734" w:type="dxa"/>
            <w:vMerge/>
            <w:vAlign w:val="center"/>
          </w:tcPr>
          <w:p w:rsidR="00346313" w:rsidRPr="00081D90" w:rsidRDefault="0034631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46313" w:rsidRPr="00550991" w:rsidTr="004853F7">
        <w:trPr>
          <w:trHeight w:val="489"/>
        </w:trPr>
        <w:tc>
          <w:tcPr>
            <w:tcW w:w="708" w:type="dxa"/>
            <w:vAlign w:val="center"/>
          </w:tcPr>
          <w:p w:rsidR="00346313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086" w:type="dxa"/>
            <w:vAlign w:val="center"/>
          </w:tcPr>
          <w:p w:rsidR="00346313" w:rsidRPr="002606E8" w:rsidRDefault="00346313" w:rsidP="004853F7">
            <w:pPr>
              <w:pStyle w:val="af1"/>
              <w:snapToGrid w:val="0"/>
              <w:spacing w:before="0" w:after="0"/>
              <w:ind w:firstLine="0"/>
              <w:jc w:val="left"/>
              <w:rPr>
                <w:rFonts w:eastAsiaTheme="minorHAnsi"/>
                <w:sz w:val="28"/>
                <w:szCs w:val="28"/>
                <w:lang w:eastAsia="en-US" w:bidi="ar-SA"/>
              </w:rPr>
            </w:pPr>
            <w:r w:rsidRPr="002606E8">
              <w:rPr>
                <w:rFonts w:eastAsiaTheme="minorHAnsi"/>
                <w:sz w:val="28"/>
                <w:szCs w:val="28"/>
                <w:lang w:eastAsia="en-US" w:bidi="ar-SA"/>
              </w:rPr>
              <w:t>Полифонические пьесы</w:t>
            </w:r>
            <w:r>
              <w:rPr>
                <w:rFonts w:eastAsiaTheme="minorHAnsi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1052" w:type="dxa"/>
            <w:vAlign w:val="center"/>
          </w:tcPr>
          <w:p w:rsidR="00346313" w:rsidRPr="0005681E" w:rsidRDefault="00346313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35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1" w:type="dxa"/>
            <w:vAlign w:val="center"/>
          </w:tcPr>
          <w:p w:rsidR="00346313" w:rsidRPr="0005681E" w:rsidRDefault="00BB53E1" w:rsidP="00485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346313" w:rsidRPr="00937035" w:rsidRDefault="00BB53E1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2734" w:type="dxa"/>
            <w:vMerge/>
            <w:vAlign w:val="center"/>
          </w:tcPr>
          <w:p w:rsidR="00346313" w:rsidRPr="00081D90" w:rsidRDefault="0034631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46313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346313" w:rsidRPr="00937035" w:rsidRDefault="0034631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3. Произведения крупной формы</w:t>
            </w:r>
          </w:p>
        </w:tc>
      </w:tr>
      <w:tr w:rsidR="00346313" w:rsidRPr="00550991" w:rsidTr="004853F7">
        <w:trPr>
          <w:trHeight w:val="489"/>
        </w:trPr>
        <w:tc>
          <w:tcPr>
            <w:tcW w:w="708" w:type="dxa"/>
            <w:vAlign w:val="center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086" w:type="dxa"/>
            <w:vAlign w:val="center"/>
          </w:tcPr>
          <w:p w:rsidR="00346313" w:rsidRPr="00937035" w:rsidRDefault="00346313" w:rsidP="004853F7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2606E8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Сонатина, вариации.</w:t>
            </w:r>
          </w:p>
        </w:tc>
        <w:tc>
          <w:tcPr>
            <w:tcW w:w="1052" w:type="dxa"/>
            <w:vAlign w:val="center"/>
          </w:tcPr>
          <w:p w:rsidR="00346313" w:rsidRPr="00937035" w:rsidRDefault="00346313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461" w:type="dxa"/>
            <w:vAlign w:val="center"/>
          </w:tcPr>
          <w:p w:rsidR="00346313" w:rsidRPr="00937035" w:rsidRDefault="00BB53E1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3" w:type="dxa"/>
            <w:vAlign w:val="center"/>
          </w:tcPr>
          <w:p w:rsidR="00346313" w:rsidRPr="00937035" w:rsidRDefault="00BB53E1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2734" w:type="dxa"/>
            <w:vAlign w:val="center"/>
          </w:tcPr>
          <w:p w:rsidR="00D659B3" w:rsidRDefault="00D659B3" w:rsidP="00D659B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Контрольные занятия:</w:t>
            </w:r>
          </w:p>
          <w:p w:rsidR="00D659B3" w:rsidRDefault="00D659B3" w:rsidP="00D659B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 вариант: полифония, пьеса;</w:t>
            </w:r>
          </w:p>
          <w:p w:rsidR="00346313" w:rsidRPr="00937035" w:rsidRDefault="00D659B3" w:rsidP="00D659B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2 вариант: две пьесы.</w:t>
            </w:r>
          </w:p>
        </w:tc>
      </w:tr>
      <w:tr w:rsidR="00346313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346313" w:rsidRPr="0005681E" w:rsidRDefault="0034631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4. Музицирование</w:t>
            </w:r>
          </w:p>
        </w:tc>
      </w:tr>
      <w:tr w:rsidR="00346313" w:rsidRPr="00550991" w:rsidTr="004853F7">
        <w:trPr>
          <w:trHeight w:val="489"/>
        </w:trPr>
        <w:tc>
          <w:tcPr>
            <w:tcW w:w="708" w:type="dxa"/>
            <w:vAlign w:val="center"/>
          </w:tcPr>
          <w:p w:rsidR="00346313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086" w:type="dxa"/>
            <w:vAlign w:val="center"/>
          </w:tcPr>
          <w:p w:rsidR="00346313" w:rsidRPr="002606E8" w:rsidRDefault="004C2579" w:rsidP="004853F7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</w:t>
            </w:r>
            <w:r w:rsidR="00346313" w:rsidRPr="002606E8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одбор аккомпанемента, игра в ансамбле</w:t>
            </w:r>
            <w:r w:rsidR="00346313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2" w:type="dxa"/>
            <w:vAlign w:val="center"/>
          </w:tcPr>
          <w:p w:rsidR="00346313" w:rsidRDefault="00C53544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1461" w:type="dxa"/>
            <w:vAlign w:val="center"/>
          </w:tcPr>
          <w:p w:rsidR="00346313" w:rsidRDefault="004C2579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3" w:type="dxa"/>
            <w:vAlign w:val="center"/>
          </w:tcPr>
          <w:p w:rsidR="00346313" w:rsidRDefault="00C53544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</w:t>
            </w:r>
            <w:r w:rsidR="004C257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4" w:type="dxa"/>
            <w:vAlign w:val="center"/>
          </w:tcPr>
          <w:p w:rsidR="00346313" w:rsidRPr="0005681E" w:rsidRDefault="005D7A69" w:rsidP="005D7A6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Исполнение ансамбля на контрольном занятии</w:t>
            </w:r>
            <w:r w:rsidR="00D659B3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346313" w:rsidRPr="00550991" w:rsidTr="004853F7">
        <w:trPr>
          <w:trHeight w:val="489"/>
        </w:trPr>
        <w:tc>
          <w:tcPr>
            <w:tcW w:w="10414" w:type="dxa"/>
            <w:gridSpan w:val="6"/>
            <w:vAlign w:val="center"/>
          </w:tcPr>
          <w:p w:rsidR="00346313" w:rsidRPr="00937035" w:rsidRDefault="0034631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5. Музыкальная грамота</w:t>
            </w:r>
          </w:p>
        </w:tc>
      </w:tr>
      <w:tr w:rsidR="00346313" w:rsidRPr="00550991" w:rsidTr="004853F7">
        <w:trPr>
          <w:trHeight w:val="489"/>
        </w:trPr>
        <w:tc>
          <w:tcPr>
            <w:tcW w:w="708" w:type="dxa"/>
            <w:vAlign w:val="center"/>
          </w:tcPr>
          <w:p w:rsidR="00346313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086" w:type="dxa"/>
            <w:vAlign w:val="center"/>
          </w:tcPr>
          <w:p w:rsidR="00346313" w:rsidRPr="00937035" w:rsidRDefault="00346313" w:rsidP="004853F7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025CEA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Стилевые особенности изучаемых произведений.</w:t>
            </w:r>
          </w:p>
        </w:tc>
        <w:tc>
          <w:tcPr>
            <w:tcW w:w="1052" w:type="dxa"/>
            <w:vAlign w:val="center"/>
          </w:tcPr>
          <w:p w:rsidR="00346313" w:rsidRPr="00937035" w:rsidRDefault="00346313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61" w:type="dxa"/>
            <w:vAlign w:val="center"/>
          </w:tcPr>
          <w:p w:rsidR="00346313" w:rsidRPr="00937035" w:rsidRDefault="00346313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3" w:type="dxa"/>
            <w:vAlign w:val="center"/>
          </w:tcPr>
          <w:p w:rsidR="00346313" w:rsidRPr="00937035" w:rsidRDefault="00346313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734" w:type="dxa"/>
            <w:vAlign w:val="center"/>
          </w:tcPr>
          <w:p w:rsidR="00346313" w:rsidRDefault="00E73C0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Переводной экзамен:</w:t>
            </w:r>
          </w:p>
          <w:p w:rsidR="00E73C03" w:rsidRDefault="00E73C0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 вариант: крупная форма, пьеса;</w:t>
            </w:r>
          </w:p>
          <w:p w:rsidR="00E73C03" w:rsidRDefault="00E73C0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2 вариант: полифония, пьеса;</w:t>
            </w:r>
          </w:p>
          <w:p w:rsidR="00E73C03" w:rsidRPr="00025CEA" w:rsidRDefault="00E73C03" w:rsidP="004853F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 вариант: две разнохарактерные пьесы.</w:t>
            </w:r>
          </w:p>
        </w:tc>
      </w:tr>
      <w:tr w:rsidR="00346313" w:rsidRPr="00550991" w:rsidTr="004853F7">
        <w:trPr>
          <w:trHeight w:val="489"/>
        </w:trPr>
        <w:tc>
          <w:tcPr>
            <w:tcW w:w="3794" w:type="dxa"/>
            <w:gridSpan w:val="2"/>
            <w:vAlign w:val="center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099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2" w:type="dxa"/>
            <w:vAlign w:val="center"/>
          </w:tcPr>
          <w:p w:rsidR="00346313" w:rsidRPr="00550991" w:rsidRDefault="00C53544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461" w:type="dxa"/>
            <w:vAlign w:val="center"/>
          </w:tcPr>
          <w:p w:rsidR="00346313" w:rsidRPr="00937035" w:rsidRDefault="00460DE0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373" w:type="dxa"/>
            <w:vAlign w:val="center"/>
          </w:tcPr>
          <w:p w:rsidR="00346313" w:rsidRPr="00937035" w:rsidRDefault="00460DE0" w:rsidP="004853F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102</w:t>
            </w:r>
          </w:p>
        </w:tc>
        <w:tc>
          <w:tcPr>
            <w:tcW w:w="2734" w:type="dxa"/>
          </w:tcPr>
          <w:p w:rsidR="00346313" w:rsidRPr="00550991" w:rsidRDefault="00346313" w:rsidP="004853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46313" w:rsidRDefault="00346313" w:rsidP="00FD0FD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6313" w:rsidRPr="005D7470" w:rsidRDefault="00346313" w:rsidP="00346313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D74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Раздел 1.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Инструктивный материал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1.1. Упражнения и гаммы.</w:t>
      </w:r>
    </w:p>
    <w:p w:rsidR="00482FA8" w:rsidRDefault="00482FA8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Теория: </w:t>
      </w:r>
      <w:r w:rsidRPr="00482FA8">
        <w:rPr>
          <w:rFonts w:ascii="Times New Roman" w:eastAsia="MS Mincho" w:hAnsi="Times New Roman" w:cs="Times New Roman"/>
          <w:sz w:val="28"/>
          <w:szCs w:val="28"/>
          <w:lang w:eastAsia="ar-SA"/>
        </w:rPr>
        <w:t>Закрепление ранее пройденного материала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</w:p>
    <w:p w:rsidR="00957531" w:rsidRDefault="00957531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Практика: </w:t>
      </w:r>
      <w:r w:rsidRPr="00957531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Гаммы диезные и бемольные до 3-х знаков при ключе на 4 октавы, хроматические гаммы, аккорды, </w:t>
      </w:r>
      <w:r w:rsidR="00482FA8">
        <w:rPr>
          <w:rFonts w:ascii="Times New Roman" w:eastAsia="MS Mincho" w:hAnsi="Times New Roman" w:cs="Times New Roman"/>
          <w:sz w:val="28"/>
          <w:szCs w:val="28"/>
          <w:lang w:eastAsia="ar-SA"/>
        </w:rPr>
        <w:t>короткие арпеджио двумя руками и длинные арпеджио каждой рукой отдельно</w:t>
      </w:r>
      <w:r w:rsidRPr="00957531"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</w:p>
    <w:p w:rsidR="00346313" w:rsidRPr="005D7470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1.</w:t>
      </w: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2. 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Этюды. </w:t>
      </w:r>
    </w:p>
    <w:p w:rsidR="00346313" w:rsidRPr="005D7470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B86731" w:rsidRPr="00B86731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На какой вид техники написан этюд? Анализ формы разучиваемого этюда.  Приёмы работы над преодолением технических трудностей.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B86731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B86731" w:rsidRPr="00B86731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Работа над этюдами на разные виды техники.</w:t>
      </w:r>
    </w:p>
    <w:p w:rsidR="00346313" w:rsidRPr="005D7470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lastRenderedPageBreak/>
        <w:t xml:space="preserve">Раздел 2.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Художественный материал.</w:t>
      </w:r>
    </w:p>
    <w:p w:rsidR="00346313" w:rsidRPr="005D7470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Тема 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2.1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. </w:t>
      </w:r>
      <w:r w:rsidRPr="0005681E">
        <w:rPr>
          <w:rFonts w:ascii="Times New Roman" w:hAnsi="Times New Roman" w:cs="Times New Roman"/>
          <w:sz w:val="28"/>
          <w:szCs w:val="28"/>
        </w:rPr>
        <w:t xml:space="preserve">Пьесы </w:t>
      </w:r>
      <w:r w:rsidR="00861FC5">
        <w:rPr>
          <w:rFonts w:ascii="Times New Roman" w:hAnsi="Times New Roman" w:cs="Times New Roman"/>
          <w:sz w:val="28"/>
          <w:szCs w:val="28"/>
        </w:rPr>
        <w:t>кантиленного</w:t>
      </w:r>
      <w:r w:rsidRPr="0005681E">
        <w:rPr>
          <w:rFonts w:ascii="Times New Roman" w:hAnsi="Times New Roman" w:cs="Times New Roman"/>
          <w:sz w:val="28"/>
          <w:szCs w:val="28"/>
        </w:rPr>
        <w:t xml:space="preserve"> характера.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861FC5" w:rsidRPr="00861FC5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Анализ формы и содержания разучиваемых пьес. Определение типа фактуры, средств выразительности.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861FC5" w:rsidRPr="00861FC5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Работа над разнохарактерными пьесами.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2.2. </w:t>
      </w: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>Пьесы виртуозного характера.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</w:t>
      </w:r>
      <w:r w:rsidR="00E50DD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E50DD0" w:rsidRPr="00E50DD0">
        <w:rPr>
          <w:rFonts w:ascii="Times New Roman" w:eastAsia="MS Mincho" w:hAnsi="Times New Roman" w:cs="Times New Roman"/>
          <w:sz w:val="28"/>
          <w:szCs w:val="28"/>
          <w:lang w:eastAsia="ar-SA"/>
        </w:rPr>
        <w:t>Работа над техникой и художественным образом.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2.3. Полифонические пьесы.</w:t>
      </w:r>
    </w:p>
    <w:p w:rsidR="00346313" w:rsidRPr="003D442F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Теория: </w:t>
      </w:r>
      <w:r w:rsidR="00B86731" w:rsidRPr="00B86731">
        <w:rPr>
          <w:rFonts w:ascii="Times New Roman" w:eastAsia="MS Mincho" w:hAnsi="Times New Roman" w:cs="Times New Roman"/>
          <w:sz w:val="28"/>
          <w:szCs w:val="28"/>
          <w:lang w:eastAsia="ar-SA"/>
        </w:rPr>
        <w:t>Определение вида разучиваемого полифонического произведения. Анализ формы.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</w:t>
      </w:r>
      <w:r w:rsidR="00B86731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BB53E1" w:rsidRPr="00BB53E1">
        <w:rPr>
          <w:rFonts w:ascii="Times New Roman" w:eastAsia="MS Mincho" w:hAnsi="Times New Roman" w:cs="Times New Roman"/>
          <w:sz w:val="28"/>
          <w:szCs w:val="28"/>
          <w:lang w:eastAsia="ar-SA"/>
        </w:rPr>
        <w:t>Работа над полифоническим произведением.</w:t>
      </w:r>
    </w:p>
    <w:p w:rsidR="00346313" w:rsidRPr="005D7470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Раздел 3. Произведения крупной формы.</w:t>
      </w:r>
    </w:p>
    <w:p w:rsidR="00346313" w:rsidRPr="005D7470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3.1</w:t>
      </w: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2606E8">
        <w:rPr>
          <w:rFonts w:ascii="Times New Roman" w:eastAsia="MS Mincho" w:hAnsi="Times New Roman" w:cs="Times New Roman"/>
          <w:sz w:val="28"/>
          <w:szCs w:val="28"/>
          <w:lang w:eastAsia="ar-SA"/>
        </w:rPr>
        <w:t>Сонатина, вариации.</w:t>
      </w:r>
    </w:p>
    <w:p w:rsidR="00346313" w:rsidRPr="003D442F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Теория: </w:t>
      </w:r>
      <w:r w:rsidR="002E7E15" w:rsidRPr="002E7E15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Анализ формы разучиваемого произведения крупной формы. Структура. Средства выразительности.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2E7E15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2E7E15" w:rsidRPr="002E7E15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Работа над произведениями крупной формы.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4. Музицирование.</w:t>
      </w:r>
    </w:p>
    <w:p w:rsidR="00346313" w:rsidRPr="005D7470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Тема 4.1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. </w:t>
      </w:r>
      <w:r w:rsidR="00F73477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Подбор аккомпанемента, и</w:t>
      </w:r>
      <w:r w:rsidRPr="003D442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гра в ансамбле.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4C2579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Разучивание произведений в ансамбле.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5. Музыкальная грамота.</w:t>
      </w:r>
    </w:p>
    <w:p w:rsidR="00346313" w:rsidRPr="005D7470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5.1</w:t>
      </w: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Pr="003D442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Стилевые особенности изучаемых произведений.</w:t>
      </w:r>
    </w:p>
    <w:p w:rsidR="00346313" w:rsidRPr="008A22A0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8A22A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Теория: </w:t>
      </w:r>
      <w:r w:rsidR="00BE52AD"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Стилевые особенности изучаемых произведений.</w:t>
      </w:r>
    </w:p>
    <w:p w:rsidR="00346313" w:rsidRDefault="00346313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</w:t>
      </w:r>
      <w:r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нируемые результаты 4</w:t>
      </w: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A41687" w:rsidRDefault="00A41687" w:rsidP="00A4168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Техническое развитие:</w:t>
      </w:r>
    </w:p>
    <w:p w:rsidR="00A41687" w:rsidRPr="00A41687" w:rsidRDefault="00A41687" w:rsidP="00A4168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A41687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Гаммы </w:t>
      </w:r>
      <w:r w:rsidRPr="00A41687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в 1-2 октавы двумя руками, в противоположном движении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;</w:t>
      </w:r>
    </w:p>
    <w:p w:rsidR="00A41687" w:rsidRPr="00A41687" w:rsidRDefault="00A41687" w:rsidP="00A416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аккорды</w:t>
      </w:r>
      <w:r w:rsidRPr="00A41687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T 53 с обращениями по 3 звука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;</w:t>
      </w:r>
    </w:p>
    <w:p w:rsidR="00A41687" w:rsidRPr="00A41687" w:rsidRDefault="00A41687" w:rsidP="00A416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арпеджио короткие </w:t>
      </w:r>
      <w:r w:rsidRPr="00A41687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 53 с обращениями п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о 4 звука каждой рукой отдельно;</w:t>
      </w:r>
    </w:p>
    <w:p w:rsidR="00A41687" w:rsidRPr="00A41687" w:rsidRDefault="00A41687" w:rsidP="00A416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арпеджио длинные Т 53 каждой рукой отдельно;</w:t>
      </w:r>
    </w:p>
    <w:p w:rsidR="00E325E9" w:rsidRDefault="00A41687" w:rsidP="00A416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A41687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хроматическ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ая гамма каждой рукой отдельно в прямом движении, </w:t>
      </w:r>
      <w:r w:rsidRPr="00A41687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двумя руками вместе расходящаяся от «ре» и «соль – диез».</w:t>
      </w:r>
    </w:p>
    <w:p w:rsidR="00A41687" w:rsidRPr="00F70E88" w:rsidRDefault="00A41687" w:rsidP="00A416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В течение года обучающийся должен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изучить:</w:t>
      </w:r>
    </w:p>
    <w:p w:rsidR="00A41687" w:rsidRPr="00F70E88" w:rsidRDefault="00A41687" w:rsidP="00A416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а) </w:t>
      </w:r>
      <w:r w:rsidR="00E325E9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10-12 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разнохарактерных произведения, в том числе:</w:t>
      </w:r>
    </w:p>
    <w:p w:rsidR="00A41687" w:rsidRPr="00F70E88" w:rsidRDefault="00A41687" w:rsidP="00A416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4-5 этюдов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,</w:t>
      </w:r>
    </w:p>
    <w:p w:rsidR="00A41687" w:rsidRPr="00F70E88" w:rsidRDefault="00A41687" w:rsidP="00A416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6-7 пьес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,</w:t>
      </w:r>
    </w:p>
    <w:p w:rsidR="00A41687" w:rsidRPr="00F70E88" w:rsidRDefault="00A41687" w:rsidP="00A416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1-2 ансамбля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.</w:t>
      </w:r>
    </w:p>
    <w:p w:rsidR="00A41687" w:rsidRPr="00F70E88" w:rsidRDefault="00A41687" w:rsidP="00A416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Приобретенные навыки: ч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итка с листа легких пьес.</w:t>
      </w:r>
    </w:p>
    <w:p w:rsidR="00A41687" w:rsidRDefault="00A41687" w:rsidP="003463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</w:pPr>
    </w:p>
    <w:p w:rsidR="00887333" w:rsidRDefault="00887333" w:rsidP="00E01D89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  <w:r w:rsidRPr="00887333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>Дисциплина 2. Сольфеджио</w:t>
      </w:r>
    </w:p>
    <w:p w:rsidR="00D76C44" w:rsidRDefault="00D76C44" w:rsidP="00E01D89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887333" w:rsidRPr="00887333" w:rsidTr="004853F7">
        <w:trPr>
          <w:trHeight w:val="489"/>
        </w:trPr>
        <w:tc>
          <w:tcPr>
            <w:tcW w:w="636" w:type="dxa"/>
            <w:vMerge w:val="restart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Merge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887333" w:rsidRPr="00937035" w:rsidRDefault="004D4203" w:rsidP="004853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тем 3</w:t>
            </w:r>
            <w:r w:rsidR="00887333"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года обучения.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887333" w:rsidRPr="00937035" w:rsidRDefault="00887333" w:rsidP="004853F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Тональности мажорные и минорные до 2х знаков. Чтение с листа.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887333" w:rsidRPr="00937035" w:rsidRDefault="00887333" w:rsidP="004853F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Вокальная и инструментальная группировка. Лига. Четыре шестнадцатых. Ритмические партитуры.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</w:tcPr>
          <w:p w:rsidR="00887333" w:rsidRPr="00937035" w:rsidRDefault="00887333" w:rsidP="004853F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Транспонирование. Творческие задания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887333" w:rsidRPr="00937035" w:rsidRDefault="00887333" w:rsidP="004853F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Мажорные тональности. Минорные тональности.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  <w:t xml:space="preserve"> Главные ступени лада.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</w:tcPr>
          <w:p w:rsidR="00887333" w:rsidRPr="00937035" w:rsidRDefault="00887333" w:rsidP="004853F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Закрепление пройденного. Повторение.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  <w:t>Три вида минора.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Чистые интервалы в ладу и от звука.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ar-SA"/>
              </w:rPr>
              <w:t xml:space="preserve"> Ритм восьмая  и две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  <w:t>шестнадцатых.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Ритм две шестнадцатых и восьмая. Контрольное занятие.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887333" w:rsidRPr="00937035" w:rsidRDefault="00887333" w:rsidP="004853F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87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Тональность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ar-SA"/>
              </w:rPr>
              <w:t xml:space="preserve">Ля мажор.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  <w:t>Тональность фа-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ar-SA"/>
              </w:rPr>
              <w:t>диез минор.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887333" w:rsidRPr="00887333" w:rsidRDefault="00887333" w:rsidP="0088733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87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Секвенция.  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Транспозиция.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887333" w:rsidRPr="00887333" w:rsidRDefault="00887333" w:rsidP="0088733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ar-SA"/>
              </w:rPr>
              <w:t>Тональности Ми-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  <w:t>бемоль мажор.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ar-SA"/>
              </w:rPr>
              <w:t xml:space="preserve"> Тональность до минор. Переменный лад.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887333" w:rsidRPr="00887333" w:rsidRDefault="00887333" w:rsidP="008873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ar-SA"/>
              </w:rPr>
              <w:t>Размер 3/8. Чтение с листа.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887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887333" w:rsidRPr="00887333" w:rsidRDefault="00887333" w:rsidP="008873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  <w:t>Интервалы м.6 и б.6. Интервалы м.7 и б.7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887333" w:rsidRPr="00887333" w:rsidRDefault="00887333" w:rsidP="008873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Построение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ar-SA"/>
              </w:rPr>
              <w:t xml:space="preserve"> пройденных интервалов от звука. Обращения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ar-SA"/>
              </w:rPr>
              <w:t>интервалов.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887333" w:rsidRPr="00887333" w:rsidRDefault="00887333" w:rsidP="008873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ar-SA"/>
              </w:rPr>
              <w:t xml:space="preserve">Обращения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ar-SA"/>
              </w:rPr>
              <w:t xml:space="preserve">трезвучий. 4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ar-SA"/>
              </w:rPr>
              <w:lastRenderedPageBreak/>
              <w:t>вида трезвучий.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887333" w:rsidRPr="00887333" w:rsidRDefault="00887333" w:rsidP="008873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Двухголосное пение. Подбор второго голоса.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887333" w:rsidRPr="00887333" w:rsidRDefault="00887333" w:rsidP="00887333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Повторение.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Закрепление обращений трезвучия.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887333" w:rsidRPr="00937035" w:rsidRDefault="00887333" w:rsidP="004853F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7333" w:rsidRPr="00887333" w:rsidTr="004853F7">
        <w:trPr>
          <w:trHeight w:val="489"/>
        </w:trPr>
        <w:tc>
          <w:tcPr>
            <w:tcW w:w="636" w:type="dxa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3" w:type="dxa"/>
            <w:vAlign w:val="center"/>
          </w:tcPr>
          <w:p w:rsidR="00887333" w:rsidRPr="00937035" w:rsidRDefault="00887333" w:rsidP="004853F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Контрольное занятие.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887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887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887333" w:rsidRPr="00937035" w:rsidRDefault="00887333" w:rsidP="004853F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887333" w:rsidRPr="00887333" w:rsidTr="004853F7">
        <w:trPr>
          <w:trHeight w:val="489"/>
        </w:trPr>
        <w:tc>
          <w:tcPr>
            <w:tcW w:w="3769" w:type="dxa"/>
            <w:gridSpan w:val="2"/>
            <w:vAlign w:val="center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33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1478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14,5</w:t>
            </w:r>
          </w:p>
        </w:tc>
        <w:tc>
          <w:tcPr>
            <w:tcW w:w="1374" w:type="dxa"/>
            <w:vAlign w:val="center"/>
          </w:tcPr>
          <w:p w:rsidR="00887333" w:rsidRPr="00937035" w:rsidRDefault="00887333" w:rsidP="004853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39,5</w:t>
            </w:r>
          </w:p>
        </w:tc>
        <w:tc>
          <w:tcPr>
            <w:tcW w:w="2735" w:type="dxa"/>
          </w:tcPr>
          <w:p w:rsidR="00887333" w:rsidRPr="00887333" w:rsidRDefault="00887333" w:rsidP="008873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87333" w:rsidRDefault="00887333" w:rsidP="00887333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</w:p>
    <w:p w:rsidR="00D76C44" w:rsidRDefault="00D76C44" w:rsidP="00887333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</w:p>
    <w:p w:rsidR="004853F7" w:rsidRPr="004853F7" w:rsidRDefault="004853F7" w:rsidP="004853F7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4853F7" w:rsidRPr="004853F7" w:rsidRDefault="004D4203" w:rsidP="004853F7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Повторение тем 3</w:t>
      </w:r>
      <w:r w:rsidR="004853F7"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года обучения</w:t>
      </w:r>
      <w:r w:rsidR="004853F7"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4853F7" w:rsidRPr="004853F7" w:rsidRDefault="004853F7" w:rsidP="004853F7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Тональности, интервалы.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Практика: Вокально-интонационные упражнения, чтение с листа, слуховой анализ. 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2.</w:t>
      </w: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Тональности мажорные и минорные до 2х знаков. Чтение с листа.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музыкальный диктант, чтение с листа.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Тема 3. </w:t>
      </w: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Вокальная и инструментальная группировка. Лига. Четыре шестнадцатых. Ритмические партитуры.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Правописание группировок, разбор партитур.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чтение с листа, работа в тетрадях.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4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Транспонирование. Творческие задания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виды транспонирования.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транспонирование, работа в тетрадях.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Тема 5: </w:t>
      </w: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Мажорные тональности. Минорные тональности.</w:t>
      </w:r>
      <w:r w:rsidRPr="004853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Главные ступени лада.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Тоника. Субдоминанта. Доминанта.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 в тетрадях. Определение на слух.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Тема 6: Закрепление пройденного. Повторение. </w:t>
      </w:r>
      <w:r w:rsidRPr="004853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Три вида минора.</w:t>
      </w: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Чистые интервалы в ладу и от звука.</w:t>
      </w:r>
      <w:r w:rsidRPr="004853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Ритм восьмая и две </w:t>
      </w:r>
      <w:r w:rsidRPr="004853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шестнадцатых.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Ритм две шестнадцатых и восьмая. Контрольное занятие.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разбор нотного текста.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ритмические диктанты, построение интервалов, слуховой анализ.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7.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Тональность </w:t>
      </w:r>
      <w:r w:rsidRPr="004853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Ля мажор. </w:t>
      </w:r>
      <w:r w:rsidRPr="004853F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Тональность фа-</w:t>
      </w:r>
      <w:r w:rsidRPr="004853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диез минор.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построение тональностей.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тональностей Ля мажор, фа-диез минор. Сольфеджирование в данных тональностях.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8. 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Секвенция. </w:t>
      </w: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Транспозиция.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Секвенция. </w:t>
      </w: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Транспозиция.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Транспонирование мелодии. Контрольная работа.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Тема 9. </w:t>
      </w:r>
      <w:r w:rsidRPr="004853F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Тональности Ми-</w:t>
      </w:r>
      <w:r w:rsidRPr="004853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бемоль мажор.</w:t>
      </w:r>
      <w:r w:rsidRPr="004853F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 Тональность до минор. Переменный лад.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построение тональностей, переменный лад.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сольфеджирование в тональностях Ми-бемоль мажор, до минор, пение в переменном ладу.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10.</w:t>
      </w:r>
      <w:r w:rsidRPr="004853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 xml:space="preserve"> Размер 3/8. Чтение с листа.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трехдольный размер, разбор.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Практика: 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чтение с листа в размере 3/8.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11.</w:t>
      </w:r>
      <w:r w:rsidRPr="004853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Интервалы м.6 и б.6. Интервалы м.7 и б.7.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построение интервалов.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интервалов, определение на слух. Сольфеджирование в пройденных тональностях.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12.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Построение</w:t>
      </w:r>
      <w:r w:rsidRPr="004853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пройденных интервалов от звука. Обращения </w:t>
      </w:r>
      <w:r w:rsidRPr="004853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интервалов.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обращение интервалов.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 интервалов, их обращения, пение интервалов, определение на слух.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13.</w:t>
      </w:r>
      <w:r w:rsidRPr="004853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 xml:space="preserve"> Обращения </w:t>
      </w:r>
      <w:r w:rsidRPr="004853F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трезвучий. 4 вида трезвучий.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мажорное, минорное, уменьшенное, увеличенное трезвучия и их обращения.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построения трезвучий и их обращений, определение на слух.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14.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Двухголосное пение. Подбор второго голоса.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на два голоса.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15.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Повторение.</w:t>
      </w:r>
      <w:r w:rsidRPr="004853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Закрепление обращений трезвучия.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трезвучия, интервалы (повторение).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чтение с листа, слуховой анализ.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16. Контрольное занятие.</w:t>
      </w:r>
    </w:p>
    <w:p w:rsid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Планируемые результаты 4 года обучения.</w:t>
      </w:r>
    </w:p>
    <w:p w:rsidR="004853F7" w:rsidRPr="004853F7" w:rsidRDefault="004853F7" w:rsidP="004853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По окончании третьего года обучения обучающийся должен:</w:t>
      </w:r>
    </w:p>
    <w:p w:rsidR="004853F7" w:rsidRPr="004853F7" w:rsidRDefault="004853F7" w:rsidP="004853F7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интонационно чисто петь пройденные гаммы, интервалы и аккорды;</w:t>
      </w:r>
    </w:p>
    <w:p w:rsidR="004853F7" w:rsidRPr="004853F7" w:rsidRDefault="004853F7" w:rsidP="004853F7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знать теоретический материал содержания третьего года обучения;</w:t>
      </w:r>
    </w:p>
    <w:p w:rsidR="004853F7" w:rsidRPr="004853F7" w:rsidRDefault="004853F7" w:rsidP="004853F7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написать мелодический или ритмический диктант в объёме 4 – 8 тактов;</w:t>
      </w:r>
    </w:p>
    <w:p w:rsidR="004853F7" w:rsidRPr="004853F7" w:rsidRDefault="004853F7" w:rsidP="004853F7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строить и определять интервалы и аккорды в ладу и от звука;</w:t>
      </w:r>
    </w:p>
    <w:p w:rsidR="004853F7" w:rsidRPr="004853F7" w:rsidRDefault="004853F7" w:rsidP="004853F7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анализировать элементы музыкального языка в прослушанном произведении и по нотному тексту.</w:t>
      </w:r>
    </w:p>
    <w:p w:rsidR="004853F7" w:rsidRPr="004853F7" w:rsidRDefault="004853F7" w:rsidP="004853F7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3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конце каждой учебной четверти предусмотрено контрольное занятие.</w:t>
      </w:r>
    </w:p>
    <w:p w:rsidR="004D4203" w:rsidRDefault="004D4203" w:rsidP="004D42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D4203" w:rsidRDefault="004D4203" w:rsidP="004D42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42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3. Вокально-хоровой ансамбль</w:t>
      </w:r>
    </w:p>
    <w:p w:rsidR="00D76C44" w:rsidRPr="004D4203" w:rsidRDefault="00D76C44" w:rsidP="004D42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4D4203" w:rsidRPr="004D4203" w:rsidTr="004D0B89">
        <w:trPr>
          <w:trHeight w:val="489"/>
        </w:trPr>
        <w:tc>
          <w:tcPr>
            <w:tcW w:w="636" w:type="dxa"/>
            <w:vMerge w:val="restart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4D4203" w:rsidRPr="004D4203" w:rsidTr="004D0B89">
        <w:trPr>
          <w:trHeight w:val="489"/>
        </w:trPr>
        <w:tc>
          <w:tcPr>
            <w:tcW w:w="636" w:type="dxa"/>
            <w:vMerge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4203" w:rsidRPr="004D4203" w:rsidTr="004D4203">
        <w:trPr>
          <w:trHeight w:val="489"/>
        </w:trPr>
        <w:tc>
          <w:tcPr>
            <w:tcW w:w="636" w:type="dxa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4D4203" w:rsidRPr="00937035" w:rsidRDefault="00BD4F4E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4D4203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1. </w:t>
            </w:r>
            <w:r w:rsidR="004D4203"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Вводное занятие.</w:t>
            </w:r>
            <w:r w:rsidR="004D4203" w:rsidRPr="00937035">
              <w:rPr>
                <w:rFonts w:ascii="Times New Roman" w:eastAsia="Calibri" w:hAnsi="Times New Roman" w:cs="Times New Roman"/>
                <w:spacing w:val="31"/>
                <w:sz w:val="28"/>
                <w:szCs w:val="28"/>
                <w:lang w:eastAsia="ar-SA"/>
              </w:rPr>
              <w:t xml:space="preserve"> </w:t>
            </w:r>
            <w:r w:rsidR="004D4203"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 xml:space="preserve">Техника </w:t>
            </w:r>
            <w:r w:rsidR="004D4203"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lastRenderedPageBreak/>
              <w:t>безопасности</w:t>
            </w:r>
            <w:r w:rsidR="004D4203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2</w:t>
            </w:r>
          </w:p>
        </w:tc>
        <w:tc>
          <w:tcPr>
            <w:tcW w:w="1478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4D4203" w:rsidRPr="00937035" w:rsidRDefault="004D4203" w:rsidP="004D4203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4D4203" w:rsidRPr="004D4203" w:rsidTr="004D4203">
        <w:trPr>
          <w:trHeight w:val="489"/>
        </w:trPr>
        <w:tc>
          <w:tcPr>
            <w:tcW w:w="636" w:type="dxa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33" w:type="dxa"/>
            <w:vAlign w:val="center"/>
          </w:tcPr>
          <w:p w:rsidR="004D4203" w:rsidRPr="00937035" w:rsidRDefault="00BD4F4E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4D4203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2.</w:t>
            </w:r>
          </w:p>
          <w:p w:rsidR="004D4203" w:rsidRPr="00937035" w:rsidRDefault="004D4203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 произведений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478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2735" w:type="dxa"/>
            <w:vAlign w:val="center"/>
          </w:tcPr>
          <w:p w:rsidR="004D4203" w:rsidRDefault="004D4203" w:rsidP="004D4203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4D4203" w:rsidRPr="004D4203" w:rsidTr="004D4203">
        <w:trPr>
          <w:trHeight w:val="489"/>
        </w:trPr>
        <w:tc>
          <w:tcPr>
            <w:tcW w:w="636" w:type="dxa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4D4203" w:rsidRPr="00937035" w:rsidRDefault="00BD4F4E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4D4203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3.</w:t>
            </w:r>
          </w:p>
          <w:p w:rsidR="004D4203" w:rsidRPr="00937035" w:rsidRDefault="004D4203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учебно-тренировочного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материала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4D4203" w:rsidRPr="00937035" w:rsidRDefault="004D4203" w:rsidP="004D0B89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4D4203" w:rsidRPr="00937035" w:rsidRDefault="004D4203" w:rsidP="004D0B89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4D4203" w:rsidRPr="00937035" w:rsidRDefault="004D4203" w:rsidP="004D0B89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4D4203" w:rsidRDefault="004D4203" w:rsidP="004D4203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4D4203" w:rsidRPr="004D4203" w:rsidTr="004D4203">
        <w:trPr>
          <w:trHeight w:val="489"/>
        </w:trPr>
        <w:tc>
          <w:tcPr>
            <w:tcW w:w="636" w:type="dxa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4D4203" w:rsidRPr="00937035" w:rsidRDefault="00BD4F4E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4D4203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4.</w:t>
            </w:r>
            <w:r w:rsidR="004D4203"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="004D4203"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Слушание музыки</w:t>
            </w:r>
            <w:r w:rsidR="004D4203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4D4203" w:rsidRDefault="004D4203" w:rsidP="004D4203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4D4203" w:rsidRPr="004D4203" w:rsidTr="004D4203">
        <w:trPr>
          <w:trHeight w:val="489"/>
        </w:trPr>
        <w:tc>
          <w:tcPr>
            <w:tcW w:w="636" w:type="dxa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4D4203" w:rsidRPr="00937035" w:rsidRDefault="00BD4F4E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4D4203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5.</w:t>
            </w:r>
          </w:p>
          <w:p w:rsidR="004D4203" w:rsidRPr="00937035" w:rsidRDefault="004D4203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Хоровое сольфеджио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478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4D4203" w:rsidRDefault="004D4203" w:rsidP="004D4203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4D4203" w:rsidRPr="004D4203" w:rsidTr="004D4203">
        <w:trPr>
          <w:trHeight w:val="489"/>
        </w:trPr>
        <w:tc>
          <w:tcPr>
            <w:tcW w:w="636" w:type="dxa"/>
            <w:vAlign w:val="center"/>
          </w:tcPr>
          <w:p w:rsidR="004D4203" w:rsidRPr="004D4203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4D4203" w:rsidRPr="00937035" w:rsidRDefault="00BD4F4E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4D4203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6.</w:t>
            </w:r>
          </w:p>
          <w:p w:rsidR="004D4203" w:rsidRPr="00937035" w:rsidRDefault="004D4203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Теоретико-аналитическая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работа</w:t>
            </w:r>
            <w:r w:rsidRPr="00937035">
              <w:rPr>
                <w:rFonts w:ascii="Times New Roman" w:eastAsia="Calibri" w:hAnsi="Times New Roman" w:cs="Times New Roman"/>
                <w:spacing w:val="39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Концертные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выступления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4D4203" w:rsidRPr="00937035" w:rsidRDefault="004D4203" w:rsidP="004D0B89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478" w:type="dxa"/>
            <w:vAlign w:val="center"/>
          </w:tcPr>
          <w:p w:rsidR="004D4203" w:rsidRPr="00937035" w:rsidRDefault="004D4203" w:rsidP="004D0B89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74" w:type="dxa"/>
            <w:vAlign w:val="center"/>
          </w:tcPr>
          <w:p w:rsidR="004D4203" w:rsidRPr="00937035" w:rsidRDefault="004D4203" w:rsidP="004D0B89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5" w:type="dxa"/>
            <w:vAlign w:val="center"/>
          </w:tcPr>
          <w:p w:rsidR="004D4203" w:rsidRPr="00937035" w:rsidRDefault="004D4203" w:rsidP="004D4203">
            <w:pPr>
              <w:suppressAutoHyphens/>
              <w:snapToGrid w:val="0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4D4203" w:rsidRPr="00937035" w:rsidRDefault="004D4203" w:rsidP="004D4203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заимоконтроль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4D4203" w:rsidRPr="004D4203" w:rsidTr="004D4203">
        <w:trPr>
          <w:trHeight w:val="489"/>
        </w:trPr>
        <w:tc>
          <w:tcPr>
            <w:tcW w:w="636" w:type="dxa"/>
            <w:vAlign w:val="center"/>
          </w:tcPr>
          <w:p w:rsidR="004D4203" w:rsidRPr="004D4203" w:rsidRDefault="004D4203" w:rsidP="004D420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D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4D4203" w:rsidRPr="00937035" w:rsidRDefault="00BD4F4E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="004D4203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7.</w:t>
            </w:r>
          </w:p>
          <w:p w:rsidR="004D4203" w:rsidRPr="00937035" w:rsidRDefault="004D4203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Мероприятия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воспитательного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характера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4D4203" w:rsidRPr="00937035" w:rsidRDefault="004D4203" w:rsidP="004D0B89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478" w:type="dxa"/>
            <w:vAlign w:val="center"/>
          </w:tcPr>
          <w:p w:rsidR="004D4203" w:rsidRPr="00937035" w:rsidRDefault="004D4203" w:rsidP="004D0B89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4D4203" w:rsidRPr="00937035" w:rsidRDefault="004D4203" w:rsidP="004D0B89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5" w:type="dxa"/>
            <w:vAlign w:val="center"/>
          </w:tcPr>
          <w:p w:rsidR="004D4203" w:rsidRPr="00937035" w:rsidRDefault="004D4203" w:rsidP="004D4203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заимоконтроль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4D4203" w:rsidRPr="004D4203" w:rsidTr="004D4203">
        <w:trPr>
          <w:trHeight w:val="489"/>
        </w:trPr>
        <w:tc>
          <w:tcPr>
            <w:tcW w:w="636" w:type="dxa"/>
            <w:vAlign w:val="center"/>
          </w:tcPr>
          <w:p w:rsidR="004D4203" w:rsidRPr="004D4203" w:rsidRDefault="004D4203" w:rsidP="004D420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D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4D4203" w:rsidRPr="00937035" w:rsidRDefault="00BD4F4E" w:rsidP="004D0B89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4D4203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8.</w:t>
            </w:r>
            <w:r w:rsidR="004D4203"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="004D4203"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Итоговое</w:t>
            </w:r>
            <w:r w:rsidR="004D4203"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="004D4203"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занятие</w:t>
            </w:r>
            <w:r w:rsidR="004D4203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4D4203" w:rsidRPr="00937035" w:rsidRDefault="004D4203" w:rsidP="004D4203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онцерт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4D4203" w:rsidRPr="004D4203" w:rsidTr="004D0B89">
        <w:trPr>
          <w:trHeight w:val="489"/>
        </w:trPr>
        <w:tc>
          <w:tcPr>
            <w:tcW w:w="3769" w:type="dxa"/>
            <w:gridSpan w:val="2"/>
            <w:vAlign w:val="center"/>
          </w:tcPr>
          <w:p w:rsidR="004D4203" w:rsidRPr="00BD4F4E" w:rsidRDefault="004D4203" w:rsidP="004D42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4F4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4D4203" w:rsidRPr="00BD4F4E" w:rsidRDefault="003C48D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478" w:type="dxa"/>
            <w:vAlign w:val="center"/>
          </w:tcPr>
          <w:p w:rsidR="004D4203" w:rsidRPr="00BD4F4E" w:rsidRDefault="003C48D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374" w:type="dxa"/>
            <w:vAlign w:val="center"/>
          </w:tcPr>
          <w:p w:rsidR="004D4203" w:rsidRPr="00BD4F4E" w:rsidRDefault="003C48D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2735" w:type="dxa"/>
            <w:vAlign w:val="center"/>
          </w:tcPr>
          <w:p w:rsidR="004D4203" w:rsidRPr="00937035" w:rsidRDefault="004D4203" w:rsidP="004D0B89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887333" w:rsidRDefault="00887333" w:rsidP="00887333">
      <w:p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BD4F4E" w:rsidRPr="00ED3681" w:rsidRDefault="00BD4F4E" w:rsidP="00BD4F4E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D36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BD4F4E" w:rsidRPr="00ED3681" w:rsidRDefault="00BD4F4E" w:rsidP="00BD4F4E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D36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Вводное занятие.</w:t>
      </w:r>
    </w:p>
    <w:p w:rsidR="00552CE5" w:rsidRPr="00552CE5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 Знакомство.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Рассказ</w:t>
      </w:r>
      <w:r w:rsidRPr="00552CE5">
        <w:rPr>
          <w:rFonts w:ascii="Times New Roman" w:eastAsia="Calibri" w:hAnsi="Times New Roman" w:cs="Times New Roman"/>
          <w:spacing w:val="4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режиме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работы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коллектива,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правилах</w:t>
      </w:r>
      <w:r w:rsidRPr="00552CE5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поведения,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содержании</w:t>
      </w:r>
      <w:r w:rsidRPr="00552CE5">
        <w:rPr>
          <w:rFonts w:ascii="Times New Roman" w:eastAsia="Calibri" w:hAnsi="Times New Roman" w:cs="Times New Roman"/>
          <w:spacing w:val="5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занятий,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планах</w:t>
      </w:r>
      <w:r w:rsidRPr="00552CE5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учебный</w:t>
      </w:r>
      <w:r w:rsidRPr="00552CE5">
        <w:rPr>
          <w:rFonts w:ascii="Times New Roman" w:eastAsia="Calibri" w:hAnsi="Times New Roman" w:cs="Times New Roman"/>
          <w:spacing w:val="5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год.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Правила</w:t>
      </w:r>
      <w:r w:rsidRPr="00552CE5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по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технике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безопасности.</w:t>
      </w:r>
      <w:r w:rsidRPr="00552CE5">
        <w:rPr>
          <w:rFonts w:ascii="Times New Roman" w:eastAsia="Calibri" w:hAnsi="Times New Roman" w:cs="Times New Roman"/>
          <w:spacing w:val="2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Музыка</w:t>
      </w:r>
      <w:r w:rsidRPr="00552CE5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нашей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жизни.</w:t>
      </w:r>
      <w:r w:rsidRPr="00552CE5">
        <w:rPr>
          <w:rFonts w:ascii="Times New Roman" w:eastAsia="Calibri" w:hAnsi="Times New Roman" w:cs="Times New Roman"/>
          <w:spacing w:val="2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Роль</w:t>
      </w:r>
      <w:r w:rsidRPr="00552CE5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значение</w:t>
      </w:r>
      <w:r w:rsidRPr="00552CE5">
        <w:rPr>
          <w:rFonts w:ascii="Times New Roman" w:eastAsia="Calibri" w:hAnsi="Times New Roman" w:cs="Times New Roman"/>
          <w:spacing w:val="5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музыкального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вокального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искусства.</w:t>
      </w:r>
      <w:r w:rsidRPr="00552CE5">
        <w:rPr>
          <w:rFonts w:ascii="Times New Roman" w:eastAsia="Calibri" w:hAnsi="Times New Roman" w:cs="Times New Roman"/>
          <w:spacing w:val="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Положительные</w:t>
      </w:r>
      <w:r w:rsidRPr="00552CE5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эмоции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как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результат</w:t>
      </w:r>
      <w:r w:rsidRPr="00552CE5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воздействия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вокала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чувства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слушателей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исполнителя.</w:t>
      </w:r>
      <w:r w:rsidRPr="00552CE5">
        <w:rPr>
          <w:rFonts w:ascii="Times New Roman" w:eastAsia="Calibri" w:hAnsi="Times New Roman" w:cs="Times New Roman"/>
          <w:spacing w:val="1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Влияние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пения</w:t>
      </w:r>
      <w:r w:rsidRPr="00552CE5">
        <w:rPr>
          <w:rFonts w:ascii="Times New Roman" w:eastAsia="Calibri" w:hAnsi="Times New Roman" w:cs="Times New Roman"/>
          <w:spacing w:val="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4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развитие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личности, речи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человека.</w:t>
      </w:r>
    </w:p>
    <w:p w:rsidR="00552CE5" w:rsidRPr="00552CE5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Игры</w:t>
      </w:r>
      <w:r w:rsidRPr="00552CE5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знакомство.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Прослушивание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детей.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под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аккомпанемент знакомых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песен.</w:t>
      </w:r>
    </w:p>
    <w:p w:rsidR="00552CE5" w:rsidRPr="00BD4F4E" w:rsidRDefault="00BD4F4E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="00552CE5"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2.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Пение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произведений.</w:t>
      </w:r>
    </w:p>
    <w:p w:rsidR="00552CE5" w:rsidRPr="00552CE5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552CE5">
        <w:rPr>
          <w:rFonts w:ascii="Times New Roman" w:eastAsia="Calibri" w:hAnsi="Times New Roman" w:cs="Times New Roman"/>
          <w:spacing w:val="1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Знакомство</w:t>
      </w:r>
      <w:r w:rsidRPr="00552CE5">
        <w:rPr>
          <w:rFonts w:ascii="Times New Roman" w:eastAsia="Calibri" w:hAnsi="Times New Roman" w:cs="Times New Roman"/>
          <w:spacing w:val="1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песней.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1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народных</w:t>
      </w:r>
      <w:r w:rsidRPr="00552CE5">
        <w:rPr>
          <w:rFonts w:ascii="Times New Roman" w:eastAsia="Calibri" w:hAnsi="Times New Roman" w:cs="Times New Roman"/>
          <w:spacing w:val="1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песен.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иностранном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языке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художественным</w:t>
      </w:r>
      <w:r w:rsidRPr="00552CE5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образом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Внутренний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пульс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песне.</w:t>
      </w:r>
    </w:p>
    <w:p w:rsidR="00552CE5" w:rsidRPr="00552CE5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552CE5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слоги.</w:t>
      </w:r>
      <w:r w:rsidRPr="00552CE5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текста.</w:t>
      </w:r>
      <w:r w:rsidRPr="00552CE5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текстом.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трудных</w:t>
      </w:r>
      <w:r w:rsidRPr="00552CE5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мест.</w:t>
      </w:r>
      <w:r w:rsidRPr="00552CE5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капелла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канона.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Ритмический</w:t>
      </w:r>
      <w:r w:rsidRPr="00552CE5">
        <w:rPr>
          <w:rFonts w:ascii="Times New Roman" w:eastAsia="Calibri" w:hAnsi="Times New Roman" w:cs="Times New Roman"/>
          <w:spacing w:val="5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канон.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закрытым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ртом.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3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двухголосных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канонов.</w:t>
      </w:r>
      <w:r w:rsidRPr="00552CE5">
        <w:rPr>
          <w:rFonts w:ascii="Times New Roman" w:eastAsia="Calibri" w:hAnsi="Times New Roman" w:cs="Times New Roman"/>
          <w:spacing w:val="3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3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народных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двухголосных</w:t>
      </w:r>
      <w:r w:rsidRPr="00552CE5">
        <w:rPr>
          <w:rFonts w:ascii="Times New Roman" w:eastAsia="Calibri" w:hAnsi="Times New Roman" w:cs="Times New Roman"/>
          <w:spacing w:val="2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примеров.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lastRenderedPageBreak/>
        <w:t>Пение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эстрадного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экологического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патриотического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 Пение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школьного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</w:p>
    <w:p w:rsidR="00552CE5" w:rsidRPr="00BD4F4E" w:rsidRDefault="00BD4F4E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Тема 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3.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Пение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учебно-тренировочного</w:t>
      </w:r>
      <w:r w:rsidR="00552CE5"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материала</w:t>
      </w:r>
      <w:r w:rsidR="00552CE5"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552CE5" w:rsidRPr="00BD4F4E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Мелодия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</w:t>
      </w:r>
      <w:r w:rsidRPr="00BD4F4E">
        <w:rPr>
          <w:rFonts w:ascii="Times New Roman" w:eastAsia="Calibri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песне, особенности</w:t>
      </w:r>
    </w:p>
    <w:p w:rsidR="00552CE5" w:rsidRPr="00BD4F4E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ритмом.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внутренней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пульсацией.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интонацией.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ансамблем.</w:t>
      </w:r>
      <w:r w:rsidRPr="00BD4F4E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двухголосием.</w:t>
      </w:r>
      <w:r w:rsidRPr="00BD4F4E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динамикой. Работа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дыханием. 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формой.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гармонией.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</w:p>
    <w:p w:rsidR="00552CE5" w:rsidRPr="00BD4F4E" w:rsidRDefault="00BD4F4E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="00552CE5"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4.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>Слушание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музыки.</w:t>
      </w:r>
    </w:p>
    <w:p w:rsidR="00552CE5" w:rsidRPr="00BD4F4E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2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классики.</w:t>
      </w:r>
      <w:r w:rsidRPr="00BD4F4E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народных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песен.</w:t>
      </w:r>
      <w:r w:rsidRPr="00BD4F4E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классической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западной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музыки. Слушание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современной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музыки.</w:t>
      </w:r>
    </w:p>
    <w:p w:rsidR="00552CE5" w:rsidRPr="00BD4F4E" w:rsidRDefault="00BD4F4E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="00552CE5"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5.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Хоровое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>сольфеджио</w:t>
      </w:r>
      <w:r w:rsidR="00552CE5"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552CE5" w:rsidRPr="00BD4F4E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Знакомство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предметом.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552CE5" w:rsidRPr="00BD4F4E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Ручные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знаки.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BD4F4E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по</w:t>
      </w:r>
      <w:r w:rsidRPr="00BD4F4E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руке.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BD4F4E">
        <w:rPr>
          <w:rFonts w:ascii="Times New Roman" w:eastAsia="Calibri" w:hAnsi="Times New Roman" w:cs="Times New Roman"/>
          <w:spacing w:val="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</w:t>
      </w:r>
      <w:r w:rsidRPr="00BD4F4E">
        <w:rPr>
          <w:rFonts w:ascii="Times New Roman" w:eastAsia="Calibri" w:hAnsi="Times New Roman" w:cs="Times New Roman"/>
          <w:spacing w:val="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знаками.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двухголосия.</w:t>
      </w:r>
      <w:r w:rsidRPr="00BD4F4E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1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двухголосия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ручными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знаками.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песенок</w:t>
      </w:r>
      <w:r w:rsidRPr="00BD4F4E">
        <w:rPr>
          <w:rFonts w:ascii="Times New Roman" w:eastAsia="Calibri" w:hAnsi="Times New Roman" w:cs="Times New Roman"/>
          <w:spacing w:val="1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распевок.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гамм. Пение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интервалов. Пение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аккордов.</w:t>
      </w:r>
    </w:p>
    <w:p w:rsidR="00552CE5" w:rsidRPr="00BD4F4E" w:rsidRDefault="00BD4F4E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="00552CE5"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6.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Теоретико-аналитическая</w:t>
      </w:r>
      <w:r w:rsidR="00552CE5"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работа. Концерты.</w:t>
      </w:r>
    </w:p>
    <w:p w:rsidR="00552CE5" w:rsidRPr="00BD4F4E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Типы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голосов (бас, баритон,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тенор,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контральто, сопрано).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Как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правильно</w:t>
      </w:r>
      <w:r w:rsidRPr="00552CE5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беречь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голос.</w:t>
      </w:r>
      <w:r w:rsidRPr="00552CE5">
        <w:rPr>
          <w:rFonts w:ascii="Times New Roman" w:eastAsia="Calibri" w:hAnsi="Times New Roman" w:cs="Times New Roman"/>
          <w:spacing w:val="4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Беседы</w:t>
      </w:r>
      <w:r w:rsidRPr="00552CE5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творчестве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современных</w:t>
      </w:r>
      <w:r w:rsidRPr="00552CE5">
        <w:rPr>
          <w:rFonts w:ascii="Times New Roman" w:eastAsia="Calibri" w:hAnsi="Times New Roman" w:cs="Times New Roman"/>
          <w:spacing w:val="3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композиторов.</w:t>
      </w:r>
      <w:r w:rsidRPr="00552CE5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Сценическая</w:t>
      </w:r>
      <w:r w:rsidRPr="00BD4F4E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культура.</w:t>
      </w:r>
      <w:r w:rsidRPr="00BD4F4E">
        <w:rPr>
          <w:rFonts w:ascii="Times New Roman" w:eastAsia="Calibri" w:hAnsi="Times New Roman" w:cs="Times New Roman"/>
          <w:spacing w:val="6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Просмотр</w:t>
      </w:r>
      <w:r w:rsidRPr="00BD4F4E">
        <w:rPr>
          <w:rFonts w:ascii="Times New Roman" w:eastAsia="Calibri" w:hAnsi="Times New Roman" w:cs="Times New Roman"/>
          <w:spacing w:val="6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анализ</w:t>
      </w:r>
      <w:r w:rsidRPr="00BD4F4E">
        <w:rPr>
          <w:rFonts w:ascii="Times New Roman" w:eastAsia="Calibri" w:hAnsi="Times New Roman" w:cs="Times New Roman"/>
          <w:spacing w:val="6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выступлений</w:t>
      </w:r>
      <w:r w:rsidRPr="00BD4F4E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детских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коллективов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солистов</w:t>
      </w:r>
      <w:r w:rsidRPr="00BD4F4E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конкурсах.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Просмотр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анализ</w:t>
      </w:r>
      <w:r w:rsidRPr="00BD4F4E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участников «Вокально-хорового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ансамбля».</w:t>
      </w:r>
    </w:p>
    <w:p w:rsidR="00552CE5" w:rsidRPr="00BD4F4E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4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Комплекс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упражнений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для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охраны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голоса.</w:t>
      </w:r>
      <w:r w:rsidRPr="00BD4F4E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Упражнения-распевки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для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развития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силы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голоса.</w:t>
      </w:r>
      <w:r w:rsidRPr="00BD4F4E">
        <w:rPr>
          <w:rFonts w:ascii="Times New Roman" w:eastAsia="Calibri" w:hAnsi="Times New Roman" w:cs="Times New Roman"/>
          <w:spacing w:val="2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просветительского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концерта.</w:t>
      </w:r>
      <w:r w:rsidRPr="00BD4F4E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Участие</w:t>
      </w:r>
      <w:r w:rsidRPr="00BD4F4E">
        <w:rPr>
          <w:rFonts w:ascii="Times New Roman" w:eastAsia="Calibri" w:hAnsi="Times New Roman" w:cs="Times New Roman"/>
          <w:spacing w:val="2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патриотическом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концерте.</w:t>
      </w:r>
    </w:p>
    <w:p w:rsidR="00552CE5" w:rsidRPr="00BD4F4E" w:rsidRDefault="00BD4F4E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="00552CE5"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7.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Мероприятия</w:t>
      </w:r>
      <w:r w:rsidR="00552CE5"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воспитательного</w:t>
      </w:r>
      <w:r w:rsidR="00552CE5"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характера</w:t>
      </w:r>
      <w:r w:rsidR="00552CE5"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552CE5" w:rsidRPr="00BD4F4E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5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семейного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Проекта: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Встреча</w:t>
      </w:r>
      <w:r w:rsidRPr="00BD4F4E">
        <w:rPr>
          <w:rFonts w:ascii="Times New Roman" w:eastAsia="Calibri" w:hAnsi="Times New Roman" w:cs="Times New Roman"/>
          <w:spacing w:val="5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интересным</w:t>
      </w:r>
      <w:r w:rsidRPr="00BD4F4E">
        <w:rPr>
          <w:rFonts w:ascii="Times New Roman" w:eastAsia="Calibri" w:hAnsi="Times New Roman" w:cs="Times New Roman"/>
          <w:spacing w:val="5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человеком.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2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к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фестивалю.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Встреча</w:t>
      </w:r>
      <w:r w:rsidRPr="00BD4F4E">
        <w:rPr>
          <w:rFonts w:ascii="Times New Roman" w:eastAsia="Calibri" w:hAnsi="Times New Roman" w:cs="Times New Roman"/>
          <w:spacing w:val="2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2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ветеранами.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экологического</w:t>
      </w:r>
      <w:r w:rsidRPr="00BD4F4E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вечера.</w:t>
      </w:r>
    </w:p>
    <w:p w:rsidR="00552CE5" w:rsidRPr="00BD4F4E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конкурсных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произведений. Участие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фестивале.</w:t>
      </w:r>
    </w:p>
    <w:p w:rsidR="00552CE5" w:rsidRPr="00BD4F4E" w:rsidRDefault="00BD4F4E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="00552CE5"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8.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Итоговое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552CE5"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занятие</w:t>
      </w:r>
      <w:r w:rsidR="00552CE5"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552CE5" w:rsidRPr="00552CE5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Анализ концертного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выступления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552CE5" w:rsidRDefault="00552CE5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Концерт.</w:t>
      </w:r>
    </w:p>
    <w:p w:rsidR="003922B8" w:rsidRPr="00552CE5" w:rsidRDefault="003922B8" w:rsidP="00552CE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4D0B89" w:rsidRPr="004D0B89" w:rsidRDefault="004D0B89" w:rsidP="004D0B8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план 5</w:t>
      </w:r>
      <w:r w:rsidRPr="004D0B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обучения</w:t>
      </w:r>
    </w:p>
    <w:p w:rsidR="004D0B89" w:rsidRDefault="004D0B89" w:rsidP="004D0B8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0B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1. Специальность (фортепиано)</w:t>
      </w:r>
    </w:p>
    <w:p w:rsidR="00D76C44" w:rsidRPr="004D0B89" w:rsidRDefault="00D76C44" w:rsidP="004D0B8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708"/>
        <w:gridCol w:w="3086"/>
        <w:gridCol w:w="1052"/>
        <w:gridCol w:w="1461"/>
        <w:gridCol w:w="1373"/>
        <w:gridCol w:w="2734"/>
      </w:tblGrid>
      <w:tr w:rsidR="004D0B89" w:rsidRPr="004D0B89" w:rsidTr="004D0B89">
        <w:trPr>
          <w:trHeight w:val="489"/>
        </w:trPr>
        <w:tc>
          <w:tcPr>
            <w:tcW w:w="708" w:type="dxa"/>
            <w:vMerge w:val="restart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6" w:type="dxa"/>
            <w:vMerge w:val="restart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886" w:type="dxa"/>
            <w:gridSpan w:val="3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4" w:type="dxa"/>
            <w:vMerge w:val="restart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4D0B89" w:rsidRPr="004D0B89" w:rsidTr="004D0B89">
        <w:trPr>
          <w:trHeight w:val="489"/>
        </w:trPr>
        <w:tc>
          <w:tcPr>
            <w:tcW w:w="708" w:type="dxa"/>
            <w:vMerge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vMerge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61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3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4" w:type="dxa"/>
            <w:vMerge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0B89" w:rsidRPr="004D0B89" w:rsidTr="004D0B89">
        <w:trPr>
          <w:trHeight w:val="489"/>
        </w:trPr>
        <w:tc>
          <w:tcPr>
            <w:tcW w:w="10414" w:type="dxa"/>
            <w:gridSpan w:val="6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1. Инструктивный материал</w:t>
            </w:r>
          </w:p>
        </w:tc>
      </w:tr>
      <w:tr w:rsidR="004D0B89" w:rsidRPr="004D0B89" w:rsidTr="004D0B89">
        <w:trPr>
          <w:trHeight w:val="489"/>
        </w:trPr>
        <w:tc>
          <w:tcPr>
            <w:tcW w:w="708" w:type="dxa"/>
            <w:vAlign w:val="center"/>
          </w:tcPr>
          <w:p w:rsidR="004D0B89" w:rsidRPr="004D0B89" w:rsidRDefault="004D0B89" w:rsidP="004D0B8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86" w:type="dxa"/>
            <w:vAlign w:val="center"/>
          </w:tcPr>
          <w:p w:rsidR="004D0B89" w:rsidRPr="004D0B89" w:rsidRDefault="004D0B89" w:rsidP="004D0B8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и гаммы.</w:t>
            </w:r>
          </w:p>
        </w:tc>
        <w:tc>
          <w:tcPr>
            <w:tcW w:w="1052" w:type="dxa"/>
            <w:vAlign w:val="center"/>
          </w:tcPr>
          <w:p w:rsidR="004D0B89" w:rsidRPr="004D0B89" w:rsidRDefault="004D0B89" w:rsidP="004D0B89">
            <w:pPr>
              <w:ind w:left="23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61" w:type="dxa"/>
            <w:vAlign w:val="center"/>
          </w:tcPr>
          <w:p w:rsidR="004D0B89" w:rsidRPr="004D0B89" w:rsidRDefault="00F95CE4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4D0B89" w:rsidRPr="004D0B89" w:rsidRDefault="00F95CE4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4" w:type="dxa"/>
            <w:vMerge w:val="restart"/>
          </w:tcPr>
          <w:p w:rsidR="004D0B89" w:rsidRPr="004D0B89" w:rsidRDefault="00A52A34" w:rsidP="00E50ECF">
            <w:pPr>
              <w:widowControl w:val="0"/>
              <w:suppressAutoHyphens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he-IL" w:bidi="he-IL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 xml:space="preserve">Контрольное занятие (технический зачёт) </w:t>
            </w: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lastRenderedPageBreak/>
              <w:t>– этюд, 2 гаммы, аккорды и арпеджио.</w:t>
            </w:r>
          </w:p>
        </w:tc>
      </w:tr>
      <w:tr w:rsidR="004D0B89" w:rsidRPr="004D0B89" w:rsidTr="004D0B89">
        <w:trPr>
          <w:trHeight w:val="489"/>
        </w:trPr>
        <w:tc>
          <w:tcPr>
            <w:tcW w:w="708" w:type="dxa"/>
            <w:vAlign w:val="center"/>
          </w:tcPr>
          <w:p w:rsidR="004D0B89" w:rsidRPr="004D0B89" w:rsidRDefault="004D0B89" w:rsidP="004D0B8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086" w:type="dxa"/>
            <w:vAlign w:val="center"/>
          </w:tcPr>
          <w:p w:rsidR="004D0B89" w:rsidRPr="004D0B89" w:rsidRDefault="004D0B89" w:rsidP="004D0B8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Этюды.</w:t>
            </w:r>
          </w:p>
        </w:tc>
        <w:tc>
          <w:tcPr>
            <w:tcW w:w="1052" w:type="dxa"/>
            <w:vAlign w:val="center"/>
          </w:tcPr>
          <w:p w:rsidR="004D0B89" w:rsidRPr="004D0B89" w:rsidRDefault="004D0B89" w:rsidP="004D0B89">
            <w:pPr>
              <w:ind w:left="23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61" w:type="dxa"/>
            <w:vAlign w:val="center"/>
          </w:tcPr>
          <w:p w:rsidR="004D0B89" w:rsidRPr="004D0B89" w:rsidRDefault="007E7BF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4D0B89" w:rsidRPr="004D0B89" w:rsidRDefault="007E7BF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34" w:type="dxa"/>
            <w:vMerge/>
          </w:tcPr>
          <w:p w:rsidR="004D0B89" w:rsidRPr="004D0B89" w:rsidRDefault="004D0B89" w:rsidP="004D0B89">
            <w:pPr>
              <w:widowControl w:val="0"/>
              <w:suppressAutoHyphens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he-IL" w:bidi="he-IL"/>
              </w:rPr>
            </w:pPr>
          </w:p>
        </w:tc>
      </w:tr>
      <w:tr w:rsidR="004D0B89" w:rsidRPr="004D0B89" w:rsidTr="004D0B89">
        <w:trPr>
          <w:trHeight w:val="489"/>
        </w:trPr>
        <w:tc>
          <w:tcPr>
            <w:tcW w:w="10414" w:type="dxa"/>
            <w:gridSpan w:val="6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lastRenderedPageBreak/>
              <w:t>Раздел 2. Художественный материал</w:t>
            </w:r>
          </w:p>
        </w:tc>
      </w:tr>
      <w:tr w:rsidR="004D0B89" w:rsidRPr="004D0B89" w:rsidTr="00981B96">
        <w:trPr>
          <w:trHeight w:val="489"/>
        </w:trPr>
        <w:tc>
          <w:tcPr>
            <w:tcW w:w="708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86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Пьесы  кантиленного характера.</w:t>
            </w:r>
          </w:p>
        </w:tc>
        <w:tc>
          <w:tcPr>
            <w:tcW w:w="1052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61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 w:val="restart"/>
            <w:vAlign w:val="center"/>
          </w:tcPr>
          <w:p w:rsidR="00A52A34" w:rsidRPr="00A52A34" w:rsidRDefault="00A52A34" w:rsidP="00A52A34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Контрольные занятия:</w:t>
            </w:r>
          </w:p>
          <w:p w:rsidR="00A52A34" w:rsidRPr="00A52A34" w:rsidRDefault="00A52A34" w:rsidP="00A52A34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1 вариант: полифония, пьеса;</w:t>
            </w:r>
          </w:p>
          <w:p w:rsidR="004D0B89" w:rsidRPr="00981B96" w:rsidRDefault="00A52A34" w:rsidP="00A52A34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2 вариант: две пьесы.</w:t>
            </w:r>
          </w:p>
        </w:tc>
      </w:tr>
      <w:tr w:rsidR="004D0B89" w:rsidRPr="004D0B89" w:rsidTr="004D0B89">
        <w:trPr>
          <w:trHeight w:val="489"/>
        </w:trPr>
        <w:tc>
          <w:tcPr>
            <w:tcW w:w="708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086" w:type="dxa"/>
            <w:vAlign w:val="center"/>
          </w:tcPr>
          <w:p w:rsidR="004D0B89" w:rsidRPr="004D0B89" w:rsidRDefault="004D0B89" w:rsidP="004D0B89">
            <w:pPr>
              <w:widowControl w:val="0"/>
              <w:suppressAutoHyphens/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Пьесы виртуозного характера.</w:t>
            </w:r>
          </w:p>
        </w:tc>
        <w:tc>
          <w:tcPr>
            <w:tcW w:w="1052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61" w:type="dxa"/>
            <w:vAlign w:val="center"/>
          </w:tcPr>
          <w:p w:rsidR="004D0B89" w:rsidRPr="004D0B89" w:rsidRDefault="00C74248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4D0B89" w:rsidRPr="004D0B89" w:rsidRDefault="000136A2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D0B89" w:rsidRPr="004D0B89" w:rsidTr="004D0B89">
        <w:trPr>
          <w:trHeight w:val="489"/>
        </w:trPr>
        <w:tc>
          <w:tcPr>
            <w:tcW w:w="708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086" w:type="dxa"/>
            <w:vAlign w:val="center"/>
          </w:tcPr>
          <w:p w:rsidR="004D0B89" w:rsidRPr="004D0B89" w:rsidRDefault="004D0B89" w:rsidP="004D0B89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Полифонические пьесы.</w:t>
            </w:r>
          </w:p>
        </w:tc>
        <w:tc>
          <w:tcPr>
            <w:tcW w:w="1052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61" w:type="dxa"/>
            <w:vAlign w:val="center"/>
          </w:tcPr>
          <w:p w:rsidR="004D0B89" w:rsidRPr="004D0B89" w:rsidRDefault="00F95CE4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4D0B89" w:rsidRPr="004D0B89" w:rsidRDefault="00F95CE4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D0B89" w:rsidRPr="004D0B89" w:rsidTr="004D0B89">
        <w:trPr>
          <w:trHeight w:val="489"/>
        </w:trPr>
        <w:tc>
          <w:tcPr>
            <w:tcW w:w="10414" w:type="dxa"/>
            <w:gridSpan w:val="6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3. Произведения крупной формы</w:t>
            </w:r>
          </w:p>
        </w:tc>
      </w:tr>
      <w:tr w:rsidR="004D0B89" w:rsidRPr="004D0B89" w:rsidTr="004D0B89">
        <w:trPr>
          <w:trHeight w:val="489"/>
        </w:trPr>
        <w:tc>
          <w:tcPr>
            <w:tcW w:w="708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086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Сонатина, вариации.</w:t>
            </w:r>
          </w:p>
        </w:tc>
        <w:tc>
          <w:tcPr>
            <w:tcW w:w="1052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461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3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2734" w:type="dxa"/>
            <w:vAlign w:val="center"/>
          </w:tcPr>
          <w:p w:rsidR="00A52A34" w:rsidRPr="00A52A34" w:rsidRDefault="00A52A34" w:rsidP="00A52A34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Контрольные занятия:</w:t>
            </w:r>
          </w:p>
          <w:p w:rsidR="00A52A34" w:rsidRPr="00A52A34" w:rsidRDefault="00A52A34" w:rsidP="00A52A34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 вариант: полифония, пьеса;</w:t>
            </w:r>
          </w:p>
          <w:p w:rsidR="004D0B89" w:rsidRPr="004D0B89" w:rsidRDefault="00A52A34" w:rsidP="00A52A34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2 вариант: две пьесы.</w:t>
            </w:r>
          </w:p>
        </w:tc>
      </w:tr>
      <w:tr w:rsidR="004D0B89" w:rsidRPr="004D0B89" w:rsidTr="004D0B89">
        <w:trPr>
          <w:trHeight w:val="489"/>
        </w:trPr>
        <w:tc>
          <w:tcPr>
            <w:tcW w:w="10414" w:type="dxa"/>
            <w:gridSpan w:val="6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4. Музицирование</w:t>
            </w:r>
          </w:p>
        </w:tc>
      </w:tr>
      <w:tr w:rsidR="004D0B89" w:rsidRPr="004D0B89" w:rsidTr="004D0B89">
        <w:trPr>
          <w:trHeight w:val="489"/>
        </w:trPr>
        <w:tc>
          <w:tcPr>
            <w:tcW w:w="708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086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Транспонирование, подбор аккомпанемента, игра в ансамбле.</w:t>
            </w:r>
          </w:p>
        </w:tc>
        <w:tc>
          <w:tcPr>
            <w:tcW w:w="1052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1461" w:type="dxa"/>
            <w:vAlign w:val="center"/>
          </w:tcPr>
          <w:p w:rsidR="004D0B89" w:rsidRPr="004D0B89" w:rsidRDefault="003D668E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3" w:type="dxa"/>
            <w:vAlign w:val="center"/>
          </w:tcPr>
          <w:p w:rsidR="004D0B89" w:rsidRPr="004D0B89" w:rsidRDefault="003D668E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2734" w:type="dxa"/>
            <w:vAlign w:val="center"/>
          </w:tcPr>
          <w:p w:rsidR="004D0B89" w:rsidRPr="00981B96" w:rsidRDefault="00A52A34" w:rsidP="00981B96">
            <w:pPr>
              <w:shd w:val="clear" w:color="auto" w:fill="FFFFFF"/>
              <w:contextualSpacing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Исполнение ансамбля на контрольном занятии.</w:t>
            </w:r>
          </w:p>
        </w:tc>
      </w:tr>
      <w:tr w:rsidR="004D0B89" w:rsidRPr="004D0B89" w:rsidTr="004D0B89">
        <w:trPr>
          <w:trHeight w:val="489"/>
        </w:trPr>
        <w:tc>
          <w:tcPr>
            <w:tcW w:w="10414" w:type="dxa"/>
            <w:gridSpan w:val="6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5. Музыкальная грамота</w:t>
            </w:r>
          </w:p>
        </w:tc>
      </w:tr>
      <w:tr w:rsidR="004D0B89" w:rsidRPr="004D0B89" w:rsidTr="004D0B89">
        <w:trPr>
          <w:trHeight w:val="489"/>
        </w:trPr>
        <w:tc>
          <w:tcPr>
            <w:tcW w:w="708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086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Стилевые особенности изучаемых произведений.</w:t>
            </w:r>
          </w:p>
        </w:tc>
        <w:tc>
          <w:tcPr>
            <w:tcW w:w="1052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61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3" w:type="dxa"/>
            <w:vAlign w:val="center"/>
          </w:tcPr>
          <w:p w:rsidR="004D0B89" w:rsidRPr="004D0B89" w:rsidRDefault="004D0B89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4D0B8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734" w:type="dxa"/>
            <w:vAlign w:val="center"/>
          </w:tcPr>
          <w:p w:rsidR="00A52A34" w:rsidRPr="00A52A34" w:rsidRDefault="00A52A34" w:rsidP="00A52A34">
            <w:pPr>
              <w:shd w:val="clear" w:color="auto" w:fill="FFFFFF"/>
              <w:contextualSpacing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Переводной экзамен:</w:t>
            </w:r>
          </w:p>
          <w:p w:rsidR="00A52A34" w:rsidRPr="00A52A34" w:rsidRDefault="00A52A34" w:rsidP="00A52A34">
            <w:pPr>
              <w:shd w:val="clear" w:color="auto" w:fill="FFFFFF"/>
              <w:contextualSpacing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1 вариант: крупная форма, пьеса;</w:t>
            </w:r>
          </w:p>
          <w:p w:rsidR="00A52A34" w:rsidRPr="00A52A34" w:rsidRDefault="00A52A34" w:rsidP="00A52A34">
            <w:pPr>
              <w:shd w:val="clear" w:color="auto" w:fill="FFFFFF"/>
              <w:contextualSpacing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2 вариант: полифония, пьеса;</w:t>
            </w:r>
          </w:p>
          <w:p w:rsidR="004D0B89" w:rsidRPr="00981B96" w:rsidRDefault="00A52A34" w:rsidP="00A52A34">
            <w:pPr>
              <w:pStyle w:val="af9"/>
              <w:widowControl w:val="0"/>
              <w:shd w:val="clear" w:color="auto" w:fill="FFFFFF"/>
              <w:tabs>
                <w:tab w:val="left" w:pos="2606"/>
              </w:tabs>
              <w:autoSpaceDE w:val="0"/>
              <w:adjustRightInd w:val="0"/>
              <w:contextualSpacing/>
              <w:jc w:val="both"/>
              <w:rPr>
                <w:rFonts w:eastAsia="MS Mincho"/>
                <w:bCs/>
                <w:sz w:val="28"/>
                <w:szCs w:val="28"/>
                <w:lang w:eastAsia="ar-SA"/>
              </w:rPr>
            </w:pPr>
            <w:r w:rsidRPr="00A52A34">
              <w:rPr>
                <w:rFonts w:eastAsia="MS Mincho"/>
                <w:bCs/>
                <w:sz w:val="28"/>
                <w:szCs w:val="28"/>
                <w:lang w:eastAsia="ar-SA"/>
              </w:rPr>
              <w:t>3 вариант: две разнохарактерные пьесы.</w:t>
            </w:r>
          </w:p>
        </w:tc>
      </w:tr>
      <w:tr w:rsidR="004D0B89" w:rsidRPr="004D0B89" w:rsidTr="004D0B89">
        <w:trPr>
          <w:trHeight w:val="489"/>
        </w:trPr>
        <w:tc>
          <w:tcPr>
            <w:tcW w:w="3794" w:type="dxa"/>
            <w:gridSpan w:val="2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2" w:type="dxa"/>
            <w:vAlign w:val="center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B89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461" w:type="dxa"/>
            <w:vAlign w:val="center"/>
          </w:tcPr>
          <w:p w:rsidR="004D0B89" w:rsidRPr="004D0B89" w:rsidRDefault="00B76D0E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3" w:type="dxa"/>
            <w:vAlign w:val="center"/>
          </w:tcPr>
          <w:p w:rsidR="004D0B89" w:rsidRPr="004D0B89" w:rsidRDefault="00B76D0E" w:rsidP="004D0B89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2734" w:type="dxa"/>
          </w:tcPr>
          <w:p w:rsidR="004D0B89" w:rsidRPr="004D0B89" w:rsidRDefault="004D0B89" w:rsidP="004D0B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95CE4" w:rsidRDefault="00F95CE4" w:rsidP="00F70E88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</w:p>
    <w:p w:rsidR="00F70E88" w:rsidRPr="005D7470" w:rsidRDefault="00F70E88" w:rsidP="00F70E88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D74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Раздел 1.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Инструктивный материал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1.1. Упражнения и гаммы.</w:t>
      </w:r>
    </w:p>
    <w:p w:rsidR="00F95CE4" w:rsidRDefault="00F95CE4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Теория: </w:t>
      </w:r>
      <w:r w:rsidRPr="00F95CE4">
        <w:rPr>
          <w:rFonts w:ascii="Times New Roman" w:eastAsia="MS Mincho" w:hAnsi="Times New Roman" w:cs="Times New Roman"/>
          <w:sz w:val="28"/>
          <w:szCs w:val="28"/>
          <w:lang w:eastAsia="ar-SA"/>
        </w:rPr>
        <w:t>Закрепление ранее пройденного материала.</w:t>
      </w:r>
    </w:p>
    <w:p w:rsidR="00F95CE4" w:rsidRDefault="00F95CE4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Практика: </w:t>
      </w:r>
      <w:r w:rsidRPr="00F95CE4">
        <w:rPr>
          <w:rFonts w:ascii="Times New Roman" w:eastAsia="MS Mincho" w:hAnsi="Times New Roman" w:cs="Times New Roman"/>
          <w:sz w:val="28"/>
          <w:szCs w:val="28"/>
          <w:lang w:eastAsia="ar-SA"/>
        </w:rPr>
        <w:t>Гаммы диезные и бемольные до 4-х знаков при ключе на 4 октавы в прямом и противоположном движении; хроматические гаммы; аккорды; короткие и длинные арпеджио двумя руками. Вводятся ломаные арпеджио.</w:t>
      </w:r>
    </w:p>
    <w:p w:rsidR="00F70E88" w:rsidRPr="005D7470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lastRenderedPageBreak/>
        <w:t xml:space="preserve">Тема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1.</w:t>
      </w: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2. 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Этюды. </w:t>
      </w:r>
    </w:p>
    <w:p w:rsidR="00F70E88" w:rsidRPr="005D7470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7E7BF9" w:rsidRPr="007E7BF9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Анализ формы разучиваемого этюда. На какой вид техники написан этюд?</w:t>
      </w:r>
      <w:r w:rsidR="007E7BF9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7E7BF9" w:rsidRPr="007E7BF9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Приёмы работы над преодолением технических трудностей.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7E7BF9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7E7BF9" w:rsidRPr="007E7BF9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Работа над этюдами на разные виды техники.</w:t>
      </w:r>
    </w:p>
    <w:p w:rsidR="00F70E88" w:rsidRPr="005D7470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Раздел 2.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Художественный материал.</w:t>
      </w:r>
    </w:p>
    <w:p w:rsidR="003922B8" w:rsidRPr="003922B8" w:rsidRDefault="003922B8" w:rsidP="003922B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3922B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Тема 2.1. Пьесы кантиленного характера. </w:t>
      </w:r>
    </w:p>
    <w:p w:rsidR="003922B8" w:rsidRDefault="003922B8" w:rsidP="003922B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3922B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Практика: Работа над разнохарактерными пьесами.</w:t>
      </w:r>
    </w:p>
    <w:p w:rsidR="00F70E88" w:rsidRDefault="00F70E88" w:rsidP="003922B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2.2. </w:t>
      </w: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>Пьесы виртуозного характера.</w:t>
      </w:r>
    </w:p>
    <w:p w:rsidR="00F70E88" w:rsidRPr="003D442F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Теория: </w:t>
      </w:r>
      <w:r w:rsidR="000136A2">
        <w:rPr>
          <w:rFonts w:ascii="Times New Roman" w:eastAsia="MS Mincho" w:hAnsi="Times New Roman" w:cs="Times New Roman"/>
          <w:sz w:val="28"/>
          <w:szCs w:val="28"/>
          <w:lang w:eastAsia="ar-SA"/>
        </w:rPr>
        <w:t>Особенности технических приёмов.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</w:t>
      </w:r>
      <w:r w:rsidR="000136A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0136A2" w:rsidRPr="000136A2">
        <w:rPr>
          <w:rFonts w:ascii="Times New Roman" w:eastAsia="MS Mincho" w:hAnsi="Times New Roman" w:cs="Times New Roman"/>
          <w:sz w:val="28"/>
          <w:szCs w:val="28"/>
          <w:lang w:eastAsia="ar-SA"/>
        </w:rPr>
        <w:t>Работа над техникой и художественным образом.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2.3. Полифонические пьесы.</w:t>
      </w:r>
    </w:p>
    <w:p w:rsidR="00F70E88" w:rsidRPr="003D442F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Теория: </w:t>
      </w:r>
      <w:r w:rsidR="00C74248" w:rsidRPr="00C74248">
        <w:rPr>
          <w:rFonts w:ascii="Times New Roman" w:eastAsia="MS Mincho" w:hAnsi="Times New Roman" w:cs="Times New Roman"/>
          <w:sz w:val="28"/>
          <w:szCs w:val="28"/>
          <w:lang w:eastAsia="ar-SA"/>
        </w:rPr>
        <w:t>Определение вида разучиваемого полифоничес</w:t>
      </w:r>
      <w:r w:rsidR="00C74248">
        <w:rPr>
          <w:rFonts w:ascii="Times New Roman" w:eastAsia="MS Mincho" w:hAnsi="Times New Roman" w:cs="Times New Roman"/>
          <w:sz w:val="28"/>
          <w:szCs w:val="28"/>
          <w:lang w:eastAsia="ar-SA"/>
        </w:rPr>
        <w:t>кого произведения. Анализ формы и содержания.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</w:t>
      </w:r>
      <w:r w:rsidR="00C74248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C74248" w:rsidRPr="00C74248">
        <w:rPr>
          <w:rFonts w:ascii="Times New Roman" w:eastAsia="MS Mincho" w:hAnsi="Times New Roman" w:cs="Times New Roman"/>
          <w:sz w:val="28"/>
          <w:szCs w:val="28"/>
          <w:lang w:eastAsia="ar-SA"/>
        </w:rPr>
        <w:t>Работа над полифоническим произведением.</w:t>
      </w:r>
    </w:p>
    <w:p w:rsidR="00F70E88" w:rsidRPr="005D7470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Раздел 3. Произведения крупной формы.</w:t>
      </w:r>
    </w:p>
    <w:p w:rsidR="00F70E88" w:rsidRPr="005D7470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3.1</w:t>
      </w: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2606E8">
        <w:rPr>
          <w:rFonts w:ascii="Times New Roman" w:eastAsia="MS Mincho" w:hAnsi="Times New Roman" w:cs="Times New Roman"/>
          <w:sz w:val="28"/>
          <w:szCs w:val="28"/>
          <w:lang w:eastAsia="ar-SA"/>
        </w:rPr>
        <w:t>Сонатина, вариации.</w:t>
      </w:r>
    </w:p>
    <w:p w:rsidR="00F70E88" w:rsidRPr="003D442F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Теория: </w:t>
      </w:r>
      <w:r w:rsidR="00C74248" w:rsidRPr="00C74248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Анализ формы разучиваемого произведения крупной формы. Структура. Средства выразительности.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 w:rsidR="00C74248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="00C74248" w:rsidRPr="00C74248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Работа над произведением крупной формы.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4. Музицирование.</w:t>
      </w:r>
    </w:p>
    <w:p w:rsidR="003922B8" w:rsidRPr="005D7470" w:rsidRDefault="003922B8" w:rsidP="003922B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Тема 4.1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. </w:t>
      </w:r>
      <w:r w:rsidR="003D668E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Транспонирование. 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Подбор аккомпанемента, и</w:t>
      </w:r>
      <w:r w:rsidRPr="003D442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гра в ансамбле.</w:t>
      </w:r>
    </w:p>
    <w:p w:rsidR="003922B8" w:rsidRDefault="003922B8" w:rsidP="003922B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Разучивание произведений в ансамбле.</w:t>
      </w:r>
    </w:p>
    <w:p w:rsidR="003922B8" w:rsidRDefault="003922B8" w:rsidP="003922B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5. Музыкальная грамота.</w:t>
      </w:r>
    </w:p>
    <w:p w:rsidR="003922B8" w:rsidRPr="005D7470" w:rsidRDefault="003922B8" w:rsidP="003922B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5.1</w:t>
      </w: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Pr="003D442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Стилевые особенности изучаемых произведений.</w:t>
      </w:r>
    </w:p>
    <w:p w:rsidR="003922B8" w:rsidRPr="008A22A0" w:rsidRDefault="003922B8" w:rsidP="003922B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8A22A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Теория: </w:t>
      </w:r>
      <w:r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Стилевые особенности изучаемых произведений.</w:t>
      </w:r>
    </w:p>
    <w:p w:rsidR="00F70E88" w:rsidRPr="006E1E2A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</w:t>
      </w:r>
      <w:r w:rsidR="00175A12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нируемые результаты 5</w:t>
      </w: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Техническое развитие: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</w:t>
      </w:r>
      <w:r w:rsidR="00E50EC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Гамма – в 4 октавы 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двумя руками: мажорные - в прямом и противоположном виде, минорные – в прямом виде;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аккорды – T53 с обращениями по 3 звука;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короткие арпеджио – Т 53 с обращениями  двумя руками в1-2 октавы;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длинные арпеджио – отдельно каждой рукой;</w:t>
      </w:r>
    </w:p>
    <w:p w:rsidR="00F70E88" w:rsidRPr="00F70E88" w:rsidRDefault="00F70E88" w:rsidP="00F70E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хроматическая гамма каждой рукой отдельно, от «ре» и «соль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-диез» - в противоположном виде.</w:t>
      </w:r>
    </w:p>
    <w:p w:rsidR="00F70E88" w:rsidRPr="00F70E88" w:rsidRDefault="00E50ECF" w:rsidP="00F70E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В течение</w:t>
      </w:r>
      <w:r w:rsidR="000274EB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года 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обучающийся</w:t>
      </w:r>
      <w:r w:rsidR="000274EB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должен</w:t>
      </w:r>
      <w:r w:rsidR="00F70E88"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изучить:</w:t>
      </w:r>
    </w:p>
    <w:p w:rsidR="00F70E88" w:rsidRPr="00F70E88" w:rsidRDefault="000274EB" w:rsidP="00F70E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а) </w:t>
      </w:r>
      <w:r w:rsidR="00F70E88"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10-12  разнохарактерных произведения, в том числе:</w:t>
      </w:r>
    </w:p>
    <w:p w:rsidR="00F70E88" w:rsidRPr="00F70E88" w:rsidRDefault="00F70E88" w:rsidP="00F70E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4-5 этюдов</w:t>
      </w:r>
      <w:r w:rsidR="00E50EC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,</w:t>
      </w:r>
    </w:p>
    <w:p w:rsidR="00F70E88" w:rsidRPr="00F70E88" w:rsidRDefault="00E50ECF" w:rsidP="00F70E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</w:t>
      </w:r>
      <w:r w:rsidR="00F70E88"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6-7 пьес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,</w:t>
      </w:r>
    </w:p>
    <w:p w:rsidR="00F70E88" w:rsidRPr="00F70E88" w:rsidRDefault="00E50ECF" w:rsidP="00F70E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</w:t>
      </w:r>
      <w:r w:rsidR="00F70E88"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1-2 ансамбля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.</w:t>
      </w:r>
    </w:p>
    <w:p w:rsidR="00F70E88" w:rsidRPr="00F70E88" w:rsidRDefault="00E50ECF" w:rsidP="00F70E8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Приобретенные навыки: ч</w:t>
      </w:r>
      <w:r w:rsidR="00F70E88"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итка с листа легких пьес.</w:t>
      </w:r>
    </w:p>
    <w:p w:rsidR="0042716D" w:rsidRDefault="0042716D" w:rsidP="00F70E88">
      <w:pPr>
        <w:suppressAutoHyphens/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</w:p>
    <w:p w:rsidR="00C17583" w:rsidRDefault="00C17583" w:rsidP="00F70E88">
      <w:pPr>
        <w:suppressAutoHyphens/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</w:p>
    <w:p w:rsidR="00C17583" w:rsidRDefault="00C17583" w:rsidP="00F70E88">
      <w:pPr>
        <w:suppressAutoHyphens/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</w:p>
    <w:p w:rsidR="00C17583" w:rsidRDefault="00C17583" w:rsidP="00F70E88">
      <w:pPr>
        <w:suppressAutoHyphens/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</w:p>
    <w:p w:rsidR="00C17583" w:rsidRPr="00F70E88" w:rsidRDefault="00C17583" w:rsidP="00F70E88">
      <w:pPr>
        <w:suppressAutoHyphens/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</w:p>
    <w:p w:rsidR="007E78EC" w:rsidRDefault="007E78EC" w:rsidP="007E78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78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Дисциплина 2. Сольфеджио</w:t>
      </w:r>
    </w:p>
    <w:p w:rsidR="005A0A47" w:rsidRDefault="005A0A47" w:rsidP="007E78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687478" w:rsidRPr="001F1D2A" w:rsidTr="00210C73">
        <w:trPr>
          <w:trHeight w:val="489"/>
        </w:trPr>
        <w:tc>
          <w:tcPr>
            <w:tcW w:w="636" w:type="dxa"/>
            <w:vMerge w:val="restart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Merge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687478" w:rsidRPr="00937035" w:rsidRDefault="005615A2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тем 4</w:t>
            </w:r>
            <w:r w:rsidR="00687478"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года обучения.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687478" w:rsidRPr="00937035" w:rsidRDefault="00687478" w:rsidP="00210C7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Мажорные тональности.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Минорные тональности.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687478" w:rsidRPr="00937035" w:rsidRDefault="00687478" w:rsidP="00210C7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Ритмические упражнения в пройденных размерах. Пунктирный ритм.</w:t>
            </w:r>
          </w:p>
        </w:tc>
        <w:tc>
          <w:tcPr>
            <w:tcW w:w="1058" w:type="dxa"/>
            <w:vAlign w:val="center"/>
          </w:tcPr>
          <w:p w:rsidR="00687478" w:rsidRPr="00937035" w:rsidRDefault="00210C73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4,</w:t>
            </w:r>
            <w:r w:rsidR="00687478"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87478" w:rsidRPr="00937035" w:rsidRDefault="00210C73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3,</w:t>
            </w:r>
            <w:r w:rsidR="00687478"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</w:tcPr>
          <w:p w:rsidR="00687478" w:rsidRPr="00937035" w:rsidRDefault="00687478" w:rsidP="00210C7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УМ 3/5 в тональности. Двухголосное пение.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687478" w:rsidRPr="00937035" w:rsidRDefault="00687478" w:rsidP="00210C7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Тональность Ми мажор. Тональность  до-диез минор.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</w:tcPr>
          <w:p w:rsidR="00687478" w:rsidRPr="00937035" w:rsidRDefault="00687478" w:rsidP="00210C73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пройденного. Контрольное занятие.</w:t>
            </w:r>
          </w:p>
        </w:tc>
        <w:tc>
          <w:tcPr>
            <w:tcW w:w="1058" w:type="dxa"/>
            <w:vAlign w:val="center"/>
          </w:tcPr>
          <w:p w:rsidR="00687478" w:rsidRPr="00937035" w:rsidRDefault="00210C73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7,</w:t>
            </w:r>
            <w:r w:rsidR="00687478"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210C7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</w:t>
            </w: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1F1D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Смена лада и тональности в мелодии.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1F1D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Размер 6/8. Триоль (восьмые).</w:t>
            </w:r>
          </w:p>
        </w:tc>
        <w:tc>
          <w:tcPr>
            <w:tcW w:w="1058" w:type="dxa"/>
            <w:vAlign w:val="center"/>
          </w:tcPr>
          <w:p w:rsidR="00687478" w:rsidRPr="00937035" w:rsidRDefault="00210C73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</w:t>
            </w:r>
            <w:r w:rsidR="00687478"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687478" w:rsidRPr="00937035" w:rsidRDefault="00210C73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687478"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Тональность Ля-бемоль мажор.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Тональность фа минор.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Сексты и септимы в тональности.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210C73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687478"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210C7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Доминантсептаккорд.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Тритоны в тональности и от звука.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Ритмические партитуры в сложных размерах.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Секстаккорды и квартсекстаккорды от звука.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Хроматизм в мелодии. Модуляция.</w:t>
            </w:r>
          </w:p>
        </w:tc>
        <w:tc>
          <w:tcPr>
            <w:tcW w:w="105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7478" w:rsidRPr="001F1D2A" w:rsidTr="00210C73">
        <w:trPr>
          <w:trHeight w:val="489"/>
        </w:trPr>
        <w:tc>
          <w:tcPr>
            <w:tcW w:w="636" w:type="dxa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3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Повторение пройденных интервалов 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 аккордов. Контрольное занятие.</w:t>
            </w:r>
          </w:p>
        </w:tc>
        <w:tc>
          <w:tcPr>
            <w:tcW w:w="1058" w:type="dxa"/>
            <w:vAlign w:val="center"/>
          </w:tcPr>
          <w:p w:rsidR="00687478" w:rsidRPr="00937035" w:rsidRDefault="00210C73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1,</w:t>
            </w:r>
            <w:r w:rsidR="00687478"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687478" w:rsidRPr="00937035" w:rsidRDefault="00687478" w:rsidP="00210C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210C7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687478" w:rsidRPr="00937035" w:rsidRDefault="00687478" w:rsidP="00210C7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687478" w:rsidRPr="001F1D2A" w:rsidTr="00210C73">
        <w:trPr>
          <w:trHeight w:val="489"/>
        </w:trPr>
        <w:tc>
          <w:tcPr>
            <w:tcW w:w="3769" w:type="dxa"/>
            <w:gridSpan w:val="2"/>
            <w:vAlign w:val="center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2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058" w:type="dxa"/>
            <w:vAlign w:val="center"/>
          </w:tcPr>
          <w:p w:rsidR="00687478" w:rsidRPr="001F1D2A" w:rsidRDefault="00370C3F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478" w:type="dxa"/>
            <w:vAlign w:val="center"/>
          </w:tcPr>
          <w:p w:rsidR="00687478" w:rsidRPr="001F1D2A" w:rsidRDefault="00370C3F" w:rsidP="00210C73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14,5</w:t>
            </w:r>
          </w:p>
        </w:tc>
        <w:tc>
          <w:tcPr>
            <w:tcW w:w="1374" w:type="dxa"/>
            <w:vAlign w:val="center"/>
          </w:tcPr>
          <w:p w:rsidR="00687478" w:rsidRPr="001F1D2A" w:rsidRDefault="00370C3F" w:rsidP="00210C73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39,5</w:t>
            </w:r>
          </w:p>
        </w:tc>
        <w:tc>
          <w:tcPr>
            <w:tcW w:w="2735" w:type="dxa"/>
          </w:tcPr>
          <w:p w:rsidR="00687478" w:rsidRPr="001F1D2A" w:rsidRDefault="00687478" w:rsidP="00210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07E08" w:rsidRDefault="00F07E08" w:rsidP="00F07E08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</w:p>
    <w:p w:rsidR="00F07E08" w:rsidRPr="00F07E08" w:rsidRDefault="00F07E08" w:rsidP="00F07E08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7E0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5615A2" w:rsidRPr="005615A2" w:rsidRDefault="005615A2" w:rsidP="005615A2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Повторение тем 4 года обучения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5615A2" w:rsidRPr="005615A2" w:rsidRDefault="005615A2" w:rsidP="005615A2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Мажорные тональности. Минорные тональности.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Практика: Вокально-интонационные упражнения. 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2.</w:t>
      </w: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Тональности мажорные и минорные до 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х знаков. Чтение с листа.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определение тональностей по ключевым знакам.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сольфеджирование в пройденных тональностях, диктант.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3. Ритмические упражнения в пройденных размерах. Пунктирный ритм.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пунктирный ритм восьмая с точкой шестнадцатая.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с пунктирным ритмом.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4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Ум.5/3 в тональности.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строение Ум. 5/3.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Ум 5/3, определение на слух.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5: Тональность Ми мажор. Тональность до-диез минор.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построение тональностей.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сольфеджирование в тональностях Ми мажор, до-диез минор.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6: Закрепление пройденного. Повторение</w:t>
      </w:r>
      <w:r w:rsidRPr="005615A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.</w:t>
      </w: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Контрольное занятие.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 пройденные тональности, аккорды, интервалы.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слуховой анализ, чтение с листа, диктант.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7.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Смена лада и тональности в мелодии.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 переменный лад.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чтение с листа, анализ партитур.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8.  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Размер 6/8. Триоль (восьмые).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двухдольные и трехдольные размеры 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ритмические диктанты в размере 6/8.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9. 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Тональность Ля-бемоль мажор.</w:t>
      </w: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Тональность фа минор.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построение тональностей Ля-бемоль мажор и фа минор.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сольфеджирование в данных тональностях.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10.</w:t>
      </w:r>
      <w:r w:rsidRPr="005615A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 xml:space="preserve"> Сексты и септимы в тональности.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сексты и септимы в тональности. 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 интервалов, устный диктант.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11.</w:t>
      </w:r>
      <w:r w:rsidRPr="005615A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Доминантсептаккорд.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септаккорд, доминантсептаккорд, строение доминантсептаккорда.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построение доминантового септаккорда.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12. тритоны в тональности и от звука.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тритоны, строение, разрешение.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Практика: построение, пение тритонов с разрешением.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13.</w:t>
      </w:r>
      <w:r w:rsidRPr="005615A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 xml:space="preserve"> Ритмические партитуры в сложных размерах.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ритмические партитуры, анализ, чтение с листа.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14.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Секстаккорды и квартсекстаккорды от звука.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секстаккорд и квартсекстаккорд.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пение, построение, анализ нотного текста.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15.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Хроматизм в мелодии. Модуляция.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Хроматизм в мелодии. Модуляция.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сольфеджирование, анализ.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16: Повторение пройденных интервалов и аккордов. Контрольное занятие.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построение, определение на слух пройденных интервалов и аккордов.</w:t>
      </w:r>
    </w:p>
    <w:p w:rsidR="005615A2" w:rsidRPr="005615A2" w:rsidRDefault="005615A2" w:rsidP="005615A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Планируемые результаты 5</w:t>
      </w:r>
      <w:r w:rsidRPr="005615A2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5615A2" w:rsidRPr="005615A2" w:rsidRDefault="005615A2" w:rsidP="005615A2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По окончании пятого</w:t>
      </w:r>
      <w:r w:rsidRPr="005615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года обучения обучающийся должен:</w:t>
      </w:r>
    </w:p>
    <w:p w:rsidR="005615A2" w:rsidRPr="005615A2" w:rsidRDefault="005615A2" w:rsidP="005615A2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интонационно чисто петь пройденные гаммы, интервалы и аккорды;</w:t>
      </w:r>
    </w:p>
    <w:p w:rsidR="005615A2" w:rsidRPr="005615A2" w:rsidRDefault="005615A2" w:rsidP="005615A2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знать теоретический материал содержания четвертого года обучения;</w:t>
      </w:r>
    </w:p>
    <w:p w:rsidR="005615A2" w:rsidRPr="005615A2" w:rsidRDefault="005615A2" w:rsidP="005615A2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написать мелодический или ритмический диктант в объёме 4 – 8 тактов;</w:t>
      </w:r>
    </w:p>
    <w:p w:rsidR="005615A2" w:rsidRPr="005615A2" w:rsidRDefault="005615A2" w:rsidP="005615A2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строить и определять интервалы и аккорды в ладу и от звука;</w:t>
      </w:r>
    </w:p>
    <w:p w:rsidR="005615A2" w:rsidRPr="005615A2" w:rsidRDefault="005615A2" w:rsidP="005615A2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анализировать элементы музыкального языка в прослушанном произведении и по нотному тексту;</w:t>
      </w:r>
    </w:p>
    <w:p w:rsidR="005615A2" w:rsidRPr="005615A2" w:rsidRDefault="005615A2" w:rsidP="005615A2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выполнять все виды работ, которые предусмотрены программными требованиями. </w:t>
      </w:r>
    </w:p>
    <w:p w:rsidR="005615A2" w:rsidRDefault="005615A2" w:rsidP="005615A2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61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конце каждой учебной четверти предусмотрено контрольное занятие.</w:t>
      </w:r>
    </w:p>
    <w:p w:rsidR="00D76C44" w:rsidRPr="005615A2" w:rsidRDefault="00D76C44" w:rsidP="005615A2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E78EC" w:rsidRDefault="007E78EC" w:rsidP="007E78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78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3. Вокально-хоровой ансамбль</w:t>
      </w:r>
    </w:p>
    <w:p w:rsidR="0092785F" w:rsidRDefault="0092785F" w:rsidP="007E78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92785F" w:rsidRPr="004D4203" w:rsidTr="0089018E">
        <w:trPr>
          <w:trHeight w:val="489"/>
        </w:trPr>
        <w:tc>
          <w:tcPr>
            <w:tcW w:w="636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1.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Вводное занятие.</w:t>
            </w:r>
            <w:r w:rsidRPr="00937035">
              <w:rPr>
                <w:rFonts w:ascii="Times New Roman" w:eastAsia="Calibri" w:hAnsi="Times New Roman" w:cs="Times New Roman"/>
                <w:spacing w:val="3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Техника безопасности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2.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 произведений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3.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учебно-тренировочного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материала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4.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Слушание музыки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5.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Хоровое сольфеджио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6.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Теоретико-аналитическая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работа</w:t>
            </w:r>
            <w:r w:rsidRPr="00937035">
              <w:rPr>
                <w:rFonts w:ascii="Times New Roman" w:eastAsia="Calibri" w:hAnsi="Times New Roman" w:cs="Times New Roman"/>
                <w:spacing w:val="39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Концертные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выступления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заимоконтроль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D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7.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Мероприятия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воспитательного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характера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заимоконтроль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D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8.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Итоговое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занятие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онцерт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3769" w:type="dxa"/>
            <w:gridSpan w:val="2"/>
            <w:vAlign w:val="center"/>
          </w:tcPr>
          <w:p w:rsidR="0092785F" w:rsidRPr="00BD4F4E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4F4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478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374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92785F" w:rsidRDefault="0092785F" w:rsidP="007E78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06691" w:rsidRPr="00ED3681" w:rsidRDefault="00106691" w:rsidP="00106691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D36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106691" w:rsidRPr="00ED3681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D36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Вводное занятие.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 Знакомство.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Рассказ</w:t>
      </w:r>
      <w:r w:rsidRPr="00552CE5">
        <w:rPr>
          <w:rFonts w:ascii="Times New Roman" w:eastAsia="Calibri" w:hAnsi="Times New Roman" w:cs="Times New Roman"/>
          <w:spacing w:val="4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режиме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работы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коллектива,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правилах</w:t>
      </w:r>
      <w:r w:rsidRPr="00552CE5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поведения,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содержании</w:t>
      </w:r>
      <w:r w:rsidRPr="00552CE5">
        <w:rPr>
          <w:rFonts w:ascii="Times New Roman" w:eastAsia="Calibri" w:hAnsi="Times New Roman" w:cs="Times New Roman"/>
          <w:spacing w:val="5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занятий,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планах</w:t>
      </w:r>
      <w:r w:rsidRPr="00552CE5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учебный</w:t>
      </w:r>
      <w:r w:rsidRPr="00552CE5">
        <w:rPr>
          <w:rFonts w:ascii="Times New Roman" w:eastAsia="Calibri" w:hAnsi="Times New Roman" w:cs="Times New Roman"/>
          <w:spacing w:val="5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год.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Правила</w:t>
      </w:r>
      <w:r w:rsidRPr="00552CE5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по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технике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безопасности.</w:t>
      </w:r>
      <w:r w:rsidRPr="00552CE5">
        <w:rPr>
          <w:rFonts w:ascii="Times New Roman" w:eastAsia="Calibri" w:hAnsi="Times New Roman" w:cs="Times New Roman"/>
          <w:spacing w:val="2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Музыка</w:t>
      </w:r>
      <w:r w:rsidRPr="00552CE5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нашей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жизни.</w:t>
      </w:r>
      <w:r w:rsidRPr="00552CE5">
        <w:rPr>
          <w:rFonts w:ascii="Times New Roman" w:eastAsia="Calibri" w:hAnsi="Times New Roman" w:cs="Times New Roman"/>
          <w:spacing w:val="2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Роль</w:t>
      </w:r>
      <w:r w:rsidRPr="00552CE5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значение</w:t>
      </w:r>
      <w:r w:rsidRPr="00552CE5">
        <w:rPr>
          <w:rFonts w:ascii="Times New Roman" w:eastAsia="Calibri" w:hAnsi="Times New Roman" w:cs="Times New Roman"/>
          <w:spacing w:val="5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музыкального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вокального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искусства.</w:t>
      </w:r>
      <w:r w:rsidRPr="00552CE5">
        <w:rPr>
          <w:rFonts w:ascii="Times New Roman" w:eastAsia="Calibri" w:hAnsi="Times New Roman" w:cs="Times New Roman"/>
          <w:spacing w:val="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Положительные</w:t>
      </w:r>
      <w:r w:rsidRPr="00552CE5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эмоции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как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результат</w:t>
      </w:r>
      <w:r w:rsidRPr="00552CE5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воздействия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вокала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чувства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слушателей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исполнителя.</w:t>
      </w:r>
      <w:r w:rsidRPr="00552CE5">
        <w:rPr>
          <w:rFonts w:ascii="Times New Roman" w:eastAsia="Calibri" w:hAnsi="Times New Roman" w:cs="Times New Roman"/>
          <w:spacing w:val="1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Влияние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пения</w:t>
      </w:r>
      <w:r w:rsidRPr="00552CE5">
        <w:rPr>
          <w:rFonts w:ascii="Times New Roman" w:eastAsia="Calibri" w:hAnsi="Times New Roman" w:cs="Times New Roman"/>
          <w:spacing w:val="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4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развитие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личности, речи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человека.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Игры</w:t>
      </w:r>
      <w:r w:rsidRPr="00552CE5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знакомство.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Прослушивание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детей.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под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аккомпанемент знакомых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Пение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произведений.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552CE5">
        <w:rPr>
          <w:rFonts w:ascii="Times New Roman" w:eastAsia="Calibri" w:hAnsi="Times New Roman" w:cs="Times New Roman"/>
          <w:spacing w:val="1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Знакомство</w:t>
      </w:r>
      <w:r w:rsidRPr="00552CE5">
        <w:rPr>
          <w:rFonts w:ascii="Times New Roman" w:eastAsia="Calibri" w:hAnsi="Times New Roman" w:cs="Times New Roman"/>
          <w:spacing w:val="1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песней.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1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народных</w:t>
      </w:r>
      <w:r w:rsidRPr="00552CE5">
        <w:rPr>
          <w:rFonts w:ascii="Times New Roman" w:eastAsia="Calibri" w:hAnsi="Times New Roman" w:cs="Times New Roman"/>
          <w:spacing w:val="1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песен.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иностранном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языке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художественным</w:t>
      </w:r>
      <w:r w:rsidRPr="00552CE5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образом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Внутренний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пульс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552CE5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слоги.</w:t>
      </w:r>
      <w:r w:rsidRPr="00552CE5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текста.</w:t>
      </w:r>
      <w:r w:rsidRPr="00552CE5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текстом.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трудных</w:t>
      </w:r>
      <w:r w:rsidRPr="00552CE5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мест.</w:t>
      </w:r>
      <w:r w:rsidRPr="00552CE5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капелла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канона.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Ритмический</w:t>
      </w:r>
      <w:r w:rsidRPr="00552CE5">
        <w:rPr>
          <w:rFonts w:ascii="Times New Roman" w:eastAsia="Calibri" w:hAnsi="Times New Roman" w:cs="Times New Roman"/>
          <w:spacing w:val="5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канон.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закрытым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ртом.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3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двухголосных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канонов.</w:t>
      </w:r>
      <w:r w:rsidRPr="00552CE5">
        <w:rPr>
          <w:rFonts w:ascii="Times New Roman" w:eastAsia="Calibri" w:hAnsi="Times New Roman" w:cs="Times New Roman"/>
          <w:spacing w:val="3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3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народных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двухголосных</w:t>
      </w:r>
      <w:r w:rsidRPr="00552CE5">
        <w:rPr>
          <w:rFonts w:ascii="Times New Roman" w:eastAsia="Calibri" w:hAnsi="Times New Roman" w:cs="Times New Roman"/>
          <w:spacing w:val="2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примеров.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эстрадного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экологического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патриотического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 Пение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школьного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 3. Пение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учебно-тренировочного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материала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Мелодия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</w:t>
      </w:r>
      <w:r w:rsidRPr="00BD4F4E">
        <w:rPr>
          <w:rFonts w:ascii="Times New Roman" w:eastAsia="Calibri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песне, особенности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ритмом.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внутренней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пульсацией.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интонацией.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ансамблем.</w:t>
      </w:r>
      <w:r w:rsidRPr="00BD4F4E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двухголосием.</w:t>
      </w:r>
      <w:r w:rsidRPr="00BD4F4E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динамикой. Работа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дыханием. 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формой.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гармонией.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музыки.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2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классики.</w:t>
      </w:r>
      <w:r w:rsidRPr="00BD4F4E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народных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песен.</w:t>
      </w:r>
      <w:r w:rsidRPr="00BD4F4E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классической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западной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музыки. Слушание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современной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музыки.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Хоровое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>сольфеджио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Знакомство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предметом.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lastRenderedPageBreak/>
        <w:t>Практика: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Ручные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знаки.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BD4F4E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по</w:t>
      </w:r>
      <w:r w:rsidRPr="00BD4F4E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руке.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BD4F4E">
        <w:rPr>
          <w:rFonts w:ascii="Times New Roman" w:eastAsia="Calibri" w:hAnsi="Times New Roman" w:cs="Times New Roman"/>
          <w:spacing w:val="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</w:t>
      </w:r>
      <w:r w:rsidRPr="00BD4F4E">
        <w:rPr>
          <w:rFonts w:ascii="Times New Roman" w:eastAsia="Calibri" w:hAnsi="Times New Roman" w:cs="Times New Roman"/>
          <w:spacing w:val="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знаками.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двухголосия.</w:t>
      </w:r>
      <w:r w:rsidRPr="00BD4F4E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1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двухголосия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ручными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знаками.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песенок</w:t>
      </w:r>
      <w:r w:rsidRPr="00BD4F4E">
        <w:rPr>
          <w:rFonts w:ascii="Times New Roman" w:eastAsia="Calibri" w:hAnsi="Times New Roman" w:cs="Times New Roman"/>
          <w:spacing w:val="1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распевок.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гамм. Пение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интервалов. Пение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аккордов.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Теоретико-аналитическая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работа. Концерты.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Типы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голосов (бас, баритон,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тенор,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контральто, сопрано).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Как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правильно</w:t>
      </w:r>
      <w:r w:rsidRPr="00552CE5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беречь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голос.</w:t>
      </w:r>
      <w:r w:rsidRPr="00552CE5">
        <w:rPr>
          <w:rFonts w:ascii="Times New Roman" w:eastAsia="Calibri" w:hAnsi="Times New Roman" w:cs="Times New Roman"/>
          <w:spacing w:val="4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Беседы</w:t>
      </w:r>
      <w:r w:rsidRPr="00552CE5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творчестве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современных</w:t>
      </w:r>
      <w:r w:rsidRPr="00552CE5">
        <w:rPr>
          <w:rFonts w:ascii="Times New Roman" w:eastAsia="Calibri" w:hAnsi="Times New Roman" w:cs="Times New Roman"/>
          <w:spacing w:val="3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композиторов.</w:t>
      </w:r>
      <w:r w:rsidRPr="00552CE5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Сценическая</w:t>
      </w:r>
      <w:r w:rsidRPr="00BD4F4E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культура.</w:t>
      </w:r>
      <w:r w:rsidRPr="00BD4F4E">
        <w:rPr>
          <w:rFonts w:ascii="Times New Roman" w:eastAsia="Calibri" w:hAnsi="Times New Roman" w:cs="Times New Roman"/>
          <w:spacing w:val="6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Просмотр</w:t>
      </w:r>
      <w:r w:rsidRPr="00BD4F4E">
        <w:rPr>
          <w:rFonts w:ascii="Times New Roman" w:eastAsia="Calibri" w:hAnsi="Times New Roman" w:cs="Times New Roman"/>
          <w:spacing w:val="6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анализ</w:t>
      </w:r>
      <w:r w:rsidRPr="00BD4F4E">
        <w:rPr>
          <w:rFonts w:ascii="Times New Roman" w:eastAsia="Calibri" w:hAnsi="Times New Roman" w:cs="Times New Roman"/>
          <w:spacing w:val="6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выступлений</w:t>
      </w:r>
      <w:r w:rsidRPr="00BD4F4E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детских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коллективов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солистов</w:t>
      </w:r>
      <w:r w:rsidRPr="00BD4F4E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конкурсах.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Просмотр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анализ</w:t>
      </w:r>
      <w:r w:rsidRPr="00BD4F4E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участников «Вокально-хорового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ансамбля».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4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Комплекс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упражнений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для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охраны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голоса.</w:t>
      </w:r>
      <w:r w:rsidRPr="00BD4F4E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Упражнения-распевки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для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развития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силы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голоса.</w:t>
      </w:r>
      <w:r w:rsidRPr="00BD4F4E">
        <w:rPr>
          <w:rFonts w:ascii="Times New Roman" w:eastAsia="Calibri" w:hAnsi="Times New Roman" w:cs="Times New Roman"/>
          <w:spacing w:val="2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просветительского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концерта.</w:t>
      </w:r>
      <w:r w:rsidRPr="00BD4F4E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Участие</w:t>
      </w:r>
      <w:r w:rsidRPr="00BD4F4E">
        <w:rPr>
          <w:rFonts w:ascii="Times New Roman" w:eastAsia="Calibri" w:hAnsi="Times New Roman" w:cs="Times New Roman"/>
          <w:spacing w:val="2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патриотическом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концерте.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Мероприятия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воспитательного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характера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5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семейного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Проекта: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Встреча</w:t>
      </w:r>
      <w:r w:rsidRPr="00BD4F4E">
        <w:rPr>
          <w:rFonts w:ascii="Times New Roman" w:eastAsia="Calibri" w:hAnsi="Times New Roman" w:cs="Times New Roman"/>
          <w:spacing w:val="5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интересным</w:t>
      </w:r>
      <w:r w:rsidRPr="00BD4F4E">
        <w:rPr>
          <w:rFonts w:ascii="Times New Roman" w:eastAsia="Calibri" w:hAnsi="Times New Roman" w:cs="Times New Roman"/>
          <w:spacing w:val="5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человеком.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2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к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фестивалю.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Встреча</w:t>
      </w:r>
      <w:r w:rsidRPr="00BD4F4E">
        <w:rPr>
          <w:rFonts w:ascii="Times New Roman" w:eastAsia="Calibri" w:hAnsi="Times New Roman" w:cs="Times New Roman"/>
          <w:spacing w:val="2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2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ветеранами.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экологического</w:t>
      </w:r>
      <w:r w:rsidRPr="00BD4F4E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вечера.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конкурсных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произведений. Участие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фестивале.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Итоговое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занятие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Анализ концертного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выступления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Концерт.</w:t>
      </w:r>
    </w:p>
    <w:p w:rsidR="0092785F" w:rsidRDefault="0092785F" w:rsidP="007E78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78EC" w:rsidRDefault="007E78EC" w:rsidP="007E78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78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4. Музыкальная литература</w:t>
      </w:r>
    </w:p>
    <w:p w:rsidR="00D76C44" w:rsidRPr="007E78EC" w:rsidRDefault="00D76C44" w:rsidP="007E78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B464C1" w:rsidRPr="00B464C1" w:rsidTr="0089018E">
        <w:trPr>
          <w:trHeight w:val="489"/>
        </w:trPr>
        <w:tc>
          <w:tcPr>
            <w:tcW w:w="636" w:type="dxa"/>
            <w:vMerge w:val="restart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B464C1" w:rsidRPr="00B464C1" w:rsidTr="0089018E">
        <w:trPr>
          <w:trHeight w:val="489"/>
        </w:trPr>
        <w:tc>
          <w:tcPr>
            <w:tcW w:w="636" w:type="dxa"/>
            <w:vMerge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64C1" w:rsidRPr="00B464C1" w:rsidTr="0089018E">
        <w:trPr>
          <w:trHeight w:val="489"/>
        </w:trPr>
        <w:tc>
          <w:tcPr>
            <w:tcW w:w="636" w:type="dxa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Введение.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Место</w:t>
            </w:r>
            <w:r w:rsidRPr="00937035">
              <w:rPr>
                <w:rFonts w:ascii="Times New Roman" w:eastAsia="Calibri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музыки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жизни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человека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B464C1" w:rsidRPr="00937035" w:rsidRDefault="00B464C1" w:rsidP="006518ED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64C1" w:rsidRPr="00B464C1" w:rsidTr="0089018E">
        <w:trPr>
          <w:trHeight w:val="489"/>
        </w:trPr>
        <w:tc>
          <w:tcPr>
            <w:tcW w:w="636" w:type="dxa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Выразительные</w:t>
            </w:r>
            <w:r w:rsidRPr="00937035">
              <w:rPr>
                <w:rFonts w:ascii="Times New Roman" w:eastAsia="Calibri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средства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музыки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B464C1" w:rsidRPr="00937035" w:rsidRDefault="00B464C1" w:rsidP="00B464C1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контрольная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работа</w:t>
            </w:r>
          </w:p>
        </w:tc>
      </w:tr>
      <w:tr w:rsidR="00B464C1" w:rsidRPr="00B464C1" w:rsidTr="0089018E">
        <w:trPr>
          <w:trHeight w:val="489"/>
        </w:trPr>
        <w:tc>
          <w:tcPr>
            <w:tcW w:w="636" w:type="dxa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Способы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развития</w:t>
            </w:r>
            <w:r w:rsidRPr="00937035">
              <w:rPr>
                <w:rFonts w:ascii="Times New Roman" w:eastAsia="Calibri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B464C1" w:rsidRPr="00937035" w:rsidRDefault="00B464C1" w:rsidP="00B464C1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слуховой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анализ</w:t>
            </w:r>
            <w:r w:rsidRPr="00937035">
              <w:rPr>
                <w:rFonts w:ascii="Times New Roman" w:eastAsia="Calibri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фрагментов,</w:t>
            </w:r>
            <w:r w:rsidRPr="00937035">
              <w:rPr>
                <w:rFonts w:ascii="Times New Roman" w:eastAsia="Calibri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</w:t>
            </w:r>
          </w:p>
        </w:tc>
      </w:tr>
      <w:tr w:rsidR="00B464C1" w:rsidRPr="00B464C1" w:rsidTr="0089018E">
        <w:trPr>
          <w:trHeight w:val="489"/>
        </w:trPr>
        <w:tc>
          <w:tcPr>
            <w:tcW w:w="636" w:type="dxa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Содержание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произведений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4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5" w:type="dxa"/>
            <w:vAlign w:val="center"/>
          </w:tcPr>
          <w:p w:rsidR="00B464C1" w:rsidRPr="00937035" w:rsidRDefault="00B464C1" w:rsidP="00B464C1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сообщение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выбранном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композиторе,</w:t>
            </w:r>
            <w:r w:rsidRPr="00937035">
              <w:rPr>
                <w:rFonts w:ascii="Times New Roman" w:eastAsia="Calibri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</w:t>
            </w:r>
          </w:p>
        </w:tc>
      </w:tr>
      <w:tr w:rsidR="00B464C1" w:rsidRPr="00B464C1" w:rsidTr="0089018E">
        <w:trPr>
          <w:trHeight w:val="489"/>
        </w:trPr>
        <w:tc>
          <w:tcPr>
            <w:tcW w:w="636" w:type="dxa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Музыкальные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5" w:type="dxa"/>
            <w:vAlign w:val="center"/>
          </w:tcPr>
          <w:p w:rsidR="00B464C1" w:rsidRPr="00937035" w:rsidRDefault="00B464C1" w:rsidP="00B464C1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контрольная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работа</w:t>
            </w:r>
          </w:p>
        </w:tc>
      </w:tr>
      <w:tr w:rsidR="00B464C1" w:rsidRPr="00B464C1" w:rsidTr="0089018E">
        <w:trPr>
          <w:trHeight w:val="489"/>
        </w:trPr>
        <w:tc>
          <w:tcPr>
            <w:tcW w:w="636" w:type="dxa"/>
            <w:vAlign w:val="center"/>
          </w:tcPr>
          <w:p w:rsidR="00B464C1" w:rsidRPr="00B464C1" w:rsidRDefault="00B464C1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Состав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симфонического</w:t>
            </w:r>
            <w:r w:rsidRPr="00937035">
              <w:rPr>
                <w:rFonts w:ascii="Times New Roman" w:eastAsia="Calibri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оркестра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4" w:type="dxa"/>
            <w:vAlign w:val="center"/>
          </w:tcPr>
          <w:p w:rsidR="00B464C1" w:rsidRPr="00937035" w:rsidRDefault="00B464C1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5" w:type="dxa"/>
            <w:vAlign w:val="center"/>
          </w:tcPr>
          <w:p w:rsidR="00B464C1" w:rsidRPr="00937035" w:rsidRDefault="00B464C1" w:rsidP="00B464C1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тембровая</w:t>
            </w:r>
            <w:r w:rsidRPr="00937035">
              <w:rPr>
                <w:rFonts w:ascii="Times New Roman" w:eastAsia="Calibri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сообщение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о любом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lastRenderedPageBreak/>
              <w:t>инструменте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симфонического</w:t>
            </w:r>
            <w:r w:rsidRPr="00937035">
              <w:rPr>
                <w:rFonts w:ascii="Times New Roman" w:eastAsia="Calibri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оркестра</w:t>
            </w:r>
          </w:p>
        </w:tc>
      </w:tr>
      <w:tr w:rsidR="006518ED" w:rsidRPr="00B464C1" w:rsidTr="0089018E">
        <w:trPr>
          <w:trHeight w:val="489"/>
        </w:trPr>
        <w:tc>
          <w:tcPr>
            <w:tcW w:w="636" w:type="dxa"/>
            <w:vAlign w:val="center"/>
          </w:tcPr>
          <w:p w:rsidR="006518ED" w:rsidRPr="00B464C1" w:rsidRDefault="006518ED" w:rsidP="00B464C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464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7</w:t>
            </w:r>
          </w:p>
        </w:tc>
        <w:tc>
          <w:tcPr>
            <w:tcW w:w="3133" w:type="dxa"/>
            <w:vAlign w:val="center"/>
          </w:tcPr>
          <w:p w:rsidR="006518ED" w:rsidRPr="00937035" w:rsidRDefault="006518ED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Тембры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певческих</w:t>
            </w:r>
            <w:r w:rsidRPr="00937035">
              <w:rPr>
                <w:rFonts w:ascii="Times New Roman" w:eastAsia="Calibri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голосов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6518ED" w:rsidRPr="00937035" w:rsidRDefault="006518ED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6518ED" w:rsidRPr="00937035" w:rsidRDefault="006518ED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6518ED" w:rsidRPr="00937035" w:rsidRDefault="006518ED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6518ED" w:rsidRPr="00937035" w:rsidRDefault="006518ED" w:rsidP="006518ED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тембровая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викторина</w:t>
            </w:r>
          </w:p>
        </w:tc>
      </w:tr>
      <w:tr w:rsidR="006518ED" w:rsidRPr="00B464C1" w:rsidTr="0089018E">
        <w:trPr>
          <w:trHeight w:val="489"/>
        </w:trPr>
        <w:tc>
          <w:tcPr>
            <w:tcW w:w="636" w:type="dxa"/>
            <w:vAlign w:val="center"/>
          </w:tcPr>
          <w:p w:rsidR="006518ED" w:rsidRPr="00B464C1" w:rsidRDefault="006518ED" w:rsidP="00B464C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464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6518ED" w:rsidRPr="00937035" w:rsidRDefault="006518ED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Итоговое занятие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6518ED" w:rsidRPr="00937035" w:rsidRDefault="006518ED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6518ED" w:rsidRPr="00937035" w:rsidRDefault="006518ED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4" w:type="dxa"/>
            <w:vAlign w:val="center"/>
          </w:tcPr>
          <w:p w:rsidR="006518ED" w:rsidRPr="00937035" w:rsidRDefault="006518ED" w:rsidP="0089018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6518ED" w:rsidRPr="00937035" w:rsidRDefault="006518ED" w:rsidP="006518ED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викторины,</w:t>
            </w:r>
            <w:r w:rsidRPr="00937035">
              <w:rPr>
                <w:rFonts w:ascii="Times New Roman" w:eastAsia="Calibri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контрольные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работы</w:t>
            </w:r>
          </w:p>
        </w:tc>
      </w:tr>
      <w:tr w:rsidR="006518ED" w:rsidRPr="00B464C1" w:rsidTr="0089018E">
        <w:trPr>
          <w:trHeight w:val="489"/>
        </w:trPr>
        <w:tc>
          <w:tcPr>
            <w:tcW w:w="3769" w:type="dxa"/>
            <w:gridSpan w:val="2"/>
            <w:vAlign w:val="center"/>
          </w:tcPr>
          <w:p w:rsidR="006518ED" w:rsidRPr="00B464C1" w:rsidRDefault="006518ED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4C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6518ED" w:rsidRPr="00B464C1" w:rsidRDefault="006518ED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6518ED" w:rsidRPr="00B464C1" w:rsidRDefault="006518ED" w:rsidP="00B464C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374" w:type="dxa"/>
            <w:vAlign w:val="center"/>
          </w:tcPr>
          <w:p w:rsidR="006518ED" w:rsidRPr="00B464C1" w:rsidRDefault="006518ED" w:rsidP="00B464C1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2735" w:type="dxa"/>
          </w:tcPr>
          <w:p w:rsidR="006518ED" w:rsidRPr="00B464C1" w:rsidRDefault="006518ED" w:rsidP="00B464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17583" w:rsidRDefault="00C17583" w:rsidP="0089018E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</w:p>
    <w:p w:rsidR="0089018E" w:rsidRPr="00D76C44" w:rsidRDefault="0089018E" w:rsidP="0089018E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  <w:r w:rsidRPr="00D76C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89018E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Введение.</w:t>
      </w:r>
      <w:r w:rsidRPr="0089018E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Место</w:t>
      </w:r>
      <w:r w:rsidRPr="0089018E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музыки 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жизни человека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89018E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музыка</w:t>
      </w:r>
      <w:r w:rsidRPr="0089018E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«серьезная»</w:t>
      </w:r>
      <w:r w:rsidRPr="0089018E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«легкая».</w:t>
      </w:r>
      <w:r w:rsidRPr="0089018E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Музыкальные</w:t>
      </w:r>
      <w:r w:rsidRPr="0089018E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впечатления</w:t>
      </w:r>
      <w:r w:rsidRPr="0089018E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учеников–посещение</w:t>
      </w:r>
      <w:r w:rsidRPr="0089018E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театров,</w:t>
      </w:r>
      <w:r w:rsidRPr="0089018E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концертов.</w:t>
      </w:r>
      <w:r w:rsidRPr="0089018E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Понятия</w:t>
      </w:r>
      <w:r w:rsidRPr="0089018E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«народная»,</w:t>
      </w:r>
      <w:r w:rsidRPr="0089018E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«церковная»,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«камерная», «концертная»,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«театральная»,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«эстрадная», «военная» музыка.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89018E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Выразительные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средства</w:t>
      </w:r>
      <w:r w:rsidRPr="0089018E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музыки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89018E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основные</w:t>
      </w:r>
      <w:r w:rsidRPr="0089018E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выразительные</w:t>
      </w:r>
      <w:r w:rsidRPr="0089018E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средства</w:t>
      </w:r>
      <w:r w:rsidRPr="0089018E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музыкального</w:t>
      </w:r>
      <w:r w:rsidRPr="0089018E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языка</w:t>
      </w:r>
      <w:r w:rsidRPr="0089018E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(повторение).</w:t>
      </w:r>
      <w:r w:rsidRPr="0089018E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Понятия:</w:t>
      </w:r>
      <w:r w:rsidRPr="0089018E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мелодия</w:t>
      </w:r>
      <w:r w:rsidRPr="0089018E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(кантилена,</w:t>
      </w:r>
      <w:r w:rsidRPr="0089018E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речитатив),</w:t>
      </w:r>
      <w:r w:rsidRPr="0089018E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лад</w:t>
      </w:r>
      <w:r w:rsidRPr="0089018E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(мажор,</w:t>
      </w:r>
      <w:r w:rsidRPr="0089018E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минор,</w:t>
      </w:r>
      <w:r w:rsidRPr="0089018E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специальные</w:t>
      </w:r>
      <w:r w:rsidRPr="0089018E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лады</w:t>
      </w:r>
      <w:r w:rsidRPr="0089018E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–</w:t>
      </w:r>
      <w:r w:rsidRPr="0089018E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целотонная</w:t>
      </w:r>
      <w:r w:rsidRPr="0089018E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гамма,</w:t>
      </w:r>
      <w:r w:rsidRPr="0089018E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гамма</w:t>
      </w:r>
      <w:r w:rsidRPr="0089018E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Римского-Корсакова),</w:t>
      </w:r>
      <w:r w:rsidRPr="0089018E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ритм</w:t>
      </w:r>
      <w:r w:rsidRPr="0089018E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(понятие</w:t>
      </w:r>
      <w:r w:rsidRPr="0089018E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ритмическое</w:t>
      </w:r>
      <w:r w:rsidRPr="0089018E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остинато),</w:t>
      </w:r>
      <w:r w:rsidRPr="0089018E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темп,</w:t>
      </w:r>
      <w:r w:rsidRPr="0089018E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гармония</w:t>
      </w:r>
      <w:r w:rsidRPr="0089018E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(последовательность</w:t>
      </w:r>
      <w:r w:rsidRPr="0089018E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аккордов,</w:t>
      </w:r>
      <w:r w:rsidRPr="0089018E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отдельный</w:t>
      </w:r>
      <w:r w:rsidRPr="0089018E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аккорд),</w:t>
      </w:r>
      <w:r w:rsidRPr="0089018E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фактура</w:t>
      </w:r>
      <w:r w:rsidRPr="0089018E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(унисон,</w:t>
      </w:r>
      <w:r w:rsidRPr="0089018E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мелодия</w:t>
      </w:r>
      <w:r w:rsidRPr="0089018E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аккомпанемент,</w:t>
      </w:r>
      <w:r w:rsidRPr="0089018E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полифония,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аккордовое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изложение), регистр, тембр.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89018E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89018E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</w:t>
      </w:r>
      <w:r w:rsidRPr="0089018E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А.П.</w:t>
      </w:r>
      <w:r w:rsidRPr="0089018E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Бородин</w:t>
      </w:r>
      <w:r w:rsidRPr="0089018E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89018E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№2</w:t>
      </w:r>
      <w:r w:rsidRPr="0089018E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1ч.,</w:t>
      </w:r>
      <w:r w:rsidRPr="0089018E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М.</w:t>
      </w:r>
      <w:r w:rsidRPr="0089018E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И.</w:t>
      </w:r>
      <w:r w:rsidRPr="0089018E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Глинка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увертюра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к</w:t>
      </w:r>
      <w:r w:rsidRPr="0089018E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опере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«Руслан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Людмила»,</w:t>
      </w:r>
      <w:r w:rsidRPr="0089018E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С.</w:t>
      </w:r>
      <w:r w:rsidRPr="0089018E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С.</w:t>
      </w:r>
      <w:r w:rsidRPr="0089018E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Прокофьев</w:t>
      </w:r>
      <w:r w:rsidRPr="0089018E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89018E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№7</w:t>
      </w:r>
      <w:r w:rsidRPr="0089018E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1 ч.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Слуховой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анализ музыкальных</w:t>
      </w:r>
      <w:r w:rsidRPr="0089018E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фрагментов.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89018E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Способы</w:t>
      </w:r>
      <w:r w:rsidRPr="0089018E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развития</w:t>
      </w:r>
      <w:r w:rsidRPr="0089018E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>темы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89018E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создание</w:t>
      </w:r>
      <w:r w:rsidRPr="0089018E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музыкального</w:t>
      </w:r>
      <w:r w:rsidRPr="0089018E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образа</w:t>
      </w:r>
      <w:r w:rsidRPr="0089018E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при</w:t>
      </w:r>
      <w:r w:rsidRPr="0089018E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помощи</w:t>
      </w:r>
      <w:r w:rsidRPr="0089018E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повторности,</w:t>
      </w:r>
      <w:r w:rsidRPr="0089018E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секвентного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вариантного</w:t>
      </w:r>
      <w:r w:rsidRPr="0089018E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развития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темы, </w:t>
      </w:r>
      <w:r w:rsidRPr="0089018E">
        <w:rPr>
          <w:rFonts w:ascii="Times New Roman" w:eastAsia="Calibri" w:hAnsi="Times New Roman" w:cs="Times New Roman"/>
          <w:sz w:val="28"/>
          <w:szCs w:val="28"/>
        </w:rPr>
        <w:t>его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изменения.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</w:t>
      </w:r>
      <w:r w:rsidRPr="0089018E">
        <w:rPr>
          <w:rFonts w:ascii="Times New Roman" w:eastAsia="Calibri" w:hAnsi="Times New Roman" w:cs="Times New Roman"/>
          <w:sz w:val="28"/>
          <w:szCs w:val="28"/>
        </w:rPr>
        <w:t>акти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ка:</w:t>
      </w:r>
      <w:r w:rsidRPr="0089018E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</w:t>
      </w:r>
      <w:r w:rsidRPr="0089018E">
        <w:rPr>
          <w:rFonts w:ascii="Times New Roman" w:eastAsia="Calibri" w:hAnsi="Times New Roman" w:cs="Times New Roman"/>
          <w:i/>
          <w:iCs/>
          <w:spacing w:val="-1"/>
          <w:sz w:val="28"/>
          <w:szCs w:val="28"/>
        </w:rPr>
        <w:t>:</w:t>
      </w:r>
      <w:r w:rsidRPr="0089018E">
        <w:rPr>
          <w:rFonts w:ascii="Times New Roman" w:eastAsia="Calibri" w:hAnsi="Times New Roman" w:cs="Times New Roman"/>
          <w:i/>
          <w:iCs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Моцарт</w:t>
      </w:r>
      <w:r w:rsidRPr="0089018E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№40</w:t>
      </w:r>
      <w:r w:rsidRPr="0089018E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1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1"/>
          <w:sz w:val="28"/>
          <w:szCs w:val="28"/>
        </w:rPr>
        <w:t>ч.,</w:t>
      </w:r>
      <w:r w:rsidRPr="0089018E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Римский-Корсаков «Шехеразада» </w:t>
      </w:r>
      <w:r w:rsidRPr="0089018E">
        <w:rPr>
          <w:rFonts w:ascii="Times New Roman" w:eastAsia="Calibri" w:hAnsi="Times New Roman" w:cs="Times New Roman"/>
          <w:sz w:val="28"/>
          <w:szCs w:val="28"/>
        </w:rPr>
        <w:t>1</w:t>
      </w:r>
      <w:r w:rsidRPr="0089018E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ч.,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Шостакович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89018E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№7</w:t>
      </w:r>
      <w:r w:rsidRPr="0089018E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1 ч.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89018E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>4.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Содержание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музыкальных</w:t>
      </w:r>
      <w:r w:rsidRPr="0089018E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произведений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89018E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воплощение</w:t>
      </w:r>
      <w:r w:rsidRPr="0089018E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в</w:t>
      </w:r>
      <w:r w:rsidRPr="0089018E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музыке</w:t>
      </w:r>
      <w:r w:rsidRPr="0089018E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образов</w:t>
      </w:r>
      <w:r w:rsidRPr="0089018E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природы,</w:t>
      </w:r>
      <w:r w:rsidRPr="0089018E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сказочных</w:t>
      </w:r>
      <w:r w:rsidRPr="0089018E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образов,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чувств</w:t>
      </w:r>
      <w:r w:rsidRPr="0089018E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характера</w:t>
      </w:r>
      <w:r w:rsidRPr="0089018E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человека,</w:t>
      </w:r>
      <w:r w:rsidRPr="0089018E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различных</w:t>
      </w:r>
      <w:r w:rsidRPr="0089018E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событий.</w:t>
      </w:r>
      <w:r w:rsidRPr="0089018E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Содержание</w:t>
      </w:r>
      <w:r w:rsidRPr="0089018E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музыки</w:t>
      </w:r>
      <w:r w:rsidRPr="0089018E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столь</w:t>
      </w:r>
      <w:r w:rsidRPr="0089018E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же</w:t>
      </w:r>
      <w:r w:rsidRPr="0089018E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богато,</w:t>
      </w:r>
      <w:r w:rsidRPr="0089018E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как</w:t>
      </w:r>
      <w:r w:rsidRPr="0089018E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содержание</w:t>
      </w:r>
      <w:r w:rsidRPr="0089018E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других</w:t>
      </w:r>
      <w:r w:rsidRPr="0089018E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видов</w:t>
      </w:r>
      <w:r w:rsidRPr="0089018E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искусств,</w:t>
      </w:r>
      <w:r w:rsidRPr="0089018E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но</w:t>
      </w:r>
      <w:r w:rsidRPr="0089018E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раскрывается</w:t>
      </w:r>
      <w:r w:rsidRPr="0089018E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оно</w:t>
      </w:r>
      <w:r w:rsidRPr="0089018E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с</w:t>
      </w:r>
      <w:r w:rsidRPr="0089018E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помощью</w:t>
      </w:r>
      <w:r w:rsidRPr="0089018E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музыкальных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средств.</w:t>
      </w:r>
      <w:r w:rsidRPr="0089018E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Как</w:t>
      </w:r>
      <w:r w:rsidRPr="0089018E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работать</w:t>
      </w:r>
      <w:r w:rsidRPr="0089018E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с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нотными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примерами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в</w:t>
      </w:r>
      <w:r w:rsidRPr="0089018E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учебнике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музыкальной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литературы.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89018E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89018E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Григ</w:t>
      </w:r>
      <w:r w:rsidRPr="0089018E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«Пер</w:t>
      </w:r>
      <w:r w:rsidRPr="0089018E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Гюнт»,</w:t>
      </w:r>
      <w:r w:rsidRPr="0089018E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Н.А.Римский-Корсаков</w:t>
      </w:r>
      <w:r w:rsidRPr="0089018E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«Три</w:t>
      </w:r>
      <w:r w:rsidRPr="0089018E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чуда»</w:t>
      </w:r>
      <w:r w:rsidRPr="0089018E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из</w:t>
      </w:r>
      <w:r w:rsidRPr="0089018E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оперы</w:t>
      </w:r>
      <w:r w:rsidRPr="0089018E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«Сказка</w:t>
      </w:r>
      <w:r w:rsidRPr="0089018E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о</w:t>
      </w:r>
      <w:r w:rsidRPr="0089018E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царе</w:t>
      </w:r>
      <w:r w:rsidRPr="0089018E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Салтане»,</w:t>
      </w:r>
      <w:r w:rsidRPr="0089018E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М.П.Мусоргский</w:t>
      </w:r>
      <w:r w:rsidRPr="0089018E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«Балет</w:t>
      </w:r>
      <w:r w:rsidRPr="0089018E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невылупившихся</w:t>
      </w:r>
      <w:r w:rsidRPr="0089018E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птенцов»,</w:t>
      </w:r>
      <w:r w:rsidRPr="0089018E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«Тюильрийский</w:t>
      </w:r>
      <w:r w:rsidRPr="0089018E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сад»</w:t>
      </w:r>
      <w:r w:rsidRPr="0089018E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из</w:t>
      </w:r>
      <w:r w:rsidRPr="0089018E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цикла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«Картинки</w:t>
      </w:r>
      <w:r w:rsidRPr="0089018E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с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выставки»,</w:t>
      </w:r>
      <w:r w:rsidRPr="0089018E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К.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Сен-Санс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«Кенгуру»,</w:t>
      </w:r>
      <w:r w:rsidRPr="0089018E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«Слон»,</w:t>
      </w:r>
      <w:r w:rsidRPr="0089018E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«Лебедь»</w:t>
      </w:r>
      <w:r w:rsidRPr="0089018E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из</w:t>
      </w:r>
      <w:r w:rsidRPr="0089018E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цикла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«Карнавал животных».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89018E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>5.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Музыкальные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формы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89018E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интонация,</w:t>
      </w:r>
      <w:r w:rsidRPr="0089018E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каденция,</w:t>
      </w:r>
      <w:r w:rsidRPr="0089018E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предложения,</w:t>
      </w:r>
      <w:r w:rsidRPr="0089018E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период.</w:t>
      </w:r>
      <w:r w:rsidRPr="0089018E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Простая</w:t>
      </w:r>
      <w:r w:rsidRPr="0089018E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двух-</w:t>
      </w:r>
      <w:r w:rsidRPr="0089018E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трехчастная</w:t>
      </w:r>
      <w:r w:rsidRPr="0089018E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форма.</w:t>
      </w:r>
      <w:r w:rsidRPr="0089018E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Рондо,</w:t>
      </w:r>
      <w:r w:rsidRPr="0089018E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вариации,</w:t>
      </w:r>
      <w:r w:rsidRPr="0089018E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сонатная</w:t>
      </w:r>
      <w:r w:rsidRPr="0089018E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форма,</w:t>
      </w:r>
      <w:r w:rsidRPr="0089018E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сонатно-</w:t>
      </w:r>
      <w:r w:rsidRPr="0089018E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симфонический</w:t>
      </w:r>
      <w:r w:rsidRPr="0089018E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цикл.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lastRenderedPageBreak/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89018E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89018E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89018E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Чайковский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«Детский</w:t>
      </w:r>
      <w:r w:rsidRPr="0089018E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альбом»,</w:t>
      </w:r>
      <w:r w:rsidRPr="0089018E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Шопен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прелюдии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№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7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№</w:t>
      </w:r>
      <w:r w:rsidRPr="0089018E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1"/>
          <w:sz w:val="28"/>
          <w:szCs w:val="28"/>
        </w:rPr>
        <w:t>20,</w:t>
      </w:r>
      <w:r w:rsidRPr="0089018E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Глинка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«Рондо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Фарлафа»,</w:t>
      </w:r>
      <w:r w:rsidRPr="0089018E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Моцарт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ария</w:t>
      </w:r>
      <w:r w:rsidRPr="0089018E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Фигаро,</w:t>
      </w:r>
      <w:r w:rsidRPr="0089018E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Прокофьев,</w:t>
      </w:r>
      <w:r w:rsidRPr="0089018E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марш</w:t>
      </w:r>
      <w:r w:rsidRPr="0089018E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из</w:t>
      </w:r>
      <w:r w:rsidRPr="0089018E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оперы</w:t>
      </w:r>
      <w:r w:rsidRPr="0089018E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«Любовь</w:t>
      </w:r>
      <w:r w:rsidRPr="0089018E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к</w:t>
      </w:r>
      <w:r w:rsidRPr="0089018E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трем</w:t>
      </w:r>
      <w:r w:rsidRPr="0089018E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апельсинам»,</w:t>
      </w:r>
      <w:r w:rsidRPr="0089018E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Гайдн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89018E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№</w:t>
      </w:r>
      <w:r w:rsidRPr="0089018E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103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II</w:t>
      </w:r>
      <w:r w:rsidRPr="0089018E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ч.,</w:t>
      </w:r>
      <w:r w:rsidRPr="0089018E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Бетховен</w:t>
      </w:r>
      <w:r w:rsidRPr="0089018E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89018E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№</w:t>
      </w:r>
      <w:r w:rsidRPr="0089018E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5</w:t>
      </w:r>
      <w:r w:rsidRPr="0089018E">
        <w:rPr>
          <w:rFonts w:ascii="Times New Roman" w:eastAsia="Calibri" w:hAnsi="Times New Roman" w:cs="Times New Roman"/>
          <w:spacing w:val="7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II</w:t>
      </w:r>
      <w:r w:rsidRPr="0089018E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ч.,</w:t>
      </w:r>
      <w:r w:rsidRPr="0089018E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Чайковский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«Времена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года», Моцарт,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симфония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Pr="0089018E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40,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I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ч., Шуберт симфония</w:t>
      </w:r>
      <w:r w:rsidRPr="0089018E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№ 8</w:t>
      </w:r>
      <w:r w:rsidRPr="0089018E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I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ч.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89018E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>6.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Состав симфонического</w:t>
      </w:r>
      <w:r w:rsidRPr="0089018E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оркестра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89018E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четыре</w:t>
      </w:r>
      <w:r w:rsidRPr="0089018E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основные</w:t>
      </w:r>
      <w:r w:rsidRPr="0089018E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группы</w:t>
      </w:r>
      <w:r w:rsidRPr="0089018E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инструментов</w:t>
      </w:r>
      <w:r w:rsidRPr="0089018E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симфонического</w:t>
      </w:r>
      <w:r w:rsidRPr="0089018E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оркестра.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Принципы</w:t>
      </w:r>
      <w:r w:rsidRPr="0089018E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записи</w:t>
      </w:r>
      <w:r w:rsidRPr="0089018E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произведения</w:t>
      </w:r>
      <w:r w:rsidRPr="0089018E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89018E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оркестра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(партитура).</w:t>
      </w:r>
      <w:r w:rsidRPr="0089018E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Тембры</w:t>
      </w:r>
      <w:r w:rsidRPr="0089018E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инструментов.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89018E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89018E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произведений</w:t>
      </w:r>
      <w:r w:rsidRPr="0089018E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С.С.</w:t>
      </w:r>
      <w:r w:rsidRPr="0089018E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Прокофьев</w:t>
      </w:r>
      <w:r w:rsidRPr="0089018E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«Петя</w:t>
      </w:r>
      <w:r w:rsidRPr="0089018E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волк»,</w:t>
      </w:r>
      <w:r w:rsidRPr="0089018E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Б.</w:t>
      </w:r>
      <w:r w:rsidRPr="0089018E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Бриттен</w:t>
      </w:r>
      <w:r w:rsidRPr="0089018E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«Вариации</w:t>
      </w:r>
      <w:r w:rsidRPr="0089018E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фуга</w:t>
      </w:r>
      <w:r w:rsidRPr="0089018E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на</w:t>
      </w:r>
      <w:r w:rsidRPr="0089018E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тему</w:t>
      </w:r>
      <w:r w:rsidRPr="0089018E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Перселла»</w:t>
      </w:r>
      <w:r w:rsidRPr="0089018E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(«Путеводитель</w:t>
      </w:r>
      <w:r w:rsidRPr="0089018E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по</w:t>
      </w:r>
      <w:r w:rsidRPr="0089018E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оркестру»).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89018E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z w:val="28"/>
          <w:szCs w:val="28"/>
        </w:rPr>
        <w:t>7.</w:t>
      </w: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Тембры певческих</w:t>
      </w:r>
      <w:r w:rsidRPr="0089018E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голосов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89018E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голоса</w:t>
      </w:r>
      <w:r w:rsidRPr="0089018E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певцов-солистов</w:t>
      </w:r>
      <w:r w:rsidRPr="0089018E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голоса</w:t>
      </w:r>
      <w:r w:rsidRPr="0089018E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в</w:t>
      </w:r>
      <w:r w:rsidRPr="0089018E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хоре.</w:t>
      </w:r>
      <w:r w:rsidRPr="0089018E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Виды</w:t>
      </w:r>
      <w:r w:rsidRPr="0089018E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хоров.</w:t>
      </w:r>
      <w:r w:rsidRPr="0089018E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Различный</w:t>
      </w:r>
      <w:r w:rsidRPr="0089018E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состав</w:t>
      </w:r>
      <w:r w:rsidRPr="0089018E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хора.</w:t>
      </w:r>
      <w:r w:rsidRPr="0089018E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Тембр</w:t>
      </w:r>
      <w:r w:rsidRPr="0089018E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певческого</w:t>
      </w:r>
      <w:r w:rsidRPr="0089018E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голоса</w:t>
      </w:r>
      <w:r w:rsidRPr="0089018E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</w:t>
      </w:r>
      <w:r w:rsidRPr="0089018E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характер</w:t>
      </w:r>
      <w:r w:rsidRPr="0089018E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героя</w:t>
      </w:r>
      <w:r w:rsidRPr="0089018E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в</w:t>
      </w:r>
      <w:r w:rsidRPr="0089018E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музыкальном</w:t>
      </w:r>
      <w:r w:rsidRPr="00890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спектакле.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018E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89018E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89018E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произведений</w:t>
      </w:r>
      <w:r w:rsidRPr="0089018E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Н.А.</w:t>
      </w:r>
      <w:r w:rsidRPr="0089018E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Римский-Корсаков</w:t>
      </w:r>
      <w:r w:rsidRPr="0089018E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Фрагменты</w:t>
      </w:r>
      <w:r w:rsidRPr="0089018E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из</w:t>
      </w:r>
      <w:r w:rsidRPr="0089018E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2"/>
          <w:sz w:val="28"/>
          <w:szCs w:val="28"/>
        </w:rPr>
        <w:t>оперы</w:t>
      </w:r>
      <w:r w:rsidRPr="0089018E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«Садко»</w:t>
      </w:r>
      <w:r w:rsidRPr="0089018E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(песня</w:t>
      </w:r>
      <w:r w:rsidRPr="0089018E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Садко,</w:t>
      </w:r>
      <w:r w:rsidRPr="0089018E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Колыбельная</w:t>
      </w:r>
      <w:r w:rsidRPr="0089018E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Волховы,</w:t>
      </w:r>
      <w:r w:rsidRPr="0089018E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сцена</w:t>
      </w:r>
      <w:r w:rsidRPr="0089018E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z w:val="28"/>
          <w:szCs w:val="28"/>
        </w:rPr>
        <w:t>в</w:t>
      </w:r>
      <w:r w:rsidRPr="0089018E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подводном</w:t>
      </w:r>
      <w:r w:rsidRPr="0089018E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89018E">
        <w:rPr>
          <w:rFonts w:ascii="Times New Roman" w:eastAsia="Calibri" w:hAnsi="Times New Roman" w:cs="Times New Roman"/>
          <w:spacing w:val="-1"/>
          <w:sz w:val="28"/>
          <w:szCs w:val="28"/>
        </w:rPr>
        <w:t>царстве).</w:t>
      </w:r>
    </w:p>
    <w:p w:rsidR="0089018E" w:rsidRPr="0089018E" w:rsidRDefault="0089018E" w:rsidP="0089018E">
      <w:pPr>
        <w:suppressAutoHyphens/>
        <w:overflowPunct w:val="0"/>
        <w:autoSpaceDN w:val="0"/>
        <w:spacing w:after="0" w:line="240" w:lineRule="auto"/>
        <w:ind w:firstLine="709"/>
        <w:contextualSpacing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</w:rPr>
      </w:pPr>
      <w:r w:rsidRPr="0089018E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Итоговое занятие. Практика: викторина.</w:t>
      </w:r>
    </w:p>
    <w:p w:rsidR="00F01892" w:rsidRDefault="00F01892" w:rsidP="00F70E88">
      <w:pPr>
        <w:suppressAutoHyphens/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F01892" w:rsidRPr="00F01892" w:rsidRDefault="00F01892" w:rsidP="00F0189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план 6</w:t>
      </w:r>
      <w:r w:rsidRPr="00F018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обучения</w:t>
      </w:r>
    </w:p>
    <w:p w:rsidR="00F01892" w:rsidRDefault="00F01892" w:rsidP="00F0189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18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1. Специальность (фортепиано)</w:t>
      </w:r>
    </w:p>
    <w:p w:rsidR="00D76C44" w:rsidRPr="00F01892" w:rsidRDefault="00D76C44" w:rsidP="00F0189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708"/>
        <w:gridCol w:w="3086"/>
        <w:gridCol w:w="1052"/>
        <w:gridCol w:w="1461"/>
        <w:gridCol w:w="1373"/>
        <w:gridCol w:w="2734"/>
      </w:tblGrid>
      <w:tr w:rsidR="00B76D0E" w:rsidRPr="00B76D0E" w:rsidTr="009962B7">
        <w:trPr>
          <w:trHeight w:val="489"/>
        </w:trPr>
        <w:tc>
          <w:tcPr>
            <w:tcW w:w="708" w:type="dxa"/>
            <w:vMerge w:val="restart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6" w:type="dxa"/>
            <w:vMerge w:val="restart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886" w:type="dxa"/>
            <w:gridSpan w:val="3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4" w:type="dxa"/>
            <w:vMerge w:val="restart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B76D0E" w:rsidRPr="00B76D0E" w:rsidTr="009962B7">
        <w:trPr>
          <w:trHeight w:val="489"/>
        </w:trPr>
        <w:tc>
          <w:tcPr>
            <w:tcW w:w="708" w:type="dxa"/>
            <w:vMerge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vMerge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61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3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4" w:type="dxa"/>
            <w:vMerge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6D0E" w:rsidRPr="00B76D0E" w:rsidTr="009962B7">
        <w:trPr>
          <w:trHeight w:val="489"/>
        </w:trPr>
        <w:tc>
          <w:tcPr>
            <w:tcW w:w="10414" w:type="dxa"/>
            <w:gridSpan w:val="6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1. Инструктивный материал</w:t>
            </w:r>
          </w:p>
        </w:tc>
      </w:tr>
      <w:tr w:rsidR="00B76D0E" w:rsidRPr="00B76D0E" w:rsidTr="009962B7">
        <w:trPr>
          <w:trHeight w:val="489"/>
        </w:trPr>
        <w:tc>
          <w:tcPr>
            <w:tcW w:w="708" w:type="dxa"/>
            <w:vAlign w:val="center"/>
          </w:tcPr>
          <w:p w:rsidR="00B76D0E" w:rsidRPr="00B76D0E" w:rsidRDefault="00B76D0E" w:rsidP="00B76D0E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86" w:type="dxa"/>
            <w:vAlign w:val="center"/>
          </w:tcPr>
          <w:p w:rsidR="00B76D0E" w:rsidRPr="00B76D0E" w:rsidRDefault="00B76D0E" w:rsidP="00B76D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и гаммы.</w:t>
            </w:r>
          </w:p>
        </w:tc>
        <w:tc>
          <w:tcPr>
            <w:tcW w:w="1052" w:type="dxa"/>
            <w:vAlign w:val="center"/>
          </w:tcPr>
          <w:p w:rsidR="00B76D0E" w:rsidRPr="00B76D0E" w:rsidRDefault="00B76D0E" w:rsidP="00B76D0E">
            <w:pPr>
              <w:ind w:left="23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61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4" w:type="dxa"/>
            <w:vMerge w:val="restart"/>
          </w:tcPr>
          <w:p w:rsidR="00B76D0E" w:rsidRPr="00B76D0E" w:rsidRDefault="00B76D0E" w:rsidP="00B76D0E">
            <w:pPr>
              <w:widowControl w:val="0"/>
              <w:suppressAutoHyphens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he-IL" w:bidi="he-IL"/>
              </w:rPr>
            </w:pPr>
            <w:r w:rsidRPr="00B76D0E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Контрольное занятие (технический зачёт) – этюд, 2 гаммы, аккорды и арпеджио.</w:t>
            </w:r>
          </w:p>
        </w:tc>
      </w:tr>
      <w:tr w:rsidR="00B76D0E" w:rsidRPr="00B76D0E" w:rsidTr="009962B7">
        <w:trPr>
          <w:trHeight w:val="489"/>
        </w:trPr>
        <w:tc>
          <w:tcPr>
            <w:tcW w:w="708" w:type="dxa"/>
            <w:vAlign w:val="center"/>
          </w:tcPr>
          <w:p w:rsidR="00B76D0E" w:rsidRPr="00B76D0E" w:rsidRDefault="00B76D0E" w:rsidP="00B76D0E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086" w:type="dxa"/>
            <w:vAlign w:val="center"/>
          </w:tcPr>
          <w:p w:rsidR="00B76D0E" w:rsidRPr="00B76D0E" w:rsidRDefault="00B76D0E" w:rsidP="00B76D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Этюды.</w:t>
            </w:r>
          </w:p>
        </w:tc>
        <w:tc>
          <w:tcPr>
            <w:tcW w:w="1052" w:type="dxa"/>
            <w:vAlign w:val="center"/>
          </w:tcPr>
          <w:p w:rsidR="00B76D0E" w:rsidRPr="00B76D0E" w:rsidRDefault="00B76D0E" w:rsidP="00B76D0E">
            <w:pPr>
              <w:ind w:left="23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61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34" w:type="dxa"/>
            <w:vMerge/>
          </w:tcPr>
          <w:p w:rsidR="00B76D0E" w:rsidRPr="00B76D0E" w:rsidRDefault="00B76D0E" w:rsidP="00B76D0E">
            <w:pPr>
              <w:widowControl w:val="0"/>
              <w:suppressAutoHyphens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he-IL" w:bidi="he-IL"/>
              </w:rPr>
            </w:pPr>
          </w:p>
        </w:tc>
      </w:tr>
      <w:tr w:rsidR="00B76D0E" w:rsidRPr="00B76D0E" w:rsidTr="009962B7">
        <w:trPr>
          <w:trHeight w:val="489"/>
        </w:trPr>
        <w:tc>
          <w:tcPr>
            <w:tcW w:w="10414" w:type="dxa"/>
            <w:gridSpan w:val="6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2. Художественный материал</w:t>
            </w:r>
          </w:p>
        </w:tc>
      </w:tr>
      <w:tr w:rsidR="00B76D0E" w:rsidRPr="00B76D0E" w:rsidTr="009962B7">
        <w:trPr>
          <w:trHeight w:val="489"/>
        </w:trPr>
        <w:tc>
          <w:tcPr>
            <w:tcW w:w="708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86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Пьесы  кантиленного характера.</w:t>
            </w:r>
          </w:p>
        </w:tc>
        <w:tc>
          <w:tcPr>
            <w:tcW w:w="1052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61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 w:val="restart"/>
            <w:vAlign w:val="center"/>
          </w:tcPr>
          <w:p w:rsidR="00B76D0E" w:rsidRPr="00B76D0E" w:rsidRDefault="00B76D0E" w:rsidP="00B76D0E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Контрольные занятия:</w:t>
            </w:r>
          </w:p>
          <w:p w:rsidR="00B76D0E" w:rsidRPr="00B76D0E" w:rsidRDefault="00B76D0E" w:rsidP="00B76D0E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1 вариант: полифония, пьеса;</w:t>
            </w:r>
          </w:p>
          <w:p w:rsidR="00B76D0E" w:rsidRPr="00B76D0E" w:rsidRDefault="00B76D0E" w:rsidP="00B76D0E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2 вариант: две пьесы.</w:t>
            </w:r>
          </w:p>
        </w:tc>
      </w:tr>
      <w:tr w:rsidR="00B76D0E" w:rsidRPr="00B76D0E" w:rsidTr="009962B7">
        <w:trPr>
          <w:trHeight w:val="489"/>
        </w:trPr>
        <w:tc>
          <w:tcPr>
            <w:tcW w:w="708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086" w:type="dxa"/>
            <w:vAlign w:val="center"/>
          </w:tcPr>
          <w:p w:rsidR="00B76D0E" w:rsidRPr="00B76D0E" w:rsidRDefault="00B76D0E" w:rsidP="00B76D0E">
            <w:pPr>
              <w:widowControl w:val="0"/>
              <w:suppressAutoHyphens/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Пьесы виртуозного характера.</w:t>
            </w:r>
          </w:p>
        </w:tc>
        <w:tc>
          <w:tcPr>
            <w:tcW w:w="1052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61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76D0E" w:rsidRPr="00B76D0E" w:rsidTr="009962B7">
        <w:trPr>
          <w:trHeight w:val="489"/>
        </w:trPr>
        <w:tc>
          <w:tcPr>
            <w:tcW w:w="708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086" w:type="dxa"/>
            <w:vAlign w:val="center"/>
          </w:tcPr>
          <w:p w:rsidR="00B76D0E" w:rsidRPr="00B76D0E" w:rsidRDefault="00B76D0E" w:rsidP="00B76D0E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Полифонические пьесы.</w:t>
            </w:r>
          </w:p>
        </w:tc>
        <w:tc>
          <w:tcPr>
            <w:tcW w:w="1052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61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76D0E" w:rsidRPr="00B76D0E" w:rsidTr="009962B7">
        <w:trPr>
          <w:trHeight w:val="489"/>
        </w:trPr>
        <w:tc>
          <w:tcPr>
            <w:tcW w:w="10414" w:type="dxa"/>
            <w:gridSpan w:val="6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3. Произведения крупной формы</w:t>
            </w:r>
          </w:p>
        </w:tc>
      </w:tr>
      <w:tr w:rsidR="00B76D0E" w:rsidRPr="00B76D0E" w:rsidTr="009962B7">
        <w:trPr>
          <w:trHeight w:val="489"/>
        </w:trPr>
        <w:tc>
          <w:tcPr>
            <w:tcW w:w="708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3086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Сонатина, вариации.</w:t>
            </w:r>
          </w:p>
        </w:tc>
        <w:tc>
          <w:tcPr>
            <w:tcW w:w="1052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461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3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2734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Контрольные занятия:</w:t>
            </w:r>
          </w:p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 вариант: полифония, пьеса;</w:t>
            </w:r>
          </w:p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2 вариант: две пьесы.</w:t>
            </w:r>
          </w:p>
        </w:tc>
      </w:tr>
      <w:tr w:rsidR="00B76D0E" w:rsidRPr="00B76D0E" w:rsidTr="009962B7">
        <w:trPr>
          <w:trHeight w:val="489"/>
        </w:trPr>
        <w:tc>
          <w:tcPr>
            <w:tcW w:w="10414" w:type="dxa"/>
            <w:gridSpan w:val="6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4. Музицирование</w:t>
            </w:r>
          </w:p>
        </w:tc>
      </w:tr>
      <w:tr w:rsidR="00B76D0E" w:rsidRPr="00B76D0E" w:rsidTr="009962B7">
        <w:trPr>
          <w:trHeight w:val="489"/>
        </w:trPr>
        <w:tc>
          <w:tcPr>
            <w:tcW w:w="708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086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Транспонирование, подбор аккомпанемента, игра в ансамбле.</w:t>
            </w:r>
          </w:p>
        </w:tc>
        <w:tc>
          <w:tcPr>
            <w:tcW w:w="1052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1461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3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2734" w:type="dxa"/>
            <w:vAlign w:val="center"/>
          </w:tcPr>
          <w:p w:rsidR="00B76D0E" w:rsidRPr="00B76D0E" w:rsidRDefault="00B76D0E" w:rsidP="00B76D0E">
            <w:pPr>
              <w:shd w:val="clear" w:color="auto" w:fill="FFFFFF"/>
              <w:contextualSpacing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Исполнение ансамбля на контрольном занятии.</w:t>
            </w:r>
          </w:p>
        </w:tc>
      </w:tr>
      <w:tr w:rsidR="00B76D0E" w:rsidRPr="00B76D0E" w:rsidTr="009962B7">
        <w:trPr>
          <w:trHeight w:val="489"/>
        </w:trPr>
        <w:tc>
          <w:tcPr>
            <w:tcW w:w="10414" w:type="dxa"/>
            <w:gridSpan w:val="6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5. Музыкальная грамота</w:t>
            </w:r>
          </w:p>
        </w:tc>
      </w:tr>
      <w:tr w:rsidR="00B76D0E" w:rsidRPr="00B76D0E" w:rsidTr="009962B7">
        <w:trPr>
          <w:trHeight w:val="489"/>
        </w:trPr>
        <w:tc>
          <w:tcPr>
            <w:tcW w:w="708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086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Стилевые особенности изучаемых произведений.</w:t>
            </w:r>
          </w:p>
        </w:tc>
        <w:tc>
          <w:tcPr>
            <w:tcW w:w="1052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61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3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734" w:type="dxa"/>
            <w:vAlign w:val="center"/>
          </w:tcPr>
          <w:p w:rsidR="00B76D0E" w:rsidRPr="00B76D0E" w:rsidRDefault="00B76D0E" w:rsidP="00B76D0E">
            <w:pPr>
              <w:shd w:val="clear" w:color="auto" w:fill="FFFFFF"/>
              <w:contextualSpacing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Переводной экзамен:</w:t>
            </w:r>
          </w:p>
          <w:p w:rsidR="00B76D0E" w:rsidRPr="00B76D0E" w:rsidRDefault="00B76D0E" w:rsidP="00B76D0E">
            <w:pPr>
              <w:shd w:val="clear" w:color="auto" w:fill="FFFFFF"/>
              <w:contextualSpacing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1 вариант: крупная форма, пьеса;</w:t>
            </w:r>
          </w:p>
          <w:p w:rsidR="00B76D0E" w:rsidRPr="00B76D0E" w:rsidRDefault="00B76D0E" w:rsidP="00B76D0E">
            <w:pPr>
              <w:shd w:val="clear" w:color="auto" w:fill="FFFFFF"/>
              <w:contextualSpacing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2 вариант: полифония, пьеса;</w:t>
            </w:r>
          </w:p>
          <w:p w:rsidR="00B76D0E" w:rsidRPr="00B76D0E" w:rsidRDefault="00B76D0E" w:rsidP="00B76D0E">
            <w:pPr>
              <w:widowControl w:val="0"/>
              <w:shd w:val="clear" w:color="auto" w:fill="FFFFFF"/>
              <w:tabs>
                <w:tab w:val="left" w:pos="2606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3 вариант: две разнохарактерные пьесы.</w:t>
            </w:r>
          </w:p>
        </w:tc>
      </w:tr>
      <w:tr w:rsidR="00B76D0E" w:rsidRPr="00B76D0E" w:rsidTr="009962B7">
        <w:trPr>
          <w:trHeight w:val="489"/>
        </w:trPr>
        <w:tc>
          <w:tcPr>
            <w:tcW w:w="3794" w:type="dxa"/>
            <w:gridSpan w:val="2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2" w:type="dxa"/>
            <w:vAlign w:val="center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D0E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461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3" w:type="dxa"/>
            <w:vAlign w:val="center"/>
          </w:tcPr>
          <w:p w:rsidR="00B76D0E" w:rsidRPr="00B76D0E" w:rsidRDefault="00B76D0E" w:rsidP="00B76D0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B76D0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2734" w:type="dxa"/>
          </w:tcPr>
          <w:p w:rsidR="00B76D0E" w:rsidRPr="00B76D0E" w:rsidRDefault="00B76D0E" w:rsidP="00B76D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76C44" w:rsidRDefault="00D76C44" w:rsidP="00B76D0E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</w:p>
    <w:p w:rsidR="00B76D0E" w:rsidRPr="00B76D0E" w:rsidRDefault="00B76D0E" w:rsidP="00B76D0E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76D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Раздел 1. </w:t>
      </w: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Инструктивный материал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Тема 1.1. Упражнения и гаммы.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Закрепление ранее пройденного материала.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Гаммы диезные и бемольные до 4-х знаков при ключе на 4 октавы в прямом и противоположном движении; хроматические гаммы; аккорды; короткие и длинные арпеджио двумя руками. Вводятся ломаные арпеджио.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1.2. </w:t>
      </w:r>
      <w:r w:rsidRPr="00B76D0E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Этюды. 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Теория: Анализ формы разучиваемого этюда. На какой вид техники написан этюд? Приёмы работы над преодолением технических трудностей.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 Работа над этюдами на разные виды техники.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Раздел 2. </w:t>
      </w: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Художественный материал.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Тема 2.1. Пьесы кантиленного характера. 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Практика: Работа над разнохарактерными пьесами.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Тема 2.2. Пьесы виртуозного характера.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Особенности технических приёмов.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Работа над техникой и художественным образом.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Тема 2.3. Полифонические пьесы.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lastRenderedPageBreak/>
        <w:t>Теория: Определение вида разучиваемого полифонического произведения. Анализ формы и содержания.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Работа над полифоническим произведением.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Раздел 3. Произведения крупной формы.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3.1. </w:t>
      </w:r>
      <w:r w:rsidRPr="00B76D0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>Сонатина, вариации.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Теория: Анализ формы разучиваемого произведения крупной формы. Структура. Средства выразительности.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 Работа над произведением крупной формы.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4. Музицирование.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Тема 4.1. Транспонирование. Подбор аккомпанемента, игра в ансамбле.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 Разучивание произведений в ансамбле.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5. Музыкальная грамота.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5.1. </w:t>
      </w:r>
      <w:r w:rsidRPr="00B76D0E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Стилевые особенности изучаемых произведений.</w:t>
      </w:r>
    </w:p>
    <w:p w:rsidR="00B76D0E" w:rsidRPr="00B76D0E" w:rsidRDefault="00B76D0E" w:rsidP="00B76D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76D0E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Теория: Стилевые особенности изучаемых произведений.</w:t>
      </w:r>
    </w:p>
    <w:p w:rsidR="00747A42" w:rsidRPr="006E1E2A" w:rsidRDefault="00747A42" w:rsidP="00747A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</w:t>
      </w:r>
      <w:r w:rsidR="00175A12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нируемые результаты 6</w:t>
      </w: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747A42" w:rsidRDefault="00747A42" w:rsidP="00747A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Техническое развитие:</w:t>
      </w:r>
    </w:p>
    <w:p w:rsidR="00747A42" w:rsidRDefault="00747A42" w:rsidP="00747A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Гамма в</w:t>
      </w:r>
      <w:r w:rsidRPr="00747A4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4 октавы каждой рукой отдельно и вместе, в прямом, и противоположном движении;</w:t>
      </w:r>
    </w:p>
    <w:p w:rsidR="00747A42" w:rsidRDefault="00747A42" w:rsidP="00747A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747A4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аккорды по 3 или 4 звука / в зависимости от размеров руки/ каждой рукой отдельно или вместе;</w:t>
      </w:r>
    </w:p>
    <w:p w:rsidR="00747A42" w:rsidRDefault="00747A42" w:rsidP="00747A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арпеджио короткие двумя руками на </w:t>
      </w:r>
      <w:r w:rsidRPr="00747A4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4 октавы;</w:t>
      </w:r>
    </w:p>
    <w:p w:rsidR="00747A42" w:rsidRDefault="00747A42" w:rsidP="00747A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747A4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арпеджио ломаные каждой рукой отдельно;</w:t>
      </w:r>
    </w:p>
    <w:p w:rsidR="00747A42" w:rsidRPr="00747A42" w:rsidRDefault="00747A42" w:rsidP="00747A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747A4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хроматическая гамма каждой рукой отдельно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или вместе в прямом движении, </w:t>
      </w:r>
      <w:r w:rsidRPr="00747A4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двумя руками вместе расходящаяся от «ре» и «соль – диез».</w:t>
      </w:r>
    </w:p>
    <w:p w:rsidR="00747A42" w:rsidRPr="00F70E88" w:rsidRDefault="00747A42" w:rsidP="00747A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В течение года обучающийся должен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изучить:</w:t>
      </w:r>
    </w:p>
    <w:p w:rsidR="00747A42" w:rsidRPr="00F70E88" w:rsidRDefault="00747A42" w:rsidP="00747A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а) 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10-12  разнохарактерных произведения, в том числе:</w:t>
      </w:r>
    </w:p>
    <w:p w:rsidR="00747A42" w:rsidRDefault="00747A42" w:rsidP="00747A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- 3-4 этюда,</w:t>
      </w:r>
    </w:p>
    <w:p w:rsidR="00747A42" w:rsidRPr="00F70E88" w:rsidRDefault="00747A42" w:rsidP="00747A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- 1-2 полифонии,</w:t>
      </w:r>
    </w:p>
    <w:p w:rsidR="00747A42" w:rsidRPr="00F70E88" w:rsidRDefault="00747A42" w:rsidP="00747A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- 5-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6 пьес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,</w:t>
      </w:r>
    </w:p>
    <w:p w:rsidR="00747A42" w:rsidRPr="00F70E88" w:rsidRDefault="00747A42" w:rsidP="00747A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1-2 ансамбля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.</w:t>
      </w:r>
    </w:p>
    <w:p w:rsidR="00747A42" w:rsidRPr="00F70E88" w:rsidRDefault="00747A42" w:rsidP="00747A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Приобретенные навыки: ч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итка с листа легких пьес.</w:t>
      </w:r>
    </w:p>
    <w:p w:rsidR="006B50E5" w:rsidRDefault="006B50E5" w:rsidP="006B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50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2. Сольфеджио</w:t>
      </w: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C256A5" w:rsidRPr="00C256A5" w:rsidTr="004B73F6">
        <w:trPr>
          <w:trHeight w:val="489"/>
        </w:trPr>
        <w:tc>
          <w:tcPr>
            <w:tcW w:w="636" w:type="dxa"/>
            <w:vMerge w:val="restart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Merge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тем 5 года обучения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C256A5" w:rsidRPr="00937035" w:rsidRDefault="00C256A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Мажорные тональности.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Минорные тональности.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C256A5" w:rsidRPr="00937035" w:rsidRDefault="00C256A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Тональности Си мажор и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соль-диез минор. Ритм четверть с точкой и две шестнадцатых.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C256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</w:tcPr>
          <w:p w:rsidR="00C256A5" w:rsidRPr="00937035" w:rsidRDefault="00C256A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Повторение тритонов в мажоре и гармоническом миноре. Уменьшенное трезвучие.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C256A5" w:rsidRPr="00937035" w:rsidRDefault="00C256A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Аккорды главных ступеней.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Доминантовое трезвучие с обращениями.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</w:tcPr>
          <w:p w:rsidR="00C256A5" w:rsidRPr="00937035" w:rsidRDefault="00C256A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пройденного. Транспонирование. Контрольное занятие.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C256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2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Тональности Ре-бемоль мажор и си-бемоль минор.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C256A5" w:rsidRPr="00C256A5" w:rsidRDefault="00C256A5" w:rsidP="00C256A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2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Ритмические группы в размере 6/8. Ритмические партитуры с пройденными ритмами.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C256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C256A5" w:rsidRPr="00C256A5" w:rsidRDefault="00C256A5" w:rsidP="00C256A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Субдоминантовое трезвучие с обращениями.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C256A5" w:rsidRPr="00C256A5" w:rsidRDefault="00C256A5" w:rsidP="00C256A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Квинтовый круг.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C256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C256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C256A5" w:rsidRPr="00C256A5" w:rsidRDefault="00C256A5" w:rsidP="00C256A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Буквенное обозначение звуков и тональностей.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C256A5" w:rsidRPr="00C256A5" w:rsidRDefault="00C256A5" w:rsidP="00C256A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Каденции. Модуляция. Фигурация аккордов.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C256A5" w:rsidRPr="00C256A5" w:rsidRDefault="00C256A5" w:rsidP="00C256A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Ритмические партитуры в сложных размерах.</w:t>
            </w:r>
          </w:p>
        </w:tc>
        <w:tc>
          <w:tcPr>
            <w:tcW w:w="1058" w:type="dxa"/>
            <w:vAlign w:val="center"/>
          </w:tcPr>
          <w:p w:rsidR="00C256A5" w:rsidRPr="00937035" w:rsidRDefault="00BA721F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</w:t>
            </w:r>
            <w:r w:rsidR="00C256A5"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C256A5" w:rsidRPr="00937035" w:rsidRDefault="00BA721F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C256A5"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C256A5" w:rsidRPr="00C256A5" w:rsidRDefault="00C256A5" w:rsidP="00C256A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Секстаккорды и квартсекстаккорды от звука.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C256A5" w:rsidRPr="00C256A5" w:rsidRDefault="00C256A5" w:rsidP="00C256A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56A5" w:rsidRPr="00C256A5" w:rsidTr="004B73F6">
        <w:trPr>
          <w:trHeight w:val="489"/>
        </w:trPr>
        <w:tc>
          <w:tcPr>
            <w:tcW w:w="636" w:type="dxa"/>
            <w:vAlign w:val="center"/>
          </w:tcPr>
          <w:p w:rsidR="00C256A5" w:rsidRPr="00C256A5" w:rsidRDefault="00C256A5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3" w:type="dxa"/>
            <w:vAlign w:val="center"/>
          </w:tcPr>
          <w:p w:rsidR="00C256A5" w:rsidRPr="00937035" w:rsidRDefault="00C256A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Хроматизм в мелодии. Модуляция.</w:t>
            </w:r>
          </w:p>
        </w:tc>
        <w:tc>
          <w:tcPr>
            <w:tcW w:w="105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78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C256A5" w:rsidRPr="00937035" w:rsidRDefault="00C256A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C256A5" w:rsidRPr="00C256A5" w:rsidRDefault="00C256A5" w:rsidP="00C256A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A721F" w:rsidRPr="00C256A5" w:rsidTr="004B73F6">
        <w:trPr>
          <w:trHeight w:val="489"/>
        </w:trPr>
        <w:tc>
          <w:tcPr>
            <w:tcW w:w="636" w:type="dxa"/>
            <w:vAlign w:val="center"/>
          </w:tcPr>
          <w:p w:rsidR="00BA721F" w:rsidRPr="00C256A5" w:rsidRDefault="00BA721F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3" w:type="dxa"/>
            <w:vAlign w:val="center"/>
          </w:tcPr>
          <w:p w:rsidR="00BA721F" w:rsidRPr="00937035" w:rsidRDefault="00BA721F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пройденных интервалов и аккордов. Контрольное занятие.</w:t>
            </w:r>
          </w:p>
        </w:tc>
        <w:tc>
          <w:tcPr>
            <w:tcW w:w="1058" w:type="dxa"/>
            <w:vAlign w:val="center"/>
          </w:tcPr>
          <w:p w:rsidR="00BA721F" w:rsidRPr="00937035" w:rsidRDefault="00BA721F" w:rsidP="00BA721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78" w:type="dxa"/>
            <w:vAlign w:val="center"/>
          </w:tcPr>
          <w:p w:rsidR="00BA721F" w:rsidRPr="00937035" w:rsidRDefault="00BA721F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BA721F" w:rsidRPr="00937035" w:rsidRDefault="00BA721F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BA721F" w:rsidRPr="00937035" w:rsidRDefault="00BA721F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BA721F" w:rsidRPr="00C256A5" w:rsidTr="004B73F6">
        <w:trPr>
          <w:trHeight w:val="489"/>
        </w:trPr>
        <w:tc>
          <w:tcPr>
            <w:tcW w:w="3769" w:type="dxa"/>
            <w:gridSpan w:val="2"/>
            <w:vAlign w:val="center"/>
          </w:tcPr>
          <w:p w:rsidR="00BA721F" w:rsidRPr="00C256A5" w:rsidRDefault="00BA721F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6A5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BA721F" w:rsidRPr="00937035" w:rsidRDefault="00BA721F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1478" w:type="dxa"/>
            <w:vAlign w:val="center"/>
          </w:tcPr>
          <w:p w:rsidR="00BA721F" w:rsidRPr="00937035" w:rsidRDefault="00BA721F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374" w:type="dxa"/>
            <w:vAlign w:val="center"/>
          </w:tcPr>
          <w:p w:rsidR="00BA721F" w:rsidRPr="00937035" w:rsidRDefault="00BA721F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2735" w:type="dxa"/>
          </w:tcPr>
          <w:p w:rsidR="00BA721F" w:rsidRPr="00C256A5" w:rsidRDefault="00BA721F" w:rsidP="00C256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B50E5" w:rsidRDefault="006B50E5" w:rsidP="006B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2D15" w:rsidRPr="006C2D15" w:rsidRDefault="006C2D15" w:rsidP="006C2D15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lastRenderedPageBreak/>
        <w:t>Содержание дисциплины:</w:t>
      </w:r>
    </w:p>
    <w:p w:rsidR="006C2D15" w:rsidRPr="006C2D15" w:rsidRDefault="006C2D15" w:rsidP="006C2D15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Повторение тем 5 года обучения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C2D15" w:rsidRPr="006C2D15" w:rsidRDefault="006C2D15" w:rsidP="006C2D15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интервалы, аккорды.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Практика: Вокально-интонационные упражнения. 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2.</w:t>
      </w: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Тональности до 4 знаков включительно.</w:t>
      </w:r>
    </w:p>
    <w:p w:rsidR="006C2D15" w:rsidRPr="006C2D15" w:rsidRDefault="004B73F6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3.</w:t>
      </w:r>
      <w:r w:rsidR="006C2D15"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Тональности Си мажор и соль-диез минор. Ритм четверть с точкой и две шестнадцатых.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Си мажора и соль-диез минора.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в данных тональностях. Ритмические упражнения.</w:t>
      </w:r>
    </w:p>
    <w:p w:rsidR="006C2D15" w:rsidRPr="006C2D15" w:rsidRDefault="006C2D15" w:rsidP="006C2D1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4</w:t>
      </w:r>
      <w:r w:rsid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Повторение тритонов в мажоре и гармоническом миноре. Уменьшенное трезвучие.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тритоны в тональности. Уменьшенное трезвучие. 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 и пение тритонов. Строение уменьшенного трезвучия.</w:t>
      </w:r>
    </w:p>
    <w:p w:rsidR="006C2D15" w:rsidRPr="006C2D15" w:rsidRDefault="004B73F6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5.</w:t>
      </w:r>
      <w:r w:rsidR="006C2D15"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Аккорды главных ступеней. Доминантовое трезвучие с обращениями.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Главные ступени лада, Главные трезвучия лада. Обращение доминанты.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Пстроение главных трезвучий. Определение на слух.</w:t>
      </w:r>
    </w:p>
    <w:p w:rsidR="006C2D15" w:rsidRPr="006C2D15" w:rsidRDefault="004B73F6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6.</w:t>
      </w:r>
      <w:r w:rsidR="006C2D15"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Повторение пройденного. Транспонирование. Контрольное занятие.</w:t>
      </w:r>
    </w:p>
    <w:p w:rsidR="006C2D15" w:rsidRPr="006C2D15" w:rsidRDefault="006C2D15" w:rsidP="006C2D1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Повторение пройденного. Транспонирование </w:t>
      </w:r>
    </w:p>
    <w:p w:rsidR="006C2D15" w:rsidRPr="006C2D15" w:rsidRDefault="006C2D15" w:rsidP="006C2D1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Сольфеджирование в пройденных тональностях.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7.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Тональности Ре-бемоль мажор и си-бемоль минор.</w:t>
      </w:r>
    </w:p>
    <w:p w:rsidR="006C2D15" w:rsidRPr="006C2D15" w:rsidRDefault="006C2D15" w:rsidP="006C2D1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Построение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Ре-бемоль мажор и си-бемоль минор</w:t>
      </w:r>
    </w:p>
    <w:p w:rsidR="006C2D15" w:rsidRPr="006C2D15" w:rsidRDefault="006C2D15" w:rsidP="006C2D1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Работа в данных тональностях. Чтение с листа.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8.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Ритмические группы в размере 6/8. Ритмические партитуры с пройденными ритмами.</w:t>
      </w:r>
    </w:p>
    <w:p w:rsidR="006C2D15" w:rsidRPr="006C2D15" w:rsidRDefault="006C2D15" w:rsidP="006C2D1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Ритмические диктанты.</w:t>
      </w:r>
    </w:p>
    <w:p w:rsidR="006C2D15" w:rsidRPr="006C2D15" w:rsidRDefault="006C2D15" w:rsidP="006C2D1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9. Субдоминантовое трезвучие с обращениями.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Построение субдоминантового трезвучия и его обращения.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 субдоминантового трезвучия и его обращения.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10. Квинтовый круг.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Квинтовый круг тональностей, ключевые знаки.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11.</w:t>
      </w:r>
      <w:r w:rsidRPr="006C2D1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Буквенное обозначение звуков и тональностей.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</w:t>
      </w:r>
      <w:r w:rsidRPr="006C2D1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Буквенное обозначение звуков и тональностей</w:t>
      </w:r>
    </w:p>
    <w:p w:rsidR="006C2D15" w:rsidRPr="006C2D15" w:rsidRDefault="006C2D15" w:rsidP="006C2D1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Практика: </w:t>
      </w:r>
      <w:r w:rsidRPr="006C2D1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Буквенное обозначение звуков и тональностей.</w:t>
      </w:r>
    </w:p>
    <w:p w:rsidR="006C2D15" w:rsidRPr="006C2D15" w:rsidRDefault="006C2D15" w:rsidP="006C2D1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12.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Каденции. Модуляция. Фигурация аккордов.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Каденции. Модуляция. Фигурация аккордов</w:t>
      </w:r>
    </w:p>
    <w:p w:rsidR="006C2D15" w:rsidRPr="006C2D15" w:rsidRDefault="006C2D15" w:rsidP="006C2D1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Разбор партитур, чтение с листа.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13.</w:t>
      </w:r>
      <w:r w:rsidRPr="006C2D1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 xml:space="preserve"> Ритмические партитуры в сложных размерах.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Сложные размеры 6/8.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14.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Секстаккорды и квартсекстаккорды от звука.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секстаккордов и квартсекстаккордов.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Практика: определение на слух, построение аккордов.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15.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Хроматизм в мелодии. Модуляция.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Хроматизм в мелодии. Модуляция.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Чтение с листа.</w:t>
      </w:r>
    </w:p>
    <w:p w:rsidR="006C2D15" w:rsidRPr="006C2D15" w:rsidRDefault="004B73F6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16.</w:t>
      </w:r>
      <w:r w:rsidR="006C2D15"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Повторение пройденных интервалов и аккордов. Контрольное занятие.</w:t>
      </w:r>
    </w:p>
    <w:p w:rsidR="006C2D15" w:rsidRPr="006C2D15" w:rsidRDefault="006C2D15" w:rsidP="006C2D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Контрольная работа.</w:t>
      </w:r>
    </w:p>
    <w:p w:rsidR="006C2D15" w:rsidRPr="006C2D15" w:rsidRDefault="006C2D15" w:rsidP="006C2D15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Планируемые результаты 6</w:t>
      </w:r>
      <w:r w:rsidRPr="006C2D15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6C2D15" w:rsidRPr="006C2D15" w:rsidRDefault="006C2D15" w:rsidP="006C2D15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По окончании шестого</w:t>
      </w:r>
      <w:r w:rsidRPr="006C2D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года обучения обучающийся должен:</w:t>
      </w:r>
    </w:p>
    <w:p w:rsidR="006C2D15" w:rsidRPr="006C2D15" w:rsidRDefault="006C2D15" w:rsidP="006C2D15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уметь правильно, интонационно чисто петь выученную мелодию нотами и со словами;</w:t>
      </w:r>
    </w:p>
    <w:p w:rsidR="006C2D15" w:rsidRPr="006C2D15" w:rsidRDefault="006C2D15" w:rsidP="006C2D15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подбирать по слуху несложные мелодии и аккомпанемент;</w:t>
      </w:r>
    </w:p>
    <w:p w:rsidR="006C2D15" w:rsidRPr="006C2D15" w:rsidRDefault="006C2D15" w:rsidP="006C2D15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анализировать на слух и определять в нотном тексте основные элементы музыкальной речи;</w:t>
      </w:r>
    </w:p>
    <w:p w:rsidR="006C2D15" w:rsidRPr="006C2D15" w:rsidRDefault="006C2D15" w:rsidP="006C2D15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записывать по слуху несложные мелодии в объёме 6 – 8 тактов;</w:t>
      </w:r>
    </w:p>
    <w:p w:rsidR="006C2D15" w:rsidRPr="006C2D15" w:rsidRDefault="006C2D15" w:rsidP="006C2D15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знать основные теоретические сведения,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предусмотренные программой шестого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обучения;</w:t>
      </w:r>
    </w:p>
    <w:p w:rsidR="006C2D15" w:rsidRPr="006C2D15" w:rsidRDefault="006C2D15" w:rsidP="006C2D15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приобрести устойчивые навыки и умения по всем видам работ, выполняемые на занятиях сольфеджио;</w:t>
      </w:r>
    </w:p>
    <w:p w:rsidR="006C2D15" w:rsidRPr="006C2D15" w:rsidRDefault="006C2D15" w:rsidP="006C2D15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C2D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применять свои знания и умения в практической деятельности.</w:t>
      </w:r>
    </w:p>
    <w:p w:rsidR="00BA721F" w:rsidRPr="006B50E5" w:rsidRDefault="00BA721F" w:rsidP="006B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50E5" w:rsidRDefault="006B50E5" w:rsidP="006B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50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3. Вокально-хоровой ансамбль</w:t>
      </w:r>
    </w:p>
    <w:p w:rsidR="0092785F" w:rsidRDefault="0092785F" w:rsidP="006B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92785F" w:rsidRPr="004D4203" w:rsidTr="0089018E">
        <w:trPr>
          <w:trHeight w:val="489"/>
        </w:trPr>
        <w:tc>
          <w:tcPr>
            <w:tcW w:w="636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1.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Вводное занятие.</w:t>
            </w:r>
            <w:r w:rsidRPr="00937035">
              <w:rPr>
                <w:rFonts w:ascii="Times New Roman" w:eastAsia="Calibri" w:hAnsi="Times New Roman" w:cs="Times New Roman"/>
                <w:spacing w:val="3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Техника безопасности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2.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 произведений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3.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учебно-тренировочного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материала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4.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Слушание музыки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5.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Хоровое сольфеджио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6.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Теоретико-аналитическая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работа</w:t>
            </w:r>
            <w:r w:rsidRPr="00937035">
              <w:rPr>
                <w:rFonts w:ascii="Times New Roman" w:eastAsia="Calibri" w:hAnsi="Times New Roman" w:cs="Times New Roman"/>
                <w:spacing w:val="39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Концертные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выступления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заимоконтроль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D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7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7.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Мероприятия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воспитательного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характера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заимоконтроль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D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8.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Итоговое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занятие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онцерт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3769" w:type="dxa"/>
            <w:gridSpan w:val="2"/>
            <w:vAlign w:val="center"/>
          </w:tcPr>
          <w:p w:rsidR="0092785F" w:rsidRPr="00BD4F4E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4F4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478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374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92785F" w:rsidRDefault="0092785F" w:rsidP="006B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06691" w:rsidRPr="00ED3681" w:rsidRDefault="00106691" w:rsidP="00106691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D36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106691" w:rsidRPr="00ED3681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D36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Вводное занятие.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 Знакомство.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Рассказ</w:t>
      </w:r>
      <w:r w:rsidRPr="00552CE5">
        <w:rPr>
          <w:rFonts w:ascii="Times New Roman" w:eastAsia="Calibri" w:hAnsi="Times New Roman" w:cs="Times New Roman"/>
          <w:spacing w:val="4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режиме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работы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коллектива,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правилах</w:t>
      </w:r>
      <w:r w:rsidRPr="00552CE5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поведения,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содержании</w:t>
      </w:r>
      <w:r w:rsidRPr="00552CE5">
        <w:rPr>
          <w:rFonts w:ascii="Times New Roman" w:eastAsia="Calibri" w:hAnsi="Times New Roman" w:cs="Times New Roman"/>
          <w:spacing w:val="5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занятий,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планах</w:t>
      </w:r>
      <w:r w:rsidRPr="00552CE5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учебный</w:t>
      </w:r>
      <w:r w:rsidRPr="00552CE5">
        <w:rPr>
          <w:rFonts w:ascii="Times New Roman" w:eastAsia="Calibri" w:hAnsi="Times New Roman" w:cs="Times New Roman"/>
          <w:spacing w:val="5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год.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Правила</w:t>
      </w:r>
      <w:r w:rsidRPr="00552CE5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по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технике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безопасности.</w:t>
      </w:r>
      <w:r w:rsidRPr="00552CE5">
        <w:rPr>
          <w:rFonts w:ascii="Times New Roman" w:eastAsia="Calibri" w:hAnsi="Times New Roman" w:cs="Times New Roman"/>
          <w:spacing w:val="2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Музыка</w:t>
      </w:r>
      <w:r w:rsidRPr="00552CE5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нашей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жизни.</w:t>
      </w:r>
      <w:r w:rsidRPr="00552CE5">
        <w:rPr>
          <w:rFonts w:ascii="Times New Roman" w:eastAsia="Calibri" w:hAnsi="Times New Roman" w:cs="Times New Roman"/>
          <w:spacing w:val="2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Роль</w:t>
      </w:r>
      <w:r w:rsidRPr="00552CE5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значение</w:t>
      </w:r>
      <w:r w:rsidRPr="00552CE5">
        <w:rPr>
          <w:rFonts w:ascii="Times New Roman" w:eastAsia="Calibri" w:hAnsi="Times New Roman" w:cs="Times New Roman"/>
          <w:spacing w:val="5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музыкального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вокального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искусства.</w:t>
      </w:r>
      <w:r w:rsidRPr="00552CE5">
        <w:rPr>
          <w:rFonts w:ascii="Times New Roman" w:eastAsia="Calibri" w:hAnsi="Times New Roman" w:cs="Times New Roman"/>
          <w:spacing w:val="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Положительные</w:t>
      </w:r>
      <w:r w:rsidRPr="00552CE5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эмоции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как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результат</w:t>
      </w:r>
      <w:r w:rsidRPr="00552CE5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воздействия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вокала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чувства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слушателей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исполнителя.</w:t>
      </w:r>
      <w:r w:rsidRPr="00552CE5">
        <w:rPr>
          <w:rFonts w:ascii="Times New Roman" w:eastAsia="Calibri" w:hAnsi="Times New Roman" w:cs="Times New Roman"/>
          <w:spacing w:val="1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Влияние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пения</w:t>
      </w:r>
      <w:r w:rsidRPr="00552CE5">
        <w:rPr>
          <w:rFonts w:ascii="Times New Roman" w:eastAsia="Calibri" w:hAnsi="Times New Roman" w:cs="Times New Roman"/>
          <w:spacing w:val="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4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развитие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личности, речи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человека.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Игры</w:t>
      </w:r>
      <w:r w:rsidRPr="00552CE5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знакомство.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Прослушивание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детей.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под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аккомпанемент знакомых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Пение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произведений.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552CE5">
        <w:rPr>
          <w:rFonts w:ascii="Times New Roman" w:eastAsia="Calibri" w:hAnsi="Times New Roman" w:cs="Times New Roman"/>
          <w:spacing w:val="1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Знакомство</w:t>
      </w:r>
      <w:r w:rsidRPr="00552CE5">
        <w:rPr>
          <w:rFonts w:ascii="Times New Roman" w:eastAsia="Calibri" w:hAnsi="Times New Roman" w:cs="Times New Roman"/>
          <w:spacing w:val="1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песней.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1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народных</w:t>
      </w:r>
      <w:r w:rsidRPr="00552CE5">
        <w:rPr>
          <w:rFonts w:ascii="Times New Roman" w:eastAsia="Calibri" w:hAnsi="Times New Roman" w:cs="Times New Roman"/>
          <w:spacing w:val="1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песен.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иностранном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языке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художественным</w:t>
      </w:r>
      <w:r w:rsidRPr="00552CE5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образом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Внутренний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пульс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552CE5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слоги.</w:t>
      </w:r>
      <w:r w:rsidRPr="00552CE5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текста.</w:t>
      </w:r>
      <w:r w:rsidRPr="00552CE5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текстом.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трудных</w:t>
      </w:r>
      <w:r w:rsidRPr="00552CE5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мест.</w:t>
      </w:r>
      <w:r w:rsidRPr="00552CE5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капелла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канона.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Ритмический</w:t>
      </w:r>
      <w:r w:rsidRPr="00552CE5">
        <w:rPr>
          <w:rFonts w:ascii="Times New Roman" w:eastAsia="Calibri" w:hAnsi="Times New Roman" w:cs="Times New Roman"/>
          <w:spacing w:val="5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канон.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закрытым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ртом.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3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двухголосных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канонов.</w:t>
      </w:r>
      <w:r w:rsidRPr="00552CE5">
        <w:rPr>
          <w:rFonts w:ascii="Times New Roman" w:eastAsia="Calibri" w:hAnsi="Times New Roman" w:cs="Times New Roman"/>
          <w:spacing w:val="3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3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народных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двухголосных</w:t>
      </w:r>
      <w:r w:rsidRPr="00552CE5">
        <w:rPr>
          <w:rFonts w:ascii="Times New Roman" w:eastAsia="Calibri" w:hAnsi="Times New Roman" w:cs="Times New Roman"/>
          <w:spacing w:val="2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примеров.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эстрадного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экологического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патриотического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 Пение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школьного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 3. Пение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учебно-тренировочного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материала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Мелодия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</w:t>
      </w:r>
      <w:r w:rsidRPr="00BD4F4E">
        <w:rPr>
          <w:rFonts w:ascii="Times New Roman" w:eastAsia="Calibri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песне, особенности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ритмом.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внутренней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пульсацией.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интонацией.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ансамблем.</w:t>
      </w:r>
      <w:r w:rsidRPr="00BD4F4E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двухголосием.</w:t>
      </w:r>
      <w:r w:rsidRPr="00BD4F4E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динамикой. Работа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дыханием. 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формой.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гармонией.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музыки.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2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классики.</w:t>
      </w:r>
      <w:r w:rsidRPr="00BD4F4E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народных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песен.</w:t>
      </w:r>
      <w:r w:rsidRPr="00BD4F4E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классической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западной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музыки. Слушание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современной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музыки.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Хоровое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>сольфеджио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Знакомство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предметом.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Ручные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знаки.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BD4F4E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по</w:t>
      </w:r>
      <w:r w:rsidRPr="00BD4F4E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руке.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BD4F4E">
        <w:rPr>
          <w:rFonts w:ascii="Times New Roman" w:eastAsia="Calibri" w:hAnsi="Times New Roman" w:cs="Times New Roman"/>
          <w:spacing w:val="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</w:t>
      </w:r>
      <w:r w:rsidRPr="00BD4F4E">
        <w:rPr>
          <w:rFonts w:ascii="Times New Roman" w:eastAsia="Calibri" w:hAnsi="Times New Roman" w:cs="Times New Roman"/>
          <w:spacing w:val="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знаками.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двухголосия.</w:t>
      </w:r>
      <w:r w:rsidRPr="00BD4F4E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1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двухголосия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ручными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знаками.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песенок</w:t>
      </w:r>
      <w:r w:rsidRPr="00BD4F4E">
        <w:rPr>
          <w:rFonts w:ascii="Times New Roman" w:eastAsia="Calibri" w:hAnsi="Times New Roman" w:cs="Times New Roman"/>
          <w:spacing w:val="1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распевок.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гамм. Пение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интервалов. Пение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аккордов.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Теоретико-аналитическая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работа. Концерты.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lastRenderedPageBreak/>
        <w:t>Теория: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Типы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голосов (бас, баритон,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тенор,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контральто, сопрано).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Как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правильно</w:t>
      </w:r>
      <w:r w:rsidRPr="00552CE5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беречь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голос.</w:t>
      </w:r>
      <w:r w:rsidRPr="00552CE5">
        <w:rPr>
          <w:rFonts w:ascii="Times New Roman" w:eastAsia="Calibri" w:hAnsi="Times New Roman" w:cs="Times New Roman"/>
          <w:spacing w:val="4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Беседы</w:t>
      </w:r>
      <w:r w:rsidRPr="00552CE5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творчестве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современных</w:t>
      </w:r>
      <w:r w:rsidRPr="00552CE5">
        <w:rPr>
          <w:rFonts w:ascii="Times New Roman" w:eastAsia="Calibri" w:hAnsi="Times New Roman" w:cs="Times New Roman"/>
          <w:spacing w:val="3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композиторов.</w:t>
      </w:r>
      <w:r w:rsidRPr="00552CE5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Сценическая</w:t>
      </w:r>
      <w:r w:rsidRPr="00BD4F4E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культура.</w:t>
      </w:r>
      <w:r w:rsidRPr="00BD4F4E">
        <w:rPr>
          <w:rFonts w:ascii="Times New Roman" w:eastAsia="Calibri" w:hAnsi="Times New Roman" w:cs="Times New Roman"/>
          <w:spacing w:val="6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Просмотр</w:t>
      </w:r>
      <w:r w:rsidRPr="00BD4F4E">
        <w:rPr>
          <w:rFonts w:ascii="Times New Roman" w:eastAsia="Calibri" w:hAnsi="Times New Roman" w:cs="Times New Roman"/>
          <w:spacing w:val="6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анализ</w:t>
      </w:r>
      <w:r w:rsidRPr="00BD4F4E">
        <w:rPr>
          <w:rFonts w:ascii="Times New Roman" w:eastAsia="Calibri" w:hAnsi="Times New Roman" w:cs="Times New Roman"/>
          <w:spacing w:val="6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выступлений</w:t>
      </w:r>
      <w:r w:rsidRPr="00BD4F4E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детских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коллективов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солистов</w:t>
      </w:r>
      <w:r w:rsidRPr="00BD4F4E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конкурсах.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Просмотр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анализ</w:t>
      </w:r>
      <w:r w:rsidRPr="00BD4F4E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участников «Вокально-хорового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ансамбля».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4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Комплекс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упражнений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для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охраны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голоса.</w:t>
      </w:r>
      <w:r w:rsidRPr="00BD4F4E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Упражнения-распевки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для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развития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силы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голоса.</w:t>
      </w:r>
      <w:r w:rsidRPr="00BD4F4E">
        <w:rPr>
          <w:rFonts w:ascii="Times New Roman" w:eastAsia="Calibri" w:hAnsi="Times New Roman" w:cs="Times New Roman"/>
          <w:spacing w:val="2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просветительского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концерта.</w:t>
      </w:r>
      <w:r w:rsidRPr="00BD4F4E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Участие</w:t>
      </w:r>
      <w:r w:rsidRPr="00BD4F4E">
        <w:rPr>
          <w:rFonts w:ascii="Times New Roman" w:eastAsia="Calibri" w:hAnsi="Times New Roman" w:cs="Times New Roman"/>
          <w:spacing w:val="2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патриотическом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концерте.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Мероприятия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воспитательного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характера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5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семейного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Проекта: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Встреча</w:t>
      </w:r>
      <w:r w:rsidRPr="00BD4F4E">
        <w:rPr>
          <w:rFonts w:ascii="Times New Roman" w:eastAsia="Calibri" w:hAnsi="Times New Roman" w:cs="Times New Roman"/>
          <w:spacing w:val="5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интересным</w:t>
      </w:r>
      <w:r w:rsidRPr="00BD4F4E">
        <w:rPr>
          <w:rFonts w:ascii="Times New Roman" w:eastAsia="Calibri" w:hAnsi="Times New Roman" w:cs="Times New Roman"/>
          <w:spacing w:val="5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человеком.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2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к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фестивалю.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Встреча</w:t>
      </w:r>
      <w:r w:rsidRPr="00BD4F4E">
        <w:rPr>
          <w:rFonts w:ascii="Times New Roman" w:eastAsia="Calibri" w:hAnsi="Times New Roman" w:cs="Times New Roman"/>
          <w:spacing w:val="2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2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ветеранами.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экологического</w:t>
      </w:r>
      <w:r w:rsidRPr="00BD4F4E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вечера.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конкурсных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произведений. Участие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фестивале.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Итоговое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занятие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Анализ концертного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выступления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Концерт.</w:t>
      </w:r>
    </w:p>
    <w:p w:rsidR="0092785F" w:rsidRPr="006B50E5" w:rsidRDefault="0092785F" w:rsidP="006B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50E5" w:rsidRDefault="006B50E5" w:rsidP="006B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50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4. Музыкальная литература</w:t>
      </w:r>
      <w:r w:rsidR="00890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(зарубежных стран)</w:t>
      </w:r>
    </w:p>
    <w:p w:rsidR="0089018E" w:rsidRPr="006B50E5" w:rsidRDefault="0089018E" w:rsidP="006B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89018E" w:rsidRPr="0089018E" w:rsidTr="0089018E">
        <w:trPr>
          <w:trHeight w:val="489"/>
        </w:trPr>
        <w:tc>
          <w:tcPr>
            <w:tcW w:w="636" w:type="dxa"/>
            <w:vMerge w:val="restart"/>
            <w:vAlign w:val="center"/>
          </w:tcPr>
          <w:p w:rsidR="0089018E" w:rsidRPr="0089018E" w:rsidRDefault="0089018E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89018E" w:rsidRPr="0089018E" w:rsidRDefault="0089018E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89018E" w:rsidRPr="0089018E" w:rsidRDefault="0089018E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89018E" w:rsidRPr="0089018E" w:rsidRDefault="0089018E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89018E" w:rsidRPr="0089018E" w:rsidTr="0089018E">
        <w:trPr>
          <w:trHeight w:val="489"/>
        </w:trPr>
        <w:tc>
          <w:tcPr>
            <w:tcW w:w="636" w:type="dxa"/>
            <w:vMerge/>
          </w:tcPr>
          <w:p w:rsidR="0089018E" w:rsidRPr="0089018E" w:rsidRDefault="0089018E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89018E" w:rsidRPr="0089018E" w:rsidRDefault="0089018E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89018E" w:rsidRPr="0089018E" w:rsidRDefault="0089018E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89018E" w:rsidRPr="0089018E" w:rsidRDefault="0089018E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89018E" w:rsidRPr="0089018E" w:rsidRDefault="0089018E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89018E" w:rsidRPr="0089018E" w:rsidRDefault="0089018E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История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развития</w:t>
            </w:r>
            <w:r w:rsidRPr="00937035">
              <w:rPr>
                <w:rFonts w:ascii="Times New Roman" w:eastAsia="Calibri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музыки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древней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Греции до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эпохи</w:t>
            </w:r>
            <w:r w:rsidRPr="00937035">
              <w:rPr>
                <w:rFonts w:ascii="Times New Roman" w:eastAsia="Calibri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Барокко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культура</w:t>
            </w:r>
            <w:r w:rsidRPr="00937035">
              <w:rPr>
                <w:rFonts w:ascii="Times New Roman" w:eastAsia="Calibri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эпохи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барокко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Иоганн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Себастьян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Бах.</w:t>
            </w:r>
            <w:r w:rsidRPr="00937035">
              <w:rPr>
                <w:rFonts w:ascii="Times New Roman" w:eastAsia="Calibri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Современники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Баха.</w:t>
            </w:r>
            <w:r w:rsidRPr="00937035">
              <w:rPr>
                <w:rFonts w:ascii="Times New Roman" w:eastAsia="Calibri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Ф.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Гендель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Классицизм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тест,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Й. Гайдн.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901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В.А.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Моцарт.</w:t>
            </w:r>
            <w:r w:rsidRPr="00937035">
              <w:rPr>
                <w:rFonts w:ascii="Times New Roman" w:eastAsia="Calibri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8901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8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Людвиг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ван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Бетховен.</w:t>
            </w:r>
            <w:r w:rsidRPr="00937035">
              <w:rPr>
                <w:rFonts w:ascii="Times New Roman" w:eastAsia="Calibri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Романтизм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музыке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тест,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Шуберт.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Ф. Шопен.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2E67BC" w:rsidRPr="00937035" w:rsidRDefault="002E67BC" w:rsidP="002E67BC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2E67BC" w:rsidRPr="0089018E" w:rsidTr="0089018E">
        <w:trPr>
          <w:trHeight w:val="489"/>
        </w:trPr>
        <w:tc>
          <w:tcPr>
            <w:tcW w:w="636" w:type="dxa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3" w:type="dxa"/>
            <w:vAlign w:val="center"/>
          </w:tcPr>
          <w:p w:rsidR="002E67BC" w:rsidRPr="00937035" w:rsidRDefault="002E67BC" w:rsidP="0089018E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Итоговое занятие</w:t>
            </w:r>
          </w:p>
        </w:tc>
        <w:tc>
          <w:tcPr>
            <w:tcW w:w="105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4" w:type="dxa"/>
            <w:vAlign w:val="center"/>
          </w:tcPr>
          <w:p w:rsidR="002E67BC" w:rsidRPr="00937035" w:rsidRDefault="002E67BC" w:rsidP="005C3DDE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2E67BC" w:rsidRPr="00937035" w:rsidRDefault="002E67BC" w:rsidP="0089018E">
            <w:pPr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E67BC" w:rsidRPr="0089018E" w:rsidTr="0089018E">
        <w:trPr>
          <w:trHeight w:val="489"/>
        </w:trPr>
        <w:tc>
          <w:tcPr>
            <w:tcW w:w="3769" w:type="dxa"/>
            <w:gridSpan w:val="2"/>
            <w:vAlign w:val="center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18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2E67BC" w:rsidRPr="0089018E" w:rsidRDefault="005A0714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2E67BC" w:rsidRPr="0089018E" w:rsidRDefault="005A0714" w:rsidP="0089018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1374" w:type="dxa"/>
            <w:vAlign w:val="center"/>
          </w:tcPr>
          <w:p w:rsidR="002E67BC" w:rsidRPr="0089018E" w:rsidRDefault="005A0714" w:rsidP="0089018E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2735" w:type="dxa"/>
          </w:tcPr>
          <w:p w:rsidR="002E67BC" w:rsidRPr="0089018E" w:rsidRDefault="002E67BC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76C44" w:rsidRDefault="00D76C44" w:rsidP="005C3DDE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C3DDE" w:rsidRPr="00D76C44" w:rsidRDefault="005C3DDE" w:rsidP="005C3DDE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  <w:r w:rsidRPr="00D76C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Cs/>
          <w:spacing w:val="-1"/>
          <w:sz w:val="28"/>
          <w:szCs w:val="28"/>
        </w:rPr>
      </w:pP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440450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История</w:t>
      </w:r>
      <w:r w:rsidRPr="00440450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развития</w:t>
      </w:r>
      <w:r w:rsidRPr="00440450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музыки от</w:t>
      </w:r>
      <w:r w:rsidRPr="00440450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Древней</w:t>
      </w:r>
      <w:r w:rsidRPr="00440450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Греции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 xml:space="preserve"> до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эпохи барокко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Теория: музыкальная культура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Древней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Греции.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История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возникновения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нотного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письма,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Гвидо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Аретинский.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Изучение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сведений</w:t>
      </w:r>
      <w:r w:rsidRPr="00440450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о</w:t>
      </w:r>
      <w:r w:rsidRPr="00440450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музыке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(инструментах, жанрах,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формах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т.д.) Средневековья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Ренессанса.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</w:t>
      </w:r>
      <w:r w:rsidRPr="00440450">
        <w:rPr>
          <w:rFonts w:ascii="Times New Roman" w:eastAsia="Calibri" w:hAnsi="Times New Roman" w:cs="Times New Roman"/>
          <w:sz w:val="28"/>
          <w:szCs w:val="28"/>
        </w:rPr>
        <w:t>акти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ка</w:t>
      </w:r>
      <w:r w:rsidRPr="00440450">
        <w:rPr>
          <w:rFonts w:ascii="Times New Roman" w:eastAsia="Calibri" w:hAnsi="Times New Roman" w:cs="Times New Roman"/>
          <w:sz w:val="28"/>
          <w:szCs w:val="28"/>
        </w:rPr>
        <w:t>:</w:t>
      </w:r>
      <w:r w:rsidRPr="00440450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440450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небольших</w:t>
      </w:r>
      <w:r w:rsidRPr="00440450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фрагментов</w:t>
      </w:r>
      <w:r w:rsidRPr="00440450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танцевальной</w:t>
      </w:r>
      <w:r w:rsidRPr="00440450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</w:t>
      </w:r>
      <w:r w:rsidRPr="00440450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вокальной</w:t>
      </w:r>
      <w:r w:rsidRPr="00440450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музыки</w:t>
      </w:r>
      <w:r w:rsidRPr="00440450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мастеров</w:t>
      </w:r>
      <w:r w:rsidRPr="00440450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эпохи</w:t>
      </w:r>
      <w:r w:rsidRPr="00440450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Возрождения</w:t>
      </w:r>
      <w:r w:rsidRPr="00440450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(О.</w:t>
      </w:r>
      <w:r w:rsidRPr="00440450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Лассо,</w:t>
      </w:r>
      <w:r w:rsidRPr="00440450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К.</w:t>
      </w:r>
      <w:r w:rsidRPr="00440450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Монтеверди,</w:t>
      </w:r>
      <w:r w:rsidRPr="00440450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М.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Преториус,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К.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Жанекен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т.д.).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440450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Музыкальная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культуры </w:t>
      </w:r>
      <w:r w:rsidRPr="00440450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эпохи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барокко, итальянская школа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значение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инструментальной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музыки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в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эпоху</w:t>
      </w:r>
      <w:r w:rsidRPr="0044045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барокко.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Возникновение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оперы. Краткая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характеристика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творчества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Вивальди.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</w:t>
      </w:r>
      <w:r w:rsidRPr="00440450">
        <w:rPr>
          <w:rFonts w:ascii="Times New Roman" w:eastAsia="Calibri" w:hAnsi="Times New Roman" w:cs="Times New Roman"/>
          <w:sz w:val="28"/>
          <w:szCs w:val="28"/>
        </w:rPr>
        <w:t>акти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ка:</w:t>
      </w:r>
      <w:r w:rsidRPr="00440450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440450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одного</w:t>
      </w:r>
      <w:r w:rsidRPr="00440450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из</w:t>
      </w:r>
      <w:r w:rsidRPr="00440450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концертов</w:t>
      </w:r>
      <w:r w:rsidRPr="00440450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из</w:t>
      </w:r>
      <w:r w:rsidRPr="00440450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цикла</w:t>
      </w:r>
      <w:r w:rsidRPr="00440450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«Времена</w:t>
      </w:r>
      <w:r w:rsidRPr="00440450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года».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440450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Иоганн Себастьян</w:t>
      </w:r>
      <w:r w:rsidRPr="00440450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Бах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Теория: жизненный и</w:t>
      </w:r>
      <w:r w:rsidRPr="00440450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творческий</w:t>
      </w:r>
      <w:r w:rsidRPr="00440450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путь.</w:t>
      </w:r>
      <w:r w:rsidRPr="00440450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Работа</w:t>
      </w:r>
      <w:r w:rsidRPr="00440450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Баха</w:t>
      </w:r>
      <w:r w:rsidRPr="00440450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органистом,</w:t>
      </w:r>
      <w:r w:rsidRPr="00440450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придворным</w:t>
      </w:r>
      <w:r w:rsidRPr="00440450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музыкантом,</w:t>
      </w:r>
      <w:r w:rsidRPr="00440450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кантором</w:t>
      </w:r>
      <w:r w:rsidRPr="00440450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в</w:t>
      </w:r>
      <w:r w:rsidRPr="00440450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разных</w:t>
      </w:r>
      <w:r w:rsidRPr="00440450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городах</w:t>
      </w:r>
      <w:r w:rsidRPr="00440450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Германии.</w:t>
      </w:r>
      <w:r w:rsidRPr="00440450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Ознакомление</w:t>
      </w:r>
      <w:r w:rsidRPr="00440450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с</w:t>
      </w:r>
      <w:r w:rsidRPr="00440450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историей</w:t>
      </w:r>
      <w:r w:rsidRPr="00440450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Реформации.</w:t>
      </w:r>
      <w:r w:rsidRPr="00440450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Специфика</w:t>
      </w:r>
      <w:r w:rsidRPr="00440450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устройства</w:t>
      </w:r>
      <w:r w:rsidRPr="00440450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органа,</w:t>
      </w:r>
      <w:r w:rsidRPr="00440450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клавесина,</w:t>
      </w:r>
      <w:r w:rsidRPr="00440450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клавикорда.</w:t>
      </w:r>
      <w:r w:rsidRPr="00440450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Принципы</w:t>
      </w:r>
      <w:r w:rsidRPr="00440450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использования</w:t>
      </w:r>
      <w:r w:rsidRPr="00440450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органной</w:t>
      </w:r>
      <w:r w:rsidRPr="00440450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музыки</w:t>
      </w:r>
      <w:r w:rsidRPr="00440450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в</w:t>
      </w:r>
      <w:r w:rsidRPr="00440450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церковной</w:t>
      </w:r>
      <w:r w:rsidRPr="00440450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службе.</w:t>
      </w:r>
      <w:r w:rsidRPr="00440450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Инвенции.</w:t>
      </w:r>
      <w:r w:rsidRPr="0044045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Уникальное</w:t>
      </w:r>
      <w:r w:rsidRPr="00440450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учебное</w:t>
      </w:r>
      <w:r w:rsidRPr="00440450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пособие</w:t>
      </w:r>
      <w:r w:rsidRPr="00440450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440450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начинающих</w:t>
      </w:r>
      <w:r w:rsidRPr="00440450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исполнителей</w:t>
      </w:r>
      <w:r w:rsidRPr="00440450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на</w:t>
      </w:r>
      <w:r w:rsidRPr="00440450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клавире</w:t>
      </w:r>
      <w:r w:rsidRPr="00440450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Хорошо</w:t>
      </w:r>
      <w:r w:rsidRPr="00440450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темперированный</w:t>
      </w:r>
      <w:r w:rsidRPr="00440450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клавир</w:t>
      </w:r>
      <w:r w:rsidRPr="00440450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–</w:t>
      </w:r>
      <w:r w:rsidRPr="00440450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принцип</w:t>
      </w:r>
      <w:r w:rsidRPr="00440450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организации</w:t>
      </w:r>
      <w:r w:rsidRPr="00440450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цикла.</w:t>
      </w:r>
      <w:r w:rsidRPr="00440450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Проблема</w:t>
      </w:r>
      <w:r w:rsidRPr="00440450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соотношения</w:t>
      </w:r>
      <w:r w:rsidRPr="00440450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прелюдии</w:t>
      </w:r>
      <w:r w:rsidRPr="00440450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</w:t>
      </w:r>
      <w:r w:rsidRPr="00440450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фуги.</w:t>
      </w:r>
      <w:r w:rsidRPr="00440450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Специфика</w:t>
      </w:r>
      <w:r w:rsidRPr="00440450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организации</w:t>
      </w:r>
      <w:r w:rsidRPr="00440450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полифонической</w:t>
      </w:r>
      <w:r w:rsidRPr="00440450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формы</w:t>
      </w:r>
      <w:r w:rsidRPr="00440450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(тема,</w:t>
      </w:r>
      <w:r w:rsidRPr="00440450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противосложение,</w:t>
      </w:r>
      <w:r w:rsidRPr="00440450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интермедия и т.д.).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Инструментальные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сюиты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440450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история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формирования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цикла,</w:t>
      </w:r>
      <w:r w:rsidRPr="00440450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обязательные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дополнительные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танцы.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актика: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фрагментов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хоральная</w:t>
      </w:r>
      <w:r w:rsidRPr="00440450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прелюдия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фа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минор,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токката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фуга</w:t>
      </w:r>
      <w:r w:rsidRPr="00440450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ре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минор</w:t>
      </w:r>
      <w:r w:rsidRPr="00440450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органа,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двухголосные</w:t>
      </w:r>
      <w:r w:rsidRPr="00440450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lastRenderedPageBreak/>
        <w:t>инвенции до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мажор,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фа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мажор,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прелюдия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фуга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минор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из </w:t>
      </w:r>
      <w:r w:rsidRPr="00440450">
        <w:rPr>
          <w:rFonts w:ascii="Times New Roman" w:eastAsia="Calibri" w:hAnsi="Times New Roman" w:cs="Times New Roman"/>
          <w:sz w:val="28"/>
          <w:szCs w:val="28"/>
        </w:rPr>
        <w:t>1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тома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ХТК,</w:t>
      </w:r>
      <w:r w:rsidRPr="00440450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французская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сюита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до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минор.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Для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о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знакомления: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хоральная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прелюдия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ми-бемоль мажор;</w:t>
      </w:r>
      <w:r w:rsidRPr="00440450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трехголосная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инвенция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си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минор;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прелюдия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фуга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до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мажор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из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1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тома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ХТК;</w:t>
      </w:r>
      <w:r w:rsidRPr="00440450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фрагменты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сюит,</w:t>
      </w:r>
      <w:r w:rsidRPr="0044045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партит, сонат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скрипки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и для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виолончели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соло.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440450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>4.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Современники И.С.</w:t>
      </w:r>
      <w:r w:rsidRPr="00440450">
        <w:rPr>
          <w:rFonts w:ascii="Times New Roman" w:eastAsia="Calibri" w:hAnsi="Times New Roman" w:cs="Times New Roman"/>
          <w:bCs/>
          <w:spacing w:val="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 xml:space="preserve">Баха: </w:t>
      </w:r>
      <w:r w:rsidRPr="00440450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Г.Ф.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Гендель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краткое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изложение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биографии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Г.Ф.</w:t>
      </w:r>
      <w:r w:rsidRPr="00440450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Генделя.</w:t>
      </w:r>
      <w:r w:rsidRPr="00440450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Влияние</w:t>
      </w:r>
      <w:r w:rsidRPr="00440450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итальянской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школы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его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творчество, основные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жанры.</w:t>
      </w:r>
    </w:p>
    <w:p w:rsidR="00F01892" w:rsidRPr="00440450" w:rsidRDefault="005C3DDE" w:rsidP="005C3DDE">
      <w:pPr>
        <w:suppressAutoHyphens/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440450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для</w:t>
      </w:r>
      <w:r w:rsidRPr="00440450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</w:t>
      </w:r>
      <w:r w:rsidRPr="00440450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рекомендуется</w:t>
      </w:r>
      <w:r w:rsidRPr="00440450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440450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отрывков</w:t>
      </w:r>
      <w:r w:rsidRPr="00440450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из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оперного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наследия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Г.Ф.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Генделя</w:t>
      </w:r>
      <w:r w:rsidRPr="0044045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или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его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концертов.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 5. Классицизм,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возникновение</w:t>
      </w:r>
      <w:r w:rsidRPr="00440450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обновление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инструментальных</w:t>
      </w:r>
      <w:r w:rsidRPr="00440450">
        <w:rPr>
          <w:rFonts w:ascii="Times New Roman" w:eastAsia="Calibri" w:hAnsi="Times New Roman" w:cs="Times New Roman"/>
          <w:bCs/>
          <w:spacing w:val="4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жанров 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форм,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опера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440450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основные</w:t>
      </w:r>
      <w:r w:rsidRPr="00440450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принципы</w:t>
      </w:r>
      <w:r w:rsidRPr="00440450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нового</w:t>
      </w:r>
      <w:r w:rsidRPr="00440450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стилевого</w:t>
      </w:r>
      <w:r w:rsidRPr="00440450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направления.</w:t>
      </w:r>
      <w:r w:rsidRPr="00440450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Сонатный</w:t>
      </w:r>
      <w:r w:rsidRPr="00440450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цикл</w:t>
      </w:r>
      <w:r w:rsidRPr="00440450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</w:t>
      </w:r>
      <w:r w:rsidRPr="00440450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симфонический</w:t>
      </w:r>
      <w:r w:rsidRPr="00440450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цикл,</w:t>
      </w:r>
      <w:r w:rsidRPr="00440450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их</w:t>
      </w:r>
      <w:r w:rsidRPr="00440450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кардинальное</w:t>
      </w:r>
      <w:r w:rsidRPr="00440450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отличие</w:t>
      </w:r>
      <w:r w:rsidRPr="00440450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от</w:t>
      </w:r>
      <w:r w:rsidRPr="00440450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предшествующих</w:t>
      </w:r>
      <w:r w:rsidRPr="00440450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жанров</w:t>
      </w:r>
      <w:r w:rsidRPr="00440450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</w:t>
      </w:r>
      <w:r w:rsidRPr="00440450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форм.</w:t>
      </w:r>
      <w:r w:rsidRPr="00440450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Переосмысление</w:t>
      </w:r>
      <w:r w:rsidRPr="00440450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драматургии</w:t>
      </w:r>
      <w:r w:rsidRPr="00440450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формы</w:t>
      </w:r>
      <w:r w:rsidRPr="00440450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произведения.</w:t>
      </w:r>
      <w:r w:rsidRPr="00440450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Состав</w:t>
      </w:r>
      <w:r w:rsidRPr="00440450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симфонического</w:t>
      </w:r>
      <w:r w:rsidRPr="00440450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оркестра.</w:t>
      </w:r>
      <w:r w:rsidRPr="00440450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Мангеймская</w:t>
      </w:r>
      <w:r w:rsidRPr="00440450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школа.</w:t>
      </w:r>
      <w:r w:rsidRPr="00440450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Венские</w:t>
      </w:r>
      <w:r w:rsidRPr="00440450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классики.</w:t>
      </w:r>
      <w:r w:rsidRPr="00440450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Великая</w:t>
      </w:r>
      <w:r w:rsidRPr="00440450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французская</w:t>
      </w:r>
      <w:r w:rsidRPr="00440450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революция.</w:t>
      </w:r>
      <w:r w:rsidRPr="00440450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Французские</w:t>
      </w:r>
      <w:r w:rsidRPr="00440450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энциклопедисты.</w:t>
      </w:r>
      <w:r w:rsidRPr="00440450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Реформа</w:t>
      </w:r>
      <w:r w:rsidRPr="00440450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оперного</w:t>
      </w:r>
      <w:r w:rsidRPr="00440450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жанра.</w:t>
      </w:r>
      <w:r w:rsidRPr="00440450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Творчество</w:t>
      </w:r>
      <w:r w:rsidRPr="00440450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Х.В.</w:t>
      </w:r>
      <w:r w:rsidRPr="00440450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Глюка,</w:t>
      </w:r>
      <w:r w:rsidRPr="00440450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суть</w:t>
      </w:r>
      <w:r w:rsidRPr="00440450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его</w:t>
      </w:r>
      <w:r w:rsidRPr="00440450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реформы</w:t>
      </w:r>
      <w:r w:rsidRPr="00440450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–</w:t>
      </w:r>
      <w:r w:rsidRPr="00440450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драматизация</w:t>
      </w:r>
      <w:r w:rsidRPr="00440450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музыкального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спектакля.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440450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440450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отрывков</w:t>
      </w:r>
      <w:r w:rsidRPr="00440450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из</w:t>
      </w:r>
      <w:r w:rsidRPr="00440450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оперы</w:t>
      </w:r>
      <w:r w:rsidRPr="00440450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Глюка</w:t>
      </w:r>
      <w:r w:rsidRPr="00440450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«Орфей»</w:t>
      </w:r>
      <w:r w:rsidRPr="00440450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(Хор</w:t>
      </w:r>
      <w:r w:rsidRPr="00440450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3"/>
          <w:sz w:val="28"/>
          <w:szCs w:val="28"/>
        </w:rPr>
        <w:t>из</w:t>
      </w:r>
      <w:r w:rsidRPr="00440450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1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д.,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сцена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44045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фуриями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из 2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д.,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ария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«Потерял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Эвридику»).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 6. Йозеф</w:t>
      </w:r>
      <w:r w:rsidRPr="00440450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Гайдн.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жизненный</w:t>
      </w:r>
      <w:r w:rsidRPr="00440450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творческий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путь.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Вена</w:t>
      </w:r>
      <w:r w:rsidRPr="00440450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–</w:t>
      </w:r>
      <w:r w:rsidRPr="00440450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«музыкальный</w:t>
      </w:r>
      <w:r w:rsidRPr="00440450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перекресток» Европы. Судьба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придворного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музыканта.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Поездка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Англию.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Ознакомление</w:t>
      </w:r>
      <w:r w:rsidRPr="00440450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со</w:t>
      </w:r>
      <w:r w:rsidRPr="00440450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спецификой</w:t>
      </w:r>
      <w:r w:rsidRPr="00440450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строения</w:t>
      </w:r>
      <w:r w:rsidRPr="00440450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сонатно-симфонического</w:t>
      </w:r>
      <w:r w:rsidRPr="00440450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цикла</w:t>
      </w:r>
      <w:r w:rsidRPr="00440450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на</w:t>
      </w:r>
      <w:r w:rsidRPr="00440450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примере</w:t>
      </w:r>
      <w:r w:rsidRPr="00440450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симфонии</w:t>
      </w:r>
      <w:r w:rsidRPr="00440450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ми-бемоль</w:t>
      </w:r>
      <w:r w:rsidRPr="00440450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мажор</w:t>
      </w:r>
      <w:r w:rsidRPr="00440450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(1</w:t>
      </w:r>
      <w:r w:rsidRPr="00440450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часть</w:t>
      </w:r>
      <w:r w:rsidRPr="00440450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–</w:t>
      </w:r>
      <w:r w:rsidRPr="00440450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сонатная</w:t>
      </w:r>
      <w:r w:rsidRPr="00440450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форма,</w:t>
      </w:r>
      <w:r w:rsidRPr="00440450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2</w:t>
      </w:r>
      <w:r w:rsidRPr="00440450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часть</w:t>
      </w:r>
      <w:r w:rsidRPr="00440450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-</w:t>
      </w:r>
      <w:r w:rsidRPr="00440450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двойные</w:t>
      </w:r>
      <w:r w:rsidRPr="00440450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вариации,</w:t>
      </w:r>
      <w:r w:rsidRPr="00440450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3</w:t>
      </w:r>
      <w:r w:rsidRPr="00440450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часть</w:t>
      </w:r>
      <w:r w:rsidRPr="00440450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-</w:t>
      </w:r>
      <w:r w:rsidRPr="00440450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менуэт,</w:t>
      </w:r>
      <w:r w:rsidRPr="00440450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финал).</w:t>
      </w:r>
      <w:r w:rsidRPr="00440450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Эволюция</w:t>
      </w:r>
      <w:r w:rsidRPr="00440450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клавирной</w:t>
      </w:r>
      <w:r w:rsidRPr="00440450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музыки.</w:t>
      </w:r>
      <w:r w:rsidRPr="00440450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Строение</w:t>
      </w:r>
      <w:r w:rsidRPr="00440450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классической</w:t>
      </w:r>
      <w:r w:rsidRPr="00440450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сонаты.</w:t>
      </w:r>
      <w:r w:rsidRPr="00440450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Подробный</w:t>
      </w:r>
      <w:r w:rsidRPr="00440450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разбор</w:t>
      </w:r>
      <w:r w:rsidRPr="00440450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строения</w:t>
      </w:r>
      <w:r w:rsidRPr="00440450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</w:t>
      </w:r>
      <w:r w:rsidRPr="00440450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тонального</w:t>
      </w:r>
      <w:r w:rsidRPr="00440450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плана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сонатной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формы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440450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440450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44045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440450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Ми-бемоль</w:t>
      </w:r>
      <w:r w:rsidRPr="00440450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мажор</w:t>
      </w:r>
      <w:r w:rsidRPr="00440450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(все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части), сонаты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Ре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мажор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и ми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минор.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«Прощальная»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симфония,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финал.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440450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z w:val="28"/>
          <w:szCs w:val="28"/>
        </w:rPr>
        <w:t>7.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Вольфганг Амадей</w:t>
      </w:r>
      <w:r w:rsidRPr="00440450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Моцарт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440450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ж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изненный</w:t>
      </w:r>
      <w:r w:rsidRPr="00440450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и</w:t>
      </w:r>
      <w:r w:rsidRPr="00440450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творческий</w:t>
      </w:r>
      <w:r w:rsidRPr="00440450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путь.</w:t>
      </w:r>
      <w:r w:rsidRPr="00440450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«Чудо-ребенок»,</w:t>
      </w:r>
      <w:r w:rsidRPr="00440450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поездка</w:t>
      </w:r>
      <w:r w:rsidRPr="00440450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в</w:t>
      </w:r>
      <w:r w:rsidRPr="00440450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Италию,</w:t>
      </w:r>
      <w:r w:rsidRPr="00440450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трудности</w:t>
      </w:r>
      <w:r w:rsidRPr="00440450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устройства,</w:t>
      </w:r>
      <w:r w:rsidRPr="00440450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разрыв</w:t>
      </w:r>
      <w:r w:rsidRPr="00440450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с</w:t>
      </w:r>
      <w:r w:rsidRPr="00440450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зальцбургским</w:t>
      </w:r>
      <w:r w:rsidRPr="00440450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архиепископом.</w:t>
      </w:r>
      <w:r w:rsidRPr="00440450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Венский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период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жизни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творчества.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Основные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жанры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творчества. Симфоническое</w:t>
      </w:r>
      <w:r w:rsidRPr="00440450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творчество</w:t>
      </w:r>
      <w:r w:rsidRPr="00440450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В.А.</w:t>
      </w:r>
      <w:r w:rsidRPr="00440450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Моцарта.</w:t>
      </w:r>
      <w:r w:rsidRPr="00440450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Лирико-драматический</w:t>
      </w:r>
      <w:r w:rsidRPr="00440450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характер</w:t>
      </w:r>
      <w:r w:rsidRPr="00440450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симфонии</w:t>
      </w:r>
      <w:r w:rsidRPr="00440450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соль-минор.</w:t>
      </w:r>
      <w:r w:rsidRPr="00440450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Опера</w:t>
      </w:r>
      <w:r w:rsidRPr="00440450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«Свадьба</w:t>
      </w:r>
      <w:r w:rsidRPr="00440450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Фигаро»</w:t>
      </w:r>
      <w:r w:rsidRPr="00440450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–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сравнение</w:t>
      </w:r>
      <w:r w:rsidRPr="00440450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с</w:t>
      </w:r>
      <w:r w:rsidRPr="00440450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первоисточником</w:t>
      </w:r>
      <w:r w:rsidRPr="00440450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Бомарше.</w:t>
      </w:r>
      <w:r w:rsidRPr="00440450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Функция</w:t>
      </w:r>
      <w:r w:rsidRPr="00440450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увертюры.</w:t>
      </w:r>
      <w:r w:rsidRPr="00440450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Сольные</w:t>
      </w:r>
      <w:r w:rsidRPr="00440450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характеристики</w:t>
      </w:r>
      <w:r w:rsidRPr="00440450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главных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героев. Клавирное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творчество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В.А.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Моцарта.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440450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440450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440450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440450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соль</w:t>
      </w:r>
      <w:r w:rsidRPr="00440450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минор</w:t>
      </w:r>
      <w:r w:rsidRPr="00440450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(все</w:t>
      </w:r>
      <w:r w:rsidRPr="00440450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части),</w:t>
      </w:r>
      <w:r w:rsidRPr="00440450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опера</w:t>
      </w:r>
      <w:r w:rsidRPr="0044045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«Свадьба</w:t>
      </w:r>
      <w:r w:rsidRPr="00440450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Фигаро»</w:t>
      </w:r>
      <w:r w:rsidRPr="00440450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–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увертюра,</w:t>
      </w:r>
      <w:r w:rsidRPr="0044045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ария</w:t>
      </w:r>
      <w:r w:rsidRPr="00440450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Фигаро,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две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арии</w:t>
      </w:r>
      <w:r w:rsidRPr="00440450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Керубино,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ария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Сюзанны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(по</w:t>
      </w:r>
      <w:r w:rsidRPr="0044045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выбору</w:t>
      </w:r>
      <w:r w:rsidRPr="0044045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преподавателя),соната</w:t>
      </w:r>
      <w:r w:rsidRPr="0044045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Ля</w:t>
      </w:r>
      <w:r w:rsidRPr="00440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мажор.</w:t>
      </w:r>
    </w:p>
    <w:p w:rsidR="005C3DDE" w:rsidRPr="00440450" w:rsidRDefault="005C3DDE" w:rsidP="005C3DDE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450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Для</w:t>
      </w:r>
      <w:r w:rsidRPr="00440450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о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зн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ако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млен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ия</w:t>
      </w:r>
      <w:r w:rsidRPr="00440450">
        <w:rPr>
          <w:rFonts w:ascii="Times New Roman" w:eastAsia="Calibri" w:hAnsi="Times New Roman" w:cs="Times New Roman"/>
          <w:sz w:val="28"/>
          <w:szCs w:val="28"/>
        </w:rPr>
        <w:t>:</w:t>
      </w:r>
      <w:r w:rsidRPr="00440450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увертюры</w:t>
      </w:r>
      <w:r w:rsidRPr="00440450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к</w:t>
      </w:r>
      <w:r w:rsidRPr="00440450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операм</w:t>
      </w:r>
      <w:r w:rsidRPr="00440450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>«Дон</w:t>
      </w:r>
      <w:r w:rsidRPr="00440450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Жуан»,</w:t>
      </w:r>
      <w:r w:rsidRPr="00440450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«Волшебная</w:t>
      </w:r>
      <w:r w:rsidRPr="00440450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флейта»,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>«Реквием»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440450">
        <w:rPr>
          <w:rFonts w:ascii="Times New Roman" w:eastAsia="Calibri" w:hAnsi="Times New Roman" w:cs="Times New Roman"/>
          <w:sz w:val="28"/>
          <w:szCs w:val="28"/>
        </w:rPr>
        <w:t>–</w:t>
      </w:r>
      <w:r w:rsidRPr="0044045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фрагменты.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lastRenderedPageBreak/>
        <w:t>Тема</w:t>
      </w:r>
      <w:r w:rsidRPr="00225EC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bCs/>
          <w:sz w:val="28"/>
          <w:szCs w:val="28"/>
        </w:rPr>
        <w:t>8.</w:t>
      </w: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Людвиг </w:t>
      </w:r>
      <w:r w:rsidRPr="00225EC7">
        <w:rPr>
          <w:rFonts w:ascii="Times New Roman" w:eastAsia="Calibri" w:hAnsi="Times New Roman" w:cs="Times New Roman"/>
          <w:bCs/>
          <w:sz w:val="28"/>
          <w:szCs w:val="28"/>
        </w:rPr>
        <w:t xml:space="preserve">Ван </w:t>
      </w: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Бетховен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225EC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жизненный</w:t>
      </w:r>
      <w:r w:rsidRPr="00225EC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и</w:t>
      </w:r>
      <w:r w:rsidRPr="00225EC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творческий</w:t>
      </w:r>
      <w:r w:rsidRPr="00225EC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путь.</w:t>
      </w:r>
      <w:r w:rsidRPr="00225EC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Юность</w:t>
      </w:r>
      <w:r w:rsidRPr="00225EC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</w:t>
      </w:r>
      <w:r w:rsidRPr="00225EC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Бонне.</w:t>
      </w:r>
      <w:r w:rsidRPr="00225EC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Влияние</w:t>
      </w:r>
      <w:r w:rsidRPr="00225EC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идей</w:t>
      </w:r>
      <w:r w:rsidRPr="00225EC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Великой</w:t>
      </w:r>
      <w:r w:rsidRPr="00225EC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французской</w:t>
      </w:r>
      <w:r w:rsidRPr="00225EC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буржуазной</w:t>
      </w:r>
      <w:r w:rsidRPr="00225EC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революции</w:t>
      </w:r>
      <w:r w:rsidRPr="00225EC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на</w:t>
      </w:r>
      <w:r w:rsidRPr="00225EC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мировоззрение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и</w:t>
      </w:r>
      <w:r w:rsidRPr="00225EC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творчество</w:t>
      </w:r>
      <w:r w:rsidRPr="00225EC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Л.</w:t>
      </w:r>
      <w:r w:rsidRPr="00225EC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Ван</w:t>
      </w:r>
      <w:r w:rsidRPr="00225EC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Бетховена.</w:t>
      </w:r>
      <w:r w:rsidRPr="00225EC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Жизнь</w:t>
      </w:r>
      <w:r w:rsidRPr="00225EC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</w:t>
      </w:r>
      <w:r w:rsidRPr="00225EC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Вене.</w:t>
      </w:r>
      <w:r w:rsidRPr="00225EC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Трагедия</w:t>
      </w:r>
      <w:r w:rsidRPr="00225EC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жизни</w:t>
      </w:r>
      <w:r w:rsidRPr="00225EC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–</w:t>
      </w:r>
      <w:r w:rsidRPr="00225EC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глухота.</w:t>
      </w:r>
      <w:r w:rsidRPr="00225EC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Основные</w:t>
      </w:r>
      <w:r w:rsidRPr="00225EC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жанры</w:t>
      </w:r>
      <w:r w:rsidRPr="00225EC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творчества.</w:t>
      </w:r>
      <w:r w:rsidRPr="00225EC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Фортепианные</w:t>
      </w:r>
      <w:r w:rsidRPr="00225EC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сонаты,</w:t>
      </w:r>
      <w:r w:rsidRPr="00225EC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новый</w:t>
      </w:r>
      <w:r w:rsidRPr="00225EC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стиль</w:t>
      </w:r>
      <w:r w:rsidRPr="00225EC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пианизма.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«Патетическая»</w:t>
      </w:r>
      <w:r w:rsidRPr="00225EC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соната.</w:t>
      </w:r>
      <w:r w:rsidRPr="00225EC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Принципы</w:t>
      </w:r>
      <w:r w:rsidRPr="00225EC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монотематизма</w:t>
      </w:r>
      <w:r w:rsidRPr="00225EC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</w:t>
      </w:r>
      <w:r w:rsidRPr="00225EC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Симфонии</w:t>
      </w:r>
      <w:r w:rsidRPr="00225EC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№5</w:t>
      </w:r>
      <w:r w:rsidRPr="00225EC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2"/>
          <w:sz w:val="28"/>
          <w:szCs w:val="28"/>
        </w:rPr>
        <w:t>до-</w:t>
      </w:r>
      <w:r w:rsidRPr="00225EC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минор.</w:t>
      </w:r>
      <w:r w:rsidRPr="00225EC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Изменение</w:t>
      </w:r>
      <w:r w:rsidRPr="00225EC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жанра</w:t>
      </w:r>
      <w:r w:rsidRPr="00225EC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</w:t>
      </w:r>
      <w:r w:rsidRPr="00225EC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структуре</w:t>
      </w:r>
      <w:r w:rsidRPr="00225EC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симфонического</w:t>
      </w:r>
      <w:r w:rsidRPr="00225EC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цикла</w:t>
      </w:r>
      <w:r w:rsidRPr="00225EC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-</w:t>
      </w:r>
      <w:r w:rsidRPr="00225EC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замена</w:t>
      </w:r>
      <w:r w:rsidRPr="00225EC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менуэта</w:t>
      </w:r>
      <w:r w:rsidRPr="00225EC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на</w:t>
      </w:r>
      <w:r w:rsidRPr="00225EC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скерцо.</w:t>
      </w:r>
      <w:r w:rsidRPr="00225EC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Программный</w:t>
      </w:r>
      <w:r w:rsidRPr="00225EC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симфонизм,</w:t>
      </w:r>
      <w:r w:rsidRPr="00225EC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театральная</w:t>
      </w:r>
      <w:r w:rsidRPr="00225EC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музыка</w:t>
      </w:r>
      <w:r w:rsidRPr="00225EC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к</w:t>
      </w:r>
      <w:r w:rsidRPr="00225EC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драме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И.В.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Гете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«Эгмонт».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Соната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№8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«Патетическая»,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225EC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№5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до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минор,</w:t>
      </w:r>
      <w:r w:rsidRPr="00225EC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Увертюра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из</w:t>
      </w:r>
      <w:r w:rsidRPr="00225EC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музыки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к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драме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И.В.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Гете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«Эгмонт».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Для</w:t>
      </w:r>
      <w:r w:rsidRPr="00225EC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о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знако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млени</w:t>
      </w:r>
      <w:r w:rsidRPr="00225EC7">
        <w:rPr>
          <w:rFonts w:ascii="Times New Roman" w:eastAsia="Calibri" w:hAnsi="Times New Roman" w:cs="Times New Roman"/>
          <w:sz w:val="28"/>
          <w:szCs w:val="28"/>
        </w:rPr>
        <w:t>я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: соната</w:t>
      </w:r>
      <w:r w:rsidRPr="00225EC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225EC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фортепиано</w:t>
      </w:r>
      <w:r w:rsidRPr="00225EC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№14,</w:t>
      </w:r>
      <w:r w:rsidRPr="00225EC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1</w:t>
      </w:r>
      <w:r w:rsidRPr="00225EC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ч.,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соната</w:t>
      </w:r>
      <w:r w:rsidRPr="00225EC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225EC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фортепиано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№23, 1ч., симфония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№ 9,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финал, симфония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Pr="00225EC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6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«Пасторальная».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225EC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bCs/>
          <w:sz w:val="28"/>
          <w:szCs w:val="28"/>
        </w:rPr>
        <w:t>9.</w:t>
      </w: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Романтизм</w:t>
      </w:r>
      <w:r w:rsidRPr="00225EC7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музыке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225EC7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новый</w:t>
      </w:r>
      <w:r w:rsidRPr="00225EC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стиль,</w:t>
      </w:r>
      <w:r w:rsidRPr="00225EC7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новая</w:t>
      </w:r>
      <w:r w:rsidRPr="00225EC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философия,</w:t>
      </w:r>
      <w:r w:rsidRPr="00225EC7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условия</w:t>
      </w:r>
      <w:r w:rsidRPr="00225EC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и</w:t>
      </w:r>
      <w:r w:rsidRPr="00225EC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предпосылки</w:t>
      </w:r>
      <w:r w:rsidRPr="00225EC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возникновения.</w:t>
      </w:r>
      <w:r w:rsidRPr="00225EC7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Новая</w:t>
      </w:r>
      <w:r w:rsidRPr="00225EC7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тематика,</w:t>
      </w:r>
      <w:r w:rsidRPr="00225EC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новые</w:t>
      </w:r>
      <w:r w:rsidRPr="00225EC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сюжеты</w:t>
      </w:r>
      <w:r w:rsidRPr="00225EC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–</w:t>
      </w:r>
      <w:r w:rsidRPr="00225EC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природа,</w:t>
      </w:r>
      <w:r w:rsidRPr="00225EC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фантастика,</w:t>
      </w:r>
      <w:r w:rsidRPr="00225EC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история,</w:t>
      </w:r>
      <w:r w:rsidRPr="00225EC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лирика,</w:t>
      </w:r>
      <w:r w:rsidRPr="00225EC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тема</w:t>
      </w:r>
      <w:r w:rsidRPr="00225EC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одиночества,</w:t>
      </w:r>
      <w:r w:rsidRPr="00225EC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романтический</w:t>
      </w:r>
      <w:r w:rsidRPr="00225EC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герой.</w:t>
      </w:r>
      <w:r w:rsidRPr="00225EC7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Новые</w:t>
      </w:r>
      <w:r w:rsidRPr="00225EC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жанры</w:t>
      </w:r>
      <w:r w:rsidRPr="00225EC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–</w:t>
      </w:r>
      <w:r w:rsidRPr="00225EC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фортепианная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вокальная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миниатюра, циклы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песен,</w:t>
      </w:r>
      <w:r w:rsidRPr="00225EC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пьес.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225EC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Ф.</w:t>
      </w:r>
      <w:r w:rsidRPr="00225EC7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Мендельсон</w:t>
      </w:r>
      <w:r w:rsidRPr="00225EC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«Песни</w:t>
      </w:r>
      <w:r w:rsidRPr="00225EC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без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слов»</w:t>
      </w:r>
      <w:r w:rsidRPr="00225EC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(по</w:t>
      </w:r>
      <w:r w:rsidRPr="00225EC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выбору),</w:t>
      </w:r>
      <w:r w:rsidRPr="00225EC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концерт</w:t>
      </w:r>
      <w:r w:rsidRPr="00225EC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для</w:t>
      </w:r>
      <w:r w:rsidRPr="00225EC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скрипки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с</w:t>
      </w:r>
      <w:r w:rsidRPr="00225EC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оркестром,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1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часть.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225EC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10. Франц Шуберт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225EC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жизненный</w:t>
      </w:r>
      <w:r w:rsidRPr="00225EC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и</w:t>
      </w:r>
      <w:r w:rsidRPr="00225EC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творческий</w:t>
      </w:r>
      <w:r w:rsidRPr="00225EC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путь.</w:t>
      </w:r>
      <w:r w:rsidRPr="00225EC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Возрастание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значимости</w:t>
      </w:r>
      <w:r w:rsidRPr="00225EC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вокальной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миниатюры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</w:t>
      </w:r>
      <w:r w:rsidRPr="00225EC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творчестве</w:t>
      </w:r>
      <w:r w:rsidRPr="00225EC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композиторов-романтиков.</w:t>
      </w:r>
      <w:r w:rsidRPr="00225EC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Песни,</w:t>
      </w:r>
      <w:r w:rsidRPr="00225EC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баллады</w:t>
      </w:r>
      <w:r w:rsidRPr="00225EC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и</w:t>
      </w:r>
      <w:r w:rsidRPr="00225EC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вокальные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циклы</w:t>
      </w:r>
      <w:r w:rsidRPr="00225EC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Шуберта,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новаторство</w:t>
      </w:r>
      <w:r w:rsidRPr="00225EC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соотношении</w:t>
      </w:r>
      <w:r w:rsidRPr="00225EC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мелодии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и</w:t>
      </w:r>
      <w:r w:rsidRPr="00225EC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сопровождения,</w:t>
      </w:r>
      <w:r w:rsidRPr="00225EC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внимание</w:t>
      </w:r>
      <w:r w:rsidRPr="00225EC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к</w:t>
      </w:r>
      <w:r w:rsidRPr="00225EC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поэтическому</w:t>
      </w:r>
      <w:r w:rsidRPr="00225EC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тексту,</w:t>
      </w:r>
      <w:r w:rsidRPr="00225EC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варьированные</w:t>
      </w:r>
      <w:r w:rsidRPr="00225EC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куплеты,</w:t>
      </w:r>
      <w:r w:rsidRPr="00225EC7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сквозное</w:t>
      </w:r>
      <w:r w:rsidRPr="00225EC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строение.</w:t>
      </w:r>
      <w:r w:rsidRPr="00225EC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Новые</w:t>
      </w:r>
      <w:r w:rsidRPr="00225EC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фортепианные</w:t>
      </w:r>
      <w:r w:rsidRPr="00225EC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жанры</w:t>
      </w:r>
      <w:r w:rsidRPr="00225EC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–</w:t>
      </w:r>
      <w:r w:rsidRPr="00225EC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экспромты,</w:t>
      </w:r>
      <w:r w:rsidRPr="00225EC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музыкальные</w:t>
      </w:r>
      <w:r w:rsidRPr="00225EC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моменты.</w:t>
      </w:r>
      <w:r w:rsidRPr="00225EC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Новая</w:t>
      </w:r>
      <w:r w:rsidRPr="00225EC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трактовка</w:t>
      </w:r>
      <w:r w:rsidRPr="00225EC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симфонического</w:t>
      </w:r>
      <w:r w:rsidRPr="00225EC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цикла,</w:t>
      </w:r>
      <w:r w:rsidRPr="00225EC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специфика</w:t>
      </w:r>
      <w:r w:rsidRPr="00225EC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песенного</w:t>
      </w:r>
      <w:r w:rsidRPr="00225EC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тематизма в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симфонической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музыке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(«Неоконченная»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симфония).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225EC7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произведений</w:t>
      </w:r>
      <w:r w:rsidRPr="00225EC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-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песни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«Маргарита</w:t>
      </w:r>
      <w:r w:rsidRPr="00225EC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за</w:t>
      </w:r>
      <w:r w:rsidRPr="00225EC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прялкой»,</w:t>
      </w:r>
      <w:r w:rsidRPr="00225EC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«Лесной</w:t>
      </w:r>
      <w:r w:rsidRPr="00225EC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царь»,</w:t>
      </w:r>
      <w:r w:rsidRPr="00225EC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«Форель»,</w:t>
      </w:r>
      <w:r w:rsidRPr="00225EC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«Серенада»,</w:t>
      </w:r>
      <w:r w:rsidRPr="00225EC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«Аве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Мария»,</w:t>
      </w:r>
      <w:r w:rsidRPr="00225EC7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песни</w:t>
      </w:r>
      <w:r w:rsidRPr="00225EC7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из</w:t>
      </w:r>
      <w:r w:rsidRPr="00225EC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циклов</w:t>
      </w:r>
      <w:r w:rsidRPr="00225EC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«Прекрасная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мельничиха»,</w:t>
      </w:r>
      <w:r w:rsidRPr="00225EC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«Зимний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путь»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(на</w:t>
      </w:r>
      <w:r w:rsidRPr="00225EC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усмотрение</w:t>
      </w:r>
      <w:r w:rsidRPr="00225EC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преподавателя),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экспромт ми-бемоль мажор,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музыкальный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момент 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фа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минор,</w:t>
      </w:r>
      <w:r w:rsidRPr="004404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225EC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№ 8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«Неоконченная»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вальс </w:t>
      </w:r>
      <w:r w:rsidRPr="00225EC7">
        <w:rPr>
          <w:rFonts w:ascii="Times New Roman" w:eastAsia="Calibri" w:hAnsi="Times New Roman" w:cs="Times New Roman"/>
          <w:sz w:val="28"/>
          <w:szCs w:val="28"/>
        </w:rPr>
        <w:t>си</w:t>
      </w:r>
      <w:r w:rsidRPr="00225EC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минор,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военный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марш.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225EC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bCs/>
          <w:sz w:val="28"/>
          <w:szCs w:val="28"/>
        </w:rPr>
        <w:t>11.</w:t>
      </w: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Фредерик Шопен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225EC7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жизненный</w:t>
      </w:r>
      <w:r w:rsidRPr="00225EC7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и</w:t>
      </w:r>
      <w:r w:rsidRPr="00225EC7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творческий</w:t>
      </w:r>
      <w:r w:rsidRPr="00225EC7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путь.</w:t>
      </w:r>
      <w:r w:rsidRPr="00225EC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Юность</w:t>
      </w:r>
      <w:r w:rsidRPr="00225EC7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</w:t>
      </w:r>
      <w:r w:rsidRPr="00225EC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Польше,</w:t>
      </w:r>
      <w:r w:rsidRPr="00225EC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жизнь</w:t>
      </w:r>
      <w:r w:rsidRPr="00225EC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Париже,</w:t>
      </w:r>
      <w:r w:rsidRPr="00225EC7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Ф.</w:t>
      </w:r>
      <w:r w:rsidRPr="00225EC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Шопен</w:t>
      </w:r>
      <w:r w:rsidRPr="00225EC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как</w:t>
      </w:r>
      <w:r w:rsidRPr="00225EC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выдающийся</w:t>
      </w:r>
      <w:r w:rsidRPr="00225EC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пианист.</w:t>
      </w:r>
      <w:r w:rsidRPr="00225EC7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Специфика</w:t>
      </w:r>
      <w:r w:rsidRPr="00225EC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творческого</w:t>
      </w:r>
      <w:r w:rsidRPr="00225EC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наследия</w:t>
      </w:r>
      <w:r w:rsidRPr="00225EC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преобладание</w:t>
      </w:r>
      <w:r w:rsidRPr="00225EC7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фортепианных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произведений.</w:t>
      </w:r>
      <w:r w:rsidRPr="00225EC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Национальные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«польские»</w:t>
      </w:r>
      <w:r w:rsidRPr="00225EC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жанры</w:t>
      </w:r>
      <w:r w:rsidRPr="00225EC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–</w:t>
      </w:r>
      <w:r w:rsidRPr="00225EC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мазурки</w:t>
      </w:r>
      <w:r w:rsidRPr="00225EC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и</w:t>
      </w:r>
      <w:r w:rsidRPr="00225EC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полонезы;</w:t>
      </w:r>
      <w:r w:rsidRPr="00225EC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разнообразие</w:t>
      </w:r>
      <w:r w:rsidRPr="00225EC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их</w:t>
      </w:r>
      <w:r w:rsidRPr="00225EC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типов.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Прелюдия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новая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разновидность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фортепианной</w:t>
      </w:r>
      <w:r w:rsidRPr="00225EC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миниатюры,</w:t>
      </w:r>
      <w:r w:rsidRPr="00225EC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цикл</w:t>
      </w:r>
      <w:r w:rsidRPr="00225EC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прелюдий</w:t>
      </w:r>
      <w:r w:rsidRPr="00225EC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Ф.</w:t>
      </w:r>
      <w:r w:rsidRPr="00225EC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Шопена,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особенности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его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строения.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Новая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трактовка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прикладных, «неконцертных»</w:t>
      </w:r>
      <w:r w:rsidRPr="00225EC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жанров</w:t>
      </w:r>
      <w:r w:rsidRPr="00225EC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–</w:t>
      </w:r>
      <w:r w:rsidRPr="00225EC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вальсов,</w:t>
      </w:r>
      <w:r w:rsidRPr="00225EC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этюдов.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Жанр</w:t>
      </w:r>
      <w:r w:rsidRPr="00225EC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ноктюрна</w:t>
      </w:r>
      <w:r w:rsidRPr="00225EC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в</w:t>
      </w:r>
      <w:r w:rsidRPr="00225EC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фортепианной</w:t>
      </w:r>
      <w:r w:rsidRPr="00225EC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музыке, родоначальник</w:t>
      </w:r>
      <w:r w:rsidRPr="00225EC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жанра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Джон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Фильд.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225EC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225EC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</w:t>
      </w:r>
      <w:r w:rsidRPr="00225EC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–</w:t>
      </w:r>
      <w:r w:rsidRPr="00225EC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мазурки</w:t>
      </w:r>
      <w:r w:rsidRPr="00225EC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до</w:t>
      </w:r>
      <w:r w:rsidRPr="00225EC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мажор,</w:t>
      </w:r>
      <w:r w:rsidRPr="00225EC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си-</w:t>
      </w:r>
      <w:r w:rsidRPr="00225EC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бемоль</w:t>
      </w:r>
      <w:r w:rsidRPr="00225EC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мажор,</w:t>
      </w:r>
      <w:r w:rsidRPr="00225EC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ля</w:t>
      </w:r>
      <w:r w:rsidRPr="00225EC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минор,</w:t>
      </w:r>
      <w:r w:rsidRPr="00225EC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полонез</w:t>
      </w:r>
      <w:r w:rsidRPr="00225EC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ля</w:t>
      </w:r>
      <w:r w:rsidRPr="00225EC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мажор,</w:t>
      </w:r>
      <w:r w:rsidRPr="00225EC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прелюдии</w:t>
      </w:r>
      <w:r w:rsidRPr="00225EC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ми</w:t>
      </w:r>
      <w:r w:rsidRPr="00225EC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минор,</w:t>
      </w:r>
      <w:r w:rsidRPr="00225EC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ля</w:t>
      </w:r>
      <w:r w:rsidRPr="00225EC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мажор,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минор,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вальс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до-диез</w:t>
      </w:r>
      <w:r w:rsidRPr="00225EC7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>минор,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этюды</w:t>
      </w:r>
      <w:r w:rsidRPr="00225EC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мажор</w:t>
      </w:r>
      <w:r w:rsidRPr="00225EC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и</w:t>
      </w:r>
      <w:r w:rsidRPr="00225EC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минор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«Революционный»,</w:t>
      </w:r>
      <w:r w:rsidRPr="00225EC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ноктюрн</w:t>
      </w:r>
      <w:r w:rsidRPr="00225EC7">
        <w:rPr>
          <w:rFonts w:ascii="Times New Roman" w:eastAsia="Calibri" w:hAnsi="Times New Roman" w:cs="Times New Roman"/>
          <w:sz w:val="28"/>
          <w:szCs w:val="28"/>
        </w:rPr>
        <w:t xml:space="preserve"> фа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минор.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Для</w:t>
      </w:r>
      <w:r w:rsidRPr="00225EC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о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знакомлени</w:t>
      </w:r>
      <w:r w:rsidRPr="00225EC7">
        <w:rPr>
          <w:rFonts w:ascii="Times New Roman" w:eastAsia="Calibri" w:hAnsi="Times New Roman" w:cs="Times New Roman"/>
          <w:sz w:val="28"/>
          <w:szCs w:val="28"/>
        </w:rPr>
        <w:t>я:</w:t>
      </w:r>
      <w:r w:rsidRPr="00225EC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баллада</w:t>
      </w:r>
      <w:r w:rsidRPr="00225EC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№</w:t>
      </w:r>
      <w:r w:rsidRPr="00225EC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z w:val="28"/>
          <w:szCs w:val="28"/>
        </w:rPr>
        <w:t>1,</w:t>
      </w:r>
      <w:r w:rsidRPr="00225EC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ноктюрн</w:t>
      </w:r>
      <w:r w:rsidRPr="00225EC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ми-бемоль</w:t>
      </w:r>
      <w:r w:rsidRPr="00225EC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мажор,</w:t>
      </w:r>
      <w:r w:rsidRPr="00225EC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полонез</w:t>
      </w:r>
      <w:r w:rsidRPr="00225EC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225EC7">
        <w:rPr>
          <w:rFonts w:ascii="Times New Roman" w:eastAsia="Calibri" w:hAnsi="Times New Roman" w:cs="Times New Roman"/>
          <w:spacing w:val="-1"/>
          <w:sz w:val="28"/>
          <w:szCs w:val="28"/>
        </w:rPr>
        <w:t>ля-бемоль мажор.</w:t>
      </w:r>
    </w:p>
    <w:p w:rsidR="00225EC7" w:rsidRPr="00225EC7" w:rsidRDefault="00225EC7" w:rsidP="00225EC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25EC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Итоговое занятие. Практика: викторина.</w:t>
      </w:r>
    </w:p>
    <w:p w:rsidR="00C17583" w:rsidRDefault="00C17583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5A12" w:rsidRPr="00F01892" w:rsidRDefault="00175A12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план 7</w:t>
      </w:r>
      <w:r w:rsidRPr="00F018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обучения</w:t>
      </w:r>
    </w:p>
    <w:p w:rsidR="00175A12" w:rsidRDefault="00175A12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18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1. Специальность (фортепиано)</w:t>
      </w: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708"/>
        <w:gridCol w:w="3086"/>
        <w:gridCol w:w="1052"/>
        <w:gridCol w:w="1461"/>
        <w:gridCol w:w="1373"/>
        <w:gridCol w:w="2734"/>
      </w:tblGrid>
      <w:tr w:rsidR="00510C30" w:rsidRPr="00510C30" w:rsidTr="009962B7">
        <w:trPr>
          <w:trHeight w:val="489"/>
        </w:trPr>
        <w:tc>
          <w:tcPr>
            <w:tcW w:w="708" w:type="dxa"/>
            <w:vMerge w:val="restart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6" w:type="dxa"/>
            <w:vMerge w:val="restart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886" w:type="dxa"/>
            <w:gridSpan w:val="3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4" w:type="dxa"/>
            <w:vMerge w:val="restart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510C30" w:rsidRPr="00510C30" w:rsidTr="009962B7">
        <w:trPr>
          <w:trHeight w:val="489"/>
        </w:trPr>
        <w:tc>
          <w:tcPr>
            <w:tcW w:w="708" w:type="dxa"/>
            <w:vMerge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vMerge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61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3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4" w:type="dxa"/>
            <w:vMerge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0C30" w:rsidRPr="00510C30" w:rsidTr="009962B7">
        <w:trPr>
          <w:trHeight w:val="489"/>
        </w:trPr>
        <w:tc>
          <w:tcPr>
            <w:tcW w:w="10414" w:type="dxa"/>
            <w:gridSpan w:val="6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1. Инструктивный материал</w:t>
            </w:r>
          </w:p>
        </w:tc>
      </w:tr>
      <w:tr w:rsidR="00510C30" w:rsidRPr="00510C30" w:rsidTr="009962B7">
        <w:trPr>
          <w:trHeight w:val="489"/>
        </w:trPr>
        <w:tc>
          <w:tcPr>
            <w:tcW w:w="708" w:type="dxa"/>
            <w:vAlign w:val="center"/>
          </w:tcPr>
          <w:p w:rsidR="00510C30" w:rsidRPr="00510C30" w:rsidRDefault="00510C30" w:rsidP="00510C30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86" w:type="dxa"/>
            <w:vAlign w:val="center"/>
          </w:tcPr>
          <w:p w:rsidR="00510C30" w:rsidRPr="00510C30" w:rsidRDefault="00510C30" w:rsidP="00510C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и гаммы.</w:t>
            </w:r>
          </w:p>
        </w:tc>
        <w:tc>
          <w:tcPr>
            <w:tcW w:w="1052" w:type="dxa"/>
            <w:vAlign w:val="center"/>
          </w:tcPr>
          <w:p w:rsidR="00510C30" w:rsidRPr="00510C30" w:rsidRDefault="00510C30" w:rsidP="00510C30">
            <w:pPr>
              <w:ind w:left="23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61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4" w:type="dxa"/>
            <w:vMerge w:val="restart"/>
          </w:tcPr>
          <w:p w:rsidR="00510C30" w:rsidRPr="00510C30" w:rsidRDefault="00510C30" w:rsidP="00510C30">
            <w:pPr>
              <w:widowControl w:val="0"/>
              <w:suppressAutoHyphens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he-IL" w:bidi="he-IL"/>
              </w:rPr>
            </w:pPr>
            <w:r w:rsidRPr="00510C30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Контрольное занятие (технический зачёт) – этюд, 2 гаммы, аккорды и арпеджио.</w:t>
            </w:r>
          </w:p>
        </w:tc>
      </w:tr>
      <w:tr w:rsidR="00510C30" w:rsidRPr="00510C30" w:rsidTr="009962B7">
        <w:trPr>
          <w:trHeight w:val="489"/>
        </w:trPr>
        <w:tc>
          <w:tcPr>
            <w:tcW w:w="708" w:type="dxa"/>
            <w:vAlign w:val="center"/>
          </w:tcPr>
          <w:p w:rsidR="00510C30" w:rsidRPr="00510C30" w:rsidRDefault="00510C30" w:rsidP="00510C30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086" w:type="dxa"/>
            <w:vAlign w:val="center"/>
          </w:tcPr>
          <w:p w:rsidR="00510C30" w:rsidRPr="00510C30" w:rsidRDefault="00510C30" w:rsidP="00510C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Этюды.</w:t>
            </w:r>
          </w:p>
        </w:tc>
        <w:tc>
          <w:tcPr>
            <w:tcW w:w="1052" w:type="dxa"/>
            <w:vAlign w:val="center"/>
          </w:tcPr>
          <w:p w:rsidR="00510C30" w:rsidRPr="00510C30" w:rsidRDefault="00510C30" w:rsidP="00510C30">
            <w:pPr>
              <w:ind w:left="23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61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34" w:type="dxa"/>
            <w:vMerge/>
          </w:tcPr>
          <w:p w:rsidR="00510C30" w:rsidRPr="00510C30" w:rsidRDefault="00510C30" w:rsidP="00510C30">
            <w:pPr>
              <w:widowControl w:val="0"/>
              <w:suppressAutoHyphens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he-IL" w:bidi="he-IL"/>
              </w:rPr>
            </w:pPr>
          </w:p>
        </w:tc>
      </w:tr>
      <w:tr w:rsidR="00510C30" w:rsidRPr="00510C30" w:rsidTr="009962B7">
        <w:trPr>
          <w:trHeight w:val="489"/>
        </w:trPr>
        <w:tc>
          <w:tcPr>
            <w:tcW w:w="10414" w:type="dxa"/>
            <w:gridSpan w:val="6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2. Художественный материал</w:t>
            </w:r>
          </w:p>
        </w:tc>
      </w:tr>
      <w:tr w:rsidR="00510C30" w:rsidRPr="00510C30" w:rsidTr="009962B7">
        <w:trPr>
          <w:trHeight w:val="489"/>
        </w:trPr>
        <w:tc>
          <w:tcPr>
            <w:tcW w:w="708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86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Пьесы  кантиленного характера.</w:t>
            </w:r>
          </w:p>
        </w:tc>
        <w:tc>
          <w:tcPr>
            <w:tcW w:w="1052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61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 w:val="restart"/>
            <w:vAlign w:val="center"/>
          </w:tcPr>
          <w:p w:rsidR="00510C30" w:rsidRPr="00510C30" w:rsidRDefault="00510C30" w:rsidP="00510C30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Контрольные занятия:</w:t>
            </w:r>
          </w:p>
          <w:p w:rsidR="00510C30" w:rsidRPr="00510C30" w:rsidRDefault="00510C30" w:rsidP="00510C30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1 вариант: полифония, пьеса;</w:t>
            </w:r>
          </w:p>
          <w:p w:rsidR="00510C30" w:rsidRPr="00510C30" w:rsidRDefault="00510C30" w:rsidP="00510C30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2 вариант: две пьесы.</w:t>
            </w:r>
          </w:p>
        </w:tc>
      </w:tr>
      <w:tr w:rsidR="00510C30" w:rsidRPr="00510C30" w:rsidTr="009962B7">
        <w:trPr>
          <w:trHeight w:val="489"/>
        </w:trPr>
        <w:tc>
          <w:tcPr>
            <w:tcW w:w="708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086" w:type="dxa"/>
            <w:vAlign w:val="center"/>
          </w:tcPr>
          <w:p w:rsidR="00510C30" w:rsidRPr="00510C30" w:rsidRDefault="00510C30" w:rsidP="00510C30">
            <w:pPr>
              <w:widowControl w:val="0"/>
              <w:suppressAutoHyphens/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Пьесы виртуозного характера.</w:t>
            </w:r>
          </w:p>
        </w:tc>
        <w:tc>
          <w:tcPr>
            <w:tcW w:w="1052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61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10C30" w:rsidRPr="00510C30" w:rsidTr="009962B7">
        <w:trPr>
          <w:trHeight w:val="489"/>
        </w:trPr>
        <w:tc>
          <w:tcPr>
            <w:tcW w:w="708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086" w:type="dxa"/>
            <w:vAlign w:val="center"/>
          </w:tcPr>
          <w:p w:rsidR="00510C30" w:rsidRPr="00510C30" w:rsidRDefault="00510C30" w:rsidP="00510C30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Полифонические пьесы.</w:t>
            </w:r>
          </w:p>
        </w:tc>
        <w:tc>
          <w:tcPr>
            <w:tcW w:w="1052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61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10C30" w:rsidRPr="00510C30" w:rsidTr="009962B7">
        <w:trPr>
          <w:trHeight w:val="489"/>
        </w:trPr>
        <w:tc>
          <w:tcPr>
            <w:tcW w:w="10414" w:type="dxa"/>
            <w:gridSpan w:val="6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3. Произведения крупной формы</w:t>
            </w:r>
          </w:p>
        </w:tc>
      </w:tr>
      <w:tr w:rsidR="00510C30" w:rsidRPr="00510C30" w:rsidTr="009962B7">
        <w:trPr>
          <w:trHeight w:val="489"/>
        </w:trPr>
        <w:tc>
          <w:tcPr>
            <w:tcW w:w="708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086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Сонатина, вариации.</w:t>
            </w:r>
          </w:p>
        </w:tc>
        <w:tc>
          <w:tcPr>
            <w:tcW w:w="1052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461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3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2734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Контрольные занятия:</w:t>
            </w:r>
          </w:p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 вариант: полифония, пьеса;</w:t>
            </w:r>
          </w:p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2 вариант: две пьесы.</w:t>
            </w:r>
          </w:p>
        </w:tc>
      </w:tr>
      <w:tr w:rsidR="00510C30" w:rsidRPr="00510C30" w:rsidTr="009962B7">
        <w:trPr>
          <w:trHeight w:val="489"/>
        </w:trPr>
        <w:tc>
          <w:tcPr>
            <w:tcW w:w="10414" w:type="dxa"/>
            <w:gridSpan w:val="6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4. Музицирование</w:t>
            </w:r>
          </w:p>
        </w:tc>
      </w:tr>
      <w:tr w:rsidR="00510C30" w:rsidRPr="00510C30" w:rsidTr="009962B7">
        <w:trPr>
          <w:trHeight w:val="489"/>
        </w:trPr>
        <w:tc>
          <w:tcPr>
            <w:tcW w:w="708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086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Транспонирование, подбор аккомпанемента, игра в ансамбле.</w:t>
            </w:r>
          </w:p>
        </w:tc>
        <w:tc>
          <w:tcPr>
            <w:tcW w:w="1052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1461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3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2734" w:type="dxa"/>
            <w:vAlign w:val="center"/>
          </w:tcPr>
          <w:p w:rsidR="00510C30" w:rsidRPr="00510C30" w:rsidRDefault="00510C30" w:rsidP="00510C30">
            <w:pPr>
              <w:shd w:val="clear" w:color="auto" w:fill="FFFFFF"/>
              <w:contextualSpacing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Исполнение ансамбля на контрольном занятии.</w:t>
            </w:r>
          </w:p>
        </w:tc>
      </w:tr>
      <w:tr w:rsidR="00510C30" w:rsidRPr="00510C30" w:rsidTr="009962B7">
        <w:trPr>
          <w:trHeight w:val="489"/>
        </w:trPr>
        <w:tc>
          <w:tcPr>
            <w:tcW w:w="10414" w:type="dxa"/>
            <w:gridSpan w:val="6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5. Музыкальная грамота</w:t>
            </w:r>
          </w:p>
        </w:tc>
      </w:tr>
      <w:tr w:rsidR="00510C30" w:rsidRPr="00510C30" w:rsidTr="009962B7">
        <w:trPr>
          <w:trHeight w:val="489"/>
        </w:trPr>
        <w:tc>
          <w:tcPr>
            <w:tcW w:w="708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086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Стилевые особенности изучаемых произведений.</w:t>
            </w:r>
          </w:p>
        </w:tc>
        <w:tc>
          <w:tcPr>
            <w:tcW w:w="1052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61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3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734" w:type="dxa"/>
            <w:vAlign w:val="center"/>
          </w:tcPr>
          <w:p w:rsidR="00510C30" w:rsidRPr="00510C30" w:rsidRDefault="00510C30" w:rsidP="00510C30">
            <w:pPr>
              <w:shd w:val="clear" w:color="auto" w:fill="FFFFFF"/>
              <w:contextualSpacing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Переводной экзамен:</w:t>
            </w:r>
            <w:r w:rsidR="0083326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510C30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1 вариант: крупная форма, пьеса;</w:t>
            </w:r>
            <w:r w:rsidR="0083326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510C30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 xml:space="preserve">2 вариант: </w:t>
            </w:r>
            <w:r w:rsidRPr="00510C30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lastRenderedPageBreak/>
              <w:t>полифония, пьеса;</w:t>
            </w:r>
          </w:p>
          <w:p w:rsidR="00510C30" w:rsidRPr="00510C30" w:rsidRDefault="00510C30" w:rsidP="00510C30">
            <w:pPr>
              <w:widowControl w:val="0"/>
              <w:shd w:val="clear" w:color="auto" w:fill="FFFFFF"/>
              <w:tabs>
                <w:tab w:val="left" w:pos="2606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3 вариант: две разнохарактерные пьесы.</w:t>
            </w:r>
          </w:p>
        </w:tc>
      </w:tr>
      <w:tr w:rsidR="00510C30" w:rsidRPr="00510C30" w:rsidTr="009962B7">
        <w:trPr>
          <w:trHeight w:val="489"/>
        </w:trPr>
        <w:tc>
          <w:tcPr>
            <w:tcW w:w="3794" w:type="dxa"/>
            <w:gridSpan w:val="2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052" w:type="dxa"/>
            <w:vAlign w:val="center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C30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461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3" w:type="dxa"/>
            <w:vAlign w:val="center"/>
          </w:tcPr>
          <w:p w:rsidR="00510C30" w:rsidRPr="00510C30" w:rsidRDefault="00510C30" w:rsidP="00510C3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510C3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2734" w:type="dxa"/>
          </w:tcPr>
          <w:p w:rsidR="00510C30" w:rsidRPr="00510C30" w:rsidRDefault="00510C30" w:rsidP="00510C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17583" w:rsidRDefault="00C17583" w:rsidP="00BA6063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</w:p>
    <w:p w:rsidR="00BA6063" w:rsidRPr="00BA6063" w:rsidRDefault="00BA6063" w:rsidP="00BA6063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60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Раздел 1. </w:t>
      </w: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Инструктивный материал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Тема 1.1. Упражнения и гаммы.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Закрепление ранее пройденного материала.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Гаммы диезные и бемольные до 4-х знаков при ключе на 4 октавы в прямом и противоположном движении; хроматические гаммы; аккорды; короткие и длинные арпеджио двумя руками. Вводятся ломаные арпеджио.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1.2. </w:t>
      </w:r>
      <w:r w:rsidRPr="00BA6063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Этюды. 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Теория: Анализ формы разучиваемого этюда. На какой вид техники написан этюд? Приёмы работы над преодолением технических трудностей.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 Работа над этюдами на разные виды техники.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Раздел 2. </w:t>
      </w: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Художественный материал.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Тема 2.1. Пьесы кантиленного характера. 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Практика: Работа над разнохарактерными пьесами.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Тема 2.2. Пьесы виртуозного характера.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Особенности технических приёмов.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Работа над техникой и художественным образом.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Тема 2.3. Полифонические пьесы.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Определение вида разучиваемого полифонического произведения. Анализ формы и содержания.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Работа над полифоническим произведением.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Раздел 3. Произведения крупной формы.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3.1. </w:t>
      </w:r>
      <w:r w:rsidRPr="00BA606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>Сонатина, вариации.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Теория: Анализ формы разучиваемого произведения крупной формы. Структура. Средства выразительности.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 Работа над произведением крупной формы.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4. Музицирование.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Тема 4.1. Транспонирование. Подбор аккомпанемента, игра в ансамбле.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 Разучивание произведений в ансамбле.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5. Музыкальная грамота.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5.1. </w:t>
      </w:r>
      <w:r w:rsidRPr="00BA6063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Стилевые особенности изучаемых произведений.</w:t>
      </w:r>
    </w:p>
    <w:p w:rsidR="00BA6063" w:rsidRPr="00BA6063" w:rsidRDefault="00BA6063" w:rsidP="00BA6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BA606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Теория: Стилевые особенности изучаемых произведений.</w:t>
      </w:r>
    </w:p>
    <w:p w:rsidR="00175A12" w:rsidRPr="006E1E2A" w:rsidRDefault="00175A12" w:rsidP="00175A1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</w:t>
      </w:r>
      <w:r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нируемые результаты 7</w:t>
      </w: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175A12" w:rsidRDefault="00175A12" w:rsidP="00175A1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Техническое развитие:</w:t>
      </w:r>
    </w:p>
    <w:p w:rsidR="00175A12" w:rsidRDefault="00175A12" w:rsidP="00175A1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Гамма</w:t>
      </w:r>
      <w:r w:rsidRPr="00175A1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в  4 октавы двумя руками вместе в прямом и противоположном движении;  гаммы в терцию, дециму, сексту;</w:t>
      </w:r>
    </w:p>
    <w:p w:rsidR="00175A12" w:rsidRDefault="00175A12" w:rsidP="00175A1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175A1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lastRenderedPageBreak/>
        <w:t>- аккорды по 3 или 4 звука / в зависимости от размеров руки/ каждой рукой отдельно или вместе;</w:t>
      </w:r>
    </w:p>
    <w:p w:rsidR="00175A12" w:rsidRDefault="00175A12" w:rsidP="00175A1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175A1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арпеджио короткие   двумя руками на  4 октавы;</w:t>
      </w:r>
    </w:p>
    <w:p w:rsidR="00175A12" w:rsidRDefault="00175A12" w:rsidP="00175A1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175A1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арпеджио ломаные;</w:t>
      </w:r>
    </w:p>
    <w:p w:rsidR="00175A12" w:rsidRDefault="00175A12" w:rsidP="00175A1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175A1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</w:t>
      </w:r>
      <w:r w:rsidRPr="00175A1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арпеджио длинные;</w:t>
      </w:r>
    </w:p>
    <w:p w:rsidR="00175A12" w:rsidRPr="00175A12" w:rsidRDefault="00175A12" w:rsidP="00175A1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175A1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хроматическая гамма двумя руками вместе   в прямом движении, в противоположном движении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</w:t>
      </w:r>
      <w:r w:rsidRPr="00175A1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от «ре» и «соль – диез».</w:t>
      </w:r>
    </w:p>
    <w:p w:rsidR="00175A12" w:rsidRPr="00F70E88" w:rsidRDefault="00175A12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В течение года обучающийся должен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изучить:</w:t>
      </w:r>
    </w:p>
    <w:p w:rsidR="00175A12" w:rsidRDefault="00175A12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а) 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10-12  разнохарактерных произведения, в том числе:</w:t>
      </w:r>
    </w:p>
    <w:p w:rsidR="00175A12" w:rsidRPr="00F70E88" w:rsidRDefault="00175A12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- 1-2 произведения крупной формы</w:t>
      </w:r>
    </w:p>
    <w:p w:rsidR="00175A12" w:rsidRDefault="00175A12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- 3-4 этюда,</w:t>
      </w:r>
    </w:p>
    <w:p w:rsidR="00175A12" w:rsidRPr="00F70E88" w:rsidRDefault="00175A12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- 1-2 полифонии,</w:t>
      </w:r>
    </w:p>
    <w:p w:rsidR="00175A12" w:rsidRPr="00F70E88" w:rsidRDefault="00175A12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- 5-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6 пьес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,</w:t>
      </w:r>
    </w:p>
    <w:p w:rsidR="00175A12" w:rsidRPr="00F70E88" w:rsidRDefault="00175A12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- 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1-2 ансамбля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.</w:t>
      </w:r>
    </w:p>
    <w:p w:rsidR="00175A12" w:rsidRPr="00F70E88" w:rsidRDefault="00175A12" w:rsidP="00175A1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Приобретенные навыки: ч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итка с листа легких пьес.</w:t>
      </w:r>
    </w:p>
    <w:p w:rsidR="00F70E88" w:rsidRDefault="00F70E88" w:rsidP="00F70E88">
      <w:pPr>
        <w:suppressAutoHyphens/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6C2D15" w:rsidRDefault="006C2D15" w:rsidP="006C2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2D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2. Сольфеджио</w:t>
      </w:r>
    </w:p>
    <w:p w:rsidR="006C2D15" w:rsidRDefault="006C2D15" w:rsidP="006C2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6C2D15" w:rsidRPr="006C2D15" w:rsidTr="004B73F6">
        <w:trPr>
          <w:trHeight w:val="489"/>
        </w:trPr>
        <w:tc>
          <w:tcPr>
            <w:tcW w:w="636" w:type="dxa"/>
            <w:vMerge w:val="restart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Merge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тем 6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года обучения.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6C2D15" w:rsidRPr="006C2D15" w:rsidRDefault="006C2D15" w:rsidP="006C2D1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Мажорные тональности.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Минорные тональности до 5 знаков.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6C2D15" w:rsidRPr="006C2D15" w:rsidRDefault="006C2D15" w:rsidP="006C2D1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Трезвучия главных ступеней с обращениями.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6C2D15" w:rsidRPr="006C2D15" w:rsidRDefault="006C2D15" w:rsidP="006C2D1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Уменьшенное трезвучие. Тритоны в натуральном и гармоническом миноре.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6C2D15" w:rsidRPr="006C2D15" w:rsidRDefault="006C2D15" w:rsidP="006C2D1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Увеличенная секунда и уменьшенная септима.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6C2D15" w:rsidRPr="006C2D15" w:rsidRDefault="006C2D15" w:rsidP="006C2D1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Уменьшенное трезвучие на 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ступени минора.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6C2D15" w:rsidRPr="006C2D15" w:rsidRDefault="006C2D15" w:rsidP="006C2D15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2D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Вводные септаккорды.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6C2D15" w:rsidRPr="006C2D15" w:rsidRDefault="006C2D15" w:rsidP="006C2D1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2D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Ритмические группы с синкопами и залигованными нотами.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6C2D15" w:rsidRPr="006C2D15" w:rsidRDefault="006C2D15" w:rsidP="006C2D1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Доминантсептаккорд с обращениями в мажоре и гармоническом миноре.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Гармонический мажор. Тритоны в гармоническом мажоре.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пройденного. Контрольное занятие.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Квинтовый круг тональностей – повторение.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Тональности Фа-диез мажор и ре-диез минор.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Тональности Соль-бемоль мажор и ми-бемоль минор.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Энгармонизм тональностей с 6 знаками.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Аккорды  гармонического мажора.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Переменный размер.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Пение последовательностей аккордов в гармонических ладах.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2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Период. Модуляции и отклонения.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Пентатоника.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6C2D15" w:rsidRPr="00937035" w:rsidRDefault="006C2D15" w:rsidP="004B73F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C2D15" w:rsidRPr="006C2D15" w:rsidTr="004B73F6">
        <w:trPr>
          <w:trHeight w:val="489"/>
        </w:trPr>
        <w:tc>
          <w:tcPr>
            <w:tcW w:w="636" w:type="dxa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33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пройденного. Контрольное занятие.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6C2D15" w:rsidRPr="00937035" w:rsidRDefault="006C2D15" w:rsidP="004B73F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6C2D15" w:rsidRPr="006C2D15" w:rsidTr="004B73F6">
        <w:trPr>
          <w:trHeight w:val="489"/>
        </w:trPr>
        <w:tc>
          <w:tcPr>
            <w:tcW w:w="3769" w:type="dxa"/>
            <w:gridSpan w:val="2"/>
            <w:vAlign w:val="center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D15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478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374" w:type="dxa"/>
            <w:vAlign w:val="center"/>
          </w:tcPr>
          <w:p w:rsidR="006C2D15" w:rsidRPr="00937035" w:rsidRDefault="006C2D15" w:rsidP="004B73F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2735" w:type="dxa"/>
          </w:tcPr>
          <w:p w:rsidR="006C2D15" w:rsidRPr="006C2D15" w:rsidRDefault="006C2D15" w:rsidP="006C2D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C2D15" w:rsidRDefault="006C2D15" w:rsidP="006C2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B73F6" w:rsidRPr="004B73F6" w:rsidRDefault="004B73F6" w:rsidP="004B73F6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4B73F6" w:rsidRPr="004B73F6" w:rsidRDefault="004B73F6" w:rsidP="004B73F6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Тема 1. Повторение тем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обучения.</w:t>
      </w:r>
    </w:p>
    <w:p w:rsidR="004B73F6" w:rsidRPr="004B73F6" w:rsidRDefault="004B73F6" w:rsidP="004B73F6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интервалы, аккорды.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Практика: Вокально-интонационные упражнения. 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2.</w:t>
      </w: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Мажорные тональности, минорные тональности до 5 знаков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ключивые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знаки в тональностях, квинтовый круг.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Практика: сольфеджирование в пройденных тональностях.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3. Трезвучия главных ступеней с обращениями.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Трезвучия главных ступеней с обращениями.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построение, пение трезвучий, слуховой анализ.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4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Уменьшенное трезвучие. Тритоны в натуральном и гармоническом миноре.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Уменьшенное трезвучие. Тритоны в натуральном и гармоническом миноре.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слуховой анализ, пение тритонов.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5</w:t>
      </w:r>
      <w:r w:rsidR="00D71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Увеличенная секунда и уменьшенная септима.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Увеличенная секунда и уменьшенная септима.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гармонических ладов мажора и минора, чтение с листа.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6</w:t>
      </w:r>
      <w:r w:rsidR="00D71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Уменьшенное трезвучие на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II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ступени минора.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гармонический минор, Ум 5/3.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слуховой анализ, диктант.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7.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Вводные септаккорды.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септаккорды, строение септаккордов.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септаккордов, анализ партитур.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8. 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Ритмические группы с синкопами и залигованными нотами.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ритмические группировки, синкопа, залигованные ноты, ритмические диктанты.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9.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Доминантсептаккорд с обращениями в мажоре и гармоническом миноре.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Д7, строение, обращение Д7.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построение, пение, разрешение. Анализ нотного текста.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10. Гармонический мажор. Тритоны в гармоническом мажоре.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Гармонический мажор. Тритоны в гармоническом мажоре.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гармонического мажора.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11.</w:t>
      </w:r>
      <w:r w:rsidRPr="004B73F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Повторение пройденного. Контрольное занятие.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контрольная работа.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12.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Квинтовый круг тональностей – повторение.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Квинтовый круг тональностей – повторение. Определение тональности по ключевым знакам.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работа в тональностях.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13.</w:t>
      </w:r>
      <w:r w:rsidRPr="004B73F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 xml:space="preserve"> Тональности Фа-диез мажор и ре-диез минор.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>Теория: строение Фа-диез мажор и ре-диез минор.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стороение тональностей, сольфеджирование в данных тональностях.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14.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Тональности Соль-бемоль мажор и ми-бемоль минор.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Соль-бемоль мажор и ми-бемоль минор.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работа в тональностях.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15.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Энгармонизм тональностей с 6 знаками.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энгармонизм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слуховой анализ, чтение с листа.</w:t>
      </w:r>
    </w:p>
    <w:p w:rsidR="004B73F6" w:rsidRPr="004B73F6" w:rsidRDefault="005679BF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Тема 16.</w:t>
      </w:r>
      <w:r w:rsidR="004B73F6"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Аккорды гармонического мажора.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гармонический мажор, УМ 5/3, Ум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VII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7.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аккордовые последовательности.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</w:t>
      </w:r>
      <w:r w:rsidR="005679B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ема 17.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Переменный размер.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Переменный размер.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сольфеджирование с переменным размером.</w:t>
      </w:r>
    </w:p>
    <w:p w:rsidR="004B73F6" w:rsidRPr="004B73F6" w:rsidRDefault="005679BF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18.</w:t>
      </w:r>
      <w:r w:rsidR="004B73F6"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Пение последовательностей аккордов в гармонических ладах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строение аккордов.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аккордовые последовательности.</w:t>
      </w:r>
    </w:p>
    <w:p w:rsidR="004B73F6" w:rsidRPr="004B73F6" w:rsidRDefault="005679BF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19.</w:t>
      </w:r>
      <w:r w:rsidR="004B73F6"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Период. Модуляции и отклонения.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музыкальная форма. Период. Модуляции и отклонения.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анализ партитур.</w:t>
      </w:r>
    </w:p>
    <w:p w:rsidR="004B73F6" w:rsidRPr="004B73F6" w:rsidRDefault="005679BF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20.</w:t>
      </w:r>
      <w:r w:rsidR="004B73F6"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Пентатоника.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лады народного наклонения, строение пентатоники.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строение пентатоники.</w:t>
      </w:r>
    </w:p>
    <w:p w:rsidR="004B73F6" w:rsidRPr="004B73F6" w:rsidRDefault="005679BF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21.</w:t>
      </w:r>
      <w:r w:rsidR="004B73F6"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Повторение пройденного. Контрольное занятие.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чтение с листа, анализ партитур, строение интервалов, аккордов. Контрольная работа</w:t>
      </w:r>
      <w:r w:rsidRPr="004B73F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B73F6" w:rsidRPr="004B73F6" w:rsidRDefault="004B73F6" w:rsidP="004B73F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Планируемые результаты 7</w:t>
      </w:r>
      <w:r w:rsidRPr="004B73F6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4B73F6" w:rsidRPr="004B73F6" w:rsidRDefault="00D71AD2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По окончании седьмого</w:t>
      </w:r>
      <w:r w:rsidR="004B73F6" w:rsidRPr="004B73F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года обучения обучающийся должен: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D71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уметь правильно, интонационно чисто петь выученную мелодию нотами и со словами;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D71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подбирать по слуху несложные мелодии и аккомпанемент;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D71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анализировать на слух и определять в нотном тексте основные элементы музыкальной речи;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D71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записывать по слуху несложные мелодии в объёме 6 – 8 тактов;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D71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знать основные теоретические сведения, пр</w:t>
      </w:r>
      <w:r w:rsidR="00D71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едусмотренные программой седьмого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года;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D71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приобрести устойчивые навыки и умения по всем видам работ, выполняемые на занятиях сольфеджио;</w:t>
      </w:r>
    </w:p>
    <w:p w:rsidR="004B73F6" w:rsidRPr="004B73F6" w:rsidRDefault="004B73F6" w:rsidP="004B73F6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D71AD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B73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применять свои знания и умения в практической деятельности.</w:t>
      </w:r>
    </w:p>
    <w:p w:rsidR="004B73F6" w:rsidRPr="006C2D15" w:rsidRDefault="004B73F6" w:rsidP="006C2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2D15" w:rsidRDefault="006C2D15" w:rsidP="006C2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2D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3. Вокально-хоровой ансамбль</w:t>
      </w:r>
    </w:p>
    <w:p w:rsidR="00A618E2" w:rsidRDefault="00A618E2" w:rsidP="006C2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92785F" w:rsidRPr="004D4203" w:rsidTr="0089018E">
        <w:trPr>
          <w:trHeight w:val="489"/>
        </w:trPr>
        <w:tc>
          <w:tcPr>
            <w:tcW w:w="636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1.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Вводное занятие.</w:t>
            </w:r>
            <w:r w:rsidRPr="00937035">
              <w:rPr>
                <w:rFonts w:ascii="Times New Roman" w:eastAsia="Calibri" w:hAnsi="Times New Roman" w:cs="Times New Roman"/>
                <w:spacing w:val="3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Техника безопасности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2.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 произведений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3.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учебно-тренировочного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lastRenderedPageBreak/>
              <w:t>материала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4.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Слушание музыки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5.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Хоровое сольфеджио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6.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Теоретико-аналитическая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работа</w:t>
            </w:r>
            <w:r w:rsidRPr="00937035">
              <w:rPr>
                <w:rFonts w:ascii="Times New Roman" w:eastAsia="Calibri" w:hAnsi="Times New Roman" w:cs="Times New Roman"/>
                <w:spacing w:val="39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Концертные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выступления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заимоконтроль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D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7.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Мероприятия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воспитательного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характера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заимоконтроль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D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8.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Итоговое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занятие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онцерт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3769" w:type="dxa"/>
            <w:gridSpan w:val="2"/>
            <w:vAlign w:val="center"/>
          </w:tcPr>
          <w:p w:rsidR="0092785F" w:rsidRPr="00BD4F4E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4F4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478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374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92785F" w:rsidRDefault="0092785F" w:rsidP="006C2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06691" w:rsidRPr="00ED3681" w:rsidRDefault="00106691" w:rsidP="00106691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D36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106691" w:rsidRPr="00ED3681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D36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Вводное занятие.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 Знакомство.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Рассказ</w:t>
      </w:r>
      <w:r w:rsidRPr="00552CE5">
        <w:rPr>
          <w:rFonts w:ascii="Times New Roman" w:eastAsia="Calibri" w:hAnsi="Times New Roman" w:cs="Times New Roman"/>
          <w:spacing w:val="4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режиме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работы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коллектива,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правилах</w:t>
      </w:r>
      <w:r w:rsidRPr="00552CE5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поведения,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содержании</w:t>
      </w:r>
      <w:r w:rsidRPr="00552CE5">
        <w:rPr>
          <w:rFonts w:ascii="Times New Roman" w:eastAsia="Calibri" w:hAnsi="Times New Roman" w:cs="Times New Roman"/>
          <w:spacing w:val="5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занятий,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планах</w:t>
      </w:r>
      <w:r w:rsidRPr="00552CE5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учебный</w:t>
      </w:r>
      <w:r w:rsidRPr="00552CE5">
        <w:rPr>
          <w:rFonts w:ascii="Times New Roman" w:eastAsia="Calibri" w:hAnsi="Times New Roman" w:cs="Times New Roman"/>
          <w:spacing w:val="5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год.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Правила</w:t>
      </w:r>
      <w:r w:rsidRPr="00552CE5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по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технике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безопасности.</w:t>
      </w:r>
      <w:r w:rsidRPr="00552CE5">
        <w:rPr>
          <w:rFonts w:ascii="Times New Roman" w:eastAsia="Calibri" w:hAnsi="Times New Roman" w:cs="Times New Roman"/>
          <w:spacing w:val="2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Музыка</w:t>
      </w:r>
      <w:r w:rsidRPr="00552CE5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нашей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жизни.</w:t>
      </w:r>
      <w:r w:rsidRPr="00552CE5">
        <w:rPr>
          <w:rFonts w:ascii="Times New Roman" w:eastAsia="Calibri" w:hAnsi="Times New Roman" w:cs="Times New Roman"/>
          <w:spacing w:val="2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Роль</w:t>
      </w:r>
      <w:r w:rsidRPr="00552CE5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значение</w:t>
      </w:r>
      <w:r w:rsidRPr="00552CE5">
        <w:rPr>
          <w:rFonts w:ascii="Times New Roman" w:eastAsia="Calibri" w:hAnsi="Times New Roman" w:cs="Times New Roman"/>
          <w:spacing w:val="5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музыкального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вокального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искусства.</w:t>
      </w:r>
      <w:r w:rsidRPr="00552CE5">
        <w:rPr>
          <w:rFonts w:ascii="Times New Roman" w:eastAsia="Calibri" w:hAnsi="Times New Roman" w:cs="Times New Roman"/>
          <w:spacing w:val="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Положительные</w:t>
      </w:r>
      <w:r w:rsidRPr="00552CE5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эмоции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как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результат</w:t>
      </w:r>
      <w:r w:rsidRPr="00552CE5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воздействия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вокала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чувства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слушателей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исполнителя.</w:t>
      </w:r>
      <w:r w:rsidRPr="00552CE5">
        <w:rPr>
          <w:rFonts w:ascii="Times New Roman" w:eastAsia="Calibri" w:hAnsi="Times New Roman" w:cs="Times New Roman"/>
          <w:spacing w:val="1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Влияние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пения</w:t>
      </w:r>
      <w:r w:rsidRPr="00552CE5">
        <w:rPr>
          <w:rFonts w:ascii="Times New Roman" w:eastAsia="Calibri" w:hAnsi="Times New Roman" w:cs="Times New Roman"/>
          <w:spacing w:val="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4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развитие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личности, речи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человека.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Игры</w:t>
      </w:r>
      <w:r w:rsidRPr="00552CE5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знакомство.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Прослушивание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детей.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под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аккомпанемент знакомых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Пение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произведений.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552CE5">
        <w:rPr>
          <w:rFonts w:ascii="Times New Roman" w:eastAsia="Calibri" w:hAnsi="Times New Roman" w:cs="Times New Roman"/>
          <w:spacing w:val="1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Знакомство</w:t>
      </w:r>
      <w:r w:rsidRPr="00552CE5">
        <w:rPr>
          <w:rFonts w:ascii="Times New Roman" w:eastAsia="Calibri" w:hAnsi="Times New Roman" w:cs="Times New Roman"/>
          <w:spacing w:val="1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песней.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1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народных</w:t>
      </w:r>
      <w:r w:rsidRPr="00552CE5">
        <w:rPr>
          <w:rFonts w:ascii="Times New Roman" w:eastAsia="Calibri" w:hAnsi="Times New Roman" w:cs="Times New Roman"/>
          <w:spacing w:val="1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песен.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иностранном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языке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художественным</w:t>
      </w:r>
      <w:r w:rsidRPr="00552CE5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образом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Внутренний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пульс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552CE5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слоги.</w:t>
      </w:r>
      <w:r w:rsidRPr="00552CE5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текста.</w:t>
      </w:r>
      <w:r w:rsidRPr="00552CE5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текстом.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трудных</w:t>
      </w:r>
      <w:r w:rsidRPr="00552CE5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мест.</w:t>
      </w:r>
      <w:r w:rsidRPr="00552CE5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капелла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канона.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Ритмический</w:t>
      </w:r>
      <w:r w:rsidRPr="00552CE5">
        <w:rPr>
          <w:rFonts w:ascii="Times New Roman" w:eastAsia="Calibri" w:hAnsi="Times New Roman" w:cs="Times New Roman"/>
          <w:spacing w:val="5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канон.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закрытым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ртом.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3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двухголосных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канонов.</w:t>
      </w:r>
      <w:r w:rsidRPr="00552CE5">
        <w:rPr>
          <w:rFonts w:ascii="Times New Roman" w:eastAsia="Calibri" w:hAnsi="Times New Roman" w:cs="Times New Roman"/>
          <w:spacing w:val="3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3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народных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двухголосных</w:t>
      </w:r>
      <w:r w:rsidRPr="00552CE5">
        <w:rPr>
          <w:rFonts w:ascii="Times New Roman" w:eastAsia="Calibri" w:hAnsi="Times New Roman" w:cs="Times New Roman"/>
          <w:spacing w:val="2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примеров.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эстрадного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экологического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патриотического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 Пение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школьного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 3. Пение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учебно-тренировочного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материала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Мелодия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</w:t>
      </w:r>
      <w:r w:rsidRPr="00BD4F4E">
        <w:rPr>
          <w:rFonts w:ascii="Times New Roman" w:eastAsia="Calibri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песне, особенности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ритмом.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внутренней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пульсацией.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интонацией.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ансамблем.</w:t>
      </w:r>
      <w:r w:rsidRPr="00BD4F4E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двухголосием.</w:t>
      </w:r>
      <w:r w:rsidRPr="00BD4F4E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lastRenderedPageBreak/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динамикой. Работа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дыханием. 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формой.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гармонией.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музыки.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2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классики.</w:t>
      </w:r>
      <w:r w:rsidRPr="00BD4F4E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народных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песен.</w:t>
      </w:r>
      <w:r w:rsidRPr="00BD4F4E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классической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западной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музыки. Слушание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современной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музыки.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Хоровое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>сольфеджио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Знакомство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предметом.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Ручные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знаки.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BD4F4E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по</w:t>
      </w:r>
      <w:r w:rsidRPr="00BD4F4E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руке.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BD4F4E">
        <w:rPr>
          <w:rFonts w:ascii="Times New Roman" w:eastAsia="Calibri" w:hAnsi="Times New Roman" w:cs="Times New Roman"/>
          <w:spacing w:val="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</w:t>
      </w:r>
      <w:r w:rsidRPr="00BD4F4E">
        <w:rPr>
          <w:rFonts w:ascii="Times New Roman" w:eastAsia="Calibri" w:hAnsi="Times New Roman" w:cs="Times New Roman"/>
          <w:spacing w:val="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знаками.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двухголосия.</w:t>
      </w:r>
      <w:r w:rsidRPr="00BD4F4E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1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двухголосия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ручными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знаками.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песенок</w:t>
      </w:r>
      <w:r w:rsidRPr="00BD4F4E">
        <w:rPr>
          <w:rFonts w:ascii="Times New Roman" w:eastAsia="Calibri" w:hAnsi="Times New Roman" w:cs="Times New Roman"/>
          <w:spacing w:val="1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распевок.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гамм. Пение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интервалов. Пение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аккордов.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Теоретико-аналитическая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работа. Концерты.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Типы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голосов (бас, баритон,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тенор,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контральто, сопрано).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Как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правильно</w:t>
      </w:r>
      <w:r w:rsidRPr="00552CE5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беречь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голос.</w:t>
      </w:r>
      <w:r w:rsidRPr="00552CE5">
        <w:rPr>
          <w:rFonts w:ascii="Times New Roman" w:eastAsia="Calibri" w:hAnsi="Times New Roman" w:cs="Times New Roman"/>
          <w:spacing w:val="4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Беседы</w:t>
      </w:r>
      <w:r w:rsidRPr="00552CE5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творчестве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современных</w:t>
      </w:r>
      <w:r w:rsidRPr="00552CE5">
        <w:rPr>
          <w:rFonts w:ascii="Times New Roman" w:eastAsia="Calibri" w:hAnsi="Times New Roman" w:cs="Times New Roman"/>
          <w:spacing w:val="3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композиторов.</w:t>
      </w:r>
      <w:r w:rsidRPr="00552CE5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Сценическая</w:t>
      </w:r>
      <w:r w:rsidRPr="00BD4F4E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культура.</w:t>
      </w:r>
      <w:r w:rsidRPr="00BD4F4E">
        <w:rPr>
          <w:rFonts w:ascii="Times New Roman" w:eastAsia="Calibri" w:hAnsi="Times New Roman" w:cs="Times New Roman"/>
          <w:spacing w:val="6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Просмотр</w:t>
      </w:r>
      <w:r w:rsidRPr="00BD4F4E">
        <w:rPr>
          <w:rFonts w:ascii="Times New Roman" w:eastAsia="Calibri" w:hAnsi="Times New Roman" w:cs="Times New Roman"/>
          <w:spacing w:val="6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анализ</w:t>
      </w:r>
      <w:r w:rsidRPr="00BD4F4E">
        <w:rPr>
          <w:rFonts w:ascii="Times New Roman" w:eastAsia="Calibri" w:hAnsi="Times New Roman" w:cs="Times New Roman"/>
          <w:spacing w:val="6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выступлений</w:t>
      </w:r>
      <w:r w:rsidRPr="00BD4F4E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детских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коллективов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солистов</w:t>
      </w:r>
      <w:r w:rsidRPr="00BD4F4E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конкурсах.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Просмотр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анализ</w:t>
      </w:r>
      <w:r w:rsidRPr="00BD4F4E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участников «Вокально-хорового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ансамбля».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4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Комплекс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упражнений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для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охраны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голоса.</w:t>
      </w:r>
      <w:r w:rsidRPr="00BD4F4E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Упражнения-распевки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для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развития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силы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голоса.</w:t>
      </w:r>
      <w:r w:rsidRPr="00BD4F4E">
        <w:rPr>
          <w:rFonts w:ascii="Times New Roman" w:eastAsia="Calibri" w:hAnsi="Times New Roman" w:cs="Times New Roman"/>
          <w:spacing w:val="2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просветительского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концерта.</w:t>
      </w:r>
      <w:r w:rsidRPr="00BD4F4E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Участие</w:t>
      </w:r>
      <w:r w:rsidRPr="00BD4F4E">
        <w:rPr>
          <w:rFonts w:ascii="Times New Roman" w:eastAsia="Calibri" w:hAnsi="Times New Roman" w:cs="Times New Roman"/>
          <w:spacing w:val="2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патриотическом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концерте.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Мероприятия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воспитательного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характера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5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семейного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Проекта: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Встреча</w:t>
      </w:r>
      <w:r w:rsidRPr="00BD4F4E">
        <w:rPr>
          <w:rFonts w:ascii="Times New Roman" w:eastAsia="Calibri" w:hAnsi="Times New Roman" w:cs="Times New Roman"/>
          <w:spacing w:val="5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интересным</w:t>
      </w:r>
      <w:r w:rsidRPr="00BD4F4E">
        <w:rPr>
          <w:rFonts w:ascii="Times New Roman" w:eastAsia="Calibri" w:hAnsi="Times New Roman" w:cs="Times New Roman"/>
          <w:spacing w:val="5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человеком.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2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к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фестивалю.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Встреча</w:t>
      </w:r>
      <w:r w:rsidRPr="00BD4F4E">
        <w:rPr>
          <w:rFonts w:ascii="Times New Roman" w:eastAsia="Calibri" w:hAnsi="Times New Roman" w:cs="Times New Roman"/>
          <w:spacing w:val="2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2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ветеранами.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экологического</w:t>
      </w:r>
      <w:r w:rsidRPr="00BD4F4E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вечера.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конкурсных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произведений. Участие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фестивале.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Итоговое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занятие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Анализ концертного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выступления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Концерт.</w:t>
      </w:r>
    </w:p>
    <w:p w:rsidR="0092785F" w:rsidRPr="006C2D15" w:rsidRDefault="0092785F" w:rsidP="006C2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2D15" w:rsidRDefault="006C2D15" w:rsidP="006C2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2D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4. Музыкальная литература</w:t>
      </w:r>
      <w:r w:rsidR="00440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(русская музыкальная литература)</w:t>
      </w:r>
    </w:p>
    <w:p w:rsidR="00A618E2" w:rsidRPr="006C2D15" w:rsidRDefault="00A618E2" w:rsidP="006C2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440450" w:rsidRPr="00440450" w:rsidTr="00647417">
        <w:trPr>
          <w:trHeight w:val="489"/>
        </w:trPr>
        <w:tc>
          <w:tcPr>
            <w:tcW w:w="636" w:type="dxa"/>
            <w:vMerge w:val="restart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Merge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Русская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церковная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музыка.</w:t>
            </w:r>
            <w:r w:rsidRPr="00937035">
              <w:rPr>
                <w:rFonts w:ascii="Times New Roman" w:eastAsia="Calibri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Нотация,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жанры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формы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Музыкальная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культура XVIII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творчество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Бортнянского,</w:t>
            </w:r>
            <w:r w:rsidRPr="00937035">
              <w:rPr>
                <w:rFonts w:ascii="Times New Roman" w:eastAsia="Calibri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Березовского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культура</w:t>
            </w:r>
            <w:r w:rsidRPr="00937035">
              <w:rPr>
                <w:rFonts w:ascii="Times New Roman" w:eastAsia="Calibri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начала XIX века.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Романсы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Алябьева,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Гурилева,</w:t>
            </w:r>
            <w:r w:rsidRPr="00937035">
              <w:rPr>
                <w:rFonts w:ascii="Times New Roman" w:eastAsia="Calibri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Варламова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сообщение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творчестве</w:t>
            </w:r>
            <w:r w:rsidRPr="00937035">
              <w:rPr>
                <w:rFonts w:ascii="Times New Roman" w:eastAsia="Calibri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одного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из</w:t>
            </w:r>
            <w:r w:rsidRPr="00937035">
              <w:rPr>
                <w:rFonts w:ascii="Times New Roman" w:eastAsia="Calibri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композиторов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М. И. Глинка.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</w:t>
            </w:r>
            <w:r w:rsidRPr="00937035">
              <w:rPr>
                <w:rFonts w:ascii="Times New Roman" w:eastAsia="Calibri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А.С.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Даргомыжский –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Русская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культура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60-х</w:t>
            </w:r>
            <w:r w:rsidRPr="00937035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  <w:r w:rsidRPr="00937035">
              <w:rPr>
                <w:rFonts w:ascii="Times New Roman" w:eastAsia="Calibri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XIX века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40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П.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Бородин</w:t>
            </w:r>
            <w:r w:rsidRPr="00937035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40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М. П.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Мусоргский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А.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Римский-Корсаков.</w:t>
            </w:r>
            <w:r w:rsidRPr="00937035">
              <w:rPr>
                <w:rFonts w:ascii="Times New Roman" w:eastAsia="Calibri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 путь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  <w:r w:rsidRPr="00937035">
              <w:rPr>
                <w:rFonts w:ascii="Times New Roman" w:eastAsia="Calibri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Чайковский</w:t>
            </w:r>
            <w:r w:rsidRPr="00937035">
              <w:rPr>
                <w:rFonts w:ascii="Times New Roman" w:eastAsia="Calibri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440450" w:rsidRPr="00440450" w:rsidTr="00647417">
        <w:trPr>
          <w:trHeight w:val="489"/>
        </w:trPr>
        <w:tc>
          <w:tcPr>
            <w:tcW w:w="636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3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Итоговое занятие</w:t>
            </w:r>
          </w:p>
        </w:tc>
        <w:tc>
          <w:tcPr>
            <w:tcW w:w="105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4" w:type="dxa"/>
            <w:vAlign w:val="center"/>
          </w:tcPr>
          <w:p w:rsidR="00440450" w:rsidRPr="00937035" w:rsidRDefault="00440450" w:rsidP="00647417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440450" w:rsidRPr="00937035" w:rsidRDefault="00440450" w:rsidP="00440450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</w:t>
            </w:r>
          </w:p>
        </w:tc>
      </w:tr>
      <w:tr w:rsidR="00440450" w:rsidRPr="00440450" w:rsidTr="00647417">
        <w:trPr>
          <w:trHeight w:val="489"/>
        </w:trPr>
        <w:tc>
          <w:tcPr>
            <w:tcW w:w="3769" w:type="dxa"/>
            <w:gridSpan w:val="2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450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440450" w:rsidRPr="00440450" w:rsidRDefault="000F43E8" w:rsidP="0044045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374" w:type="dxa"/>
            <w:vAlign w:val="center"/>
          </w:tcPr>
          <w:p w:rsidR="00440450" w:rsidRPr="00440450" w:rsidRDefault="000F43E8" w:rsidP="00440450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2735" w:type="dxa"/>
          </w:tcPr>
          <w:p w:rsidR="00440450" w:rsidRPr="00440450" w:rsidRDefault="00440450" w:rsidP="00440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70E88" w:rsidRDefault="00F70E88" w:rsidP="00F70E88">
      <w:pPr>
        <w:suppressAutoHyphens/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647417" w:rsidRPr="00647417" w:rsidRDefault="00647417" w:rsidP="00647417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474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64741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Русская</w:t>
      </w:r>
      <w:r w:rsidRPr="0064741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церковная</w:t>
      </w:r>
      <w:r w:rsidRPr="0064741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музыка,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нотация,</w:t>
      </w:r>
      <w:r w:rsidRPr="0064741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жанры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и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формы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уникальная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история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формирования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культуры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целом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частности.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Особенности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нотации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(крюки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знамена).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Профессиональная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церковная.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Приоритет вокального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начала.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для</w:t>
      </w:r>
      <w:r w:rsidRPr="0064741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</w:t>
      </w:r>
      <w:r w:rsidRPr="0064741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предлагается</w:t>
      </w:r>
      <w:r w:rsidRPr="0064741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64741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любых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образцов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знаменного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распева,</w:t>
      </w:r>
      <w:r w:rsidRPr="0064741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примеров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раннего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многоголосия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(стихир,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тропарей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кондаков).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Тема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Музыкальная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культура</w:t>
      </w:r>
      <w:r w:rsidRPr="00647417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XVIII</w:t>
      </w:r>
      <w:r w:rsidRPr="00647417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века. Творчество</w:t>
      </w:r>
      <w:r w:rsidRPr="00647417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Д.С.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Бортнянского, М.С.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Березовского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и</w:t>
      </w:r>
      <w:r w:rsidRPr="0064741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других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краткий</w:t>
      </w:r>
      <w:r w:rsidRPr="0064741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экскурс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историю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государства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российского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XVII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–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начала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XVIII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века.</w:t>
      </w:r>
      <w:r w:rsidRPr="0064741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Раскол.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Реформы</w:t>
      </w:r>
      <w:r w:rsidRPr="0064741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Петра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Великого.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Новые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эстетические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нормы</w:t>
      </w:r>
      <w:r w:rsidRPr="0064741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культуры.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Жанры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канта,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партесного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концерта.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Возрастание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роли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инструментальной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музыки. Возникновение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для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предлагается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частей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хоровых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концертов,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увертюр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из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опер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Д.С.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Бортнянского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М.С.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Березовского;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русских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кантов.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lastRenderedPageBreak/>
        <w:t>Тема</w:t>
      </w:r>
      <w:r w:rsidRPr="0064741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Культура</w:t>
      </w:r>
      <w:r w:rsidRPr="0064741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начала</w:t>
      </w:r>
      <w:r w:rsidRPr="00647417">
        <w:rPr>
          <w:rFonts w:ascii="Times New Roman" w:eastAsia="Calibri" w:hAnsi="Times New Roman" w:cs="Times New Roman"/>
          <w:bCs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XIX</w:t>
      </w:r>
      <w:r w:rsidRPr="0064741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века. Романсы. Творчество</w:t>
      </w:r>
      <w:r w:rsidRPr="00647417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А. А.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Алябьева, А. Е. Гурилева, А. Л.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Варламова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формирование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традиций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домашнего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музицирования.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Романтизм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сентиментализм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поэзии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вокальной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музыке.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Формирование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различных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жанров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русского</w:t>
      </w:r>
      <w:r w:rsidRPr="00647417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романса:</w:t>
      </w:r>
      <w:r w:rsidRPr="00647417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элегия,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русская</w:t>
      </w:r>
      <w:r w:rsidRPr="00647417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песни,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баллада,</w:t>
      </w:r>
      <w:r w:rsidRPr="0064741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романсы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«о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дальних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странах»,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использованием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танцевальных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жанров.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647417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А.А.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Алябьев</w:t>
      </w:r>
      <w:r w:rsidRPr="00647417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«Соловей»,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А.Л.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Варламов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«Красный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сарафан»,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«Белеет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парус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одинокий»,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А. Е.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Гурилев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«Колокольчик».</w:t>
      </w:r>
      <w:r w:rsidRPr="00647417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Для</w:t>
      </w:r>
      <w:r w:rsidRPr="0064741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647417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А. А.</w:t>
      </w:r>
      <w:r w:rsidRPr="0064741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Алябьев</w:t>
      </w:r>
      <w:r w:rsidRPr="0064741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«Иртыш»,</w:t>
      </w:r>
      <w:r w:rsidRPr="00647417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А. Е.</w:t>
      </w:r>
      <w:r w:rsidRPr="0064741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Гурилев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«Домик-крошечка», другие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романсы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выбору</w:t>
      </w:r>
      <w:r w:rsidRPr="006474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64741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4.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Михаил</w:t>
      </w:r>
      <w:r w:rsidRPr="0064741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Иванович</w:t>
      </w:r>
      <w:r w:rsidRPr="00647417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Глинка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жизненный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творческий</w:t>
      </w:r>
      <w:r w:rsidRPr="0064741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путь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.</w:t>
      </w:r>
      <w:r w:rsidRPr="00647417">
        <w:rPr>
          <w:rFonts w:ascii="Times New Roman" w:eastAsia="Calibri" w:hAnsi="Times New Roman" w:cs="Times New Roman"/>
          <w:bCs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Обучение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Италии,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Германии.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Зарождение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музыкальной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классики.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Создание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двух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опер.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Поездки</w:t>
      </w:r>
      <w:r w:rsidRPr="0064741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во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Францию,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Испанию.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Создание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одночастных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симфонических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программных</w:t>
      </w:r>
      <w:r w:rsidRPr="0064741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увертюр.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Эпоха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Глинки: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современники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композитора.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Опера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«Жизнь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за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царя»</w:t>
      </w:r>
      <w:r w:rsidRPr="0064741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или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«Иван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Сусанин».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Общая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характеристика;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композиция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оперы.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Музыкальные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характеристики</w:t>
      </w:r>
      <w:r w:rsidRPr="00647417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героев: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русских</w:t>
      </w:r>
      <w:r w:rsidRPr="00647417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поляков.</w:t>
      </w:r>
      <w:r w:rsidRPr="00647417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Различные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виды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сольных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(ария,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каватина,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песня,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романс).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Хоровые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сцены.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Понятия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«интродукция»,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«эпилог».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Танцы</w:t>
      </w:r>
      <w:r w:rsidRPr="0064741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как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характеристика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поляков.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Повторяющиеся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темы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опере,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их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смысл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значение.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Романсы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Глинки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–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новое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наполнение</w:t>
      </w:r>
      <w:r w:rsidRPr="00647417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жанра,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превращение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романса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особый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жанр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камерной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вокальной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миниатюры.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Роль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поэзии,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внимание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поэтическому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тексту.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Роль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фортепианной</w:t>
      </w:r>
      <w:r w:rsidRPr="0064741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партии</w:t>
      </w:r>
      <w:r w:rsidRPr="0064741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романсах.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Разнообразие</w:t>
      </w:r>
      <w:r w:rsidRPr="0064741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музыкальных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форм.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Симфонические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сочинения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Глинки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–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одночастные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программные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миниатюры.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Национальный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колорит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испанских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увертюр.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«Камаринская»: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уникальная</w:t>
      </w:r>
      <w:r w:rsidRPr="0064741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роль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становлении</w:t>
      </w:r>
      <w:r w:rsidRPr="0064741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647417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симфонической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школы. «Вальс-фантазия».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</w:t>
      </w:r>
      <w:r w:rsidRPr="00647417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«Иван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Сусанин»</w:t>
      </w:r>
      <w:r w:rsidRPr="0064741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(«Жизнь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за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царя»)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Интродукция,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Каватина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рондо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Антониды,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трио</w:t>
      </w:r>
      <w:r w:rsidRPr="00647417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«Не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томи,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родимый»;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2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Полонез,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Краковяк,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Вальс,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Мазурка;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3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Песня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Вани,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сцена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Сусанина</w:t>
      </w:r>
      <w:r w:rsidRPr="00647417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поляками,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Свадебный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хор,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Антониды;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4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ария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Сусанина;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Эпилог: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«Славься».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Романсы: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«Жаворонок»,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«Попутная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песня»,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«Я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помню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чудное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мгновенье».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произведения: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«Камаринская»,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«Вальс-фантазия».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увертюра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опере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«Руслан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Людмила»,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«Арагонская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хота».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Романсы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«Я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здесь,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Инезилья»,</w:t>
      </w:r>
      <w:r w:rsidRPr="0064741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«В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крови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горит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огонь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желанья»,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«Венецианская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ночь»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др.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выбору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64741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5.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Александр Сергеевич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Даргомыжский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647417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жизненный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творческий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путь.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Значение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дружбы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Глинкой.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Новые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эстетические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задачи.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Поиск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выразительности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музыкального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языка,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отношение</w:t>
      </w:r>
      <w:r w:rsidRPr="00647417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</w:t>
      </w:r>
      <w:r w:rsidRPr="00647417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литературному</w:t>
      </w:r>
      <w:r w:rsidRPr="0064741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тексту,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передача</w:t>
      </w:r>
      <w:r w:rsidRPr="0064741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музыке</w:t>
      </w:r>
      <w:r w:rsidRPr="0064741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интонаций</w:t>
      </w:r>
      <w:r w:rsidRPr="0064741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разговорной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речи.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Социально-обличительная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тематика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вокальных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сочинениях.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Опера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творчестве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композитора,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особенности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музыкального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языка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операх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«Русалка»,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«Каменный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гость».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Психологизм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образа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lastRenderedPageBreak/>
        <w:t>Мельника, жанровые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хоровые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сцены,</w:t>
      </w:r>
      <w:r w:rsidRPr="006474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портретная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характеристика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Князя.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Вокальная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миниатюра</w:t>
      </w:r>
      <w:r w:rsidRPr="0064741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647417">
        <w:rPr>
          <w:rFonts w:ascii="Times New Roman" w:eastAsia="Calibri" w:hAnsi="Times New Roman" w:cs="Times New Roman"/>
          <w:bCs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появление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новых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жанров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тем</w:t>
      </w:r>
      <w:r w:rsidRPr="0064741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(драматическая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песня,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сатирические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сценки).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z w:val="28"/>
          <w:szCs w:val="28"/>
        </w:rPr>
        <w:t>П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рактика: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рослушивание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вокальные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произведения: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«Старый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капрал»,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«Мне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грустно»,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«Титулярный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советник»</w:t>
      </w:r>
      <w:r w:rsidRPr="0064741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«Мне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минуло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шестнадцать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лет».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Опера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«Русалка»: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ария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Мельника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из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сцена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Мельника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из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3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д.,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из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2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«Сватушка»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хоры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русалок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из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3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д.,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Песня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Наташи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из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2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д.,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Каватина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Князя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из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3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Для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романсы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песни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«Ночной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зефир»,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«Мельник»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другие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выбору</w:t>
      </w:r>
      <w:r w:rsidRPr="006474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647417">
        <w:rPr>
          <w:rFonts w:ascii="Times New Roman" w:eastAsia="Calibri" w:hAnsi="Times New Roman" w:cs="Times New Roman"/>
          <w:bCs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6.</w:t>
      </w:r>
      <w:r w:rsidRPr="00647417">
        <w:rPr>
          <w:rFonts w:ascii="Times New Roman" w:eastAsia="Calibri" w:hAnsi="Times New Roman" w:cs="Times New Roman"/>
          <w:bCs/>
          <w:spacing w:val="6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Русская</w:t>
      </w:r>
      <w:r w:rsidRPr="00647417">
        <w:rPr>
          <w:rFonts w:ascii="Times New Roman" w:eastAsia="Calibri" w:hAnsi="Times New Roman" w:cs="Times New Roman"/>
          <w:bCs/>
          <w:spacing w:val="6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культура</w:t>
      </w:r>
      <w:r w:rsidRPr="00647417">
        <w:rPr>
          <w:rFonts w:ascii="Times New Roman" w:eastAsia="Calibri" w:hAnsi="Times New Roman" w:cs="Times New Roman"/>
          <w:bCs/>
          <w:spacing w:val="6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60-х</w:t>
      </w:r>
      <w:r w:rsidRPr="00647417">
        <w:rPr>
          <w:rFonts w:ascii="Times New Roman" w:eastAsia="Calibri" w:hAnsi="Times New Roman" w:cs="Times New Roman"/>
          <w:bCs/>
          <w:spacing w:val="6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годов</w:t>
      </w:r>
      <w:r w:rsidRPr="00647417">
        <w:rPr>
          <w:rFonts w:ascii="Times New Roman" w:eastAsia="Calibri" w:hAnsi="Times New Roman" w:cs="Times New Roman"/>
          <w:bCs/>
          <w:spacing w:val="6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XIX</w:t>
      </w:r>
      <w:r w:rsidRPr="00647417">
        <w:rPr>
          <w:rFonts w:ascii="Times New Roman" w:eastAsia="Calibri" w:hAnsi="Times New Roman" w:cs="Times New Roman"/>
          <w:bCs/>
          <w:spacing w:val="6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века.</w:t>
      </w:r>
      <w:r w:rsidRPr="00647417">
        <w:rPr>
          <w:rFonts w:ascii="Times New Roman" w:eastAsia="Calibri" w:hAnsi="Times New Roman" w:cs="Times New Roman"/>
          <w:bCs/>
          <w:spacing w:val="5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Деятельность</w:t>
      </w:r>
      <w:r w:rsidRPr="00647417">
        <w:rPr>
          <w:rFonts w:ascii="Times New Roman" w:eastAsia="Calibri" w:hAnsi="Times New Roman" w:cs="Times New Roman"/>
          <w:bCs/>
          <w:spacing w:val="6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bCs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творчество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М.А. Балакирева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о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бщественно-политическая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жизнь</w:t>
      </w:r>
      <w:r w:rsidRPr="0064741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60-е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годы.</w:t>
      </w:r>
      <w:r w:rsidRPr="0064741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Расцвет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литературы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искусства.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«Западники»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славянофилы.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Расцвет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музыкальной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классики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во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второй</w:t>
      </w:r>
      <w:r w:rsidRPr="00647417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половине</w:t>
      </w:r>
      <w:r w:rsidRPr="0064741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XIX</w:t>
      </w:r>
      <w:r w:rsidRPr="00647417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века,</w:t>
      </w:r>
      <w:r w:rsidRPr="00647417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ее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великие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представители.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Изменения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музыкальной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жизни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столиц.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Образование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РМО,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открытие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консерваторий,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Бесплатная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музыкальная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школа.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А.Н.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Серов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В.В.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Стасов,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Антон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Николай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Рубинштейны, М.А.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Балакирев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«Могучая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кучка».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для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возможно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фрагментов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А.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Рубинштейна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«Демон»,</w:t>
      </w:r>
      <w:r w:rsidRPr="00647417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фортепианной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фантазии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М.А.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Балакирева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«Исламей»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других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усмотрение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Тема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7.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Александр Порфирьевич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Бородин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жизненный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творческий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путь.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Многогранность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личности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А.П.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Бородина. Научная,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общественная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деятельность, литературный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талант.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Опера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«Князь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Игорь»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-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центральное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произведение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композитора.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Композиция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оперы.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Понятие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«пролог»,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«финал»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опере.</w:t>
      </w:r>
      <w:r w:rsidRPr="00647417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Русь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Восток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музыке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оперы.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Музыкальные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характеристики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героев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сольных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сценах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(князь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Игорь,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Галицкий,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хан</w:t>
      </w:r>
      <w:r w:rsidRPr="0064741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Кончак,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Ярославна).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Хоровые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сцены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опере.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Место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роль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«Половецких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плясок».</w:t>
      </w:r>
      <w:r w:rsidRPr="00647417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Романсы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А.П.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Бородина.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Глубокая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лирика,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красочность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гармоний.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Роль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текста,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фортепианной</w:t>
      </w:r>
      <w:r w:rsidRPr="0064741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партии.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Симфоническое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наследие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А.П.</w:t>
      </w:r>
      <w:r w:rsidRPr="0064741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Бородина,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формирование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жанра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симфонии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60-х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годах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XIX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века.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«Богатырская»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симфония.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опера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«Князь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Игорь»: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пролог,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народа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«Солнцу</w:t>
      </w:r>
      <w:r w:rsidRPr="0064741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красному</w:t>
      </w:r>
      <w:r w:rsidRPr="00647417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слава»,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сцена</w:t>
      </w:r>
      <w:r w:rsidRPr="0064741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затмения;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песня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Галицкого,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ариозо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Ярославны,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девушек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«Мы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тебе,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княгиня»,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бояр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«Мужайся,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княгиня»,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2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каватина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Кончаковны,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ария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Игоря,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ария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Кончака,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Половецкие</w:t>
      </w:r>
      <w:r w:rsidRPr="0064741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пляски,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4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Плач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Ярославны,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поселян. Романсы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«Спящая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княжна»,</w:t>
      </w:r>
      <w:r w:rsidRPr="00647417">
        <w:rPr>
          <w:rFonts w:ascii="Times New Roman" w:eastAsia="Calibri" w:hAnsi="Times New Roman" w:cs="Times New Roman"/>
          <w:spacing w:val="7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«Для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берегов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Отчизны»,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64741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№2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«Богатырская».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квартет </w:t>
      </w:r>
      <w:r w:rsidRPr="00647417">
        <w:rPr>
          <w:rFonts w:ascii="Times New Roman" w:eastAsia="Calibri" w:hAnsi="Times New Roman" w:cs="Times New Roman"/>
          <w:sz w:val="28"/>
          <w:szCs w:val="28"/>
        </w:rPr>
        <w:t>№2,</w:t>
      </w:r>
      <w:r w:rsidRPr="006474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3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часть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«Ноктюрн».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64741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8.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Модест</w:t>
      </w:r>
      <w:r w:rsidRPr="00647417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Петрович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Мусоргский. Жизненный</w:t>
      </w:r>
      <w:r w:rsidRPr="00647417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творческий путь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социальная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направленность,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историзм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новаторство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творчества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М.П.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Мусоргского.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Судьба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наследия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композитора,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редакции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его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сочинений.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«Борис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Годунов»,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история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создания,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редакции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оперы,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сложности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постановки.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Идейное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содержание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оперы.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Композиция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оперы,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сквозное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развитие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действия,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декламационное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начало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вокальных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партий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ряда персонажей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–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характерные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черты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новаторского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подхода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lastRenderedPageBreak/>
        <w:t>реализации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замысла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оперы.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Вокальные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произведения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М. П.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Мусоргского.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Продолжение</w:t>
      </w:r>
      <w:r w:rsidRPr="0064741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традиций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А. С.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Даргомыжского,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поиск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выразительной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речевой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интонации.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Круг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поэтов,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тематика</w:t>
      </w:r>
      <w:r w:rsidRPr="0064741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циклов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песен</w:t>
      </w:r>
      <w:r w:rsidRPr="0064741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М.П.</w:t>
      </w:r>
      <w:r w:rsidRPr="0064741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Мусоргского.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(«Детская»,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«Светик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Савишна»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др.).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«Картинки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выставки»</w:t>
      </w:r>
      <w:r w:rsidRPr="0064741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лучшее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инструментальное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произведение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композитора.</w:t>
      </w:r>
      <w:r w:rsidRPr="00647417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История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создания,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особенности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построения,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лейтмотив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цикла. Оркестровая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версия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Равеля.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647417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«Борис</w:t>
      </w:r>
      <w:r w:rsidRPr="00647417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Годунов»: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оркестровое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вступление, пролог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1к.: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«На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кого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ты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нас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покидаешь», сцена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Митюхой,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2</w:t>
      </w:r>
      <w:r w:rsidRPr="0064741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к.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целиком,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</w:t>
      </w:r>
      <w:r w:rsidRPr="0064741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</w:t>
      </w:r>
      <w:r w:rsidRPr="0064741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к.:</w:t>
      </w:r>
      <w:r w:rsidRPr="0064741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монолог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Пимена,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</w:t>
      </w:r>
      <w:r w:rsidRPr="00647417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2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к.: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песня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Варлаама,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2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монолог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Бориса,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сцена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курантами,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4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к.: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«Кормилец-батюшка»,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сцена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Юродивым,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4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д.3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к.: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«Расходилась,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разгулялась»,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«Картинки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выставки»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(возможно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фрагменты</w:t>
      </w:r>
      <w:r w:rsidRPr="00647417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на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усмотрение</w:t>
      </w:r>
      <w:r w:rsidRPr="00647417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преподавателя).Для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Песни:</w:t>
      </w:r>
      <w:r w:rsidRPr="00647417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«Семинарист»,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«Светик</w:t>
      </w:r>
      <w:r w:rsidRPr="0064741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Савишна»,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«Колыбельная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Еремушке»,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вокальный</w:t>
      </w:r>
      <w:r w:rsidRPr="00647417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цикл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«Детская»,</w:t>
      </w:r>
      <w:r w:rsidRPr="00647417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симфоническая</w:t>
      </w:r>
      <w:r w:rsidRPr="00647417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картина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«Ночь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на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Лысой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горе», вступление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«Хованщина» («Рассвет</w:t>
      </w:r>
      <w:r w:rsidRPr="006474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Москве-реке»).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Тема</w:t>
      </w:r>
      <w:r w:rsidRPr="00647417">
        <w:rPr>
          <w:rFonts w:ascii="Times New Roman" w:eastAsia="Calibri" w:hAnsi="Times New Roman" w:cs="Times New Roman"/>
          <w:bCs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9.</w:t>
      </w:r>
      <w:r w:rsidRPr="00647417">
        <w:rPr>
          <w:rFonts w:ascii="Times New Roman" w:eastAsia="Calibri" w:hAnsi="Times New Roman" w:cs="Times New Roman"/>
          <w:bCs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Николай</w:t>
      </w:r>
      <w:r w:rsidRPr="00647417">
        <w:rPr>
          <w:rFonts w:ascii="Times New Roman" w:eastAsia="Calibri" w:hAnsi="Times New Roman" w:cs="Times New Roman"/>
          <w:bCs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Андреевич</w:t>
      </w:r>
      <w:r w:rsidRPr="00647417">
        <w:rPr>
          <w:rFonts w:ascii="Times New Roman" w:eastAsia="Calibri" w:hAnsi="Times New Roman" w:cs="Times New Roman"/>
          <w:bCs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Римский-Корсаков.</w:t>
      </w:r>
      <w:r w:rsidRPr="00647417">
        <w:rPr>
          <w:rFonts w:ascii="Times New Roman" w:eastAsia="Calibri" w:hAnsi="Times New Roman" w:cs="Times New Roman"/>
          <w:bCs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Жизненный</w:t>
      </w:r>
      <w:r w:rsidRPr="00647417">
        <w:rPr>
          <w:rFonts w:ascii="Times New Roman" w:eastAsia="Calibri" w:hAnsi="Times New Roman" w:cs="Times New Roman"/>
          <w:bCs/>
          <w:spacing w:val="5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bCs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творческий путь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647417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многогранность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творческой,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педагогической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общественной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деятельности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Н.А.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Римского-Корсакова.</w:t>
      </w:r>
      <w:r w:rsidRPr="00647417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Значение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оперного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жанра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творчестве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композитора.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Сказка,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история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повседневный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быт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народа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операх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Н.А.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Римского-Корсакова.</w:t>
      </w:r>
      <w:r w:rsidRPr="00647417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Опера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«Снегурочка»,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литературный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источник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сюжета.</w:t>
      </w:r>
      <w:r w:rsidRPr="00647417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Композиция</w:t>
      </w:r>
      <w:r w:rsidRPr="00647417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оперы.</w:t>
      </w:r>
      <w:r w:rsidRPr="0064741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Пантеизм,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сказочность,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реальность,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обрядовость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опере.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Музыкальные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характеристики</w:t>
      </w:r>
      <w:r w:rsidRPr="00647417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реальных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сказочных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героев.</w:t>
      </w:r>
      <w:r w:rsidRPr="00647417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Лейтмотивы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опере.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Симфоническое</w:t>
      </w:r>
      <w:r w:rsidRPr="00647417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творчество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Н.А.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Римского-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Корсакова.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«Шехерезада»</w:t>
      </w:r>
      <w:r w:rsidRPr="00647417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-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программный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замысел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сюиты.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Средства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создания</w:t>
      </w:r>
      <w:r w:rsidRPr="00647417">
        <w:rPr>
          <w:rFonts w:ascii="Times New Roman" w:eastAsia="Calibri" w:hAnsi="Times New Roman" w:cs="Times New Roman"/>
          <w:spacing w:val="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восточного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колорита. Лейтмотивы,</w:t>
      </w:r>
      <w:r w:rsidRPr="006474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их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развитие.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Роль лейттембров.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647417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647417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Опера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«Снегурочка».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Пролог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647417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вступление,</w:t>
      </w:r>
      <w:r w:rsidRPr="0064741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песня</w:t>
      </w:r>
      <w:r w:rsidRPr="00647417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пляска</w:t>
      </w:r>
      <w:r w:rsidRPr="00647417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птиц,</w:t>
      </w:r>
      <w:r w:rsidRPr="0064741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ария</w:t>
      </w:r>
      <w:r w:rsidRPr="00647417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ариетта</w:t>
      </w:r>
      <w:r w:rsidRPr="00647417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Снегурочки,</w:t>
      </w:r>
      <w:r w:rsidRPr="0064741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Проводы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масленицы;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2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песни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Леля,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ариозо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Снегурочки;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2</w:t>
      </w:r>
      <w:r w:rsidRPr="00647417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клич</w:t>
      </w:r>
      <w:r w:rsidRPr="00647417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Бирючей,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шествие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царя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Берендея,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каватина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царя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Берендея;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3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«Ай,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во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поле</w:t>
      </w:r>
      <w:r w:rsidRPr="00647417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липенька»,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пляска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скоморохов,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третья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песня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Леля,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ариозо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Мизгиря;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д.:</w:t>
      </w:r>
      <w:r w:rsidRPr="00647417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сцена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таяния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Снегурочки,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заключительный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Симфоническая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сюита «Шехерезада».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Для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Романсы,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камерная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лирика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Н.А.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Римского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647417">
        <w:rPr>
          <w:rFonts w:ascii="Times New Roman" w:eastAsia="Calibri" w:hAnsi="Times New Roman" w:cs="Times New Roman"/>
          <w:bCs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Корсакова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(«Не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ветер,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вея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высоты»,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«Звонче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жаворонка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пенье»,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«Не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пой,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красавица…»)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на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усмотрение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преподавателя.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647417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10.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Петр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Ильич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Чайковский. Жизненный </w:t>
      </w:r>
      <w:r w:rsidRPr="0064741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творческий путь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композитор,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музыкальный</w:t>
      </w:r>
      <w:r w:rsidRPr="0064741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критик,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педагог,</w:t>
      </w:r>
      <w:r w:rsidRPr="00647417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дирижер.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Признание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музыки</w:t>
      </w:r>
      <w:r w:rsidRPr="00647417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Чайковского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при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жизни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во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всем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мире.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симфонии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как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ведущие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жанры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творчества.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Первая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«Зимние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грезы»,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ее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программный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замысел.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Строение</w:t>
      </w:r>
      <w:r w:rsidRPr="00647417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цикла,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особенности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сонатной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формы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части.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Использование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народной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песни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как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темы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финале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симфонии.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«Евгений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Онегин»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–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«лирические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сцены».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Литературный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источник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сюжета,</w:t>
      </w:r>
      <w:r w:rsidRPr="00647417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история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первой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постановки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силами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студентов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Московской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консерватории.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Композиция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оперы.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Новый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тип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–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лирико-психологический.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Особенности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драматургии,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понятие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«сцена».</w:t>
      </w:r>
      <w:r w:rsidRPr="00647417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lastRenderedPageBreak/>
        <w:t>Музыкальные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характеристики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главных</w:t>
      </w:r>
      <w:r w:rsidRPr="00647417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героев.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Интонационная</w:t>
      </w:r>
      <w:r w:rsidRPr="0064741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близость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</w:t>
      </w:r>
      <w:r w:rsidRPr="00647417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Татьяны</w:t>
      </w:r>
      <w:r w:rsidRPr="00647417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Ленского.</w:t>
      </w:r>
      <w:r w:rsidRPr="00647417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Темы,</w:t>
      </w:r>
      <w:r w:rsidRPr="00647417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связанные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главными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героями</w:t>
      </w:r>
      <w:r w:rsidRPr="00647417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оперы, изложение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тем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разных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картинах.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64741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647417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№1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«Зимние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грезы»,</w:t>
      </w:r>
      <w:r w:rsidRPr="00647417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опера</w:t>
      </w:r>
      <w:r w:rsidRPr="00647417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«Евгений</w:t>
      </w:r>
      <w:r w:rsidRPr="00647417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Онегин».</w:t>
      </w:r>
      <w:r w:rsidRPr="0064741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1к.:</w:t>
      </w:r>
      <w:r w:rsidRPr="00647417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вступление,</w:t>
      </w:r>
      <w:r w:rsidRPr="00647417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дуэт</w:t>
      </w:r>
      <w:r w:rsidRPr="00647417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Татьяны</w:t>
      </w:r>
      <w:r w:rsidRPr="00647417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Ольги,</w:t>
      </w:r>
      <w:r w:rsidRPr="00647417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хоры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крестьян,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ария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Ольги,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ариозо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Ленского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>«Я</w:t>
      </w:r>
      <w:r w:rsidRPr="00647417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люблю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вас»;</w:t>
      </w:r>
      <w:r w:rsidRPr="00647417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к.:</w:t>
      </w:r>
      <w:r w:rsidRPr="00647417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вступление,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сцена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письма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Татьяны;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3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к.: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«Девицы,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красавицы»,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ария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Онегина,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4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к.: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вступление,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вальс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</w:t>
      </w:r>
      <w:r w:rsidRPr="00647417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хором,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мазурка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финал,</w:t>
      </w:r>
      <w:r w:rsidRPr="00647417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5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к.:</w:t>
      </w:r>
      <w:r w:rsidRPr="00647417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вступление,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ария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Ленского,</w:t>
      </w:r>
      <w:r w:rsidRPr="00647417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дуэт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«Враги»,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сцена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поединка,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6</w:t>
      </w:r>
      <w:r w:rsidRPr="00647417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к.:</w:t>
      </w:r>
      <w:r w:rsidRPr="00647417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полонез,</w:t>
      </w:r>
      <w:r w:rsidRPr="00647417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ария</w:t>
      </w:r>
      <w:r w:rsidRPr="00647417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Гремина,</w:t>
      </w:r>
      <w:r w:rsidRPr="00647417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ариозо</w:t>
      </w:r>
      <w:r w:rsidRPr="0064741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Онегина;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7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к.: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монолог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Татьяны,</w:t>
      </w:r>
      <w:r w:rsidRPr="0064741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дуэт</w:t>
      </w:r>
      <w:r w:rsidRPr="0064741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«Счастье</w:t>
      </w:r>
      <w:r w:rsidRPr="0064741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было</w:t>
      </w:r>
      <w:r w:rsidRPr="0064741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так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возможно»,</w:t>
      </w:r>
      <w:r w:rsidRPr="00647417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ариозо</w:t>
      </w:r>
      <w:r w:rsidRPr="0064741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Онегина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«О,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не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гони,</w:t>
      </w:r>
      <w:r w:rsidRPr="0064741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меня</w:t>
      </w:r>
      <w:r w:rsidRPr="0064741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ты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любишь».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Для</w:t>
      </w:r>
      <w:r w:rsidRPr="00647417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647417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Увертюра-фантазия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«Ромео</w:t>
      </w:r>
      <w:r w:rsidRPr="00647417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Джульетта»,</w:t>
      </w:r>
      <w:r w:rsidRPr="00647417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№</w:t>
      </w:r>
      <w:r w:rsidRPr="00647417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4,</w:t>
      </w:r>
      <w:r w:rsidRPr="00647417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Квартет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№</w:t>
      </w:r>
      <w:r w:rsidRPr="00647417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1,</w:t>
      </w:r>
      <w:r w:rsidRPr="00647417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2</w:t>
      </w:r>
      <w:r w:rsidRPr="00647417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часть,</w:t>
      </w:r>
      <w:r w:rsidRPr="0064741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концерт</w:t>
      </w:r>
      <w:r w:rsidRPr="0064741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фортепиано</w:t>
      </w:r>
      <w:r w:rsidRPr="00647417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с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оркестром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№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1,</w:t>
      </w:r>
      <w:r w:rsidRPr="00647417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романсы</w:t>
      </w:r>
      <w:r w:rsidRPr="00647417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«День</w:t>
      </w:r>
      <w:r w:rsidRPr="00647417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ли</w:t>
      </w:r>
      <w:r w:rsidRPr="00647417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 xml:space="preserve">царит», </w:t>
      </w:r>
      <w:r w:rsidRPr="00647417">
        <w:rPr>
          <w:rFonts w:ascii="Times New Roman" w:eastAsia="Calibri" w:hAnsi="Times New Roman" w:cs="Times New Roman"/>
          <w:spacing w:val="-2"/>
          <w:sz w:val="28"/>
          <w:szCs w:val="28"/>
        </w:rPr>
        <w:t>«То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было</w:t>
      </w:r>
      <w:r w:rsidRPr="00647417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раннею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весной»,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«Благословляю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вас,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леса»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и</w:t>
      </w:r>
      <w:r w:rsidRPr="00647417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другие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z w:val="28"/>
          <w:szCs w:val="28"/>
        </w:rPr>
        <w:t>на</w:t>
      </w:r>
      <w:r w:rsidRPr="00647417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усмотрение</w:t>
      </w:r>
      <w:r w:rsidRPr="00647417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647417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преподавателя.</w:t>
      </w:r>
    </w:p>
    <w:p w:rsidR="00647417" w:rsidRPr="00647417" w:rsidRDefault="00647417" w:rsidP="00647417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417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Итоговое занятие. Практика: викторина.</w:t>
      </w:r>
    </w:p>
    <w:p w:rsidR="00F70E88" w:rsidRDefault="00F70E88" w:rsidP="0042716D">
      <w:pPr>
        <w:suppressAutoHyphens/>
        <w:spacing w:after="0" w:line="100" w:lineRule="atLeast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6832F2" w:rsidRPr="00F01892" w:rsidRDefault="006832F2" w:rsidP="006832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план 8</w:t>
      </w:r>
      <w:r w:rsidRPr="00F018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обучения</w:t>
      </w:r>
    </w:p>
    <w:p w:rsidR="006832F2" w:rsidRDefault="006832F2" w:rsidP="006832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18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1. Специальность (фортепиано)</w:t>
      </w:r>
    </w:p>
    <w:p w:rsidR="00A618E2" w:rsidRPr="00F01892" w:rsidRDefault="00A618E2" w:rsidP="006832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708"/>
        <w:gridCol w:w="3086"/>
        <w:gridCol w:w="1052"/>
        <w:gridCol w:w="1461"/>
        <w:gridCol w:w="1373"/>
        <w:gridCol w:w="2734"/>
      </w:tblGrid>
      <w:tr w:rsidR="006832F2" w:rsidRPr="00F01892" w:rsidTr="006832F2">
        <w:trPr>
          <w:trHeight w:val="489"/>
        </w:trPr>
        <w:tc>
          <w:tcPr>
            <w:tcW w:w="708" w:type="dxa"/>
            <w:vMerge w:val="restart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6" w:type="dxa"/>
            <w:vMerge w:val="restart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886" w:type="dxa"/>
            <w:gridSpan w:val="3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4" w:type="dxa"/>
            <w:vMerge w:val="restart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6832F2" w:rsidRPr="00F01892" w:rsidTr="006832F2">
        <w:trPr>
          <w:trHeight w:val="489"/>
        </w:trPr>
        <w:tc>
          <w:tcPr>
            <w:tcW w:w="708" w:type="dxa"/>
            <w:vMerge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vMerge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61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3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4" w:type="dxa"/>
            <w:vMerge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832F2" w:rsidRPr="00F01892" w:rsidTr="006832F2">
        <w:trPr>
          <w:trHeight w:val="489"/>
        </w:trPr>
        <w:tc>
          <w:tcPr>
            <w:tcW w:w="10414" w:type="dxa"/>
            <w:gridSpan w:val="6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1. Инструктивный материал</w:t>
            </w:r>
          </w:p>
        </w:tc>
      </w:tr>
      <w:tr w:rsidR="006832F2" w:rsidRPr="00F01892" w:rsidTr="006832F2">
        <w:trPr>
          <w:trHeight w:val="489"/>
        </w:trPr>
        <w:tc>
          <w:tcPr>
            <w:tcW w:w="708" w:type="dxa"/>
            <w:vAlign w:val="center"/>
          </w:tcPr>
          <w:p w:rsidR="006832F2" w:rsidRPr="00F01892" w:rsidRDefault="006832F2" w:rsidP="006832F2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86" w:type="dxa"/>
            <w:vAlign w:val="center"/>
          </w:tcPr>
          <w:p w:rsidR="006832F2" w:rsidRPr="00F01892" w:rsidRDefault="006832F2" w:rsidP="006832F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и гаммы.</w:t>
            </w:r>
          </w:p>
        </w:tc>
        <w:tc>
          <w:tcPr>
            <w:tcW w:w="1052" w:type="dxa"/>
            <w:vAlign w:val="center"/>
          </w:tcPr>
          <w:p w:rsidR="006832F2" w:rsidRPr="00F01892" w:rsidRDefault="006832F2" w:rsidP="006832F2">
            <w:pPr>
              <w:ind w:left="23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61" w:type="dxa"/>
            <w:vAlign w:val="center"/>
          </w:tcPr>
          <w:p w:rsidR="006832F2" w:rsidRPr="00F01892" w:rsidRDefault="004B0027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6832F2" w:rsidRPr="00F01892" w:rsidRDefault="004B0027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4" w:type="dxa"/>
            <w:vMerge w:val="restart"/>
            <w:vAlign w:val="center"/>
          </w:tcPr>
          <w:p w:rsidR="006832F2" w:rsidRPr="00F01892" w:rsidRDefault="005B5407" w:rsidP="006832F2">
            <w:pPr>
              <w:widowControl w:val="0"/>
              <w:suppressAutoHyphens/>
              <w:rPr>
                <w:rFonts w:ascii="Times New Roman" w:eastAsia="DejaVu Sans" w:hAnsi="Times New Roman" w:cs="Times New Roman"/>
                <w:sz w:val="28"/>
                <w:szCs w:val="28"/>
                <w:lang w:eastAsia="he-IL" w:bidi="he-IL"/>
              </w:rPr>
            </w:pPr>
            <w:r w:rsidRPr="005B5407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Контрольное занятие (технический зачёт) – этюд, 2 гаммы, аккорды и арпеджио.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 xml:space="preserve"> Прослушивание программы выпускного экзамена.</w:t>
            </w:r>
          </w:p>
        </w:tc>
      </w:tr>
      <w:tr w:rsidR="006832F2" w:rsidRPr="00F01892" w:rsidTr="006832F2">
        <w:trPr>
          <w:trHeight w:val="489"/>
        </w:trPr>
        <w:tc>
          <w:tcPr>
            <w:tcW w:w="708" w:type="dxa"/>
            <w:vAlign w:val="center"/>
          </w:tcPr>
          <w:p w:rsidR="006832F2" w:rsidRPr="00F01892" w:rsidRDefault="006832F2" w:rsidP="006832F2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086" w:type="dxa"/>
            <w:vAlign w:val="center"/>
          </w:tcPr>
          <w:p w:rsidR="006832F2" w:rsidRPr="00F01892" w:rsidRDefault="006832F2" w:rsidP="006832F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Этюды.</w:t>
            </w:r>
          </w:p>
        </w:tc>
        <w:tc>
          <w:tcPr>
            <w:tcW w:w="1052" w:type="dxa"/>
            <w:vAlign w:val="center"/>
          </w:tcPr>
          <w:p w:rsidR="006832F2" w:rsidRPr="00F01892" w:rsidRDefault="006832F2" w:rsidP="006832F2">
            <w:pPr>
              <w:ind w:left="23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61" w:type="dxa"/>
            <w:vAlign w:val="center"/>
          </w:tcPr>
          <w:p w:rsidR="006832F2" w:rsidRPr="00F01892" w:rsidRDefault="004B0027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6832F2" w:rsidRPr="00F01892" w:rsidRDefault="004B0027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34" w:type="dxa"/>
            <w:vMerge/>
          </w:tcPr>
          <w:p w:rsidR="006832F2" w:rsidRPr="00F01892" w:rsidRDefault="006832F2" w:rsidP="006832F2">
            <w:pPr>
              <w:widowControl w:val="0"/>
              <w:suppressAutoHyphens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he-IL" w:bidi="he-IL"/>
              </w:rPr>
            </w:pPr>
          </w:p>
        </w:tc>
      </w:tr>
      <w:tr w:rsidR="006832F2" w:rsidRPr="00F01892" w:rsidTr="006832F2">
        <w:trPr>
          <w:trHeight w:val="489"/>
        </w:trPr>
        <w:tc>
          <w:tcPr>
            <w:tcW w:w="10414" w:type="dxa"/>
            <w:gridSpan w:val="6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2. Художественный материал</w:t>
            </w:r>
          </w:p>
        </w:tc>
      </w:tr>
      <w:tr w:rsidR="006832F2" w:rsidRPr="00F01892" w:rsidTr="006832F2">
        <w:trPr>
          <w:trHeight w:val="489"/>
        </w:trPr>
        <w:tc>
          <w:tcPr>
            <w:tcW w:w="708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86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Пьесы  кантиленного характера.</w:t>
            </w:r>
          </w:p>
        </w:tc>
        <w:tc>
          <w:tcPr>
            <w:tcW w:w="1052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61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 w:val="restart"/>
            <w:vAlign w:val="center"/>
          </w:tcPr>
          <w:p w:rsidR="005B5407" w:rsidRPr="00A52A34" w:rsidRDefault="005B5407" w:rsidP="005B5407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Контрольные занятия:</w:t>
            </w:r>
          </w:p>
          <w:p w:rsidR="005B5407" w:rsidRPr="00A52A34" w:rsidRDefault="005B5407" w:rsidP="005B5407">
            <w:pPr>
              <w:shd w:val="clear" w:color="auto" w:fill="FFFFFF"/>
              <w:contextualSpacing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1 вариант: полифония, пьеса;</w:t>
            </w:r>
          </w:p>
          <w:p w:rsidR="005B5407" w:rsidRDefault="005B5407" w:rsidP="005B540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2 вариант: две пьесы.</w:t>
            </w:r>
          </w:p>
          <w:p w:rsidR="006832F2" w:rsidRPr="00F01892" w:rsidRDefault="006832F2" w:rsidP="005B540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 xml:space="preserve">Прослушивание программы 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lastRenderedPageBreak/>
              <w:t>выпускного экзамена.</w:t>
            </w:r>
          </w:p>
        </w:tc>
      </w:tr>
      <w:tr w:rsidR="006832F2" w:rsidRPr="00F01892" w:rsidTr="006832F2">
        <w:trPr>
          <w:trHeight w:val="489"/>
        </w:trPr>
        <w:tc>
          <w:tcPr>
            <w:tcW w:w="708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086" w:type="dxa"/>
            <w:vAlign w:val="center"/>
          </w:tcPr>
          <w:p w:rsidR="006832F2" w:rsidRPr="00F01892" w:rsidRDefault="006832F2" w:rsidP="006832F2">
            <w:pPr>
              <w:widowControl w:val="0"/>
              <w:suppressAutoHyphens/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Пьесы виртуозного характера.</w:t>
            </w:r>
          </w:p>
        </w:tc>
        <w:tc>
          <w:tcPr>
            <w:tcW w:w="1052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61" w:type="dxa"/>
            <w:vAlign w:val="center"/>
          </w:tcPr>
          <w:p w:rsidR="006832F2" w:rsidRPr="00F01892" w:rsidRDefault="004B0027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6832F2" w:rsidRPr="00F01892" w:rsidRDefault="004B0027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32F2" w:rsidRPr="00F01892" w:rsidTr="006832F2">
        <w:trPr>
          <w:trHeight w:val="489"/>
        </w:trPr>
        <w:tc>
          <w:tcPr>
            <w:tcW w:w="708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086" w:type="dxa"/>
            <w:vAlign w:val="center"/>
          </w:tcPr>
          <w:p w:rsidR="006832F2" w:rsidRPr="00F01892" w:rsidRDefault="006832F2" w:rsidP="006832F2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Полифонические пьесы.</w:t>
            </w:r>
          </w:p>
        </w:tc>
        <w:tc>
          <w:tcPr>
            <w:tcW w:w="1052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61" w:type="dxa"/>
            <w:vAlign w:val="center"/>
          </w:tcPr>
          <w:p w:rsidR="006832F2" w:rsidRPr="00F01892" w:rsidRDefault="004B0027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  <w:vAlign w:val="center"/>
          </w:tcPr>
          <w:p w:rsidR="006832F2" w:rsidRPr="00F01892" w:rsidRDefault="004B0027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734" w:type="dxa"/>
            <w:vMerge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832F2" w:rsidRPr="00F01892" w:rsidTr="006832F2">
        <w:trPr>
          <w:trHeight w:val="489"/>
        </w:trPr>
        <w:tc>
          <w:tcPr>
            <w:tcW w:w="10414" w:type="dxa"/>
            <w:gridSpan w:val="6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lastRenderedPageBreak/>
              <w:t>Раздел 3. Произведения крупной формы</w:t>
            </w:r>
          </w:p>
        </w:tc>
      </w:tr>
      <w:tr w:rsidR="006832F2" w:rsidRPr="00F01892" w:rsidTr="006832F2">
        <w:trPr>
          <w:trHeight w:val="489"/>
        </w:trPr>
        <w:tc>
          <w:tcPr>
            <w:tcW w:w="708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086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Сонатина, вариации.</w:t>
            </w:r>
          </w:p>
        </w:tc>
        <w:tc>
          <w:tcPr>
            <w:tcW w:w="1052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461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3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2734" w:type="dxa"/>
            <w:vAlign w:val="center"/>
          </w:tcPr>
          <w:p w:rsidR="005B5407" w:rsidRPr="00A52A34" w:rsidRDefault="005B5407" w:rsidP="005B540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Контрольные занятия:</w:t>
            </w:r>
          </w:p>
          <w:p w:rsidR="005B5407" w:rsidRPr="00A52A34" w:rsidRDefault="005B5407" w:rsidP="005B540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 вариант: полифония, пьеса;</w:t>
            </w:r>
          </w:p>
          <w:p w:rsidR="005B5407" w:rsidRDefault="005B5407" w:rsidP="005B540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2 вариант: две пьесы.</w:t>
            </w:r>
          </w:p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Прослушивание программы выпускного экзамена.</w:t>
            </w:r>
          </w:p>
        </w:tc>
      </w:tr>
      <w:tr w:rsidR="006832F2" w:rsidRPr="00F01892" w:rsidTr="006832F2">
        <w:trPr>
          <w:trHeight w:val="489"/>
        </w:trPr>
        <w:tc>
          <w:tcPr>
            <w:tcW w:w="10414" w:type="dxa"/>
            <w:gridSpan w:val="6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4. Музицирование</w:t>
            </w:r>
          </w:p>
        </w:tc>
      </w:tr>
      <w:tr w:rsidR="006832F2" w:rsidRPr="00F01892" w:rsidTr="006832F2">
        <w:trPr>
          <w:trHeight w:val="489"/>
        </w:trPr>
        <w:tc>
          <w:tcPr>
            <w:tcW w:w="708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086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Транспонирование, подбор аккомпанемента, игра в ансамбле.</w:t>
            </w:r>
          </w:p>
        </w:tc>
        <w:tc>
          <w:tcPr>
            <w:tcW w:w="1052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1461" w:type="dxa"/>
            <w:vAlign w:val="center"/>
          </w:tcPr>
          <w:p w:rsidR="006832F2" w:rsidRPr="00F01892" w:rsidRDefault="004B0027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3" w:type="dxa"/>
            <w:vAlign w:val="center"/>
          </w:tcPr>
          <w:p w:rsidR="006832F2" w:rsidRPr="00F01892" w:rsidRDefault="004B0027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2734" w:type="dxa"/>
            <w:vAlign w:val="center"/>
          </w:tcPr>
          <w:p w:rsidR="005B5407" w:rsidRDefault="005B5407" w:rsidP="005B540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</w:pPr>
            <w:r w:rsidRPr="00A52A3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Исполнение ансамбля на контрольном занятии.</w:t>
            </w:r>
          </w:p>
          <w:p w:rsidR="006832F2" w:rsidRPr="00F01892" w:rsidRDefault="005B5407" w:rsidP="005B5407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ar-SA"/>
              </w:rPr>
              <w:t>Прослушивание программы выпускного экзамена.</w:t>
            </w:r>
          </w:p>
        </w:tc>
      </w:tr>
      <w:tr w:rsidR="006832F2" w:rsidRPr="00F01892" w:rsidTr="006832F2">
        <w:trPr>
          <w:trHeight w:val="489"/>
        </w:trPr>
        <w:tc>
          <w:tcPr>
            <w:tcW w:w="10414" w:type="dxa"/>
            <w:gridSpan w:val="6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Раздел 5. Музыкальная грамота</w:t>
            </w:r>
          </w:p>
        </w:tc>
      </w:tr>
      <w:tr w:rsidR="006832F2" w:rsidRPr="00F01892" w:rsidTr="006832F2">
        <w:trPr>
          <w:trHeight w:val="489"/>
        </w:trPr>
        <w:tc>
          <w:tcPr>
            <w:tcW w:w="708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086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Стилевые особенности изучаемых произведений.</w:t>
            </w:r>
          </w:p>
        </w:tc>
        <w:tc>
          <w:tcPr>
            <w:tcW w:w="1052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61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3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0189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734" w:type="dxa"/>
            <w:vAlign w:val="center"/>
          </w:tcPr>
          <w:p w:rsidR="006832F2" w:rsidRPr="00F01892" w:rsidRDefault="006832F2" w:rsidP="006832F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Выпускной экзамен. Требования: </w:t>
            </w:r>
            <w:r w:rsidRPr="006832F2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этюд, полифония, крупная форма, пьеса      (возможны изменения по усмотрению педагога).</w:t>
            </w:r>
          </w:p>
        </w:tc>
      </w:tr>
      <w:tr w:rsidR="006832F2" w:rsidRPr="00F01892" w:rsidTr="006832F2">
        <w:trPr>
          <w:trHeight w:val="489"/>
        </w:trPr>
        <w:tc>
          <w:tcPr>
            <w:tcW w:w="3794" w:type="dxa"/>
            <w:gridSpan w:val="2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2" w:type="dxa"/>
            <w:vAlign w:val="center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892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461" w:type="dxa"/>
            <w:vAlign w:val="center"/>
          </w:tcPr>
          <w:p w:rsidR="006832F2" w:rsidRPr="00F01892" w:rsidRDefault="004B0027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3" w:type="dxa"/>
            <w:vAlign w:val="center"/>
          </w:tcPr>
          <w:p w:rsidR="006832F2" w:rsidRPr="00F01892" w:rsidRDefault="004B0027" w:rsidP="006832F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2734" w:type="dxa"/>
          </w:tcPr>
          <w:p w:rsidR="006832F2" w:rsidRPr="00F01892" w:rsidRDefault="006832F2" w:rsidP="006832F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B0027" w:rsidRDefault="004B0027" w:rsidP="004B0027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</w:pPr>
    </w:p>
    <w:p w:rsidR="004B0027" w:rsidRPr="005D7470" w:rsidRDefault="004B0027" w:rsidP="004B0027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D74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Раздел 1.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Инструктивный материал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1.1. Упражнения и гаммы.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Теория: </w:t>
      </w:r>
      <w:r w:rsidRPr="00F95CE4">
        <w:rPr>
          <w:rFonts w:ascii="Times New Roman" w:eastAsia="MS Mincho" w:hAnsi="Times New Roman" w:cs="Times New Roman"/>
          <w:sz w:val="28"/>
          <w:szCs w:val="28"/>
          <w:lang w:eastAsia="ar-SA"/>
        </w:rPr>
        <w:t>Закрепление ранее пройденного материала.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Практика: </w:t>
      </w:r>
      <w:r w:rsidRPr="00F95CE4">
        <w:rPr>
          <w:rFonts w:ascii="Times New Roman" w:eastAsia="MS Mincho" w:hAnsi="Times New Roman" w:cs="Times New Roman"/>
          <w:sz w:val="28"/>
          <w:szCs w:val="28"/>
          <w:lang w:eastAsia="ar-SA"/>
        </w:rPr>
        <w:t>Гаммы диезные и бемольные до 4-х знаков при ключе на 4 октавы в прямом и противоположном движении; хроматические гаммы; аккорды; короткие и длинные арпеджио двумя руками. Вводятся ломаные арпеджио.</w:t>
      </w:r>
    </w:p>
    <w:p w:rsidR="004B0027" w:rsidRPr="005D7470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1.</w:t>
      </w: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2. 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Этюды. </w:t>
      </w:r>
    </w:p>
    <w:p w:rsidR="004B0027" w:rsidRPr="005D7470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lastRenderedPageBreak/>
        <w:t>Теория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:</w:t>
      </w: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7E7BF9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Анализ формы разучиваемого этюда. На какой вид техники написан этюд?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7E7BF9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Приёмы работы над преодолением технических трудностей.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Практика: </w:t>
      </w:r>
      <w:r w:rsidRPr="007E7BF9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Работа над этюдами на разные виды техники.</w:t>
      </w:r>
    </w:p>
    <w:p w:rsidR="004B0027" w:rsidRPr="005D7470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Раздел 2.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Художественный материал.</w:t>
      </w:r>
    </w:p>
    <w:p w:rsidR="004B0027" w:rsidRPr="003922B8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3922B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Тема 2.1. Пьесы кантиленного характера. 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3922B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Практика: Работа над разнохарактерными пьесами.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Тема 2.2. </w:t>
      </w: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>Пьесы виртуозного характера.</w:t>
      </w:r>
    </w:p>
    <w:p w:rsidR="004B0027" w:rsidRPr="003D442F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Теория: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Особенности технических приёмов.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Pr="000136A2">
        <w:rPr>
          <w:rFonts w:ascii="Times New Roman" w:eastAsia="MS Mincho" w:hAnsi="Times New Roman" w:cs="Times New Roman"/>
          <w:sz w:val="28"/>
          <w:szCs w:val="28"/>
          <w:lang w:eastAsia="ar-SA"/>
        </w:rPr>
        <w:t>Работа над техникой и художественным образом.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2.3. Полифонические пьесы.</w:t>
      </w:r>
    </w:p>
    <w:p w:rsidR="004B0027" w:rsidRPr="003D442F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Теория: </w:t>
      </w:r>
      <w:r w:rsidRPr="00C74248">
        <w:rPr>
          <w:rFonts w:ascii="Times New Roman" w:eastAsia="MS Mincho" w:hAnsi="Times New Roman" w:cs="Times New Roman"/>
          <w:sz w:val="28"/>
          <w:szCs w:val="28"/>
          <w:lang w:eastAsia="ar-SA"/>
        </w:rPr>
        <w:t>Определение вида разучиваемого полифоничес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кого произведения. Анализ формы и содержания.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Pr="00C74248">
        <w:rPr>
          <w:rFonts w:ascii="Times New Roman" w:eastAsia="MS Mincho" w:hAnsi="Times New Roman" w:cs="Times New Roman"/>
          <w:sz w:val="28"/>
          <w:szCs w:val="28"/>
          <w:lang w:eastAsia="ar-SA"/>
        </w:rPr>
        <w:t>Работа над полифоническим произведением.</w:t>
      </w:r>
    </w:p>
    <w:p w:rsidR="004B0027" w:rsidRPr="005D7470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Раздел 3. Произведения крупной формы.</w:t>
      </w:r>
    </w:p>
    <w:p w:rsidR="004B0027" w:rsidRPr="005D7470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3.1</w:t>
      </w: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Pr="005D747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2606E8">
        <w:rPr>
          <w:rFonts w:ascii="Times New Roman" w:eastAsia="MS Mincho" w:hAnsi="Times New Roman" w:cs="Times New Roman"/>
          <w:sz w:val="28"/>
          <w:szCs w:val="28"/>
          <w:lang w:eastAsia="ar-SA"/>
        </w:rPr>
        <w:t>Сонатина, вариации.</w:t>
      </w:r>
    </w:p>
    <w:p w:rsidR="004B0027" w:rsidRPr="003D442F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Теория: </w:t>
      </w:r>
      <w:r w:rsidRPr="00C74248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Анализ формы разучиваемого произведения крупной формы. Структура. Средства выразительности.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</w:t>
      </w:r>
      <w:r w:rsidRPr="00C74248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Работа над произведением крупной формы.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4. Музицирование.</w:t>
      </w:r>
    </w:p>
    <w:p w:rsidR="004B0027" w:rsidRPr="005D7470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Тема 4.1</w:t>
      </w:r>
      <w:r w:rsidRPr="005D7470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. 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Транспонирование. Подбор аккомпанемента, и</w:t>
      </w:r>
      <w:r w:rsidRPr="003D442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гра в ансамбле.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3D442F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Практика:</w:t>
      </w: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 Разучивание произведений в ансамбле.</w:t>
      </w:r>
    </w:p>
    <w:p w:rsidR="004B0027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Раздел 5. Музыкальная грамота.</w:t>
      </w:r>
    </w:p>
    <w:p w:rsidR="004B0027" w:rsidRPr="005D7470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Тема 5.1</w:t>
      </w:r>
      <w:r w:rsidRPr="005D7470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  <w:r w:rsidRPr="003D442F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Стилевые особенности изучаемых произведений.</w:t>
      </w:r>
    </w:p>
    <w:p w:rsidR="004B0027" w:rsidRPr="008A22A0" w:rsidRDefault="004B0027" w:rsidP="004B00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iCs/>
          <w:sz w:val="28"/>
          <w:szCs w:val="28"/>
          <w:lang w:eastAsia="ar-SA"/>
        </w:rPr>
      </w:pPr>
      <w:r w:rsidRPr="008A22A0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 xml:space="preserve">Теория: </w:t>
      </w:r>
      <w:r w:rsidRPr="00A302F3">
        <w:rPr>
          <w:rFonts w:ascii="Times New Roman" w:eastAsia="MS Mincho" w:hAnsi="Times New Roman" w:cs="Times New Roman"/>
          <w:iCs/>
          <w:sz w:val="28"/>
          <w:szCs w:val="28"/>
          <w:lang w:eastAsia="ar-SA"/>
        </w:rPr>
        <w:t>Стилевые особенности изучаемых произведений.</w:t>
      </w:r>
    </w:p>
    <w:p w:rsidR="006832F2" w:rsidRPr="006E1E2A" w:rsidRDefault="006832F2" w:rsidP="006832F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Пла</w:t>
      </w:r>
      <w:r w:rsidR="00266ED3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>нируемые результаты 8</w:t>
      </w:r>
      <w:r w:rsidRPr="006E1E2A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6832F2" w:rsidRDefault="006832F2" w:rsidP="006832F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Техническое развитие:</w:t>
      </w:r>
    </w:p>
    <w:p w:rsidR="006832F2" w:rsidRDefault="006832F2" w:rsidP="006832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6832F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Повторение изученных гамм, аккордов и арпеджио за прошлый учебный период. </w:t>
      </w:r>
    </w:p>
    <w:p w:rsidR="006832F2" w:rsidRPr="00F70E88" w:rsidRDefault="006832F2" w:rsidP="006832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В течение года обучающийся должен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изучить:</w:t>
      </w:r>
    </w:p>
    <w:p w:rsidR="006832F2" w:rsidRDefault="006832F2" w:rsidP="006832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а) 6-8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 разнохарактерных произведения, в том числе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несколько в порядке ознакомления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:</w:t>
      </w:r>
    </w:p>
    <w:p w:rsidR="00A75EFC" w:rsidRDefault="00A75EFC" w:rsidP="006832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- 1 произведение крупной формы,</w:t>
      </w:r>
    </w:p>
    <w:p w:rsidR="006832F2" w:rsidRDefault="006832F2" w:rsidP="006832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- 1-3 этюда,</w:t>
      </w:r>
    </w:p>
    <w:p w:rsidR="006832F2" w:rsidRPr="00F70E88" w:rsidRDefault="00A75EFC" w:rsidP="006832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- 1 полифоническое произведение</w:t>
      </w:r>
      <w:r w:rsidR="006832F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,</w:t>
      </w:r>
    </w:p>
    <w:p w:rsidR="006832F2" w:rsidRPr="00F70E88" w:rsidRDefault="00A75EFC" w:rsidP="00A75EF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- 2</w:t>
      </w:r>
      <w:r w:rsidR="006832F2"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пьес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ы</w:t>
      </w:r>
      <w:r w:rsidR="006832F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,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одна из них – ансамбль</w:t>
      </w:r>
      <w:r w:rsidR="006832F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.</w:t>
      </w:r>
    </w:p>
    <w:p w:rsidR="006832F2" w:rsidRPr="00F70E88" w:rsidRDefault="006832F2" w:rsidP="006832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Приобретенные навыки: ч</w:t>
      </w:r>
      <w:r w:rsidRPr="00F70E8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итка с листа легких пьес.</w:t>
      </w:r>
    </w:p>
    <w:p w:rsidR="006832F2" w:rsidRDefault="006832F2" w:rsidP="006832F2">
      <w:pPr>
        <w:suppressAutoHyphens/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D71AD2" w:rsidRDefault="00D71AD2" w:rsidP="00D71AD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1A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2. Сольфеджио</w:t>
      </w:r>
    </w:p>
    <w:p w:rsidR="00D71AD2" w:rsidRDefault="00D71AD2" w:rsidP="00D71AD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D71AD2" w:rsidRPr="00D71AD2" w:rsidTr="0089018E">
        <w:trPr>
          <w:trHeight w:val="489"/>
        </w:trPr>
        <w:tc>
          <w:tcPr>
            <w:tcW w:w="636" w:type="dxa"/>
            <w:vMerge w:val="restart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Merge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тем 7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года обучения.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D71AD2" w:rsidRPr="00D71AD2" w:rsidRDefault="00D71AD2" w:rsidP="00D71AD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Мажорные тональности.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Минорные тональности до 6 знаков.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D71AD2" w:rsidRPr="00D71AD2" w:rsidRDefault="00D71AD2" w:rsidP="00D71AD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Ритмические упражнения с синкопами.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D71AD2" w:rsidRPr="00D71AD2" w:rsidRDefault="00D71AD2" w:rsidP="00D71AD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Соль-бемль мажор - ми-бемоль минор.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D71AD2" w:rsidRPr="00D71AD2" w:rsidRDefault="00D71AD2" w:rsidP="00D71AD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Характерные интервалы ув.2 и ум.7– закрепление. 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Характерные интервалы ум.4 и ум.5.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  <w:vAlign w:val="center"/>
          </w:tcPr>
          <w:p w:rsidR="00D71AD2" w:rsidRPr="00D71AD2" w:rsidRDefault="00D71AD2" w:rsidP="00D71AD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Размеры 3/2 и 6/4.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D71AD2" w:rsidRPr="00D71AD2" w:rsidRDefault="00D71AD2" w:rsidP="00D71AD2">
            <w:pPr>
              <w:suppressLineNumbers/>
              <w:suppressAutoHyphens/>
              <w:snapToGrid w:val="0"/>
              <w:spacing w:line="100" w:lineRule="atLeast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71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Вводные септаккорды. Септаккорд 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ступени.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D71AD2" w:rsidRPr="00D71AD2" w:rsidRDefault="00D71AD2" w:rsidP="00D71AD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71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Хроматизм. Проходящий и вспомогательный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Доминантсептаккорд с обращениями в мажоре и гармоническом миноре.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Гармонический мажор. Тритоны в гармоническом мажоре.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пройденного.</w:t>
            </w: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Построение интервалов и аккордов от звука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Обращения интервалов и аккордов от звука. Контрольное занятие.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Простые, сложные, смешанные размеры.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D71AD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Ритмические партитуры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D71AD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Квинтовый круг тональностей.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D71AD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Родственные тональности.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D71AD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Модуляция в родственные 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тональности.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D71AD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Простые и составные интервалы.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D71AD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Доминантсептаккорд с обращениями и разрешениями.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D71AD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</w:t>
            </w: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Вводные септаккорды с разрешением.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всех пройденных интервалов.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</w:tcPr>
          <w:p w:rsidR="00D71AD2" w:rsidRPr="00937035" w:rsidRDefault="00D71AD2" w:rsidP="008901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Повторение всех пройденных аккордов.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1AD2" w:rsidRPr="00D71AD2" w:rsidTr="0089018E">
        <w:trPr>
          <w:trHeight w:val="489"/>
        </w:trPr>
        <w:tc>
          <w:tcPr>
            <w:tcW w:w="636" w:type="dxa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33" w:type="dxa"/>
            <w:vAlign w:val="center"/>
          </w:tcPr>
          <w:p w:rsidR="00D71AD2" w:rsidRPr="00937035" w:rsidRDefault="00D71AD2" w:rsidP="0089018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Итоговый контроль. Экзамен.</w:t>
            </w:r>
          </w:p>
        </w:tc>
        <w:tc>
          <w:tcPr>
            <w:tcW w:w="1058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D71AD2" w:rsidRPr="00937035" w:rsidRDefault="00D71AD2" w:rsidP="0089018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D71AD2" w:rsidRPr="00937035" w:rsidRDefault="00D71AD2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D71AD2" w:rsidRPr="00937035" w:rsidRDefault="00D71AD2" w:rsidP="0089018E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Экзамен</w:t>
            </w:r>
          </w:p>
        </w:tc>
      </w:tr>
      <w:tr w:rsidR="00D71AD2" w:rsidRPr="00D71AD2" w:rsidTr="0089018E">
        <w:trPr>
          <w:trHeight w:val="489"/>
        </w:trPr>
        <w:tc>
          <w:tcPr>
            <w:tcW w:w="3769" w:type="dxa"/>
            <w:gridSpan w:val="2"/>
            <w:vAlign w:val="center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D2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D71AD2" w:rsidRPr="00D71AD2" w:rsidRDefault="00521D51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78" w:type="dxa"/>
            <w:vAlign w:val="center"/>
          </w:tcPr>
          <w:p w:rsidR="00D71AD2" w:rsidRPr="00D71AD2" w:rsidRDefault="00521D51" w:rsidP="00D71AD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15,5</w:t>
            </w:r>
          </w:p>
        </w:tc>
        <w:tc>
          <w:tcPr>
            <w:tcW w:w="1374" w:type="dxa"/>
            <w:vAlign w:val="center"/>
          </w:tcPr>
          <w:p w:rsidR="00D71AD2" w:rsidRPr="00D71AD2" w:rsidRDefault="00D54CA8" w:rsidP="00D71AD2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56,5</w:t>
            </w:r>
          </w:p>
        </w:tc>
        <w:tc>
          <w:tcPr>
            <w:tcW w:w="2735" w:type="dxa"/>
          </w:tcPr>
          <w:p w:rsidR="00D71AD2" w:rsidRPr="00D71AD2" w:rsidRDefault="00D71AD2" w:rsidP="00D71A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71AD2" w:rsidRDefault="00D71AD2" w:rsidP="00D71AD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B03F1B" w:rsidRPr="00B03F1B" w:rsidRDefault="00B03F1B" w:rsidP="00B03F1B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Повторение тем 7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обучения.</w:t>
      </w:r>
    </w:p>
    <w:p w:rsidR="00B03F1B" w:rsidRPr="00B03F1B" w:rsidRDefault="00B03F1B" w:rsidP="00B03F1B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Повторение тем 7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обучения.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Практика: Вокально-интонационные упражнения. 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2.</w:t>
      </w: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Мажорные тональности.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Минорные тональности до 6 знаков.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квинтовый круг, знаки в тональностях (повторение).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работа в пройденных тональностях.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3. Ритмические упражнения с синкопами.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синкопа.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ритмические упражнения с синкопами.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4.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Соль-бемль мажор - ми-бемоль минор.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построение данных тональностей.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Практика: сольфеджирование в данных тональностях. 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5.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Характерные интервалы ув.2 и ум.7– закрепление. Характерные интервалы ум.4 и ум.5.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характкрные интервалы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строение, пение, определение на слух характерных интервалов.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6.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Размеры 3/2 и 6/4.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ритмические упражнения, разбор.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сольфеджирование в данных размерах.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7.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Вводные септаккорды. Септаккорд 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II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ступени.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вводных септаккордов.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строение, пение, определение на слух вводных септаккордов.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8.</w:t>
      </w: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Хроматизм. Проходящий и вспомогательный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Практика: сольфеджирование с хроматизмами.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9.</w:t>
      </w: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Доминантсептаккорд с обращениями в мажоре и гармоническом миноре.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Д7 с обращениями и разрешениями.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построение, пение и определение на слух Д7 с разрешением и обращением.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10. Гармонический мажор. Тритоны в гармоническом мажоре.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Гармонический мажор. Тритоны в гармоническом мажоре.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гармонического мажора, пение и построение тритонов в гармоническом мажоре.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11.</w:t>
      </w:r>
      <w:r w:rsidRPr="00B03F1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 xml:space="preserve"> Повторение пройденного. Построение интервалов и аккордов от звука. Обращения интервалов и аккордов от звука. Контрольное занятие.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интервалы и аккорды от звука и их обращения.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контрольная работа.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12. 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Простые, сложные, смешанные размеры.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сольфеджирование в простых и сложных размерах.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13.</w:t>
      </w:r>
      <w:r w:rsidRPr="00B03F1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  <w:t xml:space="preserve"> Ритмические партитуры.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разбор ритмических партитур.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14.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Квинтовый круг тональностей.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квинтовый круг тональностей, знаки альтерации в тональностях.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практическая работа на знание тональностей.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15.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Родственные тональности.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тональности первой степени родства.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практическая работа.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16.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Модуляция в родственные тональности.</w:t>
      </w: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модуляция через доминанту.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модуляции через доминанту, разбор на инструменте.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17.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Простые и составные интервалы.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интервалы простые и составные.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 и пение интервалов, определение на слух.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18.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Доминантсептаккорд с обращениями и разрешениями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Теория: построение Д7 с обращениями и разрешением. 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пение Д7, анализ партитур.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19. В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водные септаккорды с разрешением.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виды септаккордов.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аккордовые последовательности.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20. П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овторение всех пройденных интервалов.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Теория: диатонические, характерные интервалы.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 интервалов, определение на слух.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21. П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овторение всех пройденных аккордов.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построение и пение аккордовых последовательностей.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22.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Итоговый контроль. Экзамен.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Практика: экзамен.</w:t>
      </w:r>
    </w:p>
    <w:p w:rsidR="00C17583" w:rsidRDefault="00C17583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</w:pPr>
    </w:p>
    <w:p w:rsidR="00B03F1B" w:rsidRPr="00B03F1B" w:rsidRDefault="00B03F1B" w:rsidP="00B03F1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lastRenderedPageBreak/>
        <w:t>Планируемые результаты 8</w:t>
      </w:r>
      <w:r w:rsidRPr="00B03F1B">
        <w:rPr>
          <w:rFonts w:ascii="Times New Roman" w:eastAsia="MS Mincho" w:hAnsi="Times New Roman" w:cs="Times New Roman"/>
          <w:sz w:val="28"/>
          <w:szCs w:val="28"/>
          <w:u w:val="single"/>
          <w:lang w:eastAsia="ar-SA"/>
        </w:rPr>
        <w:t xml:space="preserve"> года обучения: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По окончании восьмого</w:t>
      </w:r>
      <w:r w:rsidRPr="00B03F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года обучения обучающийся должен: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уметь правильно, интонационно чисто петь выученную мелодию нотами и со словами;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подбирать по слуху несложные мелодии и аккомпанемент;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анализировать на слух и определять в нотном тексте основные элементы музыкальной речи;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записывать по слуху несложные мелодии в объёме 6 – 8 тактов;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знать основные теоретические сведения,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дусмотренные программой восьмого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обучения;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приобрести устойчивые навыки и умения по всем видам работ, выполняемые на занятиях сольфеджио;</w:t>
      </w:r>
    </w:p>
    <w:p w:rsidR="00B03F1B" w:rsidRPr="00B03F1B" w:rsidRDefault="00B03F1B" w:rsidP="00B03F1B">
      <w:pPr>
        <w:shd w:val="clear" w:color="auto" w:fill="FFFFFF"/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03F1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применять свои знания и умения в практической деятельности.</w:t>
      </w:r>
    </w:p>
    <w:p w:rsidR="00B03F1B" w:rsidRPr="00D71AD2" w:rsidRDefault="00B03F1B" w:rsidP="00D71AD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71AD2" w:rsidRDefault="00D71AD2" w:rsidP="00D71AD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1A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3. Вокально-хоровой ансамбль</w:t>
      </w:r>
    </w:p>
    <w:p w:rsidR="00A618E2" w:rsidRDefault="00A618E2" w:rsidP="00D71AD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92785F" w:rsidRPr="004D4203" w:rsidTr="0089018E">
        <w:trPr>
          <w:trHeight w:val="489"/>
        </w:trPr>
        <w:tc>
          <w:tcPr>
            <w:tcW w:w="636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1.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Вводное занятие.</w:t>
            </w:r>
            <w:r w:rsidRPr="00937035">
              <w:rPr>
                <w:rFonts w:ascii="Times New Roman" w:eastAsia="Calibri" w:hAnsi="Times New Roman" w:cs="Times New Roman"/>
                <w:spacing w:val="3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Техника безопасности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2.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 произведений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3.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Пение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учебно-тренировочного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материала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4.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Слушание музыки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5.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Хоровое сольфеджио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735" w:type="dxa"/>
            <w:vAlign w:val="center"/>
          </w:tcPr>
          <w:p w:rsidR="0092785F" w:rsidRDefault="0092785F" w:rsidP="0089018E">
            <w:r w:rsidRPr="00AC514C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Самоконтроль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20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6.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Теоретико-аналитическая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работа</w:t>
            </w:r>
            <w:r w:rsidRPr="00937035">
              <w:rPr>
                <w:rFonts w:ascii="Times New Roman" w:eastAsia="Calibri" w:hAnsi="Times New Roman" w:cs="Times New Roman"/>
                <w:spacing w:val="39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Концертные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выступления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заимоконтроль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D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7.</w:t>
            </w:r>
          </w:p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Мероприятия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воспитательного</w:t>
            </w:r>
            <w:r w:rsidRPr="00937035">
              <w:rPr>
                <w:rFonts w:ascii="Times New Roman" w:eastAsia="Calibri" w:hAnsi="Times New Roman" w:cs="Times New Roman"/>
                <w:spacing w:val="35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характера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snapToGrid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заимоконтроль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636" w:type="dxa"/>
            <w:vAlign w:val="center"/>
          </w:tcPr>
          <w:p w:rsidR="0092785F" w:rsidRPr="004D4203" w:rsidRDefault="0092785F" w:rsidP="0089018E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D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Тема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8.</w:t>
            </w:r>
            <w:r w:rsidRPr="00937035">
              <w:rPr>
                <w:rFonts w:ascii="Times New Roman" w:eastAsia="Calibri" w:hAnsi="Times New Roman" w:cs="Times New Roman"/>
                <w:spacing w:val="24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Итоговое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занятие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05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78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374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textAlignment w:val="baseline"/>
              <w:rPr>
                <w:rFonts w:ascii="Times New Roman" w:eastAsia="DejaVu Sans Light" w:hAnsi="Times New Roman" w:cs="Times New Roman"/>
                <w:color w:val="00000A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К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онцерт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ar-SA"/>
              </w:rPr>
              <w:t>.</w:t>
            </w:r>
          </w:p>
        </w:tc>
      </w:tr>
      <w:tr w:rsidR="0092785F" w:rsidRPr="004D4203" w:rsidTr="0089018E">
        <w:trPr>
          <w:trHeight w:val="489"/>
        </w:trPr>
        <w:tc>
          <w:tcPr>
            <w:tcW w:w="3769" w:type="dxa"/>
            <w:gridSpan w:val="2"/>
            <w:vAlign w:val="center"/>
          </w:tcPr>
          <w:p w:rsidR="0092785F" w:rsidRPr="00BD4F4E" w:rsidRDefault="0092785F" w:rsidP="008901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4F4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478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374" w:type="dxa"/>
            <w:vAlign w:val="center"/>
          </w:tcPr>
          <w:p w:rsidR="0092785F" w:rsidRPr="00BD4F4E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BD4F4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2735" w:type="dxa"/>
            <w:vAlign w:val="center"/>
          </w:tcPr>
          <w:p w:rsidR="0092785F" w:rsidRPr="00937035" w:rsidRDefault="0092785F" w:rsidP="0089018E">
            <w:pPr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106691" w:rsidRPr="00ED3681" w:rsidRDefault="00106691" w:rsidP="00106691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D36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lastRenderedPageBreak/>
        <w:t>Содержание дисциплины:</w:t>
      </w:r>
    </w:p>
    <w:p w:rsidR="00106691" w:rsidRPr="00ED3681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D36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Тема 1. Вводное занятие.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 Знакомство.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Рассказ</w:t>
      </w:r>
      <w:r w:rsidRPr="00552CE5">
        <w:rPr>
          <w:rFonts w:ascii="Times New Roman" w:eastAsia="Calibri" w:hAnsi="Times New Roman" w:cs="Times New Roman"/>
          <w:spacing w:val="4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режиме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работы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коллектива,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правилах</w:t>
      </w:r>
      <w:r w:rsidRPr="00552CE5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поведения,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содержании</w:t>
      </w:r>
      <w:r w:rsidRPr="00552CE5">
        <w:rPr>
          <w:rFonts w:ascii="Times New Roman" w:eastAsia="Calibri" w:hAnsi="Times New Roman" w:cs="Times New Roman"/>
          <w:spacing w:val="5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занятий,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планах</w:t>
      </w:r>
      <w:r w:rsidRPr="00552CE5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учебный</w:t>
      </w:r>
      <w:r w:rsidRPr="00552CE5">
        <w:rPr>
          <w:rFonts w:ascii="Times New Roman" w:eastAsia="Calibri" w:hAnsi="Times New Roman" w:cs="Times New Roman"/>
          <w:spacing w:val="5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год.</w:t>
      </w:r>
      <w:r w:rsidRPr="00552CE5">
        <w:rPr>
          <w:rFonts w:ascii="Times New Roman" w:eastAsia="Calibri" w:hAnsi="Times New Roman" w:cs="Times New Roman"/>
          <w:spacing w:val="5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Правила</w:t>
      </w:r>
      <w:r w:rsidRPr="00552CE5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по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технике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безопасности.</w:t>
      </w:r>
      <w:r w:rsidRPr="00552CE5">
        <w:rPr>
          <w:rFonts w:ascii="Times New Roman" w:eastAsia="Calibri" w:hAnsi="Times New Roman" w:cs="Times New Roman"/>
          <w:spacing w:val="2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Музыка</w:t>
      </w:r>
      <w:r w:rsidRPr="00552CE5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нашей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жизни.</w:t>
      </w:r>
      <w:r w:rsidRPr="00552CE5">
        <w:rPr>
          <w:rFonts w:ascii="Times New Roman" w:eastAsia="Calibri" w:hAnsi="Times New Roman" w:cs="Times New Roman"/>
          <w:spacing w:val="2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Роль</w:t>
      </w:r>
      <w:r w:rsidRPr="00552CE5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значение</w:t>
      </w:r>
      <w:r w:rsidRPr="00552CE5">
        <w:rPr>
          <w:rFonts w:ascii="Times New Roman" w:eastAsia="Calibri" w:hAnsi="Times New Roman" w:cs="Times New Roman"/>
          <w:spacing w:val="5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музыкального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вокального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искусства.</w:t>
      </w:r>
      <w:r w:rsidRPr="00552CE5">
        <w:rPr>
          <w:rFonts w:ascii="Times New Roman" w:eastAsia="Calibri" w:hAnsi="Times New Roman" w:cs="Times New Roman"/>
          <w:spacing w:val="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Положительные</w:t>
      </w:r>
      <w:r w:rsidRPr="00552CE5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эмоции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как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результат</w:t>
      </w:r>
      <w:r w:rsidRPr="00552CE5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воздействия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вокала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чувства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слушателей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552CE5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исполнителя.</w:t>
      </w:r>
      <w:r w:rsidRPr="00552CE5">
        <w:rPr>
          <w:rFonts w:ascii="Times New Roman" w:eastAsia="Calibri" w:hAnsi="Times New Roman" w:cs="Times New Roman"/>
          <w:spacing w:val="1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Влияние</w:t>
      </w:r>
      <w:r w:rsidRPr="00552CE5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пения</w:t>
      </w:r>
      <w:r w:rsidRPr="00552CE5">
        <w:rPr>
          <w:rFonts w:ascii="Times New Roman" w:eastAsia="Calibri" w:hAnsi="Times New Roman" w:cs="Times New Roman"/>
          <w:spacing w:val="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4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развитие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личности, речи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человека.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Игры</w:t>
      </w:r>
      <w:r w:rsidRPr="00552CE5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знакомство.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Прослушивание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детей.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под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аккомпанемент знакомых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Пение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произведений.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552CE5">
        <w:rPr>
          <w:rFonts w:ascii="Times New Roman" w:eastAsia="Calibri" w:hAnsi="Times New Roman" w:cs="Times New Roman"/>
          <w:spacing w:val="1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Знакомство</w:t>
      </w:r>
      <w:r w:rsidRPr="00552CE5">
        <w:rPr>
          <w:rFonts w:ascii="Times New Roman" w:eastAsia="Calibri" w:hAnsi="Times New Roman" w:cs="Times New Roman"/>
          <w:spacing w:val="1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песней.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1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народных</w:t>
      </w:r>
      <w:r w:rsidRPr="00552CE5">
        <w:rPr>
          <w:rFonts w:ascii="Times New Roman" w:eastAsia="Calibri" w:hAnsi="Times New Roman" w:cs="Times New Roman"/>
          <w:spacing w:val="1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песен.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1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иностранном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языке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художественным</w:t>
      </w:r>
      <w:r w:rsidRPr="00552CE5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образом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Внутренний</w:t>
      </w:r>
      <w:r w:rsidRPr="00552CE5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пульс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552CE5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на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слоги.</w:t>
      </w:r>
      <w:r w:rsidRPr="00552CE5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текста.</w:t>
      </w:r>
      <w:r w:rsidRPr="00552CE5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текстом.</w:t>
      </w:r>
      <w:r w:rsidRPr="00552CE5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552CE5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трудных</w:t>
      </w:r>
      <w:r w:rsidRPr="00552CE5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мест.</w:t>
      </w:r>
      <w:r w:rsidRPr="00552CE5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капелла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канона.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Ритмический</w:t>
      </w:r>
      <w:r w:rsidRPr="00552CE5">
        <w:rPr>
          <w:rFonts w:ascii="Times New Roman" w:eastAsia="Calibri" w:hAnsi="Times New Roman" w:cs="Times New Roman"/>
          <w:spacing w:val="5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канон.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закрытым</w:t>
      </w:r>
      <w:r w:rsidRPr="00552CE5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ртом.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3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двухголосных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канонов.</w:t>
      </w:r>
      <w:r w:rsidRPr="00552CE5">
        <w:rPr>
          <w:rFonts w:ascii="Times New Roman" w:eastAsia="Calibri" w:hAnsi="Times New Roman" w:cs="Times New Roman"/>
          <w:spacing w:val="3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3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народных</w:t>
      </w:r>
      <w:r w:rsidRPr="00552CE5">
        <w:rPr>
          <w:rFonts w:ascii="Times New Roman" w:eastAsia="Calibri" w:hAnsi="Times New Roman" w:cs="Times New Roman"/>
          <w:spacing w:val="3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двухголосных</w:t>
      </w:r>
      <w:r w:rsidRPr="00552CE5">
        <w:rPr>
          <w:rFonts w:ascii="Times New Roman" w:eastAsia="Calibri" w:hAnsi="Times New Roman" w:cs="Times New Roman"/>
          <w:spacing w:val="29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примеров.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эстрадного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44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экологического</w:t>
      </w:r>
      <w:r w:rsidRPr="00552CE5">
        <w:rPr>
          <w:rFonts w:ascii="Times New Roman" w:eastAsia="Calibri" w:hAnsi="Times New Roman" w:cs="Times New Roman"/>
          <w:spacing w:val="45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  <w:r w:rsidRPr="00552CE5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552CE5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патриотического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 Пение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школьного</w:t>
      </w:r>
      <w:r w:rsidRPr="00552CE5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репертуара.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 3. Пение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учебно-тренировочного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материала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Мелодия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</w:t>
      </w:r>
      <w:r w:rsidRPr="00BD4F4E">
        <w:rPr>
          <w:rFonts w:ascii="Times New Roman" w:eastAsia="Calibri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песне, особенности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ритмом.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внутренней</w:t>
      </w:r>
      <w:r w:rsidRPr="00BD4F4E">
        <w:rPr>
          <w:rFonts w:ascii="Times New Roman" w:eastAsia="Calibri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пульсацией.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интонацией.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ансамблем.</w:t>
      </w:r>
      <w:r w:rsidRPr="00BD4F4E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6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двухголосием.</w:t>
      </w:r>
      <w:r w:rsidRPr="00BD4F4E">
        <w:rPr>
          <w:rFonts w:ascii="Times New Roman" w:eastAsia="Calibri" w:hAnsi="Times New Roman" w:cs="Times New Roman"/>
          <w:spacing w:val="6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pacing w:val="6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4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динамикой. Работа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над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дыханием. 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формой.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Работа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гармонией.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музыки.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2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классики.</w:t>
      </w:r>
      <w:r w:rsidRPr="00BD4F4E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народных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песен.</w:t>
      </w:r>
      <w:r w:rsidRPr="00BD4F4E">
        <w:rPr>
          <w:rFonts w:ascii="Times New Roman" w:eastAsia="Calibri" w:hAnsi="Times New Roman" w:cs="Times New Roman"/>
          <w:spacing w:val="1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Слушание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классической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западной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музыки. Слушание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современной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музыки.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Хоровое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>сольфеджио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Знакомство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предметом.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Ручные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знаки.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Интонирование</w:t>
      </w:r>
      <w:r w:rsidRPr="00BD4F4E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по</w:t>
      </w:r>
      <w:r w:rsidRPr="00BD4F4E">
        <w:rPr>
          <w:rFonts w:ascii="Times New Roman" w:eastAsia="Calibri" w:hAnsi="Times New Roman" w:cs="Times New Roman"/>
          <w:spacing w:val="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руке.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мелодии</w:t>
      </w:r>
      <w:r w:rsidRPr="00BD4F4E">
        <w:rPr>
          <w:rFonts w:ascii="Times New Roman" w:eastAsia="Calibri" w:hAnsi="Times New Roman" w:cs="Times New Roman"/>
          <w:spacing w:val="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со</w:t>
      </w:r>
      <w:r w:rsidRPr="00BD4F4E">
        <w:rPr>
          <w:rFonts w:ascii="Times New Roman" w:eastAsia="Calibri" w:hAnsi="Times New Roman" w:cs="Times New Roman"/>
          <w:spacing w:val="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знаками.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двухголосия.</w:t>
      </w:r>
      <w:r w:rsidRPr="00BD4F4E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1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двухголосия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ручными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знаками.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песенок</w:t>
      </w:r>
      <w:r w:rsidRPr="00BD4F4E">
        <w:rPr>
          <w:rFonts w:ascii="Times New Roman" w:eastAsia="Calibri" w:hAnsi="Times New Roman" w:cs="Times New Roman"/>
          <w:spacing w:val="1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распевок.</w:t>
      </w:r>
      <w:r w:rsidRPr="00BD4F4E">
        <w:rPr>
          <w:rFonts w:ascii="Times New Roman" w:eastAsia="Calibri" w:hAnsi="Times New Roman" w:cs="Times New Roman"/>
          <w:spacing w:val="1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Пение</w:t>
      </w:r>
      <w:r w:rsidRPr="00BD4F4E">
        <w:rPr>
          <w:rFonts w:ascii="Times New Roman" w:eastAsia="Calibri" w:hAnsi="Times New Roman" w:cs="Times New Roman"/>
          <w:spacing w:val="5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гамм. Пение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интервалов. Пение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аккордов.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Теоретико-аналитическая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работа. Концерты.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Типы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голосов (бас, баритон,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тенор,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контральто, сопрано).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Как</w:t>
      </w:r>
      <w:r w:rsidRPr="00552CE5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правильно</w:t>
      </w:r>
      <w:r w:rsidRPr="00552CE5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беречь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голос.</w:t>
      </w:r>
      <w:r w:rsidRPr="00552CE5">
        <w:rPr>
          <w:rFonts w:ascii="Times New Roman" w:eastAsia="Calibri" w:hAnsi="Times New Roman" w:cs="Times New Roman"/>
          <w:spacing w:val="42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Беседы</w:t>
      </w:r>
      <w:r w:rsidRPr="00552CE5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552CE5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творчестве</w:t>
      </w:r>
      <w:r w:rsidRPr="00552CE5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современных</w:t>
      </w:r>
      <w:r w:rsidRPr="00552CE5">
        <w:rPr>
          <w:rFonts w:ascii="Times New Roman" w:eastAsia="Calibri" w:hAnsi="Times New Roman" w:cs="Times New Roman"/>
          <w:spacing w:val="30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композиторов.</w:t>
      </w:r>
      <w:r w:rsidRPr="00552CE5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Сценическая</w:t>
      </w:r>
      <w:r w:rsidRPr="00BD4F4E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культура.</w:t>
      </w:r>
      <w:r w:rsidRPr="00BD4F4E">
        <w:rPr>
          <w:rFonts w:ascii="Times New Roman" w:eastAsia="Calibri" w:hAnsi="Times New Roman" w:cs="Times New Roman"/>
          <w:spacing w:val="6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Просмотр</w:t>
      </w:r>
      <w:r w:rsidRPr="00BD4F4E">
        <w:rPr>
          <w:rFonts w:ascii="Times New Roman" w:eastAsia="Calibri" w:hAnsi="Times New Roman" w:cs="Times New Roman"/>
          <w:spacing w:val="6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6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анализ</w:t>
      </w:r>
      <w:r w:rsidRPr="00BD4F4E">
        <w:rPr>
          <w:rFonts w:ascii="Times New Roman" w:eastAsia="Calibri" w:hAnsi="Times New Roman" w:cs="Times New Roman"/>
          <w:spacing w:val="6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выступлений</w:t>
      </w:r>
      <w:r w:rsidRPr="00BD4F4E">
        <w:rPr>
          <w:rFonts w:ascii="Times New Roman" w:eastAsia="Calibri" w:hAnsi="Times New Roman" w:cs="Times New Roman"/>
          <w:spacing w:val="3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детских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коллективов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солистов</w:t>
      </w:r>
      <w:r w:rsidRPr="00BD4F4E">
        <w:rPr>
          <w:rFonts w:ascii="Times New Roman" w:eastAsia="Calibri" w:hAnsi="Times New Roman" w:cs="Times New Roman"/>
          <w:spacing w:val="3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на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конкурсах.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Просмотр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BD4F4E">
        <w:rPr>
          <w:rFonts w:ascii="Times New Roman" w:eastAsia="Calibri" w:hAnsi="Times New Roman" w:cs="Times New Roman"/>
          <w:spacing w:val="3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анализ</w:t>
      </w:r>
      <w:r w:rsidRPr="00BD4F4E">
        <w:rPr>
          <w:rFonts w:ascii="Times New Roman" w:eastAsia="Calibri" w:hAnsi="Times New Roman" w:cs="Times New Roman"/>
          <w:spacing w:val="3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выступлений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участников «Вокально-хорового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ансамбля».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4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Комплекс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упражнений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для</w:t>
      </w:r>
      <w:r w:rsidRPr="00BD4F4E">
        <w:rPr>
          <w:rFonts w:ascii="Times New Roman" w:eastAsia="Calibri" w:hAnsi="Times New Roman" w:cs="Times New Roman"/>
          <w:spacing w:val="3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охраны</w:t>
      </w:r>
      <w:r w:rsidRPr="00BD4F4E">
        <w:rPr>
          <w:rFonts w:ascii="Times New Roman" w:eastAsia="Calibri" w:hAnsi="Times New Roman" w:cs="Times New Roman"/>
          <w:spacing w:val="4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голоса.</w:t>
      </w:r>
      <w:r w:rsidRPr="00BD4F4E">
        <w:rPr>
          <w:rFonts w:ascii="Times New Roman" w:eastAsia="Calibri" w:hAnsi="Times New Roman" w:cs="Times New Roman"/>
          <w:spacing w:val="4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Упражнения-распевки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для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развития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силы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голоса.</w:t>
      </w:r>
      <w:r w:rsidRPr="00BD4F4E">
        <w:rPr>
          <w:rFonts w:ascii="Times New Roman" w:eastAsia="Calibri" w:hAnsi="Times New Roman" w:cs="Times New Roman"/>
          <w:spacing w:val="24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18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просветительского</w:t>
      </w:r>
      <w:r w:rsidRPr="00BD4F4E">
        <w:rPr>
          <w:rFonts w:ascii="Times New Roman" w:eastAsia="Calibri" w:hAnsi="Times New Roman" w:cs="Times New Roman"/>
          <w:spacing w:val="2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концерта.</w:t>
      </w:r>
      <w:r w:rsidRPr="00BD4F4E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Участие</w:t>
      </w:r>
      <w:r w:rsidRPr="00BD4F4E">
        <w:rPr>
          <w:rFonts w:ascii="Times New Roman" w:eastAsia="Calibri" w:hAnsi="Times New Roman" w:cs="Times New Roman"/>
          <w:spacing w:val="2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патриотическом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концерте.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Мероприятия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воспитательного</w:t>
      </w:r>
      <w:r w:rsidRPr="00BD4F4E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характера</w:t>
      </w:r>
      <w:r w:rsidRPr="00BD4F4E">
        <w:rPr>
          <w:rFonts w:ascii="Times New Roman" w:eastAsia="Calibri" w:hAnsi="Times New Roman" w:cs="Times New Roman"/>
          <w:bCs/>
          <w:spacing w:val="1"/>
          <w:sz w:val="28"/>
          <w:szCs w:val="28"/>
          <w:lang w:eastAsia="ar-SA"/>
        </w:rPr>
        <w:t>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lastRenderedPageBreak/>
        <w:t>Теория: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50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семейного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Проекта:</w:t>
      </w:r>
      <w:r w:rsidRPr="00BD4F4E">
        <w:rPr>
          <w:rFonts w:ascii="Times New Roman" w:eastAsia="Calibri" w:hAnsi="Times New Roman" w:cs="Times New Roman"/>
          <w:spacing w:val="5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Встреча</w:t>
      </w:r>
      <w:r w:rsidRPr="00BD4F4E">
        <w:rPr>
          <w:rFonts w:ascii="Times New Roman" w:eastAsia="Calibri" w:hAnsi="Times New Roman" w:cs="Times New Roman"/>
          <w:spacing w:val="52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49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интересным</w:t>
      </w:r>
      <w:r w:rsidRPr="00BD4F4E">
        <w:rPr>
          <w:rFonts w:ascii="Times New Roman" w:eastAsia="Calibri" w:hAnsi="Times New Roman" w:cs="Times New Roman"/>
          <w:spacing w:val="5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человеком.</w:t>
      </w:r>
      <w:r w:rsidRPr="00BD4F4E">
        <w:rPr>
          <w:rFonts w:ascii="Times New Roman" w:eastAsia="Calibri" w:hAnsi="Times New Roman" w:cs="Times New Roman"/>
          <w:spacing w:val="3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2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к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фестивалю.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Встреча</w:t>
      </w:r>
      <w:r w:rsidRPr="00BD4F4E">
        <w:rPr>
          <w:rFonts w:ascii="Times New Roman" w:eastAsia="Calibri" w:hAnsi="Times New Roman" w:cs="Times New Roman"/>
          <w:spacing w:val="26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BD4F4E">
        <w:rPr>
          <w:rFonts w:ascii="Times New Roman" w:eastAsia="Calibri" w:hAnsi="Times New Roman" w:cs="Times New Roman"/>
          <w:spacing w:val="2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ветеранами.</w:t>
      </w:r>
      <w:r w:rsidRPr="00BD4F4E">
        <w:rPr>
          <w:rFonts w:ascii="Times New Roman" w:eastAsia="Calibri" w:hAnsi="Times New Roman" w:cs="Times New Roman"/>
          <w:spacing w:val="27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Подготовка</w:t>
      </w:r>
      <w:r w:rsidRPr="00BD4F4E">
        <w:rPr>
          <w:rFonts w:ascii="Times New Roman" w:eastAsia="Calibri" w:hAnsi="Times New Roman" w:cs="Times New Roman"/>
          <w:spacing w:val="25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экологического</w:t>
      </w:r>
      <w:r w:rsidRPr="00BD4F4E">
        <w:rPr>
          <w:rFonts w:ascii="Times New Roman" w:eastAsia="Calibri" w:hAnsi="Times New Roman" w:cs="Times New Roman"/>
          <w:spacing w:val="4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вечера.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Разучивание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конкурсных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произведений. Участие</w:t>
      </w:r>
      <w:r w:rsidRPr="00BD4F4E">
        <w:rPr>
          <w:rFonts w:ascii="Times New Roman" w:eastAsia="Calibri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 фестивале.</w:t>
      </w:r>
    </w:p>
    <w:p w:rsidR="00106691" w:rsidRPr="00BD4F4E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Тема</w:t>
      </w:r>
      <w:r w:rsidRPr="00BD4F4E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8.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 xml:space="preserve"> Итоговое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ar-SA"/>
        </w:rPr>
        <w:t>занятие</w:t>
      </w:r>
      <w:r w:rsidRPr="00BD4F4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Теория: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Анализ концертного</w:t>
      </w:r>
      <w:r w:rsidRPr="00BD4F4E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BD4F4E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выступления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.</w:t>
      </w:r>
      <w:r w:rsidRPr="00552C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106691" w:rsidRPr="00552CE5" w:rsidRDefault="00106691" w:rsidP="0010669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Практика:</w:t>
      </w:r>
      <w:r w:rsidRPr="00552CE5">
        <w:rPr>
          <w:rFonts w:ascii="Times New Roman" w:eastAsia="Calibri" w:hAnsi="Times New Roman" w:cs="Times New Roman"/>
          <w:spacing w:val="1"/>
          <w:sz w:val="28"/>
          <w:szCs w:val="28"/>
          <w:lang w:eastAsia="ar-SA"/>
        </w:rPr>
        <w:t xml:space="preserve"> </w:t>
      </w:r>
      <w:r w:rsidRPr="00552CE5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Концерт.</w:t>
      </w:r>
    </w:p>
    <w:p w:rsidR="00106691" w:rsidRPr="00D71AD2" w:rsidRDefault="00106691" w:rsidP="00D71AD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71AD2" w:rsidRPr="00647417" w:rsidRDefault="00D71AD2" w:rsidP="00D71AD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1A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Дисциплина 4. Музыкальная литература</w:t>
      </w:r>
      <w:r w:rsidR="006474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(Отечественная музыкальная литература </w:t>
      </w:r>
      <w:r w:rsidR="006474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XX</w:t>
      </w:r>
      <w:r w:rsidR="006474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века).</w:t>
      </w:r>
    </w:p>
    <w:p w:rsidR="0042716D" w:rsidRPr="00937035" w:rsidRDefault="0042716D" w:rsidP="0042716D">
      <w:pPr>
        <w:suppressAutoHyphens/>
        <w:spacing w:after="0" w:line="100" w:lineRule="atLeast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tbl>
      <w:tblPr>
        <w:tblStyle w:val="1f2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647417" w:rsidRPr="00647417" w:rsidTr="00647417">
        <w:trPr>
          <w:trHeight w:val="489"/>
        </w:trPr>
        <w:tc>
          <w:tcPr>
            <w:tcW w:w="636" w:type="dxa"/>
            <w:vMerge w:val="restart"/>
            <w:vAlign w:val="center"/>
          </w:tcPr>
          <w:p w:rsidR="00647417" w:rsidRPr="00647417" w:rsidRDefault="00647417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647417" w:rsidRPr="00647417" w:rsidRDefault="00647417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647417" w:rsidRPr="00647417" w:rsidRDefault="00647417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647417" w:rsidRPr="00647417" w:rsidRDefault="00647417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647417" w:rsidRPr="00647417" w:rsidTr="00647417">
        <w:trPr>
          <w:trHeight w:val="489"/>
        </w:trPr>
        <w:tc>
          <w:tcPr>
            <w:tcW w:w="636" w:type="dxa"/>
            <w:vMerge/>
          </w:tcPr>
          <w:p w:rsidR="00647417" w:rsidRPr="00647417" w:rsidRDefault="00647417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647417" w:rsidRPr="00647417" w:rsidRDefault="00647417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647417" w:rsidRPr="00647417" w:rsidRDefault="00647417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647417" w:rsidRPr="00647417" w:rsidRDefault="00647417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647417" w:rsidRPr="00647417" w:rsidRDefault="00647417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647417" w:rsidRPr="00647417" w:rsidRDefault="00647417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Русская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культура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в конце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XIX-</w:t>
            </w:r>
            <w:r w:rsidRPr="00937035">
              <w:rPr>
                <w:rFonts w:ascii="Times New Roman" w:eastAsia="Calibri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начале XX веков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Творчество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 И. Танеева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Творчество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А. К. Лядова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37035">
              <w:rPr>
                <w:rFonts w:ascii="Times New Roman" w:eastAsia="Calibri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К.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Глазунова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сообщение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творчестве</w:t>
            </w:r>
            <w:r w:rsidRPr="00937035">
              <w:rPr>
                <w:rFonts w:ascii="Times New Roman" w:eastAsia="Calibri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одного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из</w:t>
            </w:r>
            <w:r w:rsidRPr="00937035">
              <w:rPr>
                <w:rFonts w:ascii="Times New Roman" w:eastAsia="Calibri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композиторов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Рахманинов.</w:t>
            </w:r>
          </w:p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А.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 Скрябин.</w:t>
            </w:r>
            <w:r w:rsidRPr="00937035">
              <w:rPr>
                <w:rFonts w:ascii="Times New Roman" w:eastAsia="Calibri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И. Ф.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Стравинский.</w:t>
            </w:r>
            <w:r w:rsidRPr="00937035">
              <w:rPr>
                <w:rFonts w:ascii="Times New Roman" w:eastAsia="Calibri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путь.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474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Отечественная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культура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20-</w:t>
            </w:r>
            <w:r w:rsidRPr="00937035">
              <w:rPr>
                <w:rFonts w:ascii="Times New Roman" w:eastAsia="Calibri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30-х</w:t>
            </w:r>
            <w:r w:rsidRPr="00937035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годов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XX века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474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С. С. Прокофьев.</w:t>
            </w:r>
          </w:p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182A12" w:rsidRPr="00937035" w:rsidRDefault="00203068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182A12" w:rsidRPr="00937035" w:rsidRDefault="00203068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  <w:r w:rsidRPr="00937035">
              <w:rPr>
                <w:rFonts w:ascii="Times New Roman" w:eastAsia="Calibri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Д.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Шостакович.</w:t>
            </w:r>
            <w:r w:rsidRPr="00937035">
              <w:rPr>
                <w:rFonts w:ascii="Times New Roman" w:eastAsia="Calibri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Жизненный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игра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наизусть</w:t>
            </w:r>
          </w:p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музыкальных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Хачатурян.</w:t>
            </w:r>
            <w:r w:rsidRPr="00937035">
              <w:rPr>
                <w:rFonts w:ascii="Times New Roman" w:eastAsia="Calibri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В.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Свиридов.</w:t>
            </w:r>
            <w:r w:rsidRPr="00937035">
              <w:rPr>
                <w:rFonts w:ascii="Times New Roman" w:eastAsia="Calibri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lastRenderedPageBreak/>
              <w:t>Творческий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путь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Отечественная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музыка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60-х</w:t>
            </w:r>
            <w:r w:rsidRPr="00937035">
              <w:rPr>
                <w:rFonts w:ascii="Times New Roman" w:eastAsia="Calibri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годов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XX века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тест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Творчество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Р. К. Щедрина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Творчество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А. Шнитке</w:t>
            </w:r>
            <w:r w:rsidRPr="00937035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и С.</w:t>
            </w:r>
            <w:r w:rsidRPr="00937035">
              <w:rPr>
                <w:rFonts w:ascii="Times New Roman" w:eastAsia="Calibri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Губайдулиной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Творчество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Э.</w:t>
            </w:r>
            <w:r w:rsidRPr="0093703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Денисова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В.</w:t>
            </w:r>
            <w:r w:rsidRPr="00937035">
              <w:rPr>
                <w:rFonts w:ascii="Times New Roman" w:eastAsia="Calibri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Гаврилина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конспект</w:t>
            </w:r>
          </w:p>
        </w:tc>
      </w:tr>
      <w:tr w:rsidR="00182A12" w:rsidRPr="00647417" w:rsidTr="00647417">
        <w:trPr>
          <w:trHeight w:val="489"/>
        </w:trPr>
        <w:tc>
          <w:tcPr>
            <w:tcW w:w="636" w:type="dxa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3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Итоговый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контроль</w:t>
            </w:r>
          </w:p>
        </w:tc>
        <w:tc>
          <w:tcPr>
            <w:tcW w:w="1058" w:type="dxa"/>
            <w:vAlign w:val="center"/>
          </w:tcPr>
          <w:p w:rsidR="00182A12" w:rsidRPr="00937035" w:rsidRDefault="00182A12" w:rsidP="00D33768">
            <w:pPr>
              <w:suppressAutoHyphens/>
              <w:overflowPunct w:val="0"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dxa"/>
            <w:vAlign w:val="center"/>
          </w:tcPr>
          <w:p w:rsidR="00182A12" w:rsidRPr="00937035" w:rsidRDefault="00182A12" w:rsidP="00D33768">
            <w:pPr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4" w:type="dxa"/>
            <w:vAlign w:val="center"/>
          </w:tcPr>
          <w:p w:rsidR="00182A12" w:rsidRPr="00937035" w:rsidRDefault="00182A12" w:rsidP="00D33768">
            <w:pPr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  <w:vAlign w:val="center"/>
          </w:tcPr>
          <w:p w:rsidR="00182A12" w:rsidRPr="00937035" w:rsidRDefault="00182A12" w:rsidP="00647417">
            <w:pPr>
              <w:suppressAutoHyphens/>
              <w:overflowPunct w:val="0"/>
              <w:autoSpaceDN w:val="0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контрольная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работа,</w:t>
            </w:r>
            <w:r w:rsidRPr="00937035">
              <w:rPr>
                <w:rFonts w:ascii="Times New Roman" w:eastAsia="Calibri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викторина,</w:t>
            </w:r>
            <w:r w:rsidRPr="00937035">
              <w:rPr>
                <w:rFonts w:ascii="Times New Roman" w:eastAsia="Calibri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93703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презентация</w:t>
            </w:r>
          </w:p>
        </w:tc>
      </w:tr>
      <w:tr w:rsidR="00182A12" w:rsidRPr="00647417" w:rsidTr="00647417">
        <w:trPr>
          <w:trHeight w:val="489"/>
        </w:trPr>
        <w:tc>
          <w:tcPr>
            <w:tcW w:w="3769" w:type="dxa"/>
            <w:gridSpan w:val="2"/>
            <w:vAlign w:val="center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417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182A12" w:rsidRPr="00647417" w:rsidRDefault="00203068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182A12" w:rsidRPr="00647417" w:rsidRDefault="00867E72" w:rsidP="0064741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1374" w:type="dxa"/>
            <w:vAlign w:val="center"/>
          </w:tcPr>
          <w:p w:rsidR="00182A12" w:rsidRPr="00647417" w:rsidRDefault="00203068" w:rsidP="00647417">
            <w:pPr>
              <w:suppressLineNumbers/>
              <w:suppressAutoHyphens/>
              <w:snapToGrid w:val="0"/>
              <w:spacing w:line="100" w:lineRule="atLeas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2735" w:type="dxa"/>
          </w:tcPr>
          <w:p w:rsidR="00182A12" w:rsidRPr="00647417" w:rsidRDefault="00182A12" w:rsidP="006474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75A12" w:rsidRDefault="00175A12" w:rsidP="00937035">
      <w:pPr>
        <w:suppressAutoHyphens/>
        <w:spacing w:after="0" w:line="100" w:lineRule="atLeast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647417" w:rsidRPr="00647417" w:rsidRDefault="00647417" w:rsidP="00647417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474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Содержание дисциплины: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Русская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культура</w:t>
      </w:r>
      <w:r w:rsidRPr="00061463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конце</w:t>
      </w:r>
      <w:r w:rsidRPr="00061463">
        <w:rPr>
          <w:rFonts w:ascii="Times New Roman" w:eastAsia="Calibri" w:hAnsi="Times New Roman" w:cs="Times New Roman"/>
          <w:bCs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XIX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начале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XX веков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 «Серебряный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век»</w:t>
      </w:r>
      <w:r w:rsidRPr="00061463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культуры.</w:t>
      </w:r>
      <w:r w:rsidRPr="00061463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Меценаты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музыкально-</w:t>
      </w:r>
      <w:r w:rsidRPr="00061463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общественные</w:t>
      </w:r>
      <w:r w:rsidRPr="00061463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деятели.</w:t>
      </w:r>
      <w:r w:rsidRPr="00061463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Развитие</w:t>
      </w:r>
      <w:r w:rsidRPr="00061463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музыкального</w:t>
      </w:r>
      <w:r w:rsidRPr="00061463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образования.</w:t>
      </w:r>
      <w:r w:rsidRPr="00061463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Связи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отечественным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искусством</w:t>
      </w:r>
      <w:r w:rsidRPr="00061463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литературой.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«Мир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искусства».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Выдающиеся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исполнители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этого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периода.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Творчество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С.И. Танеева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многогранность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061463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своеобразие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личности.</w:t>
      </w:r>
      <w:r w:rsidRPr="00061463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Вклад</w:t>
      </w:r>
      <w:r w:rsidRPr="00061463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С.И.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Танеева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музыкальную </w:t>
      </w:r>
      <w:r w:rsidRPr="00061463">
        <w:rPr>
          <w:rFonts w:ascii="Times New Roman" w:eastAsia="Calibri" w:hAnsi="Times New Roman" w:cs="Times New Roman"/>
          <w:sz w:val="28"/>
          <w:szCs w:val="28"/>
        </w:rPr>
        <w:t>жизнь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Москвы.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Творческое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научное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наследие.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кантаты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«Иоанн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Дамаскин»,</w:t>
      </w:r>
      <w:r w:rsidRPr="00061463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симфонии</w:t>
      </w:r>
      <w:r w:rsidRPr="00061463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до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минор, романсов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хоров по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выбору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Творчество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А.К. Лядова</w:t>
      </w:r>
      <w:r w:rsidRPr="00061463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>А.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К.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Глазунова</w:t>
      </w:r>
      <w:r w:rsidRPr="00061463">
        <w:rPr>
          <w:rFonts w:ascii="Times New Roman" w:eastAsia="Calibri" w:hAnsi="Times New Roman" w:cs="Times New Roman"/>
          <w:i/>
          <w:iCs/>
          <w:spacing w:val="-1"/>
          <w:sz w:val="28"/>
          <w:szCs w:val="28"/>
        </w:rPr>
        <w:t>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преобладание</w:t>
      </w:r>
      <w:r w:rsidRPr="00061463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сказочной</w:t>
      </w:r>
      <w:r w:rsidRPr="00061463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тематики</w:t>
      </w:r>
      <w:r w:rsidRPr="00061463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программных</w:t>
      </w:r>
      <w:r w:rsidRPr="00061463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произведениях</w:t>
      </w:r>
      <w:r w:rsidRPr="00061463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Лядова.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Развитие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традиций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симфонической</w:t>
      </w:r>
      <w:r w:rsidRPr="00061463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музыки,</w:t>
      </w:r>
      <w:r w:rsidRPr="00061463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жанр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балета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творчестве Глазунова.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рослушивание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симфонических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Лядова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«Волшебное</w:t>
      </w:r>
      <w:r w:rsidRPr="00061463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озеро»,</w:t>
      </w:r>
      <w:r w:rsidRPr="00061463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«Кикимора»,</w:t>
      </w:r>
      <w:r w:rsidRPr="00061463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фортепианных</w:t>
      </w:r>
      <w:r w:rsidRPr="00061463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пьес</w:t>
      </w:r>
      <w:r w:rsidRPr="00061463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«Музыкальная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табакерка»,</w:t>
      </w:r>
      <w:r w:rsidRPr="00061463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«Про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старину»;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Глазунова</w:t>
      </w:r>
      <w:r w:rsidRPr="00061463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концерта</w:t>
      </w:r>
      <w:r w:rsidRPr="00061463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скрипки</w:t>
      </w:r>
      <w:r w:rsidRPr="00061463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</w:t>
      </w:r>
      <w:r w:rsidRPr="00061463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оркестром,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фрагментов балета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«Раймонда».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4.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Творчество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С.В. Рахманинова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биография.</w:t>
      </w:r>
      <w:r w:rsidRPr="00061463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Наследник</w:t>
      </w:r>
      <w:r w:rsidRPr="00061463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традиций</w:t>
      </w:r>
      <w:r w:rsidRPr="00061463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П.И.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Чайковского.</w:t>
      </w:r>
      <w:r w:rsidRPr="00061463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Русский</w:t>
      </w:r>
      <w:r w:rsidRPr="00061463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мелодизм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духовных</w:t>
      </w:r>
      <w:r w:rsidRPr="00061463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5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светских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сочинениях.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С.В.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Рахманинов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–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выдающийся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пианист.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Обзор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творчества.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061463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Концерт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№ 2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фортепиано</w:t>
      </w:r>
      <w:r w:rsidRPr="00061463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</w:t>
      </w:r>
      <w:r w:rsidRPr="00061463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оркестром,</w:t>
      </w:r>
      <w:r w:rsidRPr="00061463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Романсы</w:t>
      </w:r>
      <w:r w:rsidRPr="00061463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«Не</w:t>
      </w:r>
      <w:r w:rsidRPr="00061463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пой,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красавица»,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«Вешние</w:t>
      </w:r>
      <w:r w:rsidRPr="00061463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воды»,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«Вокализ»,</w:t>
      </w:r>
      <w:r w:rsidRPr="00061463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прелюдии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до-диез минор,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Ре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мажор,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музыкальный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момент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ми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минор.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о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зн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ако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млен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ия</w:t>
      </w:r>
      <w:r w:rsidRPr="00061463">
        <w:rPr>
          <w:rFonts w:ascii="Times New Roman" w:eastAsia="Calibri" w:hAnsi="Times New Roman" w:cs="Times New Roman"/>
          <w:spacing w:val="-6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: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концерт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№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3</w:t>
      </w:r>
      <w:r w:rsidRPr="00061463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фортепиано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</w:t>
      </w:r>
      <w:r w:rsidRPr="00061463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оркестром,</w:t>
      </w:r>
      <w:r w:rsidRPr="00061463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романсы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«Сирень»,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«Здесь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хорошо»</w:t>
      </w:r>
      <w:r w:rsidRPr="00061463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другие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выбору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педагога,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прелюдии,</w:t>
      </w:r>
      <w:r w:rsidRPr="00061463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моменты,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этюды-картины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по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выбору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lastRenderedPageBreak/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5.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Творчество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А.Н. Скрябина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биография.</w:t>
      </w:r>
      <w:r w:rsidRPr="00061463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Особенности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мировоззрения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отношения</w:t>
      </w:r>
      <w:r w:rsidRPr="00061463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к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творчеству.</w:t>
      </w:r>
      <w:r w:rsidRPr="00061463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Эволюция</w:t>
      </w:r>
      <w:r w:rsidRPr="00061463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музыкального</w:t>
      </w:r>
      <w:r w:rsidRPr="00061463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языка</w:t>
      </w:r>
      <w:r w:rsidRPr="00061463">
        <w:rPr>
          <w:rFonts w:ascii="Times New Roman" w:eastAsia="Calibri" w:hAnsi="Times New Roman" w:cs="Times New Roman"/>
          <w:spacing w:val="6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гармонии,</w:t>
      </w:r>
      <w:r w:rsidRPr="00061463">
        <w:rPr>
          <w:rFonts w:ascii="Times New Roman" w:eastAsia="Calibri" w:hAnsi="Times New Roman" w:cs="Times New Roman"/>
          <w:spacing w:val="6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ритма,</w:t>
      </w:r>
      <w:r w:rsidRPr="00061463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метра,</w:t>
      </w:r>
      <w:r w:rsidRPr="00061463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мелодии.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Симфонические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фортепианные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жанры</w:t>
      </w:r>
      <w:r w:rsidRPr="00061463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музыке</w:t>
      </w:r>
      <w:r w:rsidRPr="00061463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Скрябина.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Жанр</w:t>
      </w:r>
      <w:r w:rsidRPr="00061463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поэмы.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Новая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трактовка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симфонического</w:t>
      </w:r>
      <w:r w:rsidRPr="00061463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оркестра,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расширение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состава,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особенности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тематизма, тембры-символы.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061463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Прелюдии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ор.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11</w:t>
      </w:r>
      <w:r w:rsidRPr="00061463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по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выбору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этюд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ре-диез минор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ор.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8.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«Поэма экстаза», две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поэмы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ор.32.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6.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Биография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И.Ф.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Стравинского,</w:t>
      </w:r>
      <w:r w:rsidRPr="00061463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«Русские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сезоны»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многогранность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творческой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деятельности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Стравинского.</w:t>
      </w:r>
      <w:r w:rsidRPr="00061463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Новые</w:t>
      </w:r>
      <w:r w:rsidRPr="00061463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стилевые</w:t>
      </w:r>
      <w:r w:rsidRPr="00061463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веяния</w:t>
      </w:r>
      <w:r w:rsidRPr="00061463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композиторские</w:t>
      </w:r>
      <w:r w:rsidRPr="00061463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техники.</w:t>
      </w:r>
      <w:r w:rsidRPr="00061463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Личность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С.П.</w:t>
      </w:r>
      <w:r w:rsidRPr="00061463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Дягилева,</w:t>
      </w:r>
      <w:r w:rsidRPr="00061463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роль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его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антрепризы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развитии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популяризации</w:t>
      </w:r>
      <w:r w:rsidRPr="00061463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российской</w:t>
      </w:r>
      <w:r w:rsidRPr="00061463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культуры.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«Мир</w:t>
      </w:r>
      <w:r w:rsidRPr="00061463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искусства».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Балеты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И.Ф.</w:t>
      </w:r>
      <w:r w:rsidRPr="00061463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Стравинского: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«Жар-птица»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«Петрушка».</w:t>
      </w:r>
      <w:r w:rsidRPr="00061463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Значение</w:t>
      </w:r>
      <w:r w:rsidRPr="00061463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сочинений</w:t>
      </w:r>
      <w:r w:rsidRPr="00061463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«русского</w:t>
      </w:r>
      <w:r w:rsidRPr="00061463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периода»,</w:t>
      </w:r>
      <w:r w:rsidRPr="00061463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новации</w:t>
      </w:r>
      <w:r w:rsidRPr="00061463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драматургии,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хореографии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балета.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Новые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стилевые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веяния</w:t>
      </w:r>
      <w:r w:rsidRPr="00061463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композиторские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техники,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менявшиеся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на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протяжении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творчества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И.Ф.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Стравинского.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произведений: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балет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«Петрушка».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о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знакомления</w:t>
      </w:r>
      <w:r w:rsidRPr="00061463">
        <w:rPr>
          <w:rFonts w:ascii="Times New Roman" w:eastAsia="Calibri" w:hAnsi="Times New Roman" w:cs="Times New Roman"/>
          <w:sz w:val="28"/>
          <w:szCs w:val="28"/>
        </w:rPr>
        <w:t>:</w:t>
      </w:r>
      <w:r w:rsidRPr="00061463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фрагменты</w:t>
      </w:r>
      <w:r w:rsidRPr="00061463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балетов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«Жар-Птица»,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«Весна</w:t>
      </w:r>
      <w:r w:rsidRPr="00061463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священная».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7.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Отечественная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музыкальная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культура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20-30-х</w:t>
      </w:r>
      <w:r w:rsidRPr="00061463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годов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ХХ века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революции</w:t>
      </w:r>
      <w:r w:rsidRPr="00061463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России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начала</w:t>
      </w:r>
      <w:r w:rsidRPr="00061463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ХХ</w:t>
      </w:r>
      <w:r w:rsidRPr="00061463">
        <w:rPr>
          <w:rFonts w:ascii="Times New Roman" w:eastAsia="Calibri" w:hAnsi="Times New Roman" w:cs="Times New Roman"/>
          <w:spacing w:val="3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века.</w:t>
      </w:r>
      <w:r w:rsidRPr="00061463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Социально-культурный</w:t>
      </w:r>
      <w:r w:rsidRPr="00061463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перелом.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Новые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условия</w:t>
      </w:r>
      <w:r w:rsidRPr="00061463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бытования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музыкальной</w:t>
      </w:r>
      <w:r w:rsidRPr="00061463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культуры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20-40-е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годы</w:t>
      </w:r>
      <w:r w:rsidRPr="00061463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ХХ века.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Новые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жанры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новые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темы.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произведений:</w:t>
      </w:r>
      <w:r w:rsidRPr="00061463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А.В.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Мосолов «Завод»,</w:t>
      </w:r>
      <w:r w:rsidRPr="00061463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В.М.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Дешевов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«Рельсы»,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других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усмотрение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преподавателя.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8.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С. С. Прокофьев. Жизненный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творческий 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путь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pacing w:val="7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сочетание</w:t>
      </w:r>
      <w:r w:rsidRPr="00061463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двух эпох в его творчестве: дореволюционной и советской. С.С. Прокофьев – выдающийся пианист. Уникальное сотрудничество С.С. Прокофьева и С.М. Эйзенштейна. «Александр Невский» – киномузыка, переросшая в самостоятельное оркестровое произведение. Балеты С.С. Прокофьева – продолжение реформ П.И. Чайковского, И.Ф. Стравинского. Выбор сюжетов.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Лейтмотивы,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их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роль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симфонизации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балетной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музыки.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Постановки,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выдающиеся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танцовщики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исполнители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партий.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Симфоническое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творчество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С.С.</w:t>
      </w:r>
      <w:r w:rsidRPr="00061463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Прокофьева.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Седьмая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–</w:t>
      </w:r>
      <w:r w:rsidRPr="00061463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последнее</w:t>
      </w:r>
      <w:r w:rsidRPr="00061463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завершенное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произведение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композитора. Особенности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строения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цикла.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произведений:</w:t>
      </w:r>
      <w:r w:rsidRPr="00061463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Пьесы</w:t>
      </w:r>
      <w:r w:rsidRPr="00061463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фортепиано</w:t>
      </w:r>
      <w:r w:rsidRPr="00061463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из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ор.12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(Гавот,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Прелюд,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Юмористическое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скерцо), Кантата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«Александр</w:t>
      </w:r>
      <w:r w:rsidRPr="00061463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Невский»,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Балет</w:t>
      </w:r>
      <w:r w:rsidRPr="00061463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«Ромео</w:t>
      </w:r>
      <w:r w:rsidRPr="00061463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Джульетта»: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вступление,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1</w:t>
      </w:r>
      <w:r w:rsidRPr="00061463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д.: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«Улица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просыпается»,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«Джульетта-девочка»,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«Маски»,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«Танец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рыцарей»,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«Мадригал»;</w:t>
      </w:r>
      <w:r w:rsidRPr="00061463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2</w:t>
      </w:r>
      <w:r w:rsidRPr="00061463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д.:</w:t>
      </w:r>
      <w:r w:rsidRPr="00061463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«Ромео</w:t>
      </w:r>
      <w:r w:rsidRPr="00061463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у</w:t>
      </w:r>
      <w:r w:rsidRPr="00061463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патера</w:t>
      </w:r>
      <w:r w:rsidRPr="00061463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Лоренцо»;</w:t>
      </w:r>
      <w:r w:rsidRPr="00061463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3</w:t>
      </w:r>
      <w:r w:rsidRPr="00061463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д.:</w:t>
      </w:r>
      <w:r w:rsidRPr="00061463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«Прощание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перед</w:t>
      </w:r>
      <w:r w:rsidRPr="00061463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разлукой»,</w:t>
      </w:r>
      <w:r w:rsidRPr="00061463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Балет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«Золушка».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1</w:t>
      </w:r>
      <w:r w:rsidRPr="00061463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д.:</w:t>
      </w:r>
      <w:r w:rsidRPr="00061463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«Па-де-шаль»,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«Золушка»,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Вальс</w:t>
      </w:r>
      <w:r w:rsidRPr="00061463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соль</w:t>
      </w:r>
      <w:r w:rsidRPr="00061463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минор;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2</w:t>
      </w:r>
      <w:r w:rsidRPr="00061463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д.:</w:t>
      </w:r>
      <w:r w:rsidRPr="00061463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Адажио</w:t>
      </w:r>
      <w:r w:rsidRPr="00061463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Золушки</w:t>
      </w:r>
      <w:r w:rsidRPr="00061463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Принца;</w:t>
      </w:r>
      <w:r w:rsidRPr="00061463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3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>д.:</w:t>
      </w:r>
      <w:r w:rsidRPr="00061463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первый</w:t>
      </w:r>
      <w:r w:rsidRPr="00061463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галоп</w:t>
      </w:r>
      <w:r w:rsidRPr="00061463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Принца,</w:t>
      </w:r>
      <w:r w:rsidRPr="00061463">
        <w:rPr>
          <w:rFonts w:ascii="Times New Roman" w:eastAsia="Calibri" w:hAnsi="Times New Roman" w:cs="Times New Roman"/>
          <w:spacing w:val="5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№7: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1,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2,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3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4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части.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lastRenderedPageBreak/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о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знакомления:</w:t>
      </w:r>
      <w:r w:rsidRPr="00061463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кинофильм</w:t>
      </w:r>
      <w:r w:rsidRPr="00061463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С.М.</w:t>
      </w:r>
      <w:r w:rsidRPr="00061463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Эйзенштейна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«Александр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Невский»,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фильм-балет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«Ромео</w:t>
      </w:r>
      <w:r w:rsidRPr="00061463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Джульетта»</w:t>
      </w:r>
      <w:r w:rsidRPr="00061463">
        <w:rPr>
          <w:rFonts w:ascii="Times New Roman" w:eastAsia="Calibri" w:hAnsi="Times New Roman" w:cs="Times New Roman"/>
          <w:spacing w:val="6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(с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Г.</w:t>
      </w:r>
      <w:r w:rsidRPr="00061463">
        <w:rPr>
          <w:rFonts w:ascii="Times New Roman" w:eastAsia="Calibri" w:hAnsi="Times New Roman" w:cs="Times New Roman"/>
          <w:spacing w:val="6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Улановой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роли</w:t>
      </w:r>
      <w:r w:rsidRPr="00061463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Джульетты),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марш</w:t>
      </w:r>
      <w:r w:rsidRPr="00061463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из</w:t>
      </w:r>
      <w:r w:rsidRPr="00061463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оперы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«Любовь</w:t>
      </w:r>
      <w:r w:rsidRPr="00061463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к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трем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апельсинам»,</w:t>
      </w:r>
      <w:r w:rsidRPr="00061463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первый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концерт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фортепиано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оркестром.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2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9.</w:t>
      </w:r>
      <w:r w:rsidRPr="00061463">
        <w:rPr>
          <w:rFonts w:ascii="Times New Roman" w:eastAsia="Calibri" w:hAnsi="Times New Roman" w:cs="Times New Roman"/>
          <w:bCs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Дмитрий</w:t>
      </w:r>
      <w:r w:rsidRPr="00061463">
        <w:rPr>
          <w:rFonts w:ascii="Times New Roman" w:eastAsia="Calibri" w:hAnsi="Times New Roman" w:cs="Times New Roman"/>
          <w:bCs/>
          <w:spacing w:val="2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Дмитриевич</w:t>
      </w:r>
      <w:r w:rsidRPr="00061463">
        <w:rPr>
          <w:rFonts w:ascii="Times New Roman" w:eastAsia="Calibri" w:hAnsi="Times New Roman" w:cs="Times New Roman"/>
          <w:bCs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Шостакович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.</w:t>
      </w:r>
      <w:r w:rsidRPr="00061463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Жизненный</w:t>
      </w:r>
      <w:r w:rsidRPr="00061463">
        <w:rPr>
          <w:rFonts w:ascii="Times New Roman" w:eastAsia="Calibri" w:hAnsi="Times New Roman" w:cs="Times New Roman"/>
          <w:bCs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bCs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творческий</w:t>
      </w:r>
      <w:r w:rsidRPr="00061463">
        <w:rPr>
          <w:rFonts w:ascii="Times New Roman" w:eastAsia="Calibri" w:hAnsi="Times New Roman" w:cs="Times New Roman"/>
          <w:bCs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путь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гражданская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тематика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творчества,</w:t>
      </w:r>
      <w:r w:rsidRPr="00061463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Д.Д.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Шостаковича</w:t>
      </w:r>
      <w:r w:rsidRPr="00061463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как</w:t>
      </w:r>
      <w:r w:rsidRPr="0006146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летопись</w:t>
      </w:r>
      <w:r w:rsidRPr="00061463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истории</w:t>
      </w:r>
      <w:r w:rsidRPr="00061463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страны.</w:t>
      </w:r>
      <w:r w:rsidRPr="00061463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Особое</w:t>
      </w:r>
      <w:r w:rsidRPr="00061463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значение</w:t>
      </w:r>
      <w:r w:rsidRPr="00061463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жанра</w:t>
      </w:r>
      <w:r w:rsidRPr="00061463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симфонии,</w:t>
      </w:r>
      <w:r w:rsidRPr="00061463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особенности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цикла.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Роль камерной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музыки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творчестве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композитора.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Седьмая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(«Ленинградская»)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симфония.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Великая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Отечественная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война в</w:t>
      </w:r>
      <w:r w:rsidRPr="00061463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советской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музыке.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Подробный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разбор</w:t>
      </w:r>
      <w:r w:rsidRPr="00061463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первой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части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(особенности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строения сонатной</w:t>
      </w:r>
      <w:r w:rsidRPr="00061463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формы,</w:t>
      </w:r>
      <w:r w:rsidRPr="00061463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«эпизод</w:t>
      </w:r>
      <w:r w:rsidRPr="00061463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нашествия»,</w:t>
      </w:r>
      <w:r w:rsidRPr="00061463">
        <w:rPr>
          <w:rFonts w:ascii="Times New Roman" w:eastAsia="Calibri" w:hAnsi="Times New Roman" w:cs="Times New Roman"/>
          <w:spacing w:val="6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измененная</w:t>
      </w:r>
      <w:r w:rsidRPr="00061463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реприза)</w:t>
      </w:r>
      <w:r w:rsidRPr="00061463">
        <w:rPr>
          <w:rFonts w:ascii="Times New Roman" w:eastAsia="Calibri" w:hAnsi="Times New Roman" w:cs="Times New Roman"/>
          <w:spacing w:val="6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6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краткая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характеристика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2,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3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 4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частей. Камерная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музыка,</w:t>
      </w:r>
      <w:r w:rsidRPr="00061463">
        <w:rPr>
          <w:rFonts w:ascii="Times New Roman" w:eastAsia="Calibri" w:hAnsi="Times New Roman" w:cs="Times New Roman"/>
          <w:spacing w:val="2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основные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жанры.</w:t>
      </w:r>
      <w:r w:rsidRPr="00061463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Фортепианный</w:t>
      </w:r>
      <w:r w:rsidRPr="00061463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квинтет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соль</w:t>
      </w:r>
      <w:r w:rsidRPr="00061463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минор.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Особенности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строения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цикла,</w:t>
      </w:r>
      <w:r w:rsidRPr="00061463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использование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барочных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жанров</w:t>
      </w:r>
      <w:r w:rsidRPr="00061463">
        <w:rPr>
          <w:rFonts w:ascii="Times New Roman" w:eastAsia="Calibri" w:hAnsi="Times New Roman" w:cs="Times New Roman"/>
          <w:spacing w:val="4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форм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(прелюдия,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фуга, пассакалия). Роль</w:t>
      </w:r>
      <w:r w:rsidRPr="00061463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кантатно-ораториальных</w:t>
      </w:r>
      <w:r w:rsidRPr="00061463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сочинений</w:t>
      </w:r>
      <w:r w:rsidRPr="00061463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60-годы.</w:t>
      </w:r>
      <w:r w:rsidRPr="00061463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Творчество</w:t>
      </w:r>
      <w:r w:rsidRPr="00061463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поэтов</w:t>
      </w:r>
      <w:r w:rsidRPr="00061463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-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современников</w:t>
      </w:r>
      <w:r w:rsidRPr="0006146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Д.Д.</w:t>
      </w:r>
      <w:r w:rsidRPr="00061463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Шостаковича,</w:t>
      </w:r>
      <w:r w:rsidRPr="0006146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отраженное</w:t>
      </w:r>
      <w:r w:rsidRPr="0006146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его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музыке.</w:t>
      </w:r>
      <w:r w:rsidRPr="0006146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«Казнь</w:t>
      </w:r>
      <w:r w:rsidRPr="0006146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Степана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Разина»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-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жанр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вокально-симфонической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поэмы.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произведений: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№7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мажор,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фортепианный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квинтет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соль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минор,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«Казнь Степана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Разина».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ознакомления: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симфония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№ 5,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1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часть, «Песня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встречном».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10.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Творчество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Арама</w:t>
      </w:r>
      <w:r w:rsidRPr="00061463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Ильича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Хачатуряна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овое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поколение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композиторов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Советского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Союза.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Разнообразное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наследие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автора. Национальный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колорит творчества.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концерт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pacing w:val="6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скрипки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оркестром,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фрагменты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из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балетов «Гаянэ»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«Спартак».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11.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Творчество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Георгия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Васильевича</w:t>
      </w:r>
      <w:r w:rsidRPr="00061463">
        <w:rPr>
          <w:rFonts w:ascii="Times New Roman" w:eastAsia="Calibri" w:hAnsi="Times New Roman" w:cs="Times New Roman"/>
          <w:bCs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Свиридова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продолжатель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традиции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русской</w:t>
      </w:r>
      <w:r w:rsidRPr="00061463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хоровой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школы.</w:t>
      </w:r>
      <w:r w:rsidRPr="00061463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Особое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значение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вокальной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хоровой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музыки</w:t>
      </w:r>
      <w:r w:rsidRPr="00061463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творчестве,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любовь</w:t>
      </w:r>
      <w:r w:rsidRPr="00061463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к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русской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поэзии, «пушкинская»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тема в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Г.В.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Свиридова.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061463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«Поэма</w:t>
      </w:r>
      <w:r w:rsidRPr="00061463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памяти</w:t>
      </w:r>
      <w:r w:rsidRPr="00061463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Сергея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Есенина»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(№№1,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2,</w:t>
      </w:r>
      <w:r w:rsidRPr="0006146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10),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«Романс»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«Вальс»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из</w:t>
      </w:r>
      <w:r w:rsidRPr="00061463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музыкальных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иллюстраций</w:t>
      </w:r>
      <w:r w:rsidRPr="00061463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к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повести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Пушкина</w:t>
      </w:r>
      <w:r w:rsidRPr="00061463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«Метель»,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романсы</w:t>
      </w:r>
      <w:r w:rsidRPr="00061463">
        <w:rPr>
          <w:rFonts w:ascii="Times New Roman" w:eastAsia="Calibri" w:hAnsi="Times New Roman" w:cs="Times New Roman"/>
          <w:spacing w:val="2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spacing w:val="2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хоры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выбору</w:t>
      </w:r>
      <w:r w:rsidRPr="00061463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преподавателя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(«Пушкинский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венок»,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цикл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на</w:t>
      </w:r>
      <w:r w:rsidRPr="00061463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стихи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Р.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Бернса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др.).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12.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Шестидесятые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годы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ХХ века,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«оттепель»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отечественная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второй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половины</w:t>
      </w:r>
      <w:r w:rsidRPr="00061463">
        <w:rPr>
          <w:rFonts w:ascii="Times New Roman" w:eastAsia="Calibri" w:hAnsi="Times New Roman" w:cs="Times New Roman"/>
          <w:spacing w:val="5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ХХ</w:t>
      </w:r>
      <w:r w:rsidRPr="00061463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века.</w:t>
      </w:r>
      <w:r w:rsidRPr="00061463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Связи</w:t>
      </w:r>
      <w:r w:rsidRPr="00061463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процессов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музыкального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творчества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событиями</w:t>
      </w:r>
      <w:r w:rsidRPr="00061463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общественно-политической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жизни</w:t>
      </w:r>
      <w:r w:rsidRPr="00061463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страны.</w:t>
      </w:r>
      <w:r w:rsidRPr="00061463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Общее</w:t>
      </w:r>
      <w:r w:rsidRPr="00061463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представление</w:t>
      </w:r>
      <w:r w:rsidRPr="00061463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о</w:t>
      </w:r>
      <w:r w:rsidRPr="00061463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композиторских</w:t>
      </w:r>
      <w:r w:rsidRPr="00061463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техниках</w:t>
      </w:r>
      <w:r w:rsidRPr="00061463">
        <w:rPr>
          <w:rFonts w:ascii="Times New Roman" w:eastAsia="Calibri" w:hAnsi="Times New Roman" w:cs="Times New Roman"/>
          <w:spacing w:val="3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конца</w:t>
      </w:r>
      <w:r w:rsidRPr="00061463">
        <w:rPr>
          <w:rFonts w:ascii="Times New Roman" w:eastAsia="Calibri" w:hAnsi="Times New Roman" w:cs="Times New Roman"/>
          <w:spacing w:val="3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ХХ</w:t>
      </w:r>
      <w:r w:rsidRPr="00061463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века.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6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музыкальные</w:t>
      </w:r>
      <w:r w:rsidRPr="00061463">
        <w:rPr>
          <w:rFonts w:ascii="Times New Roman" w:eastAsia="Calibri" w:hAnsi="Times New Roman" w:cs="Times New Roman"/>
          <w:spacing w:val="5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примеры</w:t>
      </w:r>
      <w:r w:rsidRPr="00061463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pacing w:val="5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прослушивания</w:t>
      </w:r>
      <w:r w:rsidRPr="00061463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преподаватель</w:t>
      </w:r>
      <w:r w:rsidRPr="00061463">
        <w:rPr>
          <w:rFonts w:ascii="Times New Roman" w:eastAsia="Calibri" w:hAnsi="Times New Roman" w:cs="Times New Roman"/>
          <w:spacing w:val="3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может</w:t>
      </w:r>
      <w:r w:rsidRPr="00061463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выбрать</w:t>
      </w:r>
      <w:r w:rsidRPr="00061463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самостоятельно,</w:t>
      </w:r>
      <w:r w:rsidRPr="00061463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исходя</w:t>
      </w:r>
      <w:r w:rsidRPr="00061463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из</w:t>
      </w:r>
      <w:r w:rsidRPr="00061463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уровня</w:t>
      </w:r>
      <w:r w:rsidRPr="00061463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группы,</w:t>
      </w:r>
      <w:r w:rsidRPr="00061463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интересов</w:t>
      </w:r>
      <w:r w:rsidRPr="00061463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учеников, имеющихся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записей.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13.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Творчество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Р.К. Щедрина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краткое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биографией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композитора.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lastRenderedPageBreak/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Концерт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оркестра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«Озорные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частушки».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14.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Творчество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А.Г. Шнитке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и</w:t>
      </w:r>
      <w:r w:rsidRPr="00061463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С.А. Губайдулиной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7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краткое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ознакомление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биографиями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композиторов.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Практика:</w:t>
      </w:r>
      <w:r w:rsidRPr="00061463">
        <w:rPr>
          <w:rFonts w:ascii="Times New Roman" w:eastAsia="Calibri" w:hAnsi="Times New Roman" w:cs="Times New Roman"/>
          <w:spacing w:val="2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произведений:</w:t>
      </w:r>
      <w:r w:rsidRPr="00061463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А.Г.</w:t>
      </w:r>
      <w:r w:rsidRPr="00061463">
        <w:rPr>
          <w:rFonts w:ascii="Times New Roman" w:eastAsia="Calibri" w:hAnsi="Times New Roman" w:cs="Times New Roman"/>
          <w:spacing w:val="1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Шнитке</w:t>
      </w:r>
      <w:r w:rsidRPr="00061463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Concerto</w:t>
      </w:r>
      <w:r w:rsidRPr="00061463">
        <w:rPr>
          <w:rFonts w:ascii="Times New Roman" w:eastAsia="Calibri" w:hAnsi="Times New Roman" w:cs="Times New Roman"/>
          <w:spacing w:val="1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grosso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№1,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С.А. Губайдуллина</w:t>
      </w:r>
      <w:r w:rsidRPr="00061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«Detto-I» </w:t>
      </w:r>
      <w:r w:rsidRPr="00061463">
        <w:rPr>
          <w:rFonts w:ascii="Times New Roman" w:eastAsia="Calibri" w:hAnsi="Times New Roman" w:cs="Times New Roman"/>
          <w:sz w:val="28"/>
          <w:szCs w:val="28"/>
        </w:rPr>
        <w:t>или</w:t>
      </w:r>
      <w:r w:rsidRPr="00061463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других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по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выбору</w:t>
      </w:r>
      <w:r w:rsidRPr="000614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педагога.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Тема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15.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Творчество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Э.В. Денисова</w:t>
      </w:r>
      <w:r w:rsidRPr="00061463">
        <w:rPr>
          <w:rFonts w:ascii="Times New Roman" w:eastAsia="Calibri" w:hAnsi="Times New Roman" w:cs="Times New Roman"/>
          <w:bCs/>
          <w:spacing w:val="-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В.А. Гаврилина</w:t>
      </w:r>
    </w:p>
    <w:p w:rsidR="00061463" w:rsidRP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Теория: краткое</w:t>
      </w:r>
      <w:r w:rsidRPr="00061463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ознакомление</w:t>
      </w:r>
      <w:r w:rsidRPr="00061463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с</w:t>
      </w:r>
      <w:r w:rsidRPr="00061463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биографиями</w:t>
      </w:r>
      <w:r w:rsidRPr="00061463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композиторов.</w:t>
      </w:r>
      <w:r w:rsidRPr="00061463">
        <w:rPr>
          <w:rFonts w:ascii="Times New Roman" w:eastAsia="Calibri" w:hAnsi="Times New Roman" w:cs="Times New Roman"/>
          <w:spacing w:val="5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Для</w:t>
      </w:r>
      <w:r w:rsidRPr="00061463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ознакомления</w:t>
      </w:r>
      <w:r w:rsidRPr="00061463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рекомендуется</w:t>
      </w:r>
      <w:r w:rsidRPr="00061463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прослушивание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произведений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Э.В.</w:t>
      </w:r>
      <w:r w:rsidRPr="00061463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Денисова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«Знаки</w:t>
      </w:r>
      <w:r w:rsidRPr="0006146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на</w:t>
      </w:r>
      <w:r w:rsidRPr="00061463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белом»,</w:t>
      </w:r>
      <w:r w:rsidRPr="00061463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фрагментов</w:t>
      </w:r>
      <w:r w:rsidRPr="00061463">
        <w:rPr>
          <w:rFonts w:ascii="Times New Roman" w:eastAsia="Calibri" w:hAnsi="Times New Roman" w:cs="Times New Roman"/>
          <w:spacing w:val="27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балета</w:t>
      </w:r>
      <w:r w:rsidRPr="00061463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В.А.</w:t>
      </w:r>
      <w:r w:rsidRPr="00061463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Гаврилина</w:t>
      </w:r>
      <w:r w:rsidRPr="00061463">
        <w:rPr>
          <w:rFonts w:ascii="Times New Roman" w:eastAsia="Calibri" w:hAnsi="Times New Roman" w:cs="Times New Roman"/>
          <w:spacing w:val="30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«Анюта»</w:t>
      </w:r>
      <w:r w:rsidRPr="00061463">
        <w:rPr>
          <w:rFonts w:ascii="Times New Roman" w:eastAsia="Calibri" w:hAnsi="Times New Roman" w:cs="Times New Roman"/>
          <w:spacing w:val="2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или</w:t>
      </w:r>
      <w:r w:rsidRPr="00061463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других</w:t>
      </w:r>
      <w:r w:rsidRPr="00061463">
        <w:rPr>
          <w:rFonts w:ascii="Times New Roman" w:eastAsia="Calibri" w:hAnsi="Times New Roman" w:cs="Times New Roman"/>
          <w:spacing w:val="28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z w:val="28"/>
          <w:szCs w:val="28"/>
        </w:rPr>
        <w:t>по</w:t>
      </w:r>
      <w:r w:rsidRPr="00061463">
        <w:rPr>
          <w:rFonts w:ascii="Times New Roman" w:eastAsia="Calibri" w:hAnsi="Times New Roman" w:cs="Times New Roman"/>
          <w:spacing w:val="31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2"/>
          <w:sz w:val="28"/>
          <w:szCs w:val="28"/>
        </w:rPr>
        <w:t>выбору</w:t>
      </w:r>
      <w:r w:rsidRPr="00061463">
        <w:rPr>
          <w:rFonts w:ascii="Times New Roman" w:eastAsia="Calibri" w:hAnsi="Times New Roman" w:cs="Times New Roman"/>
          <w:spacing w:val="59"/>
          <w:sz w:val="28"/>
          <w:szCs w:val="28"/>
        </w:rPr>
        <w:t xml:space="preserve"> </w:t>
      </w:r>
      <w:r w:rsidRPr="00061463">
        <w:rPr>
          <w:rFonts w:ascii="Times New Roman" w:eastAsia="Calibri" w:hAnsi="Times New Roman" w:cs="Times New Roman"/>
          <w:spacing w:val="-1"/>
          <w:sz w:val="28"/>
          <w:szCs w:val="28"/>
        </w:rPr>
        <w:t>педагога.</w:t>
      </w:r>
    </w:p>
    <w:p w:rsidR="00061463" w:rsidRDefault="00061463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Cs/>
          <w:spacing w:val="-1"/>
          <w:sz w:val="28"/>
          <w:szCs w:val="28"/>
        </w:rPr>
      </w:pPr>
      <w:r w:rsidRPr="0006146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Итоговое занятие. Практика: викторина.</w:t>
      </w:r>
    </w:p>
    <w:p w:rsidR="00220440" w:rsidRPr="00061463" w:rsidRDefault="00220440" w:rsidP="00061463">
      <w:pPr>
        <w:suppressAutoHyphens/>
        <w:overflowPunct w:val="0"/>
        <w:autoSpaceDN w:val="0"/>
        <w:spacing w:after="0" w:line="240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Cs/>
          <w:spacing w:val="-1"/>
          <w:sz w:val="28"/>
          <w:szCs w:val="28"/>
        </w:rPr>
      </w:pPr>
    </w:p>
    <w:p w:rsidR="0074658A" w:rsidRDefault="0074658A" w:rsidP="0087730F">
      <w:pPr>
        <w:numPr>
          <w:ilvl w:val="1"/>
          <w:numId w:val="18"/>
        </w:numPr>
        <w:shd w:val="clear" w:color="auto" w:fill="FFFFFF"/>
        <w:tabs>
          <w:tab w:val="left" w:pos="70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</w:rPr>
      </w:pPr>
      <w:r w:rsidRPr="0074658A">
        <w:rPr>
          <w:rFonts w:ascii="Times New Roman" w:eastAsia="Calibri" w:hAnsi="Times New Roman" w:cs="Times New Roman"/>
          <w:b/>
          <w:spacing w:val="-1"/>
          <w:sz w:val="28"/>
          <w:szCs w:val="28"/>
        </w:rPr>
        <w:t>Планируемые результаты освоения программы</w:t>
      </w:r>
    </w:p>
    <w:p w:rsidR="001908B8" w:rsidRPr="0074658A" w:rsidRDefault="001908B8" w:rsidP="001908B8">
      <w:pPr>
        <w:shd w:val="clear" w:color="auto" w:fill="FFFFFF"/>
        <w:tabs>
          <w:tab w:val="left" w:pos="708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7053"/>
      </w:tblGrid>
      <w:tr w:rsidR="0074658A" w:rsidRPr="0074658A" w:rsidTr="005932A2">
        <w:tc>
          <w:tcPr>
            <w:tcW w:w="2518" w:type="dxa"/>
            <w:shd w:val="clear" w:color="auto" w:fill="auto"/>
          </w:tcPr>
          <w:p w:rsidR="0074658A" w:rsidRPr="0074658A" w:rsidRDefault="0074658A" w:rsidP="0074658A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pacing w:val="-1"/>
                <w:sz w:val="28"/>
                <w:szCs w:val="28"/>
              </w:rPr>
            </w:pPr>
            <w:r w:rsidRPr="0074658A">
              <w:rPr>
                <w:rFonts w:ascii="Times New Roman" w:eastAsia="Calibri" w:hAnsi="Times New Roman" w:cs="Times New Roman"/>
                <w:b/>
                <w:spacing w:val="-1"/>
                <w:sz w:val="28"/>
                <w:szCs w:val="28"/>
              </w:rPr>
              <w:t>Личностные:</w:t>
            </w:r>
          </w:p>
          <w:p w:rsidR="0074658A" w:rsidRPr="0074658A" w:rsidRDefault="0074658A" w:rsidP="0074658A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7053" w:type="dxa"/>
            <w:shd w:val="clear" w:color="auto" w:fill="auto"/>
          </w:tcPr>
          <w:p w:rsidR="0074658A" w:rsidRPr="006D0E98" w:rsidRDefault="005932A2" w:rsidP="005932A2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  <w:t xml:space="preserve">- </w:t>
            </w:r>
            <w:r w:rsidR="0074658A" w:rsidRPr="006D0E98"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  <w:t xml:space="preserve">Воспитать </w:t>
            </w:r>
            <w:r w:rsidR="0074658A" w:rsidRPr="006D0E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уважение к отечественной и зарубежной народной и классической музыкальным традициям;</w:t>
            </w:r>
          </w:p>
          <w:p w:rsidR="0074658A" w:rsidRPr="006D0E98" w:rsidRDefault="005932A2" w:rsidP="005932A2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74658A" w:rsidRPr="006D0E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Сформировать познавательный интерес к музыке;</w:t>
            </w:r>
          </w:p>
          <w:p w:rsidR="0074658A" w:rsidRPr="0074658A" w:rsidRDefault="005932A2" w:rsidP="005932A2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- </w:t>
            </w:r>
            <w:r w:rsidR="0074658A" w:rsidRPr="006D0E9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Сформировать у наиболее одаренных выпускников осознанную мотивацию к продолжению профессиональн</w:t>
            </w:r>
            <w:r w:rsidR="0074658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ого обучения в области искусств.</w:t>
            </w:r>
          </w:p>
        </w:tc>
      </w:tr>
      <w:tr w:rsidR="0074658A" w:rsidRPr="0074658A" w:rsidTr="005932A2">
        <w:tc>
          <w:tcPr>
            <w:tcW w:w="2518" w:type="dxa"/>
            <w:shd w:val="clear" w:color="auto" w:fill="auto"/>
          </w:tcPr>
          <w:p w:rsidR="0074658A" w:rsidRPr="0074658A" w:rsidRDefault="0074658A" w:rsidP="0074658A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pacing w:val="-1"/>
                <w:sz w:val="28"/>
                <w:szCs w:val="28"/>
              </w:rPr>
            </w:pPr>
            <w:r w:rsidRPr="0074658A">
              <w:rPr>
                <w:rFonts w:ascii="Times New Roman" w:eastAsia="Calibri" w:hAnsi="Times New Roman" w:cs="Times New Roman"/>
                <w:b/>
                <w:spacing w:val="-1"/>
                <w:sz w:val="28"/>
                <w:szCs w:val="28"/>
              </w:rPr>
              <w:t>Метапредметные:</w:t>
            </w:r>
          </w:p>
          <w:p w:rsidR="0074658A" w:rsidRPr="0074658A" w:rsidRDefault="0074658A" w:rsidP="0074658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7053" w:type="dxa"/>
            <w:shd w:val="clear" w:color="auto" w:fill="auto"/>
          </w:tcPr>
          <w:p w:rsidR="0074658A" w:rsidRPr="006D0E98" w:rsidRDefault="005932A2" w:rsidP="005932A2">
            <w:pPr>
              <w:suppressAutoHyphens/>
              <w:spacing w:after="0" w:line="100" w:lineRule="atLeast"/>
              <w:jc w:val="both"/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74658A" w:rsidRPr="006D0E98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Развить музыкальные способности: слух, чувство метроритма, память, </w:t>
            </w:r>
            <w:r w:rsidR="0074658A" w:rsidRPr="008C5401"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  <w:t xml:space="preserve">образное и ассоциативное </w:t>
            </w:r>
            <w:r w:rsidR="0074658A" w:rsidRPr="008C5401">
              <w:rPr>
                <w:rFonts w:ascii="Times New Roman" w:eastAsia="MS Mincho" w:hAnsi="Times New Roman" w:cs="Times New Roman"/>
                <w:spacing w:val="-7"/>
                <w:sz w:val="28"/>
                <w:szCs w:val="28"/>
                <w:lang w:eastAsia="ar-SA"/>
              </w:rPr>
              <w:t>мышление</w:t>
            </w:r>
            <w:r w:rsidR="0074658A" w:rsidRPr="006D0E98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;</w:t>
            </w:r>
            <w:r w:rsidR="0074658A" w:rsidRPr="008C54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тембр, силу, гибкость и диапазон голоса</w:t>
            </w:r>
            <w:r w:rsidR="0074658A" w:rsidRPr="006D0E98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; </w:t>
            </w:r>
            <w:r w:rsidR="0074658A" w:rsidRPr="008C540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навыки звукообразования и профессионального дыхания</w:t>
            </w:r>
            <w:r w:rsidR="0074658A" w:rsidRPr="006D0E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др.;</w:t>
            </w:r>
          </w:p>
          <w:p w:rsidR="0074658A" w:rsidRPr="006D0E98" w:rsidRDefault="005932A2" w:rsidP="005932A2">
            <w:pPr>
              <w:shd w:val="clear" w:color="auto" w:fill="FFFFFF"/>
              <w:tabs>
                <w:tab w:val="left" w:pos="168"/>
              </w:tabs>
              <w:suppressAutoHyphens/>
              <w:spacing w:after="0" w:line="100" w:lineRule="atLeast"/>
              <w:jc w:val="both"/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  <w:t xml:space="preserve">- </w:t>
            </w:r>
            <w:r w:rsidR="0074658A" w:rsidRPr="006D0E98"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  <w:t>Расширить эмоционально-чувственное восприятие музыки;</w:t>
            </w:r>
          </w:p>
          <w:p w:rsidR="0074658A" w:rsidRPr="006D0E98" w:rsidRDefault="005932A2" w:rsidP="005932A2">
            <w:pPr>
              <w:shd w:val="clear" w:color="auto" w:fill="FFFFFF"/>
              <w:tabs>
                <w:tab w:val="left" w:pos="168"/>
              </w:tabs>
              <w:suppressAutoHyphens/>
              <w:spacing w:after="0" w:line="100" w:lineRule="atLeast"/>
              <w:jc w:val="both"/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  <w:t xml:space="preserve">- </w:t>
            </w:r>
            <w:r w:rsidR="0074658A" w:rsidRPr="006D0E98"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  <w:t xml:space="preserve">Развить </w:t>
            </w:r>
            <w:r w:rsidR="0074658A" w:rsidRPr="008C540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умение грамотно оценивать музыкальные произведения</w:t>
            </w:r>
            <w:r w:rsidR="0074658A" w:rsidRPr="006D0E98">
              <w:rPr>
                <w:rFonts w:ascii="Times New Roman" w:eastAsia="MS Mincho" w:hAnsi="Times New Roman" w:cs="Times New Roman"/>
                <w:spacing w:val="-7"/>
                <w:sz w:val="28"/>
                <w:szCs w:val="28"/>
                <w:lang w:eastAsia="ar-SA"/>
              </w:rPr>
              <w:t>;</w:t>
            </w:r>
          </w:p>
          <w:p w:rsidR="0074658A" w:rsidRPr="0074658A" w:rsidRDefault="005932A2" w:rsidP="005932A2">
            <w:pPr>
              <w:shd w:val="clear" w:color="auto" w:fill="FFFFFF"/>
              <w:tabs>
                <w:tab w:val="left" w:pos="168"/>
              </w:tabs>
              <w:suppressAutoHyphens/>
              <w:spacing w:after="0" w:line="100" w:lineRule="atLeast"/>
              <w:jc w:val="both"/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  <w:t xml:space="preserve">- </w:t>
            </w:r>
            <w:r w:rsidR="0074658A" w:rsidRPr="006D0E98">
              <w:rPr>
                <w:rFonts w:ascii="Times New Roman" w:eastAsia="MS Mincho" w:hAnsi="Times New Roman" w:cs="Times New Roman"/>
                <w:spacing w:val="-6"/>
                <w:sz w:val="28"/>
                <w:szCs w:val="28"/>
                <w:lang w:eastAsia="ar-SA"/>
              </w:rPr>
              <w:t xml:space="preserve">Развить умение </w:t>
            </w:r>
            <w:r w:rsidR="0074658A" w:rsidRPr="009F17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осуществлять собственные музыкально-исполнительские замыслы в различных видах</w:t>
            </w:r>
            <w:r w:rsidR="0074658A" w:rsidRPr="006D0E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практической</w:t>
            </w:r>
            <w:r w:rsidR="0074658A" w:rsidRPr="009F17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деятельности</w:t>
            </w:r>
            <w:r w:rsidR="007465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74658A" w:rsidRPr="0074658A" w:rsidTr="005932A2">
        <w:tc>
          <w:tcPr>
            <w:tcW w:w="2518" w:type="dxa"/>
            <w:shd w:val="clear" w:color="auto" w:fill="auto"/>
          </w:tcPr>
          <w:p w:rsidR="0074658A" w:rsidRPr="0074658A" w:rsidRDefault="0074658A" w:rsidP="0074658A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pacing w:val="-1"/>
                <w:sz w:val="28"/>
                <w:szCs w:val="28"/>
              </w:rPr>
            </w:pPr>
            <w:r w:rsidRPr="0074658A">
              <w:rPr>
                <w:rFonts w:ascii="Times New Roman" w:eastAsia="Calibri" w:hAnsi="Times New Roman" w:cs="Times New Roman"/>
                <w:b/>
                <w:spacing w:val="-1"/>
                <w:sz w:val="28"/>
                <w:szCs w:val="28"/>
              </w:rPr>
              <w:t>Предметные:</w:t>
            </w:r>
          </w:p>
          <w:p w:rsidR="0074658A" w:rsidRPr="0074658A" w:rsidRDefault="0074658A" w:rsidP="0074658A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7053" w:type="dxa"/>
            <w:shd w:val="clear" w:color="auto" w:fill="auto"/>
          </w:tcPr>
          <w:p w:rsidR="0074658A" w:rsidRPr="0074658A" w:rsidRDefault="005932A2" w:rsidP="0074658A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- </w:t>
            </w:r>
            <w:r w:rsidR="0074658A" w:rsidRPr="0074658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Сформировать исполнительские навыки игры на фортепиано;</w:t>
            </w:r>
          </w:p>
          <w:p w:rsidR="0074658A" w:rsidRPr="0074658A" w:rsidRDefault="005932A2" w:rsidP="0074658A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- </w:t>
            </w:r>
            <w:r w:rsidR="0074658A" w:rsidRPr="0074658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Обучить вокальным исполнительским техникам;</w:t>
            </w:r>
          </w:p>
          <w:p w:rsidR="0074658A" w:rsidRPr="0074658A" w:rsidRDefault="005932A2" w:rsidP="0074658A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- </w:t>
            </w:r>
            <w:r w:rsidR="0074658A" w:rsidRPr="0074658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Сформировать теоретическую и практическую базу по восприятию элементов музыкального языка;</w:t>
            </w:r>
          </w:p>
          <w:p w:rsidR="0074658A" w:rsidRPr="0074658A" w:rsidRDefault="005932A2" w:rsidP="0074658A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- </w:t>
            </w:r>
            <w:r w:rsidR="0074658A" w:rsidRPr="0074658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Обучить основным знаниям о различных эпохах и стилях в истории искусства;</w:t>
            </w:r>
          </w:p>
          <w:p w:rsidR="0074658A" w:rsidRPr="0074658A" w:rsidRDefault="005932A2" w:rsidP="0074658A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- </w:t>
            </w:r>
            <w:r w:rsidR="0074658A" w:rsidRPr="0074658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Обучить элементарным знаниям по музыкальной грамоте.</w:t>
            </w:r>
          </w:p>
        </w:tc>
      </w:tr>
    </w:tbl>
    <w:p w:rsidR="0074658A" w:rsidRDefault="0074658A" w:rsidP="003A3139">
      <w:pPr>
        <w:suppressAutoHyphens/>
        <w:spacing w:after="0" w:line="100" w:lineRule="atLeast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076E87" w:rsidRDefault="00076E87" w:rsidP="003A3139">
      <w:pPr>
        <w:suppressAutoHyphens/>
        <w:spacing w:after="0" w:line="100" w:lineRule="atLeast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076E87" w:rsidRDefault="00076E87" w:rsidP="003A3139">
      <w:pPr>
        <w:suppressAutoHyphens/>
        <w:spacing w:after="0" w:line="100" w:lineRule="atLeast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</w:pPr>
    </w:p>
    <w:p w:rsidR="00220440" w:rsidRPr="00220440" w:rsidRDefault="00220440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04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Раздел 2. ОРГАНИЗАЦИОННО-ПЕДАГОГИЧЕСКИЕ УСЛОВИЯ</w:t>
      </w:r>
    </w:p>
    <w:p w:rsidR="00220440" w:rsidRPr="00220440" w:rsidRDefault="00220440" w:rsidP="0087730F">
      <w:pPr>
        <w:numPr>
          <w:ilvl w:val="1"/>
          <w:numId w:val="8"/>
        </w:numPr>
        <w:shd w:val="clear" w:color="auto" w:fill="FFFFFF"/>
        <w:tabs>
          <w:tab w:val="left" w:pos="70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0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программы</w:t>
      </w:r>
    </w:p>
    <w:p w:rsidR="00220440" w:rsidRPr="00220440" w:rsidRDefault="00220440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Материально-техническое оснащение</w:t>
      </w:r>
    </w:p>
    <w:p w:rsidR="00220440" w:rsidRDefault="00220440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и осуществления образовательного процесса с обучающимися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музыкальной</w:t>
      </w:r>
      <w:r w:rsidRPr="00220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студии необходим ряд компонентов,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беспечивающих его эффективность, по дисциплинам:</w:t>
      </w:r>
    </w:p>
    <w:p w:rsidR="00220440" w:rsidRDefault="00220440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Фортепиано,</w:t>
      </w:r>
    </w:p>
    <w:p w:rsidR="00220440" w:rsidRDefault="00220440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Синтезатор,</w:t>
      </w:r>
    </w:p>
    <w:p w:rsidR="00220440" w:rsidRDefault="00220440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Учебный кабинет с учебной мебелью,</w:t>
      </w:r>
    </w:p>
    <w:p w:rsidR="00FD16E8" w:rsidRDefault="00FD16E8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Репетиционный зал,</w:t>
      </w:r>
    </w:p>
    <w:p w:rsidR="00220440" w:rsidRDefault="00220440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Подставка под стул и ноги для маленьких детей,</w:t>
      </w:r>
    </w:p>
    <w:p w:rsidR="00220440" w:rsidRDefault="00FD16E8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Звуковоспроизводящее техническое оборудование,</w:t>
      </w:r>
    </w:p>
    <w:p w:rsidR="00220440" w:rsidRDefault="00FD16E8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Метроном,</w:t>
      </w:r>
    </w:p>
    <w:p w:rsidR="00220440" w:rsidRDefault="00FD16E8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Проектор.</w:t>
      </w:r>
    </w:p>
    <w:p w:rsidR="00220440" w:rsidRPr="00220440" w:rsidRDefault="00220440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0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и информационное обеспечение</w:t>
      </w:r>
    </w:p>
    <w:p w:rsidR="002A0982" w:rsidRDefault="002A0982" w:rsidP="002A098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Примерный репертуарный список </w:t>
      </w: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первого</w:t>
      </w: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второго</w:t>
      </w: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 обучения</w:t>
      </w:r>
    </w:p>
    <w:p w:rsidR="00D55399" w:rsidRDefault="00FD16E8" w:rsidP="00D553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0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Пье</w:t>
      </w:r>
      <w:r w:rsidR="002A0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сы и упражнения для начинающих </w:t>
      </w:r>
      <w:r w:rsidRPr="002A0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следующих сборников:</w:t>
      </w:r>
    </w:p>
    <w:p w:rsidR="00FD16E8" w:rsidRPr="00FD16E8" w:rsidRDefault="00656C4E" w:rsidP="00D553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1.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Баренбойм</w:t>
      </w:r>
      <w:r w:rsidR="002A098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Л. А.</w:t>
      </w:r>
      <w:r w:rsidR="00D5539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2A0982">
        <w:rPr>
          <w:rFonts w:ascii="Times New Roman" w:eastAsia="MS Mincho" w:hAnsi="Times New Roman" w:cs="Times New Roman"/>
          <w:sz w:val="28"/>
          <w:szCs w:val="28"/>
          <w:lang w:eastAsia="ja-JP"/>
        </w:rPr>
        <w:t>Путь к музицированию</w:t>
      </w:r>
      <w:r w:rsidR="00D5539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/</w:t>
      </w:r>
      <w:r w:rsidR="002A098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D55399">
        <w:rPr>
          <w:rFonts w:ascii="Times New Roman" w:eastAsia="MS Mincho" w:hAnsi="Times New Roman" w:cs="Times New Roman"/>
          <w:sz w:val="28"/>
          <w:szCs w:val="28"/>
          <w:lang w:eastAsia="ja-JP"/>
        </w:rPr>
        <w:t>и</w:t>
      </w:r>
      <w:r w:rsidR="00D55399" w:rsidRPr="00D55399">
        <w:rPr>
          <w:rFonts w:ascii="Times New Roman" w:eastAsia="MS Mincho" w:hAnsi="Times New Roman" w:cs="Times New Roman"/>
          <w:sz w:val="28"/>
          <w:szCs w:val="28"/>
          <w:lang w:eastAsia="ja-JP"/>
        </w:rPr>
        <w:t>зд-во: Советский композитор, 1979 г.</w:t>
      </w:r>
      <w:r w:rsidR="00D55399" w:rsidRPr="00D55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2A0982" w:rsidRPr="00D55399">
        <w:rPr>
          <w:rFonts w:ascii="Times New Roman" w:eastAsia="MS Mincho" w:hAnsi="Times New Roman" w:cs="Times New Roman"/>
          <w:sz w:val="28"/>
          <w:szCs w:val="28"/>
          <w:lang w:eastAsia="ja-JP"/>
        </w:rPr>
        <w:t>лавы –</w:t>
      </w:r>
      <w:r w:rsidR="002A098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 1-й по 50-ю, донотный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пери</w:t>
      </w:r>
      <w:r w:rsidR="002A098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од, знакомство с инструментом,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упражнен</w:t>
      </w:r>
      <w:r w:rsidR="002A098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ия для постановки рук, нотная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грамота, первые</w:t>
      </w:r>
      <w:r w:rsidR="002A098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песенки и упражнения на 1-м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– нескольких звуках:</w:t>
      </w:r>
    </w:p>
    <w:p w:rsidR="00FD16E8" w:rsidRPr="00FD16E8" w:rsidRDefault="001D3B62" w:rsidP="002A0982">
      <w:pPr>
        <w:tabs>
          <w:tab w:val="left" w:pos="364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«Два кота», </w:t>
      </w:r>
    </w:p>
    <w:p w:rsidR="00FD16E8" w:rsidRPr="00FD16E8" w:rsidRDefault="001D3B62" w:rsidP="002A0982">
      <w:pPr>
        <w:tabs>
          <w:tab w:val="left" w:pos="364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«Во </w:t>
      </w:r>
      <w:r w:rsidR="00E54B43">
        <w:rPr>
          <w:rFonts w:ascii="Times New Roman" w:eastAsia="MS Mincho" w:hAnsi="Times New Roman" w:cs="Times New Roman"/>
          <w:sz w:val="28"/>
          <w:szCs w:val="28"/>
          <w:lang w:eastAsia="ja-JP"/>
        </w:rPr>
        <w:t>саду ли,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 огороде», </w:t>
      </w:r>
    </w:p>
    <w:p w:rsidR="00FD16E8" w:rsidRPr="00FD16E8" w:rsidRDefault="001D3B62" w:rsidP="002A0982">
      <w:pPr>
        <w:tabs>
          <w:tab w:val="left" w:pos="364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«Ладушки»,</w:t>
      </w:r>
    </w:p>
    <w:p w:rsidR="00FD16E8" w:rsidRPr="00FD16E8" w:rsidRDefault="001D3B62" w:rsidP="002A0982">
      <w:pPr>
        <w:tabs>
          <w:tab w:val="left" w:pos="364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2A098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«Марширующие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негритята»,</w:t>
      </w:r>
    </w:p>
    <w:p w:rsidR="00FD16E8" w:rsidRPr="00FD16E8" w:rsidRDefault="001D3B62" w:rsidP="002A0982">
      <w:pPr>
        <w:tabs>
          <w:tab w:val="left" w:pos="364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«Мамочка» - болгарская нар. песенка, </w:t>
      </w:r>
    </w:p>
    <w:p w:rsidR="00FD16E8" w:rsidRPr="00FD16E8" w:rsidRDefault="001D3B62" w:rsidP="002A0982">
      <w:pPr>
        <w:tabs>
          <w:tab w:val="left" w:pos="364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«Путешествие» -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американская нар. песенка, </w:t>
      </w:r>
    </w:p>
    <w:p w:rsidR="005407F3" w:rsidRDefault="001D3B62" w:rsidP="005407F3">
      <w:pPr>
        <w:tabs>
          <w:tab w:val="left" w:pos="364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Островск</w:t>
      </w:r>
      <w:r w:rsidR="002A0982">
        <w:rPr>
          <w:rFonts w:ascii="Times New Roman" w:eastAsia="MS Mincho" w:hAnsi="Times New Roman" w:cs="Times New Roman"/>
          <w:sz w:val="28"/>
          <w:szCs w:val="28"/>
          <w:lang w:eastAsia="ja-JP"/>
        </w:rPr>
        <w:t>ий «Колыбельная» и др.</w:t>
      </w:r>
    </w:p>
    <w:p w:rsidR="00FD16E8" w:rsidRPr="00FD16E8" w:rsidRDefault="00656C4E" w:rsidP="005407F3">
      <w:pPr>
        <w:tabs>
          <w:tab w:val="left" w:pos="364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2.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С</w:t>
      </w:r>
      <w:r w:rsidR="005407F3">
        <w:rPr>
          <w:rFonts w:ascii="Times New Roman" w:eastAsia="MS Mincho" w:hAnsi="Times New Roman" w:cs="Times New Roman"/>
          <w:sz w:val="28"/>
          <w:szCs w:val="28"/>
          <w:lang w:eastAsia="ja-JP"/>
        </w:rPr>
        <w:t>ергей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 </w:t>
      </w:r>
      <w:r w:rsidR="00B85225">
        <w:rPr>
          <w:rFonts w:ascii="Times New Roman" w:eastAsia="MS Mincho" w:hAnsi="Times New Roman" w:cs="Times New Roman"/>
          <w:sz w:val="28"/>
          <w:szCs w:val="28"/>
          <w:lang w:eastAsia="ja-JP"/>
        </w:rPr>
        <w:t>Катя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Железновы </w:t>
      </w:r>
      <w:r w:rsidR="005407F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Азбука-потешка : </w:t>
      </w:r>
      <w:r w:rsidR="005407F3" w:rsidRPr="005407F3">
        <w:rPr>
          <w:rFonts w:ascii="Times New Roman" w:eastAsia="MS Mincho" w:hAnsi="Times New Roman" w:cs="Times New Roman"/>
          <w:sz w:val="28"/>
          <w:szCs w:val="28"/>
          <w:lang w:eastAsia="ja-JP"/>
        </w:rPr>
        <w:t>рус. потешки и считалки с нотами-картинками : учеб.-практ. пособие для педагогов и родителей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696E98">
        <w:rPr>
          <w:rFonts w:ascii="Times New Roman" w:eastAsia="MS Mincho" w:hAnsi="Times New Roman" w:cs="Times New Roman"/>
          <w:sz w:val="28"/>
          <w:szCs w:val="28"/>
          <w:lang w:eastAsia="ja-JP"/>
        </w:rPr>
        <w:t>/ М: Гном и Д, 2001 г.</w:t>
      </w:r>
      <w:r w:rsidR="001D3B6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– чтение нот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 </w:t>
      </w:r>
      <w:r w:rsidR="001D3B62">
        <w:rPr>
          <w:rFonts w:ascii="Times New Roman" w:eastAsia="MS Mincho" w:hAnsi="Times New Roman" w:cs="Times New Roman"/>
          <w:sz w:val="28"/>
          <w:szCs w:val="28"/>
          <w:lang w:eastAsia="ja-JP"/>
        </w:rPr>
        <w:t>скрипичном ключе.</w:t>
      </w:r>
    </w:p>
    <w:p w:rsidR="00FD16E8" w:rsidRPr="00FD16E8" w:rsidRDefault="008600C6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3. </w:t>
      </w:r>
      <w:r w:rsidR="00656C4E">
        <w:rPr>
          <w:rFonts w:ascii="Times New Roman" w:eastAsia="MS Mincho" w:hAnsi="Times New Roman" w:cs="Times New Roman"/>
          <w:sz w:val="28"/>
          <w:szCs w:val="28"/>
          <w:lang w:eastAsia="ja-JP"/>
        </w:rPr>
        <w:t>Игнатьев В</w:t>
      </w:r>
      <w:r w:rsidR="005407F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</w:t>
      </w:r>
      <w:r w:rsidR="00656C4E">
        <w:rPr>
          <w:rFonts w:ascii="Times New Roman" w:eastAsia="MS Mincho" w:hAnsi="Times New Roman" w:cs="Times New Roman"/>
          <w:sz w:val="28"/>
          <w:szCs w:val="28"/>
          <w:lang w:eastAsia="ja-JP"/>
        </w:rPr>
        <w:t>Я музыкантом стать хочу /</w:t>
      </w:r>
      <w:r w:rsidR="005407F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№№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19 – 30,</w:t>
      </w:r>
      <w:r w:rsidR="00656C4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656C4E" w:rsidRPr="00656C4E">
        <w:rPr>
          <w:rFonts w:ascii="Times New Roman" w:eastAsia="MS Mincho" w:hAnsi="Times New Roman" w:cs="Times New Roman"/>
          <w:sz w:val="28"/>
          <w:szCs w:val="28"/>
          <w:lang w:eastAsia="ja-JP"/>
        </w:rPr>
        <w:t>Издательство: Издатель Шабатура Д.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656C4E" w:rsidRPr="00656C4E">
        <w:rPr>
          <w:rFonts w:ascii="Times New Roman" w:eastAsia="MS Mincho" w:hAnsi="Times New Roman" w:cs="Times New Roman"/>
          <w:sz w:val="28"/>
          <w:szCs w:val="28"/>
          <w:lang w:eastAsia="ja-JP"/>
        </w:rPr>
        <w:t>М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., 2012 г. –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чтение нот в скрипичном и в басовом ключах.</w:t>
      </w:r>
    </w:p>
    <w:p w:rsidR="00FD16E8" w:rsidRPr="00FD16E8" w:rsidRDefault="008600C6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4.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Королькова И.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С.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Крохе-музыканту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: </w:t>
      </w:r>
      <w:r w:rsidRPr="008600C6">
        <w:rPr>
          <w:rFonts w:ascii="Times New Roman" w:eastAsia="MS Mincho" w:hAnsi="Times New Roman" w:cs="Times New Roman"/>
          <w:sz w:val="28"/>
          <w:szCs w:val="28"/>
          <w:lang w:eastAsia="ja-JP"/>
        </w:rPr>
        <w:t>нотная азбу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ка для самых маленьких. Часть I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II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/ </w:t>
      </w:r>
      <w:r w:rsidRPr="008600C6">
        <w:rPr>
          <w:rFonts w:ascii="Times New Roman" w:eastAsia="MS Mincho" w:hAnsi="Times New Roman" w:cs="Times New Roman"/>
          <w:sz w:val="28"/>
          <w:szCs w:val="28"/>
          <w:lang w:eastAsia="ja-JP"/>
        </w:rPr>
        <w:t>Изд. 2-е. —. Ростов н/Д: Феникс, 2009.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–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по выбору, чтение с листа, самостоятельная работа.</w:t>
      </w:r>
    </w:p>
    <w:p w:rsidR="00FD16E8" w:rsidRPr="00FD16E8" w:rsidRDefault="008600C6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5. </w:t>
      </w:r>
      <w:r w:rsidR="00947490" w:rsidRPr="00947490">
        <w:rPr>
          <w:rFonts w:ascii="Times New Roman" w:eastAsia="MS Mincho" w:hAnsi="Times New Roman" w:cs="Times New Roman"/>
          <w:sz w:val="28"/>
          <w:szCs w:val="28"/>
          <w:lang w:eastAsia="ja-JP"/>
        </w:rPr>
        <w:t>Х</w:t>
      </w:r>
      <w:r w:rsidR="0094749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ереско Л. Музыкальные картинки / </w:t>
      </w:r>
      <w:r w:rsidR="00947490" w:rsidRPr="00947490">
        <w:rPr>
          <w:rFonts w:ascii="Times New Roman" w:eastAsia="MS Mincho" w:hAnsi="Times New Roman" w:cs="Times New Roman"/>
          <w:sz w:val="28"/>
          <w:szCs w:val="28"/>
          <w:lang w:eastAsia="ja-JP"/>
        </w:rPr>
        <w:t>Л.: Музыка, 1980</w:t>
      </w:r>
      <w:r w:rsidR="00947490">
        <w:rPr>
          <w:rFonts w:ascii="Times New Roman" w:eastAsia="MS Mincho" w:hAnsi="Times New Roman" w:cs="Times New Roman"/>
          <w:sz w:val="28"/>
          <w:szCs w:val="28"/>
          <w:lang w:eastAsia="ja-JP"/>
        </w:rPr>
        <w:t>,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– пьесы по выбору: </w:t>
      </w:r>
    </w:p>
    <w:p w:rsidR="00FD16E8" w:rsidRPr="00FD16E8" w:rsidRDefault="005933A7" w:rsidP="002A0982">
      <w:pPr>
        <w:tabs>
          <w:tab w:val="left" w:pos="298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«Восьмое марта», </w:t>
      </w:r>
    </w:p>
    <w:p w:rsidR="00FD16E8" w:rsidRPr="00FD16E8" w:rsidRDefault="005933A7" w:rsidP="002A0982">
      <w:pPr>
        <w:tabs>
          <w:tab w:val="left" w:pos="298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1D3B6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«Воробей», </w:t>
      </w:r>
    </w:p>
    <w:p w:rsidR="00FD16E8" w:rsidRPr="00FD16E8" w:rsidRDefault="005933A7" w:rsidP="002A0982">
      <w:pPr>
        <w:tabs>
          <w:tab w:val="left" w:pos="298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«Дед Мороз»,</w:t>
      </w:r>
    </w:p>
    <w:p w:rsidR="00FD16E8" w:rsidRPr="00FD16E8" w:rsidRDefault="005933A7" w:rsidP="002A0982">
      <w:pPr>
        <w:tabs>
          <w:tab w:val="left" w:pos="298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«Кот – лакомка»,</w:t>
      </w:r>
    </w:p>
    <w:p w:rsidR="00FD16E8" w:rsidRPr="00FD16E8" w:rsidRDefault="005933A7" w:rsidP="002A0982">
      <w:pPr>
        <w:tabs>
          <w:tab w:val="left" w:pos="298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«Уезжаем»</w:t>
      </w:r>
      <w:r w:rsidR="00947490">
        <w:rPr>
          <w:rFonts w:ascii="Times New Roman" w:eastAsia="MS Mincho" w:hAnsi="Times New Roman" w:cs="Times New Roman"/>
          <w:sz w:val="28"/>
          <w:szCs w:val="28"/>
          <w:lang w:eastAsia="ja-JP"/>
        </w:rPr>
        <w:t>,</w:t>
      </w:r>
    </w:p>
    <w:p w:rsidR="00FD16E8" w:rsidRPr="00FD16E8" w:rsidRDefault="005933A7" w:rsidP="002A0982">
      <w:pPr>
        <w:tabs>
          <w:tab w:val="left" w:pos="298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«Зайчик» и др.</w:t>
      </w:r>
    </w:p>
    <w:p w:rsidR="00FD16E8" w:rsidRPr="00FD16E8" w:rsidRDefault="00971123" w:rsidP="002A0982">
      <w:pPr>
        <w:tabs>
          <w:tab w:val="left" w:pos="298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6.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Кла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рк </w:t>
      </w:r>
      <w:r w:rsidR="00122A0E">
        <w:rPr>
          <w:rFonts w:ascii="Times New Roman" w:eastAsia="MS Mincho" w:hAnsi="Times New Roman" w:cs="Times New Roman"/>
          <w:sz w:val="28"/>
          <w:szCs w:val="28"/>
          <w:lang w:eastAsia="ja-JP"/>
        </w:rPr>
        <w:t>Ф.</w:t>
      </w:r>
      <w:r w:rsidR="00281410">
        <w:rPr>
          <w:rFonts w:ascii="Times New Roman" w:eastAsia="MS Mincho" w:hAnsi="Times New Roman" w:cs="Times New Roman"/>
          <w:sz w:val="28"/>
          <w:szCs w:val="28"/>
          <w:lang w:eastAsia="ja-JP"/>
        </w:rPr>
        <w:t>, Госс Л., Холланд С.</w:t>
      </w:r>
      <w:r w:rsidR="00122A0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«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Музыкальное дерево» - учебник фортепианной игры</w:t>
      </w:r>
      <w:r w:rsidR="0068075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для начинающих,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пер. с английского</w:t>
      </w:r>
      <w:r w:rsidR="0068075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М. Стижевской.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Занимательные уп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ражнения, пьесы для  маленьких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пианистов.</w:t>
      </w:r>
    </w:p>
    <w:p w:rsidR="00122A0E" w:rsidRDefault="00680759" w:rsidP="00971123">
      <w:pPr>
        <w:tabs>
          <w:tab w:val="left" w:pos="298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7.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Артоболевская</w:t>
      </w:r>
      <w:r w:rsidR="00122A0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А.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122A0E">
        <w:rPr>
          <w:rFonts w:ascii="Times New Roman" w:eastAsia="MS Mincho" w:hAnsi="Times New Roman" w:cs="Times New Roman"/>
          <w:sz w:val="28"/>
          <w:szCs w:val="28"/>
          <w:lang w:eastAsia="ja-JP"/>
        </w:rPr>
        <w:t>Первая встреча с музыкой. Учебное пособие / М.: Советский композитор, 1992:</w:t>
      </w:r>
    </w:p>
    <w:p w:rsidR="00FD16E8" w:rsidRPr="00FD16E8" w:rsidRDefault="005933A7" w:rsidP="00971123">
      <w:pPr>
        <w:tabs>
          <w:tab w:val="left" w:pos="2985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«Вальс собачек», </w:t>
      </w:r>
    </w:p>
    <w:p w:rsidR="00FD16E8" w:rsidRPr="00FD16E8" w:rsidRDefault="005933A7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971123">
        <w:rPr>
          <w:rFonts w:ascii="Times New Roman" w:eastAsia="MS Mincho" w:hAnsi="Times New Roman" w:cs="Times New Roman"/>
          <w:sz w:val="28"/>
          <w:szCs w:val="28"/>
          <w:lang w:eastAsia="ja-JP"/>
        </w:rPr>
        <w:t>Ляховицкая</w:t>
      </w:r>
      <w:r w:rsidR="00122A0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Л.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«Этюд»</w:t>
      </w:r>
      <w:r w:rsidR="00122A0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(«Где ты, Лека»), </w:t>
      </w:r>
    </w:p>
    <w:p w:rsidR="00FD16E8" w:rsidRPr="00FD16E8" w:rsidRDefault="005933A7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Филипп «Колыбельная»,</w:t>
      </w:r>
    </w:p>
    <w:p w:rsidR="00FD16E8" w:rsidRPr="00FD16E8" w:rsidRDefault="005933A7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Руббах «Воробей», </w:t>
      </w:r>
    </w:p>
    <w:p w:rsidR="00FD16E8" w:rsidRPr="00FD16E8" w:rsidRDefault="005933A7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Укр.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нар песня «Ой ты, дивчина»,</w:t>
      </w:r>
    </w:p>
    <w:p w:rsidR="00FD16E8" w:rsidRPr="00FD16E8" w:rsidRDefault="005933A7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971123">
        <w:rPr>
          <w:rFonts w:ascii="Times New Roman" w:eastAsia="MS Mincho" w:hAnsi="Times New Roman" w:cs="Times New Roman"/>
          <w:sz w:val="28"/>
          <w:szCs w:val="28"/>
          <w:lang w:eastAsia="ja-JP"/>
        </w:rPr>
        <w:t>Укр.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97112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нар песня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«Казачок»,</w:t>
      </w:r>
    </w:p>
    <w:p w:rsidR="00FD16E8" w:rsidRPr="00FD16E8" w:rsidRDefault="005933A7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</w:t>
      </w:r>
      <w:r w:rsidR="00122A0E">
        <w:rPr>
          <w:rFonts w:ascii="Times New Roman" w:eastAsia="MS Mincho" w:hAnsi="Times New Roman" w:cs="Times New Roman"/>
          <w:sz w:val="28"/>
          <w:szCs w:val="28"/>
          <w:lang w:eastAsia="ja-JP"/>
        </w:rPr>
        <w:t>Любарский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«Курочка»</w:t>
      </w:r>
      <w:r w:rsidR="00122A0E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076E87" w:rsidRDefault="00076E87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FD16E8" w:rsidRPr="00FD16E8" w:rsidRDefault="00FD16E8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D16E8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Этюды</w:t>
      </w:r>
      <w:r w:rsidR="005A1536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FD16E8" w:rsidRPr="00FD16E8" w:rsidRDefault="00C643E8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1.</w:t>
      </w:r>
      <w:r w:rsidR="0091305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Беренс Г. Соч. 70. №№ 1-30</w:t>
      </w:r>
    </w:p>
    <w:p w:rsidR="003172DF" w:rsidRDefault="00C643E8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2.</w:t>
      </w:r>
      <w:r w:rsidR="0091305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5A1536">
        <w:rPr>
          <w:rFonts w:ascii="Times New Roman" w:eastAsia="MS Mincho" w:hAnsi="Times New Roman" w:cs="Times New Roman"/>
          <w:sz w:val="28"/>
          <w:szCs w:val="28"/>
          <w:lang w:eastAsia="ja-JP"/>
        </w:rPr>
        <w:t>Беркович И. Мале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нькие этюды: №№ 1</w:t>
      </w:r>
    </w:p>
    <w:p w:rsidR="00FD16E8" w:rsidRPr="00FD16E8" w:rsidRDefault="00C643E8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3.</w:t>
      </w:r>
      <w:r w:rsidR="0091305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Гедике И. Соч. 32 №№ 2,3.7</w:t>
      </w:r>
    </w:p>
    <w:p w:rsidR="00FD16E8" w:rsidRPr="00FD16E8" w:rsidRDefault="00C643E8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4.</w:t>
      </w:r>
      <w:r w:rsidR="0091305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Гнесина Е. Фортепианная азбука</w:t>
      </w:r>
      <w:r w:rsidR="003172D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/по выбору/</w:t>
      </w:r>
    </w:p>
    <w:p w:rsidR="00FD16E8" w:rsidRPr="00FD16E8" w:rsidRDefault="00C643E8" w:rsidP="003172DF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5.</w:t>
      </w:r>
      <w:r w:rsidR="0091305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Черни К. Избранные этюды Ч.1: №№ 1-6</w:t>
      </w:r>
    </w:p>
    <w:p w:rsidR="00FD16E8" w:rsidRDefault="00C643E8" w:rsidP="002A0982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6.</w:t>
      </w:r>
      <w:r w:rsidR="0091305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9B35EA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Катаргина О. 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Форт</w:t>
      </w:r>
      <w:r w:rsidR="009B35EA">
        <w:rPr>
          <w:rFonts w:ascii="Times New Roman" w:eastAsia="MS Mincho" w:hAnsi="Times New Roman" w:cs="Times New Roman"/>
          <w:sz w:val="28"/>
          <w:szCs w:val="28"/>
          <w:lang w:eastAsia="ja-JP"/>
        </w:rPr>
        <w:t>епианная техника в удовольствие. С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>бор</w:t>
      </w:r>
      <w:r w:rsidR="009B35EA">
        <w:rPr>
          <w:rFonts w:ascii="Times New Roman" w:eastAsia="MS Mincho" w:hAnsi="Times New Roman" w:cs="Times New Roman"/>
          <w:sz w:val="28"/>
          <w:szCs w:val="28"/>
          <w:lang w:eastAsia="ja-JP"/>
        </w:rPr>
        <w:t>ник этюдов и пьес.</w:t>
      </w:r>
      <w:r w:rsidR="00FD16E8" w:rsidRPr="00FD16E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1 класс</w:t>
      </w:r>
      <w:r w:rsidR="009B35EA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/ Челябинск: Ботаник-М.</w:t>
      </w:r>
    </w:p>
    <w:p w:rsidR="00076E87" w:rsidRDefault="00076E87" w:rsidP="00410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0A47" w:rsidRDefault="00575039" w:rsidP="00410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Примерный репертуарный список </w:t>
      </w:r>
      <w:r w:rsidRPr="0057503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третьего</w:t>
      </w: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обучения:</w:t>
      </w:r>
    </w:p>
    <w:p w:rsidR="00410A47" w:rsidRPr="00410A47" w:rsidRDefault="00410A47" w:rsidP="00410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0A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Полифонические произведения</w:t>
      </w: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715BFA" w:rsidTr="00493B67">
        <w:tc>
          <w:tcPr>
            <w:tcW w:w="3085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Бах И.С.</w:t>
            </w:r>
          </w:p>
        </w:tc>
        <w:tc>
          <w:tcPr>
            <w:tcW w:w="6486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нотная тетрадь А.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М.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Бах ( по выбору)</w:t>
            </w:r>
          </w:p>
        </w:tc>
      </w:tr>
      <w:tr w:rsidR="00715BFA" w:rsidTr="00493B67">
        <w:tc>
          <w:tcPr>
            <w:tcW w:w="3085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Кригер И.</w:t>
            </w:r>
          </w:p>
        </w:tc>
        <w:tc>
          <w:tcPr>
            <w:tcW w:w="6486" w:type="dxa"/>
          </w:tcPr>
          <w:p w:rsidR="00715BFA" w:rsidRDefault="00EC30C2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Менуэт a-moll</w:t>
            </w:r>
          </w:p>
        </w:tc>
      </w:tr>
      <w:tr w:rsidR="00715BFA" w:rsidTr="00493B67">
        <w:tc>
          <w:tcPr>
            <w:tcW w:w="3085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Корелли А.</w:t>
            </w:r>
          </w:p>
        </w:tc>
        <w:tc>
          <w:tcPr>
            <w:tcW w:w="6486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Сарабанда e-moll</w:t>
            </w:r>
          </w:p>
        </w:tc>
      </w:tr>
      <w:tr w:rsidR="00715BFA" w:rsidTr="00493B67">
        <w:tc>
          <w:tcPr>
            <w:tcW w:w="3085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Моцарт В.</w:t>
            </w:r>
          </w:p>
        </w:tc>
        <w:tc>
          <w:tcPr>
            <w:tcW w:w="6486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Менуэт d- moll, Бурре d-moll</w:t>
            </w:r>
          </w:p>
        </w:tc>
      </w:tr>
      <w:tr w:rsidR="00715BFA" w:rsidTr="00493B67">
        <w:tc>
          <w:tcPr>
            <w:tcW w:w="3085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Майкапар С.</w:t>
            </w:r>
          </w:p>
        </w:tc>
        <w:tc>
          <w:tcPr>
            <w:tcW w:w="6486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Канон</w:t>
            </w:r>
          </w:p>
        </w:tc>
      </w:tr>
      <w:tr w:rsidR="00715BFA" w:rsidTr="00493B67">
        <w:tc>
          <w:tcPr>
            <w:tcW w:w="3085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Павлюченко С.</w:t>
            </w:r>
          </w:p>
        </w:tc>
        <w:tc>
          <w:tcPr>
            <w:tcW w:w="6486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Фугетта e-moll</w:t>
            </w:r>
          </w:p>
        </w:tc>
      </w:tr>
      <w:tr w:rsidR="00715BFA" w:rsidTr="00493B67">
        <w:tc>
          <w:tcPr>
            <w:tcW w:w="3085" w:type="dxa"/>
          </w:tcPr>
          <w:p w:rsidR="00715BFA" w:rsidRPr="00EC30C2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C30C2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Перселл Г.</w:t>
            </w:r>
          </w:p>
        </w:tc>
        <w:tc>
          <w:tcPr>
            <w:tcW w:w="6486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Ария</w:t>
            </w:r>
          </w:p>
        </w:tc>
      </w:tr>
      <w:tr w:rsidR="00715BFA" w:rsidTr="00493B67">
        <w:tc>
          <w:tcPr>
            <w:tcW w:w="3085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6486" w:type="dxa"/>
          </w:tcPr>
          <w:p w:rsidR="00715BFA" w:rsidRDefault="00715BFA" w:rsidP="00493B67">
            <w:pPr>
              <w:contextualSpacing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Русские народные песни:</w:t>
            </w:r>
            <w:r w:rsidR="00B12A9C" w:rsidRPr="00410A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«Дровосек», «Ночка тёмная».</w:t>
            </w:r>
          </w:p>
        </w:tc>
      </w:tr>
    </w:tbl>
    <w:p w:rsidR="00EC30C2" w:rsidRDefault="00EC30C2" w:rsidP="00715BFA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410A47" w:rsidRPr="00715BFA" w:rsidRDefault="00410A47" w:rsidP="00715BFA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10A47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Произведения крупной формы</w:t>
      </w: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715BFA" w:rsidTr="00493B67">
        <w:tc>
          <w:tcPr>
            <w:tcW w:w="3085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Беркович И</w:t>
            </w:r>
            <w:r w:rsidRPr="00CF1DF4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6486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Вариации «Во саду ли в огороде»</w:t>
            </w:r>
          </w:p>
        </w:tc>
      </w:tr>
      <w:tr w:rsidR="00715BFA" w:rsidTr="00493B67">
        <w:tc>
          <w:tcPr>
            <w:tcW w:w="3085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Весняк Ю.</w:t>
            </w:r>
          </w:p>
        </w:tc>
        <w:tc>
          <w:tcPr>
            <w:tcW w:w="6486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«Сонатина» 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715BFA" w:rsidTr="00493B67">
        <w:tc>
          <w:tcPr>
            <w:tcW w:w="3085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Гедике</w:t>
            </w:r>
          </w:p>
        </w:tc>
        <w:tc>
          <w:tcPr>
            <w:tcW w:w="6486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«Сонатина» 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715BFA" w:rsidTr="00493B67">
        <w:tc>
          <w:tcPr>
            <w:tcW w:w="3085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Литкова И.</w:t>
            </w:r>
          </w:p>
        </w:tc>
        <w:tc>
          <w:tcPr>
            <w:tcW w:w="6486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Вариации «Савка и Гришка»</w:t>
            </w:r>
          </w:p>
        </w:tc>
      </w:tr>
      <w:tr w:rsidR="00715BFA" w:rsidTr="00493B67">
        <w:tc>
          <w:tcPr>
            <w:tcW w:w="3085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Некрасов</w:t>
            </w:r>
          </w:p>
        </w:tc>
        <w:tc>
          <w:tcPr>
            <w:tcW w:w="6486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«Сонатина», 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e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 1 часть.</w:t>
            </w:r>
          </w:p>
        </w:tc>
      </w:tr>
      <w:tr w:rsidR="00715BFA" w:rsidTr="00493B67">
        <w:tc>
          <w:tcPr>
            <w:tcW w:w="3085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Назарова Т.</w:t>
            </w:r>
          </w:p>
        </w:tc>
        <w:tc>
          <w:tcPr>
            <w:tcW w:w="6486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Вариации «Пойду ль я, выйду ль я»</w:t>
            </w:r>
          </w:p>
        </w:tc>
      </w:tr>
      <w:tr w:rsidR="00715BFA" w:rsidTr="00493B67">
        <w:tc>
          <w:tcPr>
            <w:tcW w:w="3085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Рейнеке К</w:t>
            </w:r>
            <w:r w:rsidRPr="00CF1DF4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6486" w:type="dxa"/>
          </w:tcPr>
          <w:p w:rsidR="00715BFA" w:rsidRPr="00CF1DF4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Соч.136 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Allegro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CF1DF4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moderato</w:t>
            </w:r>
          </w:p>
        </w:tc>
      </w:tr>
    </w:tbl>
    <w:p w:rsidR="00715BFA" w:rsidRDefault="00715BFA" w:rsidP="00410A47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lang w:eastAsia="ja-JP"/>
        </w:rPr>
      </w:pPr>
    </w:p>
    <w:p w:rsidR="00076E87" w:rsidRDefault="00076E87" w:rsidP="00CF1DF4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410A47" w:rsidRPr="00CF1DF4" w:rsidRDefault="00410A47" w:rsidP="00CF1DF4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F1DF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lastRenderedPageBreak/>
        <w:t>Пьесы</w:t>
      </w: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CF1DF4" w:rsidTr="00493B67">
        <w:tc>
          <w:tcPr>
            <w:tcW w:w="3085" w:type="dxa"/>
          </w:tcPr>
          <w:p w:rsidR="00CF1DF4" w:rsidRPr="00E83D00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Аллерм Ж. М.</w:t>
            </w:r>
          </w:p>
        </w:tc>
        <w:tc>
          <w:tcPr>
            <w:tcW w:w="6486" w:type="dxa"/>
          </w:tcPr>
          <w:p w:rsidR="00CF1DF4" w:rsidRPr="00E83D00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«Мелодия», «Вальс-мюзетт», «Цыганский танец»</w:t>
            </w:r>
          </w:p>
        </w:tc>
      </w:tr>
      <w:tr w:rsidR="00CF1DF4" w:rsidTr="00493B67">
        <w:tc>
          <w:tcPr>
            <w:tcW w:w="3085" w:type="dxa"/>
          </w:tcPr>
          <w:p w:rsidR="00CF1DF4" w:rsidRPr="00E83D00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Александров А.</w:t>
            </w:r>
          </w:p>
        </w:tc>
        <w:tc>
          <w:tcPr>
            <w:tcW w:w="6486" w:type="dxa"/>
          </w:tcPr>
          <w:p w:rsidR="00CF1DF4" w:rsidRPr="00E83D00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«Новогодняя полька»</w:t>
            </w:r>
          </w:p>
        </w:tc>
      </w:tr>
      <w:tr w:rsidR="00CF1DF4" w:rsidTr="00493B67">
        <w:tc>
          <w:tcPr>
            <w:tcW w:w="3085" w:type="dxa"/>
          </w:tcPr>
          <w:p w:rsidR="00CF1DF4" w:rsidRPr="00E83D00" w:rsidRDefault="00CF1DF4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Беркович</w:t>
            </w:r>
          </w:p>
        </w:tc>
        <w:tc>
          <w:tcPr>
            <w:tcW w:w="6486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Укр. Нар песня «Ой, Джигуне, Джигуне»</w:t>
            </w:r>
          </w:p>
        </w:tc>
      </w:tr>
      <w:tr w:rsidR="00CF1DF4" w:rsidTr="00493B67">
        <w:tc>
          <w:tcPr>
            <w:tcW w:w="3085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Берлин</w:t>
            </w:r>
          </w:p>
        </w:tc>
        <w:tc>
          <w:tcPr>
            <w:tcW w:w="6486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«Марширующие поросята»</w:t>
            </w:r>
          </w:p>
        </w:tc>
      </w:tr>
      <w:tr w:rsidR="00CF1DF4" w:rsidTr="00493B67">
        <w:tc>
          <w:tcPr>
            <w:tcW w:w="3085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Ваньхал Я.</w:t>
            </w:r>
          </w:p>
        </w:tc>
        <w:tc>
          <w:tcPr>
            <w:tcW w:w="6486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«Пьеса»</w:t>
            </w:r>
          </w:p>
        </w:tc>
      </w:tr>
      <w:tr w:rsidR="00CF1DF4" w:rsidTr="00493B67">
        <w:tc>
          <w:tcPr>
            <w:tcW w:w="3085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Галынин</w:t>
            </w:r>
          </w:p>
        </w:tc>
        <w:tc>
          <w:tcPr>
            <w:tcW w:w="6486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«Зайчик»</w:t>
            </w:r>
          </w:p>
        </w:tc>
      </w:tr>
      <w:tr w:rsidR="00CF1DF4" w:rsidTr="00493B67">
        <w:tc>
          <w:tcPr>
            <w:tcW w:w="3085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Гедике А.</w:t>
            </w:r>
          </w:p>
        </w:tc>
        <w:tc>
          <w:tcPr>
            <w:tcW w:w="6486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Соч.36 -  «Заинька», «Колыбельная», «Сарабанда»</w:t>
            </w:r>
          </w:p>
        </w:tc>
      </w:tr>
      <w:tr w:rsidR="00CF1DF4" w:rsidTr="00493B67">
        <w:tc>
          <w:tcPr>
            <w:tcW w:w="3085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Гречанинов А.</w:t>
            </w:r>
          </w:p>
        </w:tc>
        <w:tc>
          <w:tcPr>
            <w:tcW w:w="6486" w:type="dxa"/>
          </w:tcPr>
          <w:p w:rsidR="00CF1DF4" w:rsidRPr="00E83D0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Соч.98 «Мазурка»</w:t>
            </w:r>
          </w:p>
        </w:tc>
      </w:tr>
      <w:tr w:rsidR="00E83D00" w:rsidTr="00493B67">
        <w:tc>
          <w:tcPr>
            <w:tcW w:w="3085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Жилинский А.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«Игра в мышки», «Вальс».</w:t>
            </w:r>
          </w:p>
        </w:tc>
      </w:tr>
      <w:tr w:rsidR="00E83D00" w:rsidTr="00493B67">
        <w:tc>
          <w:tcPr>
            <w:tcW w:w="3085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Кабалевский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«Частушка»</w:t>
            </w:r>
          </w:p>
        </w:tc>
      </w:tr>
      <w:tr w:rsidR="00E83D00" w:rsidTr="00493B67">
        <w:tc>
          <w:tcPr>
            <w:tcW w:w="3085" w:type="dxa"/>
            <w:vMerge w:val="restart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Кембер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«Песня без слов»</w:t>
            </w:r>
            <w:r w:rsidR="00B12A9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</w:t>
            </w:r>
          </w:p>
        </w:tc>
      </w:tr>
      <w:tr w:rsidR="00E83D00" w:rsidTr="00493B67">
        <w:tc>
          <w:tcPr>
            <w:tcW w:w="3085" w:type="dxa"/>
            <w:vMerge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«Деревенский танец»</w:t>
            </w:r>
          </w:p>
        </w:tc>
      </w:tr>
      <w:tr w:rsidR="00E83D00" w:rsidTr="00493B67">
        <w:tc>
          <w:tcPr>
            <w:tcW w:w="3085" w:type="dxa"/>
            <w:vMerge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«Народная мелодия»</w:t>
            </w:r>
          </w:p>
        </w:tc>
      </w:tr>
      <w:tr w:rsidR="00E83D00" w:rsidTr="00493B67">
        <w:tc>
          <w:tcPr>
            <w:tcW w:w="3085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Лоншанг-Друшкевич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«Марш дошкольников»</w:t>
            </w:r>
          </w:p>
        </w:tc>
      </w:tr>
      <w:tr w:rsidR="00E83D00" w:rsidTr="00493B67">
        <w:tc>
          <w:tcPr>
            <w:tcW w:w="3085" w:type="dxa"/>
            <w:vMerge w:val="restart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Майкапар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«Пастушок»</w:t>
            </w:r>
          </w:p>
        </w:tc>
      </w:tr>
      <w:tr w:rsidR="00E83D00" w:rsidTr="00493B67">
        <w:tc>
          <w:tcPr>
            <w:tcW w:w="3085" w:type="dxa"/>
            <w:vMerge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«В садике»</w:t>
            </w:r>
          </w:p>
        </w:tc>
      </w:tr>
      <w:tr w:rsidR="00E83D00" w:rsidTr="00493B67">
        <w:tc>
          <w:tcPr>
            <w:tcW w:w="3085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Мордасов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«Буги-вуги»</w:t>
            </w:r>
          </w:p>
        </w:tc>
      </w:tr>
      <w:tr w:rsidR="00E83D00" w:rsidTr="00493B67">
        <w:tc>
          <w:tcPr>
            <w:tcW w:w="3085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Некрасов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«Сонатина»,1 часть.</w:t>
            </w:r>
          </w:p>
        </w:tc>
      </w:tr>
      <w:tr w:rsidR="00E83D00" w:rsidTr="00493B67">
        <w:tc>
          <w:tcPr>
            <w:tcW w:w="3085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Ребиков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«Аннушка»</w:t>
            </w:r>
          </w:p>
        </w:tc>
      </w:tr>
      <w:tr w:rsidR="00E83D00" w:rsidTr="00493B67">
        <w:tc>
          <w:tcPr>
            <w:tcW w:w="3085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Рыбицкий Ф.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«Кот и мышь»</w:t>
            </w:r>
          </w:p>
        </w:tc>
      </w:tr>
      <w:tr w:rsidR="00E83D00" w:rsidTr="00493B67">
        <w:tc>
          <w:tcPr>
            <w:tcW w:w="3085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Р.Н.П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«Речка»</w:t>
            </w:r>
          </w:p>
        </w:tc>
      </w:tr>
      <w:tr w:rsidR="00E83D00" w:rsidTr="00493B67">
        <w:tc>
          <w:tcPr>
            <w:tcW w:w="3085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Хереско Б.</w:t>
            </w:r>
          </w:p>
        </w:tc>
        <w:tc>
          <w:tcPr>
            <w:tcW w:w="6486" w:type="dxa"/>
          </w:tcPr>
          <w:p w:rsidR="00E83D00" w:rsidRPr="00E83D00" w:rsidRDefault="00E83D0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83D0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«Чижики», Эстонская народная песня «У каждого свой музыкальный инструмент»</w:t>
            </w:r>
          </w:p>
        </w:tc>
      </w:tr>
    </w:tbl>
    <w:p w:rsidR="00CF1DF4" w:rsidRPr="00E83D00" w:rsidRDefault="00CF1DF4" w:rsidP="00410A47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</w:p>
    <w:p w:rsidR="00410A47" w:rsidRPr="00E83D00" w:rsidRDefault="00410A47" w:rsidP="00E83D00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E83D0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Этюды</w:t>
      </w: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E83D00" w:rsidTr="00493B67">
        <w:tc>
          <w:tcPr>
            <w:tcW w:w="3085" w:type="dxa"/>
          </w:tcPr>
          <w:p w:rsidR="00E83D00" w:rsidRPr="0022292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Беренс Г.</w:t>
            </w:r>
          </w:p>
        </w:tc>
        <w:tc>
          <w:tcPr>
            <w:tcW w:w="6486" w:type="dxa"/>
          </w:tcPr>
          <w:p w:rsidR="00E83D00" w:rsidRPr="0022292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 .70. Этюды №№ 1-30</w:t>
            </w:r>
          </w:p>
        </w:tc>
      </w:tr>
      <w:tr w:rsidR="00E83D00" w:rsidTr="00493B67">
        <w:tc>
          <w:tcPr>
            <w:tcW w:w="3085" w:type="dxa"/>
          </w:tcPr>
          <w:p w:rsidR="00E83D00" w:rsidRPr="0022292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Беркович И.</w:t>
            </w:r>
          </w:p>
        </w:tc>
        <w:tc>
          <w:tcPr>
            <w:tcW w:w="6486" w:type="dxa"/>
          </w:tcPr>
          <w:p w:rsidR="00E83D00" w:rsidRPr="0022292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Маленькие этюды №№ 1-14</w:t>
            </w:r>
          </w:p>
        </w:tc>
      </w:tr>
      <w:tr w:rsidR="00E83D00" w:rsidTr="00493B67">
        <w:tc>
          <w:tcPr>
            <w:tcW w:w="3085" w:type="dxa"/>
          </w:tcPr>
          <w:p w:rsidR="00E83D00" w:rsidRPr="0022292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Гедике А.</w:t>
            </w:r>
          </w:p>
        </w:tc>
        <w:tc>
          <w:tcPr>
            <w:tcW w:w="6486" w:type="dxa"/>
          </w:tcPr>
          <w:p w:rsidR="00E83D00" w:rsidRPr="0022292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32, №№ 2,3,7.</w:t>
            </w:r>
          </w:p>
        </w:tc>
      </w:tr>
      <w:tr w:rsidR="00E83D00" w:rsidTr="00493B67">
        <w:tc>
          <w:tcPr>
            <w:tcW w:w="3085" w:type="dxa"/>
          </w:tcPr>
          <w:p w:rsidR="00E83D00" w:rsidRPr="0022292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Черни-Гермер</w:t>
            </w:r>
          </w:p>
        </w:tc>
        <w:tc>
          <w:tcPr>
            <w:tcW w:w="6486" w:type="dxa"/>
          </w:tcPr>
          <w:p w:rsidR="00E83D00" w:rsidRPr="0022292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Ч.1 №№ 1-6</w:t>
            </w:r>
          </w:p>
        </w:tc>
      </w:tr>
      <w:tr w:rsidR="00E83D00" w:rsidTr="00493B67">
        <w:tc>
          <w:tcPr>
            <w:tcW w:w="3085" w:type="dxa"/>
          </w:tcPr>
          <w:p w:rsidR="00E83D00" w:rsidRPr="00222920" w:rsidRDefault="0015584E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Шафран</w:t>
            </w:r>
          </w:p>
        </w:tc>
        <w:tc>
          <w:tcPr>
            <w:tcW w:w="6486" w:type="dxa"/>
          </w:tcPr>
          <w:p w:rsidR="00E83D00" w:rsidRPr="00222920" w:rsidRDefault="0015584E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«Этюд» ми – минор.</w:t>
            </w:r>
          </w:p>
        </w:tc>
      </w:tr>
      <w:tr w:rsidR="00E83D00" w:rsidTr="00493B67">
        <w:tc>
          <w:tcPr>
            <w:tcW w:w="3085" w:type="dxa"/>
          </w:tcPr>
          <w:p w:rsidR="00E83D00" w:rsidRPr="00222920" w:rsidRDefault="0015584E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Шитте А.</w:t>
            </w:r>
          </w:p>
        </w:tc>
        <w:tc>
          <w:tcPr>
            <w:tcW w:w="6486" w:type="dxa"/>
          </w:tcPr>
          <w:p w:rsidR="00E83D00" w:rsidRPr="00222920" w:rsidRDefault="0015584E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160 №№ 1-20</w:t>
            </w:r>
          </w:p>
        </w:tc>
      </w:tr>
      <w:tr w:rsidR="00E83D00" w:rsidTr="00493B67">
        <w:tc>
          <w:tcPr>
            <w:tcW w:w="3085" w:type="dxa"/>
          </w:tcPr>
          <w:p w:rsidR="00E83D00" w:rsidRPr="00222920" w:rsidRDefault="00E83D0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</w:p>
        </w:tc>
        <w:tc>
          <w:tcPr>
            <w:tcW w:w="6486" w:type="dxa"/>
          </w:tcPr>
          <w:p w:rsidR="00E83D00" w:rsidRPr="00222920" w:rsidRDefault="0015584E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«Фортепианная техника - в удовольствие» - 2 класс</w:t>
            </w:r>
          </w:p>
        </w:tc>
      </w:tr>
    </w:tbl>
    <w:p w:rsidR="00410A47" w:rsidRPr="00222920" w:rsidRDefault="00410A47" w:rsidP="00222920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22292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Ансамбли</w:t>
      </w: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222920" w:rsidTr="00493B67">
        <w:tc>
          <w:tcPr>
            <w:tcW w:w="3085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Гречанинов А</w:t>
            </w: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Соч.99 «На зелёном лугу»</w:t>
            </w:r>
          </w:p>
        </w:tc>
      </w:tr>
      <w:tr w:rsidR="00222920" w:rsidTr="00493B67">
        <w:tc>
          <w:tcPr>
            <w:tcW w:w="3085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Глинка М.</w:t>
            </w: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«Жаворонок»</w:t>
            </w:r>
          </w:p>
        </w:tc>
      </w:tr>
      <w:tr w:rsidR="00222920" w:rsidTr="00493B67">
        <w:tc>
          <w:tcPr>
            <w:tcW w:w="3085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Кабалевский Д.</w:t>
            </w: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«Наш край»</w:t>
            </w:r>
          </w:p>
        </w:tc>
      </w:tr>
      <w:tr w:rsidR="00222920" w:rsidTr="00493B67">
        <w:tc>
          <w:tcPr>
            <w:tcW w:w="3085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Майкапар С.</w:t>
            </w: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Соч.29. «Первые шаги»</w:t>
            </w:r>
          </w:p>
        </w:tc>
      </w:tr>
      <w:tr w:rsidR="00222920" w:rsidTr="00493B67">
        <w:tc>
          <w:tcPr>
            <w:tcW w:w="3085" w:type="dxa"/>
            <w:vMerge w:val="restart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Моцарт Л.</w:t>
            </w: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«Песня»</w:t>
            </w:r>
          </w:p>
        </w:tc>
      </w:tr>
      <w:tr w:rsidR="00222920" w:rsidTr="00493B67">
        <w:tc>
          <w:tcPr>
            <w:tcW w:w="3085" w:type="dxa"/>
            <w:vMerge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«Отрывок из симфонии»</w:t>
            </w:r>
          </w:p>
        </w:tc>
      </w:tr>
      <w:tr w:rsidR="00222920" w:rsidTr="00493B67">
        <w:tc>
          <w:tcPr>
            <w:tcW w:w="3085" w:type="dxa"/>
            <w:vMerge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«Колыбельная»</w:t>
            </w:r>
          </w:p>
        </w:tc>
      </w:tr>
      <w:tr w:rsidR="00222920" w:rsidTr="00493B67">
        <w:tc>
          <w:tcPr>
            <w:tcW w:w="3085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Поццоли</w:t>
            </w: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«Грустная минута»</w:t>
            </w:r>
          </w:p>
        </w:tc>
      </w:tr>
      <w:tr w:rsidR="00222920" w:rsidTr="00493B67">
        <w:tc>
          <w:tcPr>
            <w:tcW w:w="3085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Родригес</w:t>
            </w: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«Жаворонок»</w:t>
            </w:r>
          </w:p>
        </w:tc>
      </w:tr>
      <w:tr w:rsidR="00222920" w:rsidTr="00493B67">
        <w:tc>
          <w:tcPr>
            <w:tcW w:w="3085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Хереско Б.</w:t>
            </w: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«Ехал казак за Дунай» - укр. нар. песня.</w:t>
            </w:r>
          </w:p>
        </w:tc>
      </w:tr>
      <w:tr w:rsidR="00222920" w:rsidTr="00493B67">
        <w:tc>
          <w:tcPr>
            <w:tcW w:w="3085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Чайковский П.</w:t>
            </w:r>
          </w:p>
        </w:tc>
        <w:tc>
          <w:tcPr>
            <w:tcW w:w="6486" w:type="dxa"/>
          </w:tcPr>
          <w:p w:rsidR="00222920" w:rsidRPr="00222920" w:rsidRDefault="00222920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2292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«Танец Феи Драже» - в 6 рук</w:t>
            </w:r>
          </w:p>
        </w:tc>
      </w:tr>
    </w:tbl>
    <w:p w:rsidR="007E21EE" w:rsidRDefault="007E21EE" w:rsidP="007E21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Примерный репертуарный список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четвертого</w:t>
      </w: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обучения:</w:t>
      </w:r>
    </w:p>
    <w:p w:rsidR="0037194C" w:rsidRPr="0037194C" w:rsidRDefault="0037194C" w:rsidP="0037194C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37194C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Полифонические произведения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37194C" w:rsidTr="00493B67">
        <w:tc>
          <w:tcPr>
            <w:tcW w:w="3085" w:type="dxa"/>
            <w:vMerge w:val="restart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Бах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И.С</w:t>
            </w: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Менуэт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37194C" w:rsidTr="00493B67">
        <w:tc>
          <w:tcPr>
            <w:tcW w:w="3085" w:type="dxa"/>
            <w:vMerge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Волынка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37194C" w:rsidTr="00493B67">
        <w:tc>
          <w:tcPr>
            <w:tcW w:w="3085" w:type="dxa"/>
            <w:vMerge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Полонез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37194C" w:rsidTr="00493B67">
        <w:tc>
          <w:tcPr>
            <w:tcW w:w="3085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карлатти Д.</w:t>
            </w: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Ария</w:t>
            </w:r>
          </w:p>
        </w:tc>
      </w:tr>
    </w:tbl>
    <w:p w:rsidR="0037194C" w:rsidRDefault="0037194C" w:rsidP="0037194C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</w:p>
    <w:p w:rsidR="0037194C" w:rsidRPr="0037194C" w:rsidRDefault="0037194C" w:rsidP="0037194C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37194C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Произведения крупной формы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37194C" w:rsidTr="00493B67">
        <w:tc>
          <w:tcPr>
            <w:tcW w:w="3085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Бетховен Л.</w:t>
            </w: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 ч.1.2.</w:t>
            </w:r>
          </w:p>
        </w:tc>
      </w:tr>
      <w:tr w:rsidR="0037194C" w:rsidTr="00493B67">
        <w:tc>
          <w:tcPr>
            <w:tcW w:w="3085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Жилинский А.</w:t>
            </w: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-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37194C" w:rsidTr="00493B67">
        <w:tc>
          <w:tcPr>
            <w:tcW w:w="3085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Кабалевский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Д.</w:t>
            </w: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Соч. 51.Вариации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F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37194C" w:rsidTr="00493B67">
        <w:tc>
          <w:tcPr>
            <w:tcW w:w="3085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Клементи М.</w:t>
            </w: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Соч. 36. №1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Сонатина С-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37194C" w:rsidTr="00493B67">
        <w:tc>
          <w:tcPr>
            <w:tcW w:w="3085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Любарский Н.</w:t>
            </w: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Вариации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</w:tbl>
    <w:p w:rsidR="0037194C" w:rsidRPr="0037194C" w:rsidRDefault="0037194C" w:rsidP="0037194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37194C" w:rsidRDefault="0037194C" w:rsidP="0037194C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37194C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Пьесы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37194C" w:rsidTr="00493B67">
        <w:tc>
          <w:tcPr>
            <w:tcW w:w="3085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Гречанинов А.</w:t>
            </w: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Соч.123 «Бусинки» (по выбору)</w:t>
            </w:r>
          </w:p>
        </w:tc>
      </w:tr>
      <w:tr w:rsidR="0037194C" w:rsidTr="00493B67">
        <w:tc>
          <w:tcPr>
            <w:tcW w:w="3085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Майкапар С.</w:t>
            </w:r>
          </w:p>
        </w:tc>
        <w:tc>
          <w:tcPr>
            <w:tcW w:w="6486" w:type="dxa"/>
          </w:tcPr>
          <w:p w:rsidR="0037194C" w:rsidRPr="00857ED9" w:rsidRDefault="0037194C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Соч.28 </w:t>
            </w:r>
            <w:r w:rsidR="00857ED9"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</w:t>
            </w: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Бирюльки»: «Маленький</w:t>
            </w:r>
            <w:r w:rsidR="00857ED9"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="00857ED9"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командир», «Мотылёк», «Мимолётное</w:t>
            </w:r>
            <w:r w:rsidR="00857ED9"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="00857ED9"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видение»</w:t>
            </w:r>
          </w:p>
        </w:tc>
      </w:tr>
      <w:tr w:rsidR="0037194C" w:rsidTr="00493B67">
        <w:tc>
          <w:tcPr>
            <w:tcW w:w="3085" w:type="dxa"/>
          </w:tcPr>
          <w:p w:rsidR="0037194C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Чайковский П.</w:t>
            </w:r>
          </w:p>
        </w:tc>
        <w:tc>
          <w:tcPr>
            <w:tcW w:w="6486" w:type="dxa"/>
          </w:tcPr>
          <w:p w:rsidR="0037194C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Соч.39 «Детский альбом»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: Болезнь</w:t>
            </w: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куклы, Старинная французская</w:t>
            </w: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песенка</w:t>
            </w: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.</w:t>
            </w:r>
          </w:p>
        </w:tc>
      </w:tr>
      <w:tr w:rsidR="0037194C" w:rsidTr="00493B67">
        <w:tc>
          <w:tcPr>
            <w:tcW w:w="3085" w:type="dxa"/>
          </w:tcPr>
          <w:p w:rsidR="0037194C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Шостакович Д.</w:t>
            </w:r>
          </w:p>
        </w:tc>
        <w:tc>
          <w:tcPr>
            <w:tcW w:w="6486" w:type="dxa"/>
          </w:tcPr>
          <w:p w:rsidR="0037194C" w:rsidRPr="00857ED9" w:rsidRDefault="00857ED9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Вальс, Грустная сказка</w:t>
            </w:r>
          </w:p>
        </w:tc>
      </w:tr>
      <w:tr w:rsidR="0037194C" w:rsidTr="00493B67">
        <w:tc>
          <w:tcPr>
            <w:tcW w:w="3085" w:type="dxa"/>
          </w:tcPr>
          <w:p w:rsidR="0037194C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Шуман Р.</w:t>
            </w:r>
          </w:p>
        </w:tc>
        <w:tc>
          <w:tcPr>
            <w:tcW w:w="6486" w:type="dxa"/>
          </w:tcPr>
          <w:p w:rsidR="0037194C" w:rsidRPr="00857ED9" w:rsidRDefault="00857ED9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Соч.68 «альбом для юношества»:</w:t>
            </w: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Мелодия, Марш.</w:t>
            </w:r>
          </w:p>
        </w:tc>
      </w:tr>
    </w:tbl>
    <w:p w:rsidR="0037194C" w:rsidRPr="0037194C" w:rsidRDefault="0037194C" w:rsidP="0037194C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37194C" w:rsidRDefault="0037194C" w:rsidP="00857ED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37194C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Этюды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857ED9" w:rsidTr="00493B67">
        <w:tc>
          <w:tcPr>
            <w:tcW w:w="3085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Гедике А.</w:t>
            </w:r>
          </w:p>
        </w:tc>
        <w:tc>
          <w:tcPr>
            <w:tcW w:w="6486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32 №№ 11, 12,</w:t>
            </w:r>
          </w:p>
        </w:tc>
      </w:tr>
      <w:tr w:rsidR="00857ED9" w:rsidTr="00493B67">
        <w:tc>
          <w:tcPr>
            <w:tcW w:w="3085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Лемуан А.</w:t>
            </w:r>
          </w:p>
        </w:tc>
        <w:tc>
          <w:tcPr>
            <w:tcW w:w="6486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37 № 1, 2, 6</w:t>
            </w:r>
          </w:p>
        </w:tc>
      </w:tr>
      <w:tr w:rsidR="00857ED9" w:rsidTr="00493B67">
        <w:tc>
          <w:tcPr>
            <w:tcW w:w="3085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Лешгорн А.</w:t>
            </w:r>
          </w:p>
        </w:tc>
        <w:tc>
          <w:tcPr>
            <w:tcW w:w="6486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Соч.65 №№ 3,5,7</w:t>
            </w:r>
          </w:p>
        </w:tc>
      </w:tr>
      <w:tr w:rsidR="00857ED9" w:rsidTr="00493B67">
        <w:tc>
          <w:tcPr>
            <w:tcW w:w="3085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Черни-Гермер</w:t>
            </w:r>
          </w:p>
        </w:tc>
        <w:tc>
          <w:tcPr>
            <w:tcW w:w="6486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«Избранные фортепианные этюды»</w:t>
            </w: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№№ 10,11,13-18</w:t>
            </w:r>
          </w:p>
        </w:tc>
      </w:tr>
      <w:tr w:rsidR="00857ED9" w:rsidTr="00493B67">
        <w:tc>
          <w:tcPr>
            <w:tcW w:w="3085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Шитте А.</w:t>
            </w:r>
          </w:p>
        </w:tc>
        <w:tc>
          <w:tcPr>
            <w:tcW w:w="6486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Соч.160 «25 маленьких этюдов»</w:t>
            </w: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№№ 16, 21-23</w:t>
            </w:r>
          </w:p>
        </w:tc>
      </w:tr>
      <w:tr w:rsidR="00857ED9" w:rsidTr="00493B67">
        <w:tc>
          <w:tcPr>
            <w:tcW w:w="3085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6486" w:type="dxa"/>
          </w:tcPr>
          <w:p w:rsidR="00857ED9" w:rsidRPr="00857ED9" w:rsidRDefault="00857ED9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«Фортепианная техника</w:t>
            </w:r>
            <w:r w:rsidRPr="00857ED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37194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 в удовольствие» - 2класс</w:t>
            </w:r>
          </w:p>
        </w:tc>
      </w:tr>
    </w:tbl>
    <w:p w:rsidR="00220440" w:rsidRDefault="00220440" w:rsidP="002A0982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1F5B" w:rsidRDefault="008D1F5B" w:rsidP="008D1F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Примерный репертуарный список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пятого</w:t>
      </w: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обучения:</w:t>
      </w:r>
    </w:p>
    <w:p w:rsidR="008D1F5B" w:rsidRPr="008D1F5B" w:rsidRDefault="008D1F5B" w:rsidP="008D1F5B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8D1F5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Полифонические произведения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Арман Ж.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Фугетта</w:t>
            </w:r>
          </w:p>
        </w:tc>
      </w:tr>
      <w:tr w:rsidR="008D1F5B" w:rsidTr="00493B67">
        <w:tc>
          <w:tcPr>
            <w:tcW w:w="3085" w:type="dxa"/>
            <w:vMerge w:val="restart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Бах И.С.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Менуэт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</w:t>
            </w:r>
          </w:p>
        </w:tc>
      </w:tr>
      <w:tr w:rsidR="008D1F5B" w:rsidTr="00493B67">
        <w:tc>
          <w:tcPr>
            <w:tcW w:w="3085" w:type="dxa"/>
            <w:vMerge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Полонез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Гендель Г.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Сарабанда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F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карлатти Д.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Ария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Циполи Д.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Фугетта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e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</w:tbl>
    <w:p w:rsidR="008D1F5B" w:rsidRPr="008D1F5B" w:rsidRDefault="008D1F5B" w:rsidP="008D1F5B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8D1F5B" w:rsidRPr="008D1F5B" w:rsidRDefault="008D1F5B" w:rsidP="008D1F5B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8D1F5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Произведения крупной формы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8D1F5B" w:rsidTr="00493B67">
        <w:tc>
          <w:tcPr>
            <w:tcW w:w="3085" w:type="dxa"/>
            <w:vMerge w:val="restart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Беркович И.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Вариации на тему груз.нар.песни,</w:t>
            </w:r>
          </w:p>
        </w:tc>
      </w:tr>
      <w:tr w:rsidR="008D1F5B" w:rsidTr="00493B67">
        <w:tc>
          <w:tcPr>
            <w:tcW w:w="3085" w:type="dxa"/>
            <w:vMerge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Бетховен Л.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 ч.1.2.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Бенда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«Сонатина»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a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Жилинский А.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-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Кабалевский Д.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Соч. 51.Вариации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F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Клементи М.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36. №1 Сонатина С-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Кулау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Соната До мажор, 3 часть, Рондо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Любарский Н.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Вариации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8D1F5B" w:rsidTr="00493B67">
        <w:tc>
          <w:tcPr>
            <w:tcW w:w="3085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Моцарт В.</w:t>
            </w:r>
          </w:p>
        </w:tc>
        <w:tc>
          <w:tcPr>
            <w:tcW w:w="6486" w:type="dxa"/>
          </w:tcPr>
          <w:p w:rsidR="008D1F5B" w:rsidRPr="002C20BA" w:rsidRDefault="008D1F5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Вариации на тему из оперы «Волшебная флейта»</w:t>
            </w:r>
          </w:p>
        </w:tc>
      </w:tr>
    </w:tbl>
    <w:p w:rsidR="008D1F5B" w:rsidRPr="008D1F5B" w:rsidRDefault="008D1F5B" w:rsidP="008D1F5B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8D1F5B" w:rsidRPr="008D1F5B" w:rsidRDefault="008D1F5B" w:rsidP="00E30F3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8D1F5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Пьесы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E30F3D" w:rsidRPr="006F3DB7" w:rsidTr="00493B67">
        <w:tc>
          <w:tcPr>
            <w:tcW w:w="3085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Бетховен Л.</w:t>
            </w:r>
          </w:p>
        </w:tc>
        <w:tc>
          <w:tcPr>
            <w:tcW w:w="6486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Экосезы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: Es –dur , G – dur</w:t>
            </w:r>
          </w:p>
        </w:tc>
      </w:tr>
      <w:tr w:rsidR="00E30F3D" w:rsidRPr="00E30F3D" w:rsidTr="00493B67">
        <w:tc>
          <w:tcPr>
            <w:tcW w:w="3085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Гайрос</w:t>
            </w:r>
          </w:p>
        </w:tc>
        <w:tc>
          <w:tcPr>
            <w:tcW w:w="6486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«Маленькая фантазия»</w:t>
            </w:r>
          </w:p>
        </w:tc>
      </w:tr>
      <w:tr w:rsidR="00E30F3D" w:rsidRPr="00E30F3D" w:rsidTr="00493B67">
        <w:tc>
          <w:tcPr>
            <w:tcW w:w="3085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Гречанинов А.</w:t>
            </w:r>
          </w:p>
        </w:tc>
        <w:tc>
          <w:tcPr>
            <w:tcW w:w="6486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Соч.123 «Бусинки» (по выбору)</w:t>
            </w:r>
          </w:p>
        </w:tc>
      </w:tr>
      <w:tr w:rsidR="00E30F3D" w:rsidRPr="00E30F3D" w:rsidTr="00493B67">
        <w:tc>
          <w:tcPr>
            <w:tcW w:w="3085" w:type="dxa"/>
            <w:vMerge w:val="restart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Майкапар С.</w:t>
            </w:r>
          </w:p>
        </w:tc>
        <w:tc>
          <w:tcPr>
            <w:tcW w:w="6486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Соч.28 Бирюльки»: «Маленький</w:t>
            </w:r>
          </w:p>
        </w:tc>
      </w:tr>
      <w:tr w:rsidR="00E30F3D" w:rsidRPr="00E30F3D" w:rsidTr="00493B67">
        <w:tc>
          <w:tcPr>
            <w:tcW w:w="3085" w:type="dxa"/>
            <w:vMerge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6486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командир», «Мотылёк», «Мимолётное видение»</w:t>
            </w:r>
          </w:p>
        </w:tc>
      </w:tr>
      <w:tr w:rsidR="00E30F3D" w:rsidRPr="00E30F3D" w:rsidTr="00493B67">
        <w:tc>
          <w:tcPr>
            <w:tcW w:w="3085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Разоренов</w:t>
            </w:r>
          </w:p>
        </w:tc>
        <w:tc>
          <w:tcPr>
            <w:tcW w:w="6486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«Танец  маленьких  лягушат»</w:t>
            </w:r>
          </w:p>
        </w:tc>
      </w:tr>
      <w:tr w:rsidR="00E30F3D" w:rsidRPr="00E30F3D" w:rsidTr="00493B67">
        <w:tc>
          <w:tcPr>
            <w:tcW w:w="3085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Рыбицкий</w:t>
            </w:r>
          </w:p>
        </w:tc>
        <w:tc>
          <w:tcPr>
            <w:tcW w:w="6486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«Ветерок»</w:t>
            </w:r>
          </w:p>
        </w:tc>
      </w:tr>
      <w:tr w:rsidR="00E30F3D" w:rsidRPr="00E30F3D" w:rsidTr="00493B67">
        <w:tc>
          <w:tcPr>
            <w:tcW w:w="3085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Чайковский П.</w:t>
            </w:r>
          </w:p>
        </w:tc>
        <w:tc>
          <w:tcPr>
            <w:tcW w:w="6486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Соч.39 «Детский альбом» :Болезнь куклы, Старинная французская песенка.</w:t>
            </w:r>
          </w:p>
        </w:tc>
      </w:tr>
      <w:tr w:rsidR="00E30F3D" w:rsidRPr="00E30F3D" w:rsidTr="00493B67">
        <w:tc>
          <w:tcPr>
            <w:tcW w:w="3085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Шуман Р.</w:t>
            </w:r>
          </w:p>
        </w:tc>
        <w:tc>
          <w:tcPr>
            <w:tcW w:w="6486" w:type="dxa"/>
          </w:tcPr>
          <w:p w:rsidR="00E30F3D" w:rsidRPr="002C20BA" w:rsidRDefault="00E30F3D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Соч.68 «альбом для юношества»: Первая утрата</w:t>
            </w:r>
          </w:p>
        </w:tc>
      </w:tr>
    </w:tbl>
    <w:p w:rsidR="008D1F5B" w:rsidRPr="008D1F5B" w:rsidRDefault="008D1F5B" w:rsidP="008D1F5B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8D1F5B" w:rsidRPr="008D1F5B" w:rsidRDefault="008D1F5B" w:rsidP="00D70FEB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8D1F5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Этюды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D70FEB" w:rsidRPr="00E30F3D" w:rsidTr="00493B67">
        <w:tc>
          <w:tcPr>
            <w:tcW w:w="3085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Бюргмюллер Ф.</w:t>
            </w:r>
          </w:p>
        </w:tc>
        <w:tc>
          <w:tcPr>
            <w:tcW w:w="6486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Соч.100 «25 маленьких этюдов»</w:t>
            </w:r>
          </w:p>
        </w:tc>
      </w:tr>
      <w:tr w:rsidR="00D70FEB" w:rsidRPr="00E30F3D" w:rsidTr="00493B67">
        <w:tc>
          <w:tcPr>
            <w:tcW w:w="3085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Гедике А.</w:t>
            </w:r>
          </w:p>
        </w:tc>
        <w:tc>
          <w:tcPr>
            <w:tcW w:w="6486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32 №№ 18, 19, 24</w:t>
            </w:r>
          </w:p>
        </w:tc>
      </w:tr>
      <w:tr w:rsidR="00D70FEB" w:rsidRPr="00E30F3D" w:rsidTr="00493B67">
        <w:tc>
          <w:tcPr>
            <w:tcW w:w="3085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Лемуан А.</w:t>
            </w:r>
          </w:p>
        </w:tc>
        <w:tc>
          <w:tcPr>
            <w:tcW w:w="6486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37 № 10, 17, 27</w:t>
            </w:r>
          </w:p>
        </w:tc>
      </w:tr>
      <w:tr w:rsidR="00D70FEB" w:rsidRPr="00E30F3D" w:rsidTr="00493B67">
        <w:tc>
          <w:tcPr>
            <w:tcW w:w="3085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Лешгорн А.</w:t>
            </w:r>
          </w:p>
        </w:tc>
        <w:tc>
          <w:tcPr>
            <w:tcW w:w="6486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Соч.65 №№ 9.27,29</w:t>
            </w:r>
          </w:p>
        </w:tc>
      </w:tr>
      <w:tr w:rsidR="00D70FEB" w:rsidRPr="00E30F3D" w:rsidTr="00493B67">
        <w:tc>
          <w:tcPr>
            <w:tcW w:w="3085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Черни-Гермер</w:t>
            </w:r>
          </w:p>
        </w:tc>
        <w:tc>
          <w:tcPr>
            <w:tcW w:w="6486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«Избранные фортепианные этюды» №№ 10,11,13-18,20,21, 23-29,4</w:t>
            </w:r>
          </w:p>
        </w:tc>
      </w:tr>
      <w:tr w:rsidR="00D70FEB" w:rsidRPr="00E30F3D" w:rsidTr="00493B67">
        <w:tc>
          <w:tcPr>
            <w:tcW w:w="3085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Рыбицкий</w:t>
            </w:r>
          </w:p>
        </w:tc>
        <w:tc>
          <w:tcPr>
            <w:tcW w:w="6486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«Ветерок»</w:t>
            </w:r>
          </w:p>
        </w:tc>
      </w:tr>
      <w:tr w:rsidR="00D70FEB" w:rsidRPr="00E30F3D" w:rsidTr="00493B67">
        <w:tc>
          <w:tcPr>
            <w:tcW w:w="3085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Шитте А.</w:t>
            </w:r>
          </w:p>
        </w:tc>
        <w:tc>
          <w:tcPr>
            <w:tcW w:w="6486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Соч.160 «25 маленьких этюдов»</w:t>
            </w:r>
          </w:p>
        </w:tc>
      </w:tr>
      <w:tr w:rsidR="00D70FEB" w:rsidRPr="00E30F3D" w:rsidTr="00493B67">
        <w:tc>
          <w:tcPr>
            <w:tcW w:w="3085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6486" w:type="dxa"/>
          </w:tcPr>
          <w:p w:rsidR="00D70FEB" w:rsidRPr="002C20BA" w:rsidRDefault="00D70FEB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«Фортепианная техника - в удовольствие» - 4класс</w:t>
            </w:r>
          </w:p>
        </w:tc>
      </w:tr>
    </w:tbl>
    <w:p w:rsidR="002C20BA" w:rsidRDefault="002C20BA" w:rsidP="00DF77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7759" w:rsidRDefault="00DF7759" w:rsidP="00DF77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Примерный репертуарный список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шестого</w:t>
      </w: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обучения:</w:t>
      </w:r>
    </w:p>
    <w:p w:rsidR="00733193" w:rsidRPr="00733193" w:rsidRDefault="00733193" w:rsidP="0073319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3319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Полифонические произведения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733193" w:rsidRPr="00233F18" w:rsidTr="00493B67">
        <w:tc>
          <w:tcPr>
            <w:tcW w:w="3085" w:type="dxa"/>
          </w:tcPr>
          <w:p w:rsidR="00733193" w:rsidRPr="002C20BA" w:rsidRDefault="00233F18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Бах И.С.</w:t>
            </w:r>
          </w:p>
        </w:tc>
        <w:tc>
          <w:tcPr>
            <w:tcW w:w="6486" w:type="dxa"/>
          </w:tcPr>
          <w:p w:rsidR="00733193" w:rsidRPr="002C20BA" w:rsidRDefault="00233F18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«Нотная тетрадь А.М.Бах», Менуэт №3, Менуэт №12, Марш, Полонез, Маленькая прелюдия.</w:t>
            </w:r>
          </w:p>
        </w:tc>
      </w:tr>
      <w:tr w:rsidR="00733193" w:rsidRPr="00233F18" w:rsidTr="00493B67">
        <w:tc>
          <w:tcPr>
            <w:tcW w:w="3085" w:type="dxa"/>
          </w:tcPr>
          <w:p w:rsidR="00733193" w:rsidRPr="002C20BA" w:rsidRDefault="00233F18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Глинка М.</w:t>
            </w:r>
          </w:p>
        </w:tc>
        <w:tc>
          <w:tcPr>
            <w:tcW w:w="6486" w:type="dxa"/>
          </w:tcPr>
          <w:p w:rsidR="00733193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Двухголосная фуга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a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733193" w:rsidRPr="00233F18" w:rsidTr="00493B67">
        <w:tc>
          <w:tcPr>
            <w:tcW w:w="3085" w:type="dxa"/>
          </w:tcPr>
          <w:p w:rsidR="00733193" w:rsidRPr="002C20BA" w:rsidRDefault="00233F18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Гедике А.</w:t>
            </w:r>
          </w:p>
        </w:tc>
        <w:tc>
          <w:tcPr>
            <w:tcW w:w="6486" w:type="dxa"/>
          </w:tcPr>
          <w:p w:rsidR="00733193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Соч.60 №9 Инвенция</w:t>
            </w:r>
          </w:p>
        </w:tc>
      </w:tr>
      <w:tr w:rsidR="00733193" w:rsidRPr="00233F18" w:rsidTr="00493B67">
        <w:tc>
          <w:tcPr>
            <w:tcW w:w="3085" w:type="dxa"/>
          </w:tcPr>
          <w:p w:rsidR="00733193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Пахельбель И.</w:t>
            </w:r>
          </w:p>
        </w:tc>
        <w:tc>
          <w:tcPr>
            <w:tcW w:w="6486" w:type="dxa"/>
          </w:tcPr>
          <w:p w:rsidR="00733193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Сарабанда, Жига</w:t>
            </w:r>
          </w:p>
        </w:tc>
      </w:tr>
    </w:tbl>
    <w:p w:rsidR="00733193" w:rsidRPr="00733193" w:rsidRDefault="00733193" w:rsidP="00733193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733193" w:rsidRPr="00733193" w:rsidRDefault="00733193" w:rsidP="00233F18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73319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Произведения крупной формы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233F18" w:rsidRPr="00233F18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Беркович И.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233F18" w:rsidRPr="00233F18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Барток Б.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Вариации</w:t>
            </w:r>
          </w:p>
        </w:tc>
      </w:tr>
      <w:tr w:rsidR="00233F18" w:rsidRPr="00233F18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Бетховен Л.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F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233F18" w:rsidRPr="00233F18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Ваньхаль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Аллегретто</w:t>
            </w:r>
          </w:p>
        </w:tc>
      </w:tr>
      <w:tr w:rsidR="00233F18" w:rsidRPr="00233F18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Глиэр Р.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Соч.43.Рондо</w:t>
            </w:r>
          </w:p>
        </w:tc>
      </w:tr>
      <w:tr w:rsidR="00233F18" w:rsidRPr="00233F18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Вебер К.М.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Сонатина</w:t>
            </w:r>
          </w:p>
        </w:tc>
      </w:tr>
      <w:tr w:rsidR="00233F18" w:rsidRPr="00E30F3D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Кабалевский Д.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Соч.27 Сонатина е-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233F18" w:rsidRPr="00E30F3D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Кулау Ф.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Вариации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233F18" w:rsidRPr="00E30F3D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Мелартин Э.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233F18" w:rsidRPr="00E30F3D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Раков Н.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233F18" w:rsidRPr="00E30F3D" w:rsidTr="00493B67">
        <w:tc>
          <w:tcPr>
            <w:tcW w:w="3085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Чимароза Д.</w:t>
            </w:r>
          </w:p>
        </w:tc>
        <w:tc>
          <w:tcPr>
            <w:tcW w:w="6486" w:type="dxa"/>
          </w:tcPr>
          <w:p w:rsidR="00233F18" w:rsidRPr="002C20BA" w:rsidRDefault="00233F18" w:rsidP="00493B6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</w:tbl>
    <w:p w:rsidR="00733193" w:rsidRPr="00733193" w:rsidRDefault="00733193" w:rsidP="00733193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</w:p>
    <w:p w:rsidR="00733193" w:rsidRPr="00733193" w:rsidRDefault="00733193" w:rsidP="00233F18">
      <w:pPr>
        <w:tabs>
          <w:tab w:val="left" w:pos="3640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3319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Пьесы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233F18" w:rsidRPr="00233F18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Аллерм Ж.М.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Мелодия</w:t>
            </w:r>
          </w:p>
        </w:tc>
      </w:tr>
      <w:tr w:rsidR="00233F18" w:rsidRPr="00233F18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Бургмюллер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Пастораль</w:t>
            </w:r>
          </w:p>
        </w:tc>
      </w:tr>
      <w:tr w:rsidR="00233F18" w:rsidRPr="00233F18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Вольфарт Г.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Allegretto</w:t>
            </w:r>
          </w:p>
        </w:tc>
      </w:tr>
      <w:tr w:rsidR="00233F18" w:rsidRPr="00233F18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Глинка М.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Полька, Чувство, Простодушие</w:t>
            </w:r>
          </w:p>
        </w:tc>
      </w:tr>
      <w:tr w:rsidR="00233F18" w:rsidRPr="00233F18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Градески Э.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Мороженое</w:t>
            </w:r>
          </w:p>
        </w:tc>
      </w:tr>
      <w:tr w:rsidR="00233F18" w:rsidRPr="00233F18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Гречанинов А.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Соч.123 «Бусинки» Грустная песенка</w:t>
            </w:r>
          </w:p>
        </w:tc>
      </w:tr>
      <w:tr w:rsidR="00233F18" w:rsidRPr="00E30F3D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Григ Э.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Народная мелодия</w:t>
            </w:r>
          </w:p>
        </w:tc>
      </w:tr>
      <w:tr w:rsidR="00233F18" w:rsidRPr="00E30F3D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Жилинскис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Латышская народная песня</w:t>
            </w:r>
          </w:p>
        </w:tc>
      </w:tr>
      <w:tr w:rsidR="00233F18" w:rsidRPr="00E30F3D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Кабалевский Д.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Соч.27. Токкатина, Сказка</w:t>
            </w:r>
          </w:p>
        </w:tc>
      </w:tr>
      <w:tr w:rsidR="00233F18" w:rsidRPr="00E30F3D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Моцарт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Вальс</w:t>
            </w:r>
          </w:p>
        </w:tc>
      </w:tr>
      <w:tr w:rsidR="00233F18" w:rsidRPr="00E30F3D" w:rsidTr="00F11D31">
        <w:tc>
          <w:tcPr>
            <w:tcW w:w="3085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Рыбицкий Ф.</w:t>
            </w:r>
          </w:p>
        </w:tc>
        <w:tc>
          <w:tcPr>
            <w:tcW w:w="6486" w:type="dxa"/>
          </w:tcPr>
          <w:p w:rsidR="00233F18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Прогулка</w:t>
            </w:r>
          </w:p>
        </w:tc>
      </w:tr>
      <w:tr w:rsidR="004F3A2F" w:rsidRPr="00E30F3D" w:rsidTr="00F11D31">
        <w:tc>
          <w:tcPr>
            <w:tcW w:w="3085" w:type="dxa"/>
          </w:tcPr>
          <w:p w:rsidR="004F3A2F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Хачатурян А.</w:t>
            </w:r>
          </w:p>
        </w:tc>
        <w:tc>
          <w:tcPr>
            <w:tcW w:w="6486" w:type="dxa"/>
          </w:tcPr>
          <w:p w:rsidR="004F3A2F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Андантино</w:t>
            </w:r>
          </w:p>
        </w:tc>
      </w:tr>
      <w:tr w:rsidR="004F3A2F" w:rsidRPr="00E30F3D" w:rsidTr="00F11D31">
        <w:tc>
          <w:tcPr>
            <w:tcW w:w="3085" w:type="dxa"/>
          </w:tcPr>
          <w:p w:rsidR="004F3A2F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Чайковский П.</w:t>
            </w:r>
          </w:p>
        </w:tc>
        <w:tc>
          <w:tcPr>
            <w:tcW w:w="6486" w:type="dxa"/>
          </w:tcPr>
          <w:p w:rsidR="004F3A2F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39 «Детский альбом»: Новая кукла, Мазурка, Итальянская песенка, Немецкая песенка, Танец маленьких лебедей.</w:t>
            </w:r>
          </w:p>
        </w:tc>
      </w:tr>
      <w:tr w:rsidR="004F3A2F" w:rsidRPr="00E30F3D" w:rsidTr="00F11D31">
        <w:tc>
          <w:tcPr>
            <w:tcW w:w="3085" w:type="dxa"/>
          </w:tcPr>
          <w:p w:rsidR="004F3A2F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Шостакович Д.</w:t>
            </w:r>
          </w:p>
        </w:tc>
        <w:tc>
          <w:tcPr>
            <w:tcW w:w="6486" w:type="dxa"/>
          </w:tcPr>
          <w:p w:rsidR="004F3A2F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Танцы кукол: Шарманка, Гавот, Танец</w:t>
            </w:r>
          </w:p>
        </w:tc>
      </w:tr>
      <w:tr w:rsidR="004F3A2F" w:rsidRPr="00E30F3D" w:rsidTr="00F11D31">
        <w:tc>
          <w:tcPr>
            <w:tcW w:w="3085" w:type="dxa"/>
          </w:tcPr>
          <w:p w:rsidR="004F3A2F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Шуман</w:t>
            </w:r>
          </w:p>
        </w:tc>
        <w:tc>
          <w:tcPr>
            <w:tcW w:w="6486" w:type="dxa"/>
          </w:tcPr>
          <w:p w:rsidR="004F3A2F" w:rsidRPr="002C20BA" w:rsidRDefault="004F3A2F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2C20B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Первая утрата</w:t>
            </w:r>
          </w:p>
        </w:tc>
      </w:tr>
    </w:tbl>
    <w:p w:rsidR="00733193" w:rsidRPr="00733193" w:rsidRDefault="00733193" w:rsidP="00733193">
      <w:pPr>
        <w:tabs>
          <w:tab w:val="left" w:pos="3640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733193" w:rsidRPr="00733193" w:rsidRDefault="00733193" w:rsidP="00B0304C">
      <w:pPr>
        <w:tabs>
          <w:tab w:val="left" w:pos="3640"/>
        </w:tabs>
        <w:spacing w:after="0" w:line="240" w:lineRule="auto"/>
        <w:ind w:firstLine="709"/>
        <w:contextualSpacing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3319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Этюды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B0304C" w:rsidRPr="00233F18" w:rsidTr="00F11D31">
        <w:tc>
          <w:tcPr>
            <w:tcW w:w="3085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Гедике А.</w:t>
            </w:r>
          </w:p>
        </w:tc>
        <w:tc>
          <w:tcPr>
            <w:tcW w:w="6486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 27 №№10,16,18,21,26</w:t>
            </w:r>
          </w:p>
        </w:tc>
      </w:tr>
      <w:tr w:rsidR="00B0304C" w:rsidRPr="00233F18" w:rsidTr="00F11D31">
        <w:tc>
          <w:tcPr>
            <w:tcW w:w="3085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Лак Т.</w:t>
            </w:r>
          </w:p>
        </w:tc>
        <w:tc>
          <w:tcPr>
            <w:tcW w:w="6486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Соч.172 №№ 5,6,8</w:t>
            </w:r>
          </w:p>
        </w:tc>
      </w:tr>
      <w:tr w:rsidR="00B0304C" w:rsidRPr="00233F18" w:rsidTr="00F11D31">
        <w:tc>
          <w:tcPr>
            <w:tcW w:w="3085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Лемуан А.</w:t>
            </w:r>
          </w:p>
        </w:tc>
        <w:tc>
          <w:tcPr>
            <w:tcW w:w="6486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Соч.37 №№4,5,9,11,12,15,16</w:t>
            </w:r>
          </w:p>
        </w:tc>
      </w:tr>
      <w:tr w:rsidR="00B0304C" w:rsidRPr="00233F18" w:rsidTr="00F11D31">
        <w:tc>
          <w:tcPr>
            <w:tcW w:w="3085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Лешгорн А</w:t>
            </w:r>
          </w:p>
        </w:tc>
        <w:tc>
          <w:tcPr>
            <w:tcW w:w="6486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Соч.65 Избранные этюды для начинающих</w:t>
            </w:r>
          </w:p>
        </w:tc>
      </w:tr>
      <w:tr w:rsidR="00B0304C" w:rsidRPr="00233F18" w:rsidTr="00F11D31">
        <w:tc>
          <w:tcPr>
            <w:tcW w:w="3085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Черни-Гермер</w:t>
            </w:r>
          </w:p>
        </w:tc>
        <w:tc>
          <w:tcPr>
            <w:tcW w:w="6486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Ч.1 №№17,18,21-23,25,26, 28,30-32</w:t>
            </w:r>
          </w:p>
        </w:tc>
      </w:tr>
      <w:tr w:rsidR="00B0304C" w:rsidRPr="00233F18" w:rsidTr="00F11D31">
        <w:tc>
          <w:tcPr>
            <w:tcW w:w="3085" w:type="dxa"/>
          </w:tcPr>
          <w:p w:rsidR="00B0304C" w:rsidRPr="003869E3" w:rsidRDefault="00B0304C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6486" w:type="dxa"/>
          </w:tcPr>
          <w:p w:rsidR="00B0304C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«Фортепиан</w:t>
            </w:r>
            <w:r w:rsidR="003869E3"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ная техника- в удовольствие» - </w:t>
            </w: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 класс</w:t>
            </w:r>
          </w:p>
        </w:tc>
      </w:tr>
    </w:tbl>
    <w:p w:rsidR="002C20BA" w:rsidRDefault="002C20BA" w:rsidP="00733193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733193" w:rsidRPr="002C20BA" w:rsidRDefault="00733193" w:rsidP="002C20BA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2C20B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Ансамбли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2C20BA" w:rsidRPr="00233F18" w:rsidTr="00F11D31">
        <w:tc>
          <w:tcPr>
            <w:tcW w:w="3085" w:type="dxa"/>
          </w:tcPr>
          <w:p w:rsidR="002C20BA" w:rsidRPr="003869E3" w:rsidRDefault="002C20BA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Баневич С.</w:t>
            </w:r>
          </w:p>
        </w:tc>
        <w:tc>
          <w:tcPr>
            <w:tcW w:w="6486" w:type="dxa"/>
          </w:tcPr>
          <w:p w:rsidR="002C20BA" w:rsidRPr="003869E3" w:rsidRDefault="002C20BA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«Белоснежка и Алоцветик»</w:t>
            </w:r>
          </w:p>
        </w:tc>
      </w:tr>
      <w:tr w:rsidR="002C20BA" w:rsidRPr="00233F18" w:rsidTr="00F11D31">
        <w:tc>
          <w:tcPr>
            <w:tcW w:w="3085" w:type="dxa"/>
          </w:tcPr>
          <w:p w:rsidR="002C20BA" w:rsidRPr="003869E3" w:rsidRDefault="002C20BA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Петров А.</w:t>
            </w:r>
          </w:p>
        </w:tc>
        <w:tc>
          <w:tcPr>
            <w:tcW w:w="6486" w:type="dxa"/>
          </w:tcPr>
          <w:p w:rsidR="002C20BA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«Полька-галоп»</w:t>
            </w:r>
          </w:p>
        </w:tc>
      </w:tr>
      <w:tr w:rsidR="002C20BA" w:rsidRPr="00233F18" w:rsidTr="00F11D31">
        <w:tc>
          <w:tcPr>
            <w:tcW w:w="3085" w:type="dxa"/>
          </w:tcPr>
          <w:p w:rsidR="002C20BA" w:rsidRPr="003869E3" w:rsidRDefault="002C20BA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Свиридов Г.</w:t>
            </w:r>
          </w:p>
        </w:tc>
        <w:tc>
          <w:tcPr>
            <w:tcW w:w="6486" w:type="dxa"/>
          </w:tcPr>
          <w:p w:rsidR="002C20BA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«Марш», «Вальс» из муз.иллюстраций «Метель»</w:t>
            </w:r>
          </w:p>
        </w:tc>
      </w:tr>
      <w:tr w:rsidR="002C20BA" w:rsidRPr="00233F18" w:rsidTr="00F11D31">
        <w:tc>
          <w:tcPr>
            <w:tcW w:w="3085" w:type="dxa"/>
          </w:tcPr>
          <w:p w:rsidR="002C20BA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Чайковский П.</w:t>
            </w:r>
          </w:p>
        </w:tc>
        <w:tc>
          <w:tcPr>
            <w:tcW w:w="6486" w:type="dxa"/>
          </w:tcPr>
          <w:p w:rsidR="002C20BA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«Танец пастушков» из балета «Щелкунчик»</w:t>
            </w:r>
          </w:p>
        </w:tc>
      </w:tr>
      <w:tr w:rsidR="002C20BA" w:rsidRPr="00233F18" w:rsidTr="00F11D31">
        <w:tc>
          <w:tcPr>
            <w:tcW w:w="3085" w:type="dxa"/>
          </w:tcPr>
          <w:p w:rsidR="002C20BA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Фрид</w:t>
            </w:r>
          </w:p>
        </w:tc>
        <w:tc>
          <w:tcPr>
            <w:tcW w:w="6486" w:type="dxa"/>
          </w:tcPr>
          <w:p w:rsidR="002C20BA" w:rsidRPr="003869E3" w:rsidRDefault="002C20BA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869E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«Веселая прогулка»</w:t>
            </w:r>
          </w:p>
        </w:tc>
      </w:tr>
    </w:tbl>
    <w:p w:rsidR="008D1F5B" w:rsidRDefault="008D1F5B" w:rsidP="002A0982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7651" w:rsidRDefault="00217651" w:rsidP="002A0982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47C1" w:rsidRDefault="00E747C1" w:rsidP="00E747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Примерный репертуарный список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седьмого</w:t>
      </w: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обучения:</w:t>
      </w:r>
    </w:p>
    <w:p w:rsidR="00500CDE" w:rsidRPr="00500CDE" w:rsidRDefault="00500CDE" w:rsidP="00500CDE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500CD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Полифонические произведения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Бах.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И.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С.</w:t>
            </w:r>
          </w:p>
        </w:tc>
        <w:tc>
          <w:tcPr>
            <w:tcW w:w="6486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Двухголосные инвенции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 В-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 е-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a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Французская сюита №2 – Сарабанда, Ария, Менуэт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Майкапар Д.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61 Прелюдия и фуга «летним утром на лужайке»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Мясковский Н.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4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В старинном духе (фуга)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Павлюченко С.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Фугетта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Es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Пахельбель И.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Чакона</w:t>
            </w:r>
          </w:p>
        </w:tc>
      </w:tr>
    </w:tbl>
    <w:p w:rsidR="00217651" w:rsidRDefault="00217651" w:rsidP="00500CDE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500CDE" w:rsidRPr="00500CDE" w:rsidRDefault="00500CDE" w:rsidP="00500CDE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500CD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Произведения крупной формы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Бортнянский Д.</w:t>
            </w:r>
          </w:p>
        </w:tc>
        <w:tc>
          <w:tcPr>
            <w:tcW w:w="6486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Соната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Вагнер Г.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Сонатина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a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Вебер К.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3 Анданте с вариациями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Гайдн И.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Соната-партита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,Соната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Гендель Г.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оната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(Фантазия)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Кулау Ф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6486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 59 Сонатина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A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500CDE" w:rsidRPr="006F3DB7" w:rsidTr="00F11D31">
        <w:tc>
          <w:tcPr>
            <w:tcW w:w="3085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Моцарт В.</w:t>
            </w:r>
          </w:p>
        </w:tc>
        <w:tc>
          <w:tcPr>
            <w:tcW w:w="6486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Сонатины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 xml:space="preserve"> A-dur, C-dur</w:t>
            </w:r>
          </w:p>
        </w:tc>
      </w:tr>
      <w:tr w:rsidR="00500CDE" w:rsidRPr="00500CDE" w:rsidTr="00F11D31">
        <w:tc>
          <w:tcPr>
            <w:tcW w:w="3085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Чичков Ю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6486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Вариации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</w:tbl>
    <w:p w:rsidR="00500CDE" w:rsidRPr="00500CDE" w:rsidRDefault="00500CDE" w:rsidP="00500CDE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u w:val="single"/>
          <w:lang w:val="en-US" w:eastAsia="ja-JP"/>
        </w:rPr>
      </w:pPr>
    </w:p>
    <w:p w:rsidR="00500CDE" w:rsidRPr="00500CDE" w:rsidRDefault="00500CDE" w:rsidP="00500CDE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500CD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Пьесы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Амиров Ф.</w:t>
            </w:r>
          </w:p>
        </w:tc>
        <w:tc>
          <w:tcPr>
            <w:tcW w:w="6486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12 миниатюр: На охоте, Марш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Весняк Ю.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Баркарола, Элегия.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Глазунов А.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Маленький гавот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Глинка М.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Прощальный вальс, Мазурка</w:t>
            </w:r>
          </w:p>
        </w:tc>
      </w:tr>
      <w:tr w:rsidR="00500CDE" w:rsidRPr="00233F18" w:rsidTr="00F11D31">
        <w:tc>
          <w:tcPr>
            <w:tcW w:w="3085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Глиэр Р.</w:t>
            </w:r>
          </w:p>
        </w:tc>
        <w:tc>
          <w:tcPr>
            <w:tcW w:w="6486" w:type="dxa"/>
          </w:tcPr>
          <w:p w:rsidR="00500CDE" w:rsidRPr="003869E3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31: Романс, Этюд</w:t>
            </w:r>
          </w:p>
        </w:tc>
      </w:tr>
      <w:tr w:rsidR="00500CDE" w:rsidRPr="006F3DB7" w:rsidTr="00F11D31">
        <w:tc>
          <w:tcPr>
            <w:tcW w:w="3085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Грибоедов А.</w:t>
            </w:r>
          </w:p>
        </w:tc>
        <w:tc>
          <w:tcPr>
            <w:tcW w:w="6486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Вальсы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: E-dur, As-dur</w:t>
            </w:r>
          </w:p>
        </w:tc>
      </w:tr>
      <w:tr w:rsidR="00500CDE" w:rsidRPr="00500CDE" w:rsidTr="00F11D31">
        <w:tc>
          <w:tcPr>
            <w:tcW w:w="3085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Григ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 xml:space="preserve">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Э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.</w:t>
            </w:r>
          </w:p>
        </w:tc>
        <w:tc>
          <w:tcPr>
            <w:tcW w:w="6486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Соч.12: Ариэтта, Народный напев, Листок из альбома</w:t>
            </w:r>
          </w:p>
        </w:tc>
      </w:tr>
      <w:tr w:rsidR="00500CDE" w:rsidRPr="00500CDE" w:rsidTr="00F11D31">
        <w:tc>
          <w:tcPr>
            <w:tcW w:w="3085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Кабалевский Д.</w:t>
            </w:r>
          </w:p>
        </w:tc>
        <w:tc>
          <w:tcPr>
            <w:tcW w:w="6486" w:type="dxa"/>
          </w:tcPr>
          <w:p w:rsidR="00500CDE" w:rsidRPr="00500CDE" w:rsidRDefault="00500CDE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27: Новелла, Драматический</w:t>
            </w:r>
            <w:r w:rsidR="00CF1D43"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фрагмент; Соч.61: Песня, Токката</w:t>
            </w:r>
          </w:p>
        </w:tc>
      </w:tr>
      <w:tr w:rsidR="00CF1D43" w:rsidRPr="00500CDE" w:rsidTr="00F11D31">
        <w:tc>
          <w:tcPr>
            <w:tcW w:w="3085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Калинников В.</w:t>
            </w:r>
          </w:p>
        </w:tc>
        <w:tc>
          <w:tcPr>
            <w:tcW w:w="6486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Грустная песенка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CF1D43" w:rsidRPr="00500CDE" w:rsidTr="00F11D31">
        <w:tc>
          <w:tcPr>
            <w:tcW w:w="3085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Лядов А.</w:t>
            </w:r>
          </w:p>
        </w:tc>
        <w:tc>
          <w:tcPr>
            <w:tcW w:w="6486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14 Прелюдия №3</w:t>
            </w:r>
          </w:p>
        </w:tc>
      </w:tr>
      <w:tr w:rsidR="00CF1D43" w:rsidRPr="00500CDE" w:rsidTr="00F11D31">
        <w:tc>
          <w:tcPr>
            <w:tcW w:w="3085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Прокофьев С.</w:t>
            </w:r>
          </w:p>
        </w:tc>
        <w:tc>
          <w:tcPr>
            <w:tcW w:w="6486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Соч.65 «Детская музыка»: Утро, Вечер, Вальс</w:t>
            </w:r>
          </w:p>
        </w:tc>
      </w:tr>
      <w:tr w:rsidR="00CF1D43" w:rsidRPr="00500CDE" w:rsidTr="00F11D31">
        <w:tc>
          <w:tcPr>
            <w:tcW w:w="3085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Таривердиев</w:t>
            </w:r>
          </w:p>
        </w:tc>
        <w:tc>
          <w:tcPr>
            <w:tcW w:w="6486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Картина старого мастера, Забытый мотив, Н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ежность, Музыка из телевизора, Отражения, Дуэт, Утешение</w:t>
            </w:r>
          </w:p>
        </w:tc>
      </w:tr>
      <w:tr w:rsidR="00CF1D43" w:rsidRPr="00500CDE" w:rsidTr="00F11D31">
        <w:tc>
          <w:tcPr>
            <w:tcW w:w="3085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Чайковский П.</w:t>
            </w:r>
          </w:p>
        </w:tc>
        <w:tc>
          <w:tcPr>
            <w:tcW w:w="6486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Соч.39  «Детский альбом»: Сладкая грёза, Баба-Яга</w:t>
            </w:r>
          </w:p>
        </w:tc>
      </w:tr>
      <w:tr w:rsidR="00CF1D43" w:rsidRPr="00500CDE" w:rsidTr="00F11D31">
        <w:tc>
          <w:tcPr>
            <w:tcW w:w="3085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Шостакович Д.</w:t>
            </w:r>
          </w:p>
        </w:tc>
        <w:tc>
          <w:tcPr>
            <w:tcW w:w="6486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Сюита «Танцы кукол»: Полька, Вальс-шутка, Романс</w:t>
            </w:r>
          </w:p>
        </w:tc>
      </w:tr>
      <w:tr w:rsidR="00CF1D43" w:rsidRPr="00500CDE" w:rsidTr="00F11D31">
        <w:tc>
          <w:tcPr>
            <w:tcW w:w="3085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Шуман Р.</w:t>
            </w:r>
          </w:p>
        </w:tc>
        <w:tc>
          <w:tcPr>
            <w:tcW w:w="6486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Соч.68 «Альбом для юношества»: Северная песня, Песня матросов, Отзвуки театра</w:t>
            </w:r>
          </w:p>
        </w:tc>
      </w:tr>
      <w:tr w:rsidR="00CF1D43" w:rsidRPr="00500CDE" w:rsidTr="00F11D31">
        <w:tc>
          <w:tcPr>
            <w:tcW w:w="3085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Якушенко И.</w:t>
            </w:r>
          </w:p>
        </w:tc>
        <w:tc>
          <w:tcPr>
            <w:tcW w:w="6486" w:type="dxa"/>
          </w:tcPr>
          <w:p w:rsidR="00CF1D43" w:rsidRPr="00500CDE" w:rsidRDefault="00CF1D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Первое знакомство</w:t>
            </w:r>
          </w:p>
        </w:tc>
      </w:tr>
    </w:tbl>
    <w:p w:rsidR="00500CDE" w:rsidRPr="00500CDE" w:rsidRDefault="00500CDE" w:rsidP="00CF1D4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500CD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lastRenderedPageBreak/>
        <w:t>Этюды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CF1D43" w:rsidRPr="00233F18" w:rsidTr="00F11D31">
        <w:tc>
          <w:tcPr>
            <w:tcW w:w="3085" w:type="dxa"/>
          </w:tcPr>
          <w:p w:rsidR="00CF1D43" w:rsidRPr="003869E3" w:rsidRDefault="004F5EDC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Беренс Г.</w:t>
            </w:r>
          </w:p>
        </w:tc>
        <w:tc>
          <w:tcPr>
            <w:tcW w:w="6486" w:type="dxa"/>
          </w:tcPr>
          <w:p w:rsidR="00CF1D43" w:rsidRPr="00500CDE" w:rsidRDefault="004F5EDC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32 избранных этюда из срч.61 и 88</w:t>
            </w:r>
          </w:p>
        </w:tc>
      </w:tr>
      <w:tr w:rsidR="00CF1D43" w:rsidRPr="00233F18" w:rsidTr="00F11D31">
        <w:tc>
          <w:tcPr>
            <w:tcW w:w="3085" w:type="dxa"/>
          </w:tcPr>
          <w:p w:rsidR="00CF1D43" w:rsidRPr="003869E3" w:rsidRDefault="004F5EDC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Бертини А.</w:t>
            </w:r>
          </w:p>
        </w:tc>
        <w:tc>
          <w:tcPr>
            <w:tcW w:w="6486" w:type="dxa"/>
          </w:tcPr>
          <w:p w:rsidR="00CF1D43" w:rsidRPr="003869E3" w:rsidRDefault="004F5EDC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28 избранных этюдов из соч.29</w:t>
            </w:r>
          </w:p>
        </w:tc>
      </w:tr>
      <w:tr w:rsidR="00CF1D43" w:rsidRPr="00233F18" w:rsidTr="00F11D31">
        <w:tc>
          <w:tcPr>
            <w:tcW w:w="3085" w:type="dxa"/>
          </w:tcPr>
          <w:p w:rsidR="00CF1D43" w:rsidRPr="003869E3" w:rsidRDefault="004F5EDC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Гедике А.</w:t>
            </w:r>
          </w:p>
        </w:tc>
        <w:tc>
          <w:tcPr>
            <w:tcW w:w="6486" w:type="dxa"/>
          </w:tcPr>
          <w:p w:rsidR="00CF1D43" w:rsidRPr="003869E3" w:rsidRDefault="004F5EDC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12 мелодических этюдов №№4,14</w:t>
            </w:r>
          </w:p>
        </w:tc>
      </w:tr>
      <w:tr w:rsidR="00CF1D43" w:rsidRPr="00233F18" w:rsidTr="00F11D31">
        <w:tc>
          <w:tcPr>
            <w:tcW w:w="3085" w:type="dxa"/>
          </w:tcPr>
          <w:p w:rsidR="00CF1D43" w:rsidRPr="003869E3" w:rsidRDefault="004F5EDC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Лак Т.</w:t>
            </w:r>
          </w:p>
        </w:tc>
        <w:tc>
          <w:tcPr>
            <w:tcW w:w="6486" w:type="dxa"/>
          </w:tcPr>
          <w:p w:rsidR="00CF1D43" w:rsidRPr="003869E3" w:rsidRDefault="004F5EDC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 изб</w:t>
            </w:r>
            <w:r w:rsidR="00F8698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ранных этюдов из соч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.75,95</w:t>
            </w:r>
          </w:p>
        </w:tc>
      </w:tr>
      <w:tr w:rsidR="00CF1D43" w:rsidRPr="00233F18" w:rsidTr="00F11D31">
        <w:tc>
          <w:tcPr>
            <w:tcW w:w="3085" w:type="dxa"/>
          </w:tcPr>
          <w:p w:rsidR="00CF1D43" w:rsidRPr="003869E3" w:rsidRDefault="004F5EDC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Черни К.</w:t>
            </w:r>
          </w:p>
        </w:tc>
        <w:tc>
          <w:tcPr>
            <w:tcW w:w="6486" w:type="dxa"/>
          </w:tcPr>
          <w:p w:rsidR="00CF1D43" w:rsidRPr="003869E3" w:rsidRDefault="004F5EDC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 299 Школа беглости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№№1-4, 6,7,11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</w:t>
            </w:r>
            <w:r w:rsidRPr="00500CD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Ч.2 №№ 9-12, 15-21</w:t>
            </w:r>
          </w:p>
        </w:tc>
      </w:tr>
    </w:tbl>
    <w:p w:rsidR="00500CDE" w:rsidRPr="00500CDE" w:rsidRDefault="00500CDE" w:rsidP="00500CDE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</w:p>
    <w:p w:rsidR="005452AF" w:rsidRDefault="005452AF" w:rsidP="005452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Примерный репертуарный список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восьмого</w:t>
      </w:r>
      <w:r w:rsidRPr="002A0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обучения:</w:t>
      </w:r>
    </w:p>
    <w:p w:rsidR="00AF61B0" w:rsidRPr="00AF61B0" w:rsidRDefault="00AF61B0" w:rsidP="00AF61B0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F61B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Полифонические произведения</w:t>
      </w:r>
    </w:p>
    <w:tbl>
      <w:tblPr>
        <w:tblStyle w:val="af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AF61B0" w:rsidRPr="00233F18" w:rsidTr="00F11D31">
        <w:tc>
          <w:tcPr>
            <w:tcW w:w="3085" w:type="dxa"/>
          </w:tcPr>
          <w:p w:rsidR="00AF61B0" w:rsidRPr="00C32443" w:rsidRDefault="00AF61B0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Бах И.С.</w:t>
            </w:r>
          </w:p>
        </w:tc>
        <w:tc>
          <w:tcPr>
            <w:tcW w:w="6486" w:type="dxa"/>
          </w:tcPr>
          <w:p w:rsidR="00AF61B0" w:rsidRPr="00C32443" w:rsidRDefault="00AF61B0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Двухголосные инвенции: №№3,5,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7, 10-12,15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Трёхголосные :№ 1,2, 6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Французская сюита №3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h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: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Аллеманда, Сарабанда, Менуэт</w:t>
            </w:r>
          </w:p>
        </w:tc>
      </w:tr>
      <w:tr w:rsidR="00AF61B0" w:rsidRPr="00233F18" w:rsidTr="00F11D31">
        <w:tc>
          <w:tcPr>
            <w:tcW w:w="3085" w:type="dxa"/>
          </w:tcPr>
          <w:p w:rsidR="00AF61B0" w:rsidRPr="00C32443" w:rsidRDefault="00AF61B0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Кабалевский</w:t>
            </w:r>
          </w:p>
        </w:tc>
        <w:tc>
          <w:tcPr>
            <w:tcW w:w="6486" w:type="dxa"/>
          </w:tcPr>
          <w:p w:rsidR="00AF61B0" w:rsidRPr="00C32443" w:rsidRDefault="00AF61B0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Прелюдии и фуги (по выбору)</w:t>
            </w:r>
          </w:p>
        </w:tc>
      </w:tr>
      <w:tr w:rsidR="00AF61B0" w:rsidRPr="00233F18" w:rsidTr="00F11D31">
        <w:tc>
          <w:tcPr>
            <w:tcW w:w="3085" w:type="dxa"/>
          </w:tcPr>
          <w:p w:rsidR="00AF61B0" w:rsidRPr="00C32443" w:rsidRDefault="00AF61B0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Лядов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A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6486" w:type="dxa"/>
          </w:tcPr>
          <w:p w:rsidR="00AF61B0" w:rsidRPr="00C32443" w:rsidRDefault="00AF61B0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Соч. 34 №2 Канон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  <w:tr w:rsidR="00AF61B0" w:rsidRPr="00233F18" w:rsidTr="00F11D31">
        <w:tc>
          <w:tcPr>
            <w:tcW w:w="3085" w:type="dxa"/>
          </w:tcPr>
          <w:p w:rsidR="00AF61B0" w:rsidRPr="00C32443" w:rsidRDefault="00AF61B0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Пахульский Г.</w:t>
            </w:r>
          </w:p>
        </w:tc>
        <w:tc>
          <w:tcPr>
            <w:tcW w:w="6486" w:type="dxa"/>
          </w:tcPr>
          <w:p w:rsidR="00AF61B0" w:rsidRPr="00C32443" w:rsidRDefault="00AF61B0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Канон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a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</w:p>
        </w:tc>
      </w:tr>
    </w:tbl>
    <w:p w:rsidR="00AF61B0" w:rsidRPr="00AF61B0" w:rsidRDefault="00AF61B0" w:rsidP="00AF61B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AF61B0" w:rsidRPr="00AF61B0" w:rsidRDefault="00AF61B0" w:rsidP="00AF61B0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F61B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Произведения крупной формы</w:t>
      </w: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A613D1" w:rsidRPr="00233F18" w:rsidTr="00F11D31">
        <w:tc>
          <w:tcPr>
            <w:tcW w:w="3085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Беркович И.</w:t>
            </w:r>
          </w:p>
        </w:tc>
        <w:tc>
          <w:tcPr>
            <w:tcW w:w="6486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Вариации на тему Паганини</w:t>
            </w:r>
          </w:p>
        </w:tc>
      </w:tr>
      <w:tr w:rsidR="00A613D1" w:rsidRPr="00233F18" w:rsidTr="00F11D31">
        <w:tc>
          <w:tcPr>
            <w:tcW w:w="3085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Бетховен Л.</w:t>
            </w:r>
          </w:p>
        </w:tc>
        <w:tc>
          <w:tcPr>
            <w:tcW w:w="6486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Соч. 49 Соната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ч.1,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Лёгкая соната №2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f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—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ч.1</w:t>
            </w:r>
          </w:p>
        </w:tc>
      </w:tr>
      <w:tr w:rsidR="00A613D1" w:rsidRPr="00233F18" w:rsidTr="00F11D31">
        <w:tc>
          <w:tcPr>
            <w:tcW w:w="3085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Гайдн Й.</w:t>
            </w:r>
          </w:p>
        </w:tc>
        <w:tc>
          <w:tcPr>
            <w:tcW w:w="6486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Сонаты №2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e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moll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№5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№7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№12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G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№21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F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A613D1" w:rsidRPr="00233F18" w:rsidTr="00F11D31">
        <w:tc>
          <w:tcPr>
            <w:tcW w:w="3085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Глинка М.</w:t>
            </w:r>
          </w:p>
        </w:tc>
        <w:tc>
          <w:tcPr>
            <w:tcW w:w="6486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Вариации «Средь долины ровныя»</w:t>
            </w:r>
          </w:p>
        </w:tc>
      </w:tr>
      <w:tr w:rsidR="00A613D1" w:rsidRPr="00233F18" w:rsidTr="00F11D31">
        <w:tc>
          <w:tcPr>
            <w:tcW w:w="3085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Кабалевский Д.</w:t>
            </w:r>
          </w:p>
        </w:tc>
        <w:tc>
          <w:tcPr>
            <w:tcW w:w="6486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Соч. 13 Сонатина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A613D1" w:rsidRPr="00233F18" w:rsidTr="00F11D31">
        <w:tc>
          <w:tcPr>
            <w:tcW w:w="3085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Клементи М.</w:t>
            </w:r>
          </w:p>
        </w:tc>
        <w:tc>
          <w:tcPr>
            <w:tcW w:w="6486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Соч.26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оната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A613D1" w:rsidRPr="00233F18" w:rsidTr="00F11D31">
        <w:tc>
          <w:tcPr>
            <w:tcW w:w="3085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Моцарт В.</w:t>
            </w:r>
          </w:p>
        </w:tc>
        <w:tc>
          <w:tcPr>
            <w:tcW w:w="6486" w:type="dxa"/>
          </w:tcPr>
          <w:p w:rsidR="00A613D1" w:rsidRPr="00C32443" w:rsidRDefault="00A613D1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Сонаты:№2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F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чч.2-3,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№ 4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Es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чч. 2-3, № 15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C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№ 19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F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ч.1</w:t>
            </w:r>
          </w:p>
        </w:tc>
      </w:tr>
    </w:tbl>
    <w:p w:rsidR="00AF61B0" w:rsidRPr="00AF61B0" w:rsidRDefault="00AF61B0" w:rsidP="00AF61B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AF61B0" w:rsidRDefault="00AF61B0" w:rsidP="00A613D1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F61B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Пьесы</w:t>
      </w: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C32443" w:rsidRPr="00233F18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Алябьев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Мазурка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Es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-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dur</w:t>
            </w:r>
          </w:p>
        </w:tc>
      </w:tr>
      <w:tr w:rsidR="00C32443" w:rsidRPr="00233F18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Амиров Ф.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12 миниатюр: Токката</w:t>
            </w:r>
          </w:p>
        </w:tc>
      </w:tr>
      <w:tr w:rsidR="00C32443" w:rsidRPr="00233F18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Бетховен Л.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Соч. 33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Багатели №№ 3, 6</w:t>
            </w:r>
          </w:p>
        </w:tc>
      </w:tr>
      <w:tr w:rsidR="00C32443" w:rsidRPr="006F3DB7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Глинка М.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Мазурки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 xml:space="preserve"> c-moll, a-moll</w:t>
            </w:r>
          </w:p>
        </w:tc>
      </w:tr>
      <w:tr w:rsidR="00C32443" w:rsidRPr="00C32443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Григ Э.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Воспоминания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Детский альбом: Музыкальная</w:t>
            </w:r>
          </w:p>
        </w:tc>
      </w:tr>
      <w:tr w:rsidR="00C32443" w:rsidRPr="00C32443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Дварионас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На саночках с горки</w:t>
            </w:r>
          </w:p>
        </w:tc>
      </w:tr>
      <w:tr w:rsidR="00C32443" w:rsidRPr="00C32443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Жиро Ю.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Мадемуазель Париж</w:t>
            </w:r>
          </w:p>
        </w:tc>
      </w:tr>
      <w:tr w:rsidR="00C32443" w:rsidRPr="00C32443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Керн Дж.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Дым</w:t>
            </w:r>
          </w:p>
        </w:tc>
      </w:tr>
      <w:tr w:rsidR="00C32443" w:rsidRPr="00C32443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Мендельсон Ф.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Песни без слов №№ 4,6,9,48</w:t>
            </w:r>
          </w:p>
        </w:tc>
      </w:tr>
      <w:tr w:rsidR="00C32443" w:rsidRPr="00C32443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Мусоргский М.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Слеза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ежность, Музыка из телевизора, Отражения, Дуэт, Утешение, Песня жаворонка, Подснежник</w:t>
            </w:r>
          </w:p>
        </w:tc>
      </w:tr>
      <w:tr w:rsidR="00C32443" w:rsidRPr="00C32443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Прокофьев С.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65 «Детская музыка»: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119 Багатели №№ 3,5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 Тарантелла, Игра в пятнашки</w:t>
            </w:r>
          </w:p>
        </w:tc>
      </w:tr>
      <w:tr w:rsidR="00C32443" w:rsidRPr="00C32443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Таривердиев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Картина старого мастера, Забытый мотив,</w:t>
            </w: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Утешение, Размышление</w:t>
            </w:r>
          </w:p>
        </w:tc>
      </w:tr>
      <w:tr w:rsidR="00C32443" w:rsidRPr="00C32443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Чайковский П.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32443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Соч.37 «Времена года»</w:t>
            </w:r>
          </w:p>
        </w:tc>
      </w:tr>
      <w:tr w:rsidR="00C32443" w:rsidRPr="00C32443" w:rsidTr="00F11D31">
        <w:tc>
          <w:tcPr>
            <w:tcW w:w="3085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Шопен</w:t>
            </w:r>
          </w:p>
        </w:tc>
        <w:tc>
          <w:tcPr>
            <w:tcW w:w="6486" w:type="dxa"/>
          </w:tcPr>
          <w:p w:rsidR="00C32443" w:rsidRPr="00C32443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Ноктюрн (Посмертное сочинение)</w:t>
            </w:r>
          </w:p>
        </w:tc>
      </w:tr>
    </w:tbl>
    <w:p w:rsidR="00AF61B0" w:rsidRPr="00AF61B0" w:rsidRDefault="00AF61B0" w:rsidP="00C3244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F61B0" w:rsidRPr="00AF61B0" w:rsidRDefault="00AF61B0" w:rsidP="00C3244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F61B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Этюды</w:t>
      </w: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C32443" w:rsidRPr="00233F18" w:rsidTr="00F11D31">
        <w:tc>
          <w:tcPr>
            <w:tcW w:w="3085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Беренс Г.</w:t>
            </w:r>
          </w:p>
        </w:tc>
        <w:tc>
          <w:tcPr>
            <w:tcW w:w="6486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32 избранных этюда из соч. 61и 88:</w:t>
            </w:r>
            <w:r w:rsidRPr="00F5202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№№ 13-15, 26-29</w:t>
            </w:r>
          </w:p>
        </w:tc>
      </w:tr>
      <w:tr w:rsidR="00C32443" w:rsidRPr="00233F18" w:rsidTr="00F11D31">
        <w:tc>
          <w:tcPr>
            <w:tcW w:w="3085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Бертини А.</w:t>
            </w:r>
          </w:p>
        </w:tc>
        <w:tc>
          <w:tcPr>
            <w:tcW w:w="6486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28 избранных этюдов из соч. 29,32:</w:t>
            </w:r>
            <w:r w:rsidRPr="00F5202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№№ 15-18, 20,22 – 25</w:t>
            </w:r>
          </w:p>
        </w:tc>
      </w:tr>
      <w:tr w:rsidR="00C32443" w:rsidRPr="00233F18" w:rsidTr="00F11D31">
        <w:tc>
          <w:tcPr>
            <w:tcW w:w="3085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  <w:u w:val="single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Лак Т.</w:t>
            </w:r>
          </w:p>
        </w:tc>
        <w:tc>
          <w:tcPr>
            <w:tcW w:w="6486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 избранных этюдов из соч. 75,95</w:t>
            </w:r>
          </w:p>
        </w:tc>
      </w:tr>
      <w:tr w:rsidR="00C32443" w:rsidRPr="00233F18" w:rsidTr="00F11D31">
        <w:tc>
          <w:tcPr>
            <w:tcW w:w="3085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Мошковский М.</w:t>
            </w:r>
          </w:p>
        </w:tc>
        <w:tc>
          <w:tcPr>
            <w:tcW w:w="6486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18: №№ 3,8, 10,11</w:t>
            </w:r>
          </w:p>
        </w:tc>
      </w:tr>
      <w:tr w:rsidR="00C32443" w:rsidRPr="00233F18" w:rsidTr="00F11D31">
        <w:tc>
          <w:tcPr>
            <w:tcW w:w="3085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Черни К.</w:t>
            </w:r>
          </w:p>
        </w:tc>
        <w:tc>
          <w:tcPr>
            <w:tcW w:w="6486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Соч. 299 Школа беглости</w:t>
            </w:r>
            <w:r w:rsidRPr="00F5202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№№ 5,8,9, 12,13</w:t>
            </w:r>
          </w:p>
        </w:tc>
      </w:tr>
      <w:tr w:rsidR="00C32443" w:rsidRPr="00233F18" w:rsidTr="00F11D31">
        <w:tc>
          <w:tcPr>
            <w:tcW w:w="3085" w:type="dxa"/>
          </w:tcPr>
          <w:p w:rsidR="00C32443" w:rsidRPr="00F52027" w:rsidRDefault="00C32443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6486" w:type="dxa"/>
          </w:tcPr>
          <w:p w:rsidR="00C32443" w:rsidRPr="00F52027" w:rsidRDefault="00F9601B" w:rsidP="00F11D3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«Фортепианная тех</w:t>
            </w:r>
            <w:r w:rsidRPr="00F5202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ника- в удовольствие» - </w:t>
            </w:r>
            <w:r w:rsidRPr="00AF61B0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 класс.</w:t>
            </w:r>
          </w:p>
        </w:tc>
      </w:tr>
    </w:tbl>
    <w:p w:rsidR="00AF61B0" w:rsidRPr="00AF61B0" w:rsidRDefault="00AF61B0" w:rsidP="00AF61B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220440" w:rsidRPr="00C07403" w:rsidRDefault="00220440" w:rsidP="0087730F">
      <w:pPr>
        <w:numPr>
          <w:ilvl w:val="1"/>
          <w:numId w:val="8"/>
        </w:numPr>
        <w:shd w:val="clear" w:color="auto" w:fill="FFFFFF"/>
        <w:tabs>
          <w:tab w:val="left" w:pos="70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74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 материалы и формы аттестации</w:t>
      </w:r>
    </w:p>
    <w:p w:rsidR="003C320C" w:rsidRPr="003C320C" w:rsidRDefault="00EB1013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</w:t>
      </w:r>
      <w:r w:rsidR="003C320C"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роль – оценка уровня и качества освоения тем программы осуществляется на занятиях в течении всего учебного года, ведется дневник учащегося, в который записываются домашние задания и выставляются оценки за каждый урок.   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Промежуточный контроль</w:t>
      </w:r>
      <w:r w:rsidR="00EB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уровня и качества освоения тем программы осуществляется на различных выступлениях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Контрольных уроках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Академических концертах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Экзаменах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Конкурсах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Концертах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Прослушиваниях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</w:t>
      </w:r>
      <w:r w:rsidR="00EB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учебного года все учащиеся с 1-го по 8 год обучения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иметь не меньше трёх публичных выступлений, за которые получают оценку: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контрольное прослушивание в конце I полугодия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академический концерт  в конце II полугодия</w:t>
      </w:r>
    </w:p>
    <w:p w:rsidR="003C320C" w:rsidRPr="003C320C" w:rsidRDefault="00EB1013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контрольное занятие</w:t>
      </w:r>
      <w:r w:rsidR="003C320C"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фортепианной технике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I и</w:t>
      </w:r>
      <w:r w:rsidR="003C320C"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II полугодиях.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</w:t>
      </w:r>
      <w:r w:rsidR="00EB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говый контроль – 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уровня и качества освоения обучающимися</w:t>
      </w:r>
      <w:r w:rsidR="00EB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дополнительной образовательной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по завершению всего периода обучения проходит в форме академического концерта.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</w:t>
      </w:r>
      <w:r w:rsidR="00EB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фиксации результатов с 1-го по 8-й год обучения:</w:t>
      </w:r>
    </w:p>
    <w:p w:rsidR="003C320C" w:rsidRPr="003C320C" w:rsidRDefault="003C320C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1.Для каждого обучающегося ведется «Индивиду</w:t>
      </w:r>
      <w:r w:rsidR="00EB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альный план ученика» с 1-го по 8-й год обучения, где составляется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репертуарный план на каждое</w:t>
      </w:r>
      <w:r w:rsidR="00EB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полугодие, выставляются оценки его выполнения; фиксирую</w:t>
      </w:r>
      <w:r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все выступления обучающегося, составляется характеристика развития обуча</w:t>
      </w:r>
      <w:r w:rsidR="00EB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ющегося за каждый учебный год.</w:t>
      </w:r>
    </w:p>
    <w:p w:rsidR="003C320C" w:rsidRPr="003C320C" w:rsidRDefault="00EB1013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3C320C"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Видеозаписи и фотографии выступлений обучающихся. </w:t>
      </w:r>
    </w:p>
    <w:p w:rsidR="003C320C" w:rsidRPr="003C320C" w:rsidRDefault="00EB1013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3C320C"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Грамоты, сертификаты участия в мероприятиях</w:t>
      </w:r>
    </w:p>
    <w:p w:rsidR="00220440" w:rsidRPr="00C07403" w:rsidRDefault="00EB1013" w:rsidP="003C320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Формой</w:t>
      </w:r>
      <w:r w:rsidR="003C320C"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предъявления и демонстрации образовательных результатов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отчетный концерт –</w:t>
      </w:r>
      <w:r w:rsidR="003C320C" w:rsidRPr="003C3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 сольной программы.</w:t>
      </w:r>
    </w:p>
    <w:p w:rsidR="00220440" w:rsidRPr="00ED1847" w:rsidRDefault="00220440" w:rsidP="0087730F">
      <w:pPr>
        <w:numPr>
          <w:ilvl w:val="1"/>
          <w:numId w:val="8"/>
        </w:numPr>
        <w:shd w:val="clear" w:color="auto" w:fill="FFFFFF"/>
        <w:tabs>
          <w:tab w:val="left" w:pos="70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18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Методические материалы</w:t>
      </w:r>
    </w:p>
    <w:p w:rsidR="007630A2" w:rsidRPr="00ED1847" w:rsidRDefault="007630A2" w:rsidP="0087730F">
      <w:pPr>
        <w:pStyle w:val="af9"/>
        <w:numPr>
          <w:ilvl w:val="0"/>
          <w:numId w:val="21"/>
        </w:numPr>
        <w:tabs>
          <w:tab w:val="left" w:pos="2985"/>
        </w:tabs>
        <w:contextualSpacing/>
        <w:jc w:val="both"/>
        <w:rPr>
          <w:rFonts w:eastAsia="MS Mincho"/>
          <w:sz w:val="28"/>
          <w:szCs w:val="28"/>
          <w:lang w:eastAsia="ja-JP"/>
        </w:rPr>
      </w:pPr>
      <w:r w:rsidRPr="00ED1847">
        <w:rPr>
          <w:rFonts w:eastAsia="MS Mincho"/>
          <w:sz w:val="28"/>
          <w:szCs w:val="28"/>
          <w:lang w:eastAsia="ja-JP"/>
        </w:rPr>
        <w:t>Артоболевская А. Первая встреча с музыкой. Учебное пособие / М.: Советский композитор, 1992.</w:t>
      </w:r>
    </w:p>
    <w:p w:rsidR="00ED1847" w:rsidRPr="00ED1847" w:rsidRDefault="00ED1847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u w:val="single"/>
          <w:lang w:eastAsia="ja-JP"/>
        </w:rPr>
      </w:pPr>
      <w:r w:rsidRPr="00ED1847">
        <w:rPr>
          <w:rFonts w:eastAsia="MS Mincho"/>
          <w:sz w:val="28"/>
          <w:szCs w:val="28"/>
          <w:lang w:eastAsia="ja-JP"/>
        </w:rPr>
        <w:t>Алексеев А. Д. Методика обучения игре на фортепиано. Изд.3- Москва, «Музыка», 1978.</w:t>
      </w:r>
    </w:p>
    <w:p w:rsidR="00ED1847" w:rsidRPr="00ED1847" w:rsidRDefault="00ED1847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u w:val="single"/>
          <w:lang w:eastAsia="ja-JP"/>
        </w:rPr>
      </w:pPr>
      <w:r w:rsidRPr="00ED1847">
        <w:rPr>
          <w:rFonts w:eastAsia="MS Mincho"/>
          <w:sz w:val="28"/>
          <w:szCs w:val="28"/>
          <w:lang w:eastAsia="ja-JP"/>
        </w:rPr>
        <w:t>Айзенштадт С. А. Детский альбом Чайковского – Москва: Классика –</w:t>
      </w:r>
      <w:r w:rsidRPr="00ED1847">
        <w:rPr>
          <w:rFonts w:eastAsia="MS Mincho"/>
          <w:sz w:val="28"/>
          <w:szCs w:val="28"/>
          <w:lang w:val="en-US" w:eastAsia="ja-JP"/>
        </w:rPr>
        <w:t>XXI</w:t>
      </w:r>
      <w:r w:rsidRPr="00ED1847">
        <w:rPr>
          <w:rFonts w:eastAsia="MS Mincho"/>
          <w:sz w:val="28"/>
          <w:szCs w:val="28"/>
          <w:lang w:eastAsia="ja-JP"/>
        </w:rPr>
        <w:t xml:space="preserve">, 2003. </w:t>
      </w:r>
    </w:p>
    <w:p w:rsidR="00ED1847" w:rsidRPr="00ED1847" w:rsidRDefault="00ED1847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u w:val="single"/>
          <w:lang w:eastAsia="ja-JP"/>
        </w:rPr>
      </w:pPr>
      <w:r w:rsidRPr="00ED1847">
        <w:rPr>
          <w:rFonts w:eastAsia="MS Mincho"/>
          <w:sz w:val="28"/>
          <w:szCs w:val="28"/>
          <w:lang w:eastAsia="ja-JP"/>
        </w:rPr>
        <w:t>Айзенштадт С. А. Детские классики фортепианной музыки / Айзенштадт С. А. Владивосток: Дальнаука, 2018.</w:t>
      </w:r>
    </w:p>
    <w:p w:rsidR="00C13526" w:rsidRDefault="007630A2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Альбом ученика-пианиста  1 класс ДМШ / Ростов-на Дону, «Феникс», 2006.</w:t>
      </w:r>
    </w:p>
    <w:p w:rsidR="00C13526" w:rsidRDefault="007630A2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Альбом ученика-пианиста 2 класс ДМШ / Ростов-на-Дону, «Феникс», 2006.</w:t>
      </w:r>
    </w:p>
    <w:p w:rsidR="00C13526" w:rsidRDefault="007630A2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Альбом ученика-пианиста 3 класс ДМШ / Ростов-на Дону, «Феникс», 2006.</w:t>
      </w:r>
    </w:p>
    <w:p w:rsidR="001600F0" w:rsidRDefault="007630A2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Баренбойм Л. А. Путь к музицированию / изд-во: Советский композитор, 1979 г.</w:t>
      </w:r>
    </w:p>
    <w:p w:rsidR="001600F0" w:rsidRDefault="007630A2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1600F0">
        <w:rPr>
          <w:rFonts w:eastAsia="MS Mincho"/>
          <w:sz w:val="28"/>
          <w:szCs w:val="28"/>
          <w:lang w:eastAsia="ja-JP"/>
        </w:rPr>
        <w:t>Барсукова С. Веселые нотки. Сборник пьес для фортепиано. 1-2-й класс. Учебно-методическое пособие. Вып. 1 – 2 / изд-во: Феникс, 2010.</w:t>
      </w:r>
      <w:r w:rsidR="001600F0" w:rsidRPr="001600F0">
        <w:rPr>
          <w:rFonts w:eastAsia="MS Mincho"/>
          <w:sz w:val="28"/>
          <w:szCs w:val="28"/>
          <w:lang w:eastAsia="ja-JP"/>
        </w:rPr>
        <w:t xml:space="preserve"> </w:t>
      </w:r>
    </w:p>
    <w:p w:rsidR="001600F0" w:rsidRPr="001600F0" w:rsidRDefault="001600F0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1600F0">
        <w:rPr>
          <w:rFonts w:eastAsia="MS Mincho"/>
          <w:sz w:val="28"/>
          <w:szCs w:val="28"/>
          <w:lang w:eastAsia="ja-JP"/>
        </w:rPr>
        <w:t>Богино Г. К. Игры–задачи для начинающих музыкантов. – Москва: Музыка, 1974.</w:t>
      </w:r>
    </w:p>
    <w:p w:rsidR="00C13526" w:rsidRDefault="00C13526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</w:p>
    <w:p w:rsidR="00C13526" w:rsidRDefault="007630A2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Геталова О., Визная И. В музыку – с радостью / изд-во: Композитор, СПб, 2005.</w:t>
      </w:r>
    </w:p>
    <w:p w:rsidR="00C13526" w:rsidRDefault="00D127C3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 xml:space="preserve">Железновы </w:t>
      </w:r>
      <w:r w:rsidR="007630A2" w:rsidRPr="00C13526">
        <w:rPr>
          <w:rFonts w:eastAsia="MS Mincho"/>
          <w:sz w:val="28"/>
          <w:szCs w:val="28"/>
          <w:lang w:eastAsia="ja-JP"/>
        </w:rPr>
        <w:t xml:space="preserve">Сергей и Катя. </w:t>
      </w:r>
      <w:r w:rsidRPr="00C13526">
        <w:rPr>
          <w:rFonts w:eastAsia="MS Mincho"/>
          <w:sz w:val="28"/>
          <w:szCs w:val="28"/>
          <w:lang w:eastAsia="ja-JP"/>
        </w:rPr>
        <w:t>Азбука-потешка : рус. потешки и считалки с нотами-картинками : учеб.-практ. пособие для педагогов и родителей / М: Гном и Д, 2001 г. – чтение нот в скрипичном ключе.</w:t>
      </w:r>
    </w:p>
    <w:p w:rsidR="00C13526" w:rsidRDefault="007630A2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Игнатьев В. Я музыкантом стать хочу / №№ 19 – 30, Издательство: Издатель Шабатура Д. М., 2012 г. – чтение нот в скрипичном и в басовом ключах.</w:t>
      </w:r>
    </w:p>
    <w:p w:rsidR="001600F0" w:rsidRDefault="007630A2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Кларк Ф., Госс Л., Холланд С. «Музыкальное дерево» - учебник фортепианной игры для начинающих, пер. с английского М. Стижевской. Занимательные упражнения, пьесы для  маленьких пианистов.</w:t>
      </w:r>
    </w:p>
    <w:p w:rsidR="001600F0" w:rsidRDefault="007630A2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1600F0">
        <w:rPr>
          <w:rFonts w:eastAsia="MS Mincho"/>
          <w:sz w:val="28"/>
          <w:szCs w:val="28"/>
          <w:lang w:eastAsia="ja-JP"/>
        </w:rPr>
        <w:t xml:space="preserve">Королькова И. С. Крохе-музыканту : нотная азбука для самых маленьких. Часть I, </w:t>
      </w:r>
      <w:r w:rsidRPr="001600F0">
        <w:rPr>
          <w:rFonts w:eastAsia="MS Mincho"/>
          <w:sz w:val="28"/>
          <w:szCs w:val="28"/>
          <w:lang w:val="en-US" w:eastAsia="ja-JP"/>
        </w:rPr>
        <w:t>II</w:t>
      </w:r>
      <w:r w:rsidRPr="001600F0">
        <w:rPr>
          <w:rFonts w:eastAsia="MS Mincho"/>
          <w:sz w:val="28"/>
          <w:szCs w:val="28"/>
          <w:lang w:eastAsia="ja-JP"/>
        </w:rPr>
        <w:t xml:space="preserve"> / Изд. 2-е. —. Ростов н/Д: Феникс, 2009.</w:t>
      </w:r>
    </w:p>
    <w:p w:rsidR="00E81EA9" w:rsidRDefault="001600F0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1600F0">
        <w:rPr>
          <w:rFonts w:eastAsia="MS Mincho"/>
          <w:sz w:val="28"/>
          <w:szCs w:val="28"/>
          <w:lang w:eastAsia="ja-JP"/>
        </w:rPr>
        <w:t xml:space="preserve">Малинковская А. В. Фортепианно-исполнительское интонирование. Исторические очерки : учеб. пособие для вузов / А. В. Малинковская. – 2-е изд., испр. и доп. – М. : Издательство Юрайт, 2017. </w:t>
      </w:r>
    </w:p>
    <w:p w:rsidR="001600F0" w:rsidRPr="00E81EA9" w:rsidRDefault="001600F0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E81EA9">
        <w:rPr>
          <w:rFonts w:eastAsia="MS Mincho"/>
          <w:sz w:val="28"/>
          <w:szCs w:val="28"/>
          <w:lang w:eastAsia="ja-JP"/>
        </w:rPr>
        <w:t>Милич Б. Воспитание ученика-пианиста. – Москва: Кифара, 2002.</w:t>
      </w:r>
    </w:p>
    <w:p w:rsidR="00C13526" w:rsidRDefault="00C13526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 xml:space="preserve">Милич Б. Фортепиано. 1-7 класс ДМШ / </w:t>
      </w:r>
      <w:r>
        <w:rPr>
          <w:rFonts w:eastAsia="MS Mincho"/>
          <w:sz w:val="28"/>
          <w:szCs w:val="28"/>
          <w:lang w:eastAsia="ja-JP"/>
        </w:rPr>
        <w:t>Издательство: Кифара, 2009</w:t>
      </w:r>
      <w:r w:rsidRPr="00C13526">
        <w:rPr>
          <w:rFonts w:eastAsia="MS Mincho"/>
          <w:sz w:val="28"/>
          <w:szCs w:val="28"/>
          <w:lang w:eastAsia="ja-JP"/>
        </w:rPr>
        <w:t>.</w:t>
      </w:r>
    </w:p>
    <w:p w:rsidR="00C13526" w:rsidRDefault="00C13526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lastRenderedPageBreak/>
        <w:t>Музыкальная азбука: для детей дошкольного возраста / </w:t>
      </w:r>
      <w:hyperlink r:id="rId8" w:history="1">
        <w:r w:rsidRPr="00C13526">
          <w:rPr>
            <w:rFonts w:eastAsia="MS Mincho"/>
            <w:sz w:val="28"/>
            <w:szCs w:val="28"/>
            <w:lang w:eastAsia="ja-JP"/>
          </w:rPr>
          <w:t>Н. Перунова</w:t>
        </w:r>
      </w:hyperlink>
      <w:r w:rsidRPr="00C13526">
        <w:rPr>
          <w:rFonts w:eastAsia="MS Mincho"/>
          <w:sz w:val="28"/>
          <w:szCs w:val="28"/>
          <w:lang w:eastAsia="ja-JP"/>
        </w:rPr>
        <w:t>. - М.: Сов. композитор, 1990.</w:t>
      </w:r>
    </w:p>
    <w:p w:rsidR="00C13526" w:rsidRDefault="00C13526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 xml:space="preserve">Пьесы, сонатины и ансамбли. 1-2 класс ДМШ / Ростов-на-Дону, «Феникс», 2006. </w:t>
      </w:r>
    </w:p>
    <w:p w:rsidR="00C13526" w:rsidRDefault="00C13526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Пьесы, сонатины и ансамбли. 3-4 класс ДМШ / Ростов-на-Дону, «Феникс», 2006.</w:t>
      </w:r>
    </w:p>
    <w:p w:rsidR="00C13526" w:rsidRDefault="00C13526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Пьесы, сонатины и ансамбли. 5-7 класс ДМШ / Ростов-на-Дону, «Феникс», 2006.</w:t>
      </w:r>
    </w:p>
    <w:p w:rsidR="00C13526" w:rsidRDefault="00C13526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Смирнова Т.И. Фортепиано – интенсивный курс. М.: Музыка, 1992.</w:t>
      </w:r>
    </w:p>
    <w:p w:rsidR="001600F0" w:rsidRPr="001600F0" w:rsidRDefault="001600F0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1600F0">
        <w:rPr>
          <w:rFonts w:eastAsia="MS Mincho"/>
          <w:sz w:val="28"/>
          <w:szCs w:val="28"/>
          <w:lang w:eastAsia="ja-JP"/>
        </w:rPr>
        <w:t>Тимакин Е.М. Воспитание пианиста. М.: Сов. комп., 1989.</w:t>
      </w:r>
    </w:p>
    <w:p w:rsidR="00C13526" w:rsidRDefault="00D127C3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Хереско Л. Музыкальн</w:t>
      </w:r>
      <w:r w:rsidR="00544712" w:rsidRPr="00C13526">
        <w:rPr>
          <w:rFonts w:eastAsia="MS Mincho"/>
          <w:sz w:val="28"/>
          <w:szCs w:val="28"/>
          <w:lang w:eastAsia="ja-JP"/>
        </w:rPr>
        <w:t>ые картинки / Л.: Музыка, 1980.</w:t>
      </w:r>
    </w:p>
    <w:p w:rsidR="001600F0" w:rsidRPr="001600F0" w:rsidRDefault="001600F0" w:rsidP="0087730F">
      <w:pPr>
        <w:pStyle w:val="af9"/>
        <w:numPr>
          <w:ilvl w:val="0"/>
          <w:numId w:val="21"/>
        </w:numPr>
        <w:shd w:val="clear" w:color="auto" w:fill="FFFFFF"/>
        <w:tabs>
          <w:tab w:val="left" w:pos="708"/>
        </w:tabs>
        <w:contextualSpacing/>
        <w:jc w:val="both"/>
        <w:rPr>
          <w:rFonts w:eastAsia="MS Mincho"/>
          <w:sz w:val="28"/>
          <w:szCs w:val="28"/>
          <w:lang w:eastAsia="ja-JP"/>
        </w:rPr>
      </w:pPr>
      <w:r w:rsidRPr="001600F0">
        <w:rPr>
          <w:rFonts w:eastAsia="MS Mincho"/>
          <w:sz w:val="28"/>
          <w:szCs w:val="28"/>
          <w:lang w:eastAsia="ja-JP"/>
        </w:rPr>
        <w:t>Цыпин Г.М. Обучение игре на фортепиано. М.: Музыка, 1984</w:t>
      </w:r>
    </w:p>
    <w:p w:rsidR="00C13526" w:rsidRDefault="00C13526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 xml:space="preserve">Черни К. Этюды для начинающих / Издатель Шабатура Д. М., 2018. </w:t>
      </w:r>
    </w:p>
    <w:p w:rsidR="00C13526" w:rsidRPr="001600F0" w:rsidRDefault="00C13526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Черни К. Этюды-упражнения для начинающих пианистов.</w:t>
      </w:r>
      <w:r w:rsidRPr="00C13526">
        <w:rPr>
          <w:rFonts w:eastAsia="MS Mincho"/>
          <w:sz w:val="28"/>
          <w:szCs w:val="28"/>
          <w:lang w:eastAsia="ja-JP"/>
        </w:rPr>
        <w:br/>
      </w:r>
      <w:r w:rsidRPr="00C13526">
        <w:rPr>
          <w:rFonts w:eastAsia="MS Mincho"/>
          <w:iCs/>
          <w:sz w:val="28"/>
          <w:szCs w:val="28"/>
          <w:lang w:eastAsia="ja-JP"/>
        </w:rPr>
        <w:t>Серия «По лесенке к мастерству», редактор-</w:t>
      </w:r>
      <w:r>
        <w:rPr>
          <w:rFonts w:eastAsia="MS Mincho"/>
          <w:iCs/>
          <w:sz w:val="28"/>
          <w:szCs w:val="28"/>
          <w:lang w:eastAsia="ja-JP"/>
        </w:rPr>
        <w:t>составитель А. Бакулов –</w:t>
      </w:r>
      <w:r w:rsidRPr="00C13526">
        <w:rPr>
          <w:rFonts w:eastAsia="MS Mincho"/>
          <w:iCs/>
          <w:sz w:val="28"/>
          <w:szCs w:val="28"/>
          <w:lang w:eastAsia="ja-JP"/>
        </w:rPr>
        <w:t xml:space="preserve"> М.: Композитор, 1992.</w:t>
      </w:r>
    </w:p>
    <w:p w:rsidR="001600F0" w:rsidRPr="001600F0" w:rsidRDefault="001600F0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1600F0">
        <w:rPr>
          <w:rFonts w:eastAsia="MS Mincho"/>
          <w:sz w:val="28"/>
          <w:szCs w:val="28"/>
          <w:lang w:eastAsia="ja-JP"/>
        </w:rPr>
        <w:t xml:space="preserve">Шмидт-Шкловская А. О воспитании пианистических навыков. – Ленинград: Музыка, 1985. </w:t>
      </w:r>
    </w:p>
    <w:p w:rsidR="00C13526" w:rsidRPr="00C13526" w:rsidRDefault="00C13526" w:rsidP="0087730F">
      <w:pPr>
        <w:pStyle w:val="af9"/>
        <w:numPr>
          <w:ilvl w:val="0"/>
          <w:numId w:val="21"/>
        </w:numPr>
        <w:contextualSpacing/>
        <w:jc w:val="both"/>
        <w:rPr>
          <w:rFonts w:eastAsia="MS Mincho"/>
          <w:sz w:val="28"/>
          <w:szCs w:val="28"/>
          <w:lang w:eastAsia="ja-JP"/>
        </w:rPr>
      </w:pPr>
      <w:r w:rsidRPr="00C13526">
        <w:rPr>
          <w:rFonts w:eastAsia="MS Mincho"/>
          <w:sz w:val="28"/>
          <w:szCs w:val="28"/>
          <w:lang w:eastAsia="ja-JP"/>
        </w:rPr>
        <w:t>Юному музыканту – пианисту. Ансамбли для фортепиано 4-5 класс ДМШ – Ростов-на-Дону, «Феникс», 2006.</w:t>
      </w:r>
    </w:p>
    <w:p w:rsidR="00C07403" w:rsidRPr="00C07403" w:rsidRDefault="00C07403" w:rsidP="00C07403">
      <w:pPr>
        <w:spacing w:after="0" w:line="240" w:lineRule="auto"/>
        <w:ind w:left="360"/>
        <w:jc w:val="both"/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</w:p>
    <w:p w:rsidR="00220440" w:rsidRPr="00220440" w:rsidRDefault="00220440" w:rsidP="002204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 Календарный учебный график</w:t>
      </w:r>
    </w:p>
    <w:p w:rsidR="00220440" w:rsidRPr="00220440" w:rsidRDefault="00220440" w:rsidP="002204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10662" w:type="dxa"/>
        <w:tblInd w:w="-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6"/>
        <w:gridCol w:w="948"/>
        <w:gridCol w:w="1134"/>
        <w:gridCol w:w="1134"/>
        <w:gridCol w:w="1134"/>
        <w:gridCol w:w="1134"/>
        <w:gridCol w:w="1134"/>
        <w:gridCol w:w="1134"/>
        <w:gridCol w:w="1134"/>
      </w:tblGrid>
      <w:tr w:rsidR="00D327DA" w:rsidRPr="00220440" w:rsidTr="00D327DA">
        <w:tc>
          <w:tcPr>
            <w:tcW w:w="1776" w:type="dxa"/>
            <w:shd w:val="clear" w:color="auto" w:fill="auto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Этапы образовательного процесса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год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год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год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год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D327DA" w:rsidRPr="00220440" w:rsidTr="00D327DA">
        <w:tc>
          <w:tcPr>
            <w:tcW w:w="1776" w:type="dxa"/>
            <w:shd w:val="clear" w:color="auto" w:fill="auto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Продолжительность учебного года, неделя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D327DA" w:rsidRPr="00220440" w:rsidRDefault="008E5771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D327DA" w:rsidRPr="00220440" w:rsidRDefault="008E5771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D327DA" w:rsidRPr="00220440" w:rsidRDefault="008E5771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D327DA" w:rsidRPr="00220440" w:rsidRDefault="008E5771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</w:tr>
      <w:tr w:rsidR="00D327DA" w:rsidRPr="00220440" w:rsidTr="00D327DA">
        <w:tc>
          <w:tcPr>
            <w:tcW w:w="1776" w:type="dxa"/>
            <w:shd w:val="clear" w:color="auto" w:fill="auto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учебных дней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34" w:type="dxa"/>
            <w:vAlign w:val="center"/>
          </w:tcPr>
          <w:p w:rsidR="00D327DA" w:rsidRPr="00220440" w:rsidRDefault="00D327DA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34" w:type="dxa"/>
            <w:vAlign w:val="center"/>
          </w:tcPr>
          <w:p w:rsidR="00D327DA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D327DA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D327DA" w:rsidRPr="00220440" w:rsidRDefault="00E4174C" w:rsidP="00E417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D327DA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</w:tr>
      <w:tr w:rsidR="00220440" w:rsidRPr="00220440" w:rsidTr="00D327DA">
        <w:trPr>
          <w:trHeight w:val="374"/>
        </w:trPr>
        <w:tc>
          <w:tcPr>
            <w:tcW w:w="1776" w:type="dxa"/>
            <w:shd w:val="clear" w:color="auto" w:fill="auto"/>
            <w:vAlign w:val="center"/>
          </w:tcPr>
          <w:p w:rsidR="00220440" w:rsidRPr="00220440" w:rsidRDefault="00220440" w:rsidP="002204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Продолжительность учебных периодов:</w:t>
            </w:r>
          </w:p>
        </w:tc>
        <w:tc>
          <w:tcPr>
            <w:tcW w:w="8886" w:type="dxa"/>
            <w:gridSpan w:val="8"/>
            <w:shd w:val="clear" w:color="auto" w:fill="auto"/>
            <w:vAlign w:val="center"/>
          </w:tcPr>
          <w:p w:rsidR="00220440" w:rsidRPr="00220440" w:rsidRDefault="00220440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174C" w:rsidRPr="00220440" w:rsidTr="00484EA0">
        <w:tc>
          <w:tcPr>
            <w:tcW w:w="1776" w:type="dxa"/>
            <w:shd w:val="clear" w:color="auto" w:fill="auto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полугодие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1.09.</w:t>
            </w: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  <w:p w:rsidR="00E4174C" w:rsidRPr="00220440" w:rsidRDefault="00226CA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’</w:t>
            </w:r>
            <w:r w:rsidR="00E4174C"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1.09.2020 –</w:t>
            </w:r>
          </w:p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31.12.2020</w:t>
            </w:r>
          </w:p>
        </w:tc>
        <w:tc>
          <w:tcPr>
            <w:tcW w:w="1134" w:type="dxa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1.09.2020 –</w:t>
            </w:r>
          </w:p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31.12.2020</w:t>
            </w:r>
          </w:p>
        </w:tc>
        <w:tc>
          <w:tcPr>
            <w:tcW w:w="1134" w:type="dxa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1.09.2020 –31.12.2020</w:t>
            </w:r>
          </w:p>
        </w:tc>
        <w:tc>
          <w:tcPr>
            <w:tcW w:w="1134" w:type="dxa"/>
            <w:vAlign w:val="center"/>
          </w:tcPr>
          <w:p w:rsidR="00226CA5" w:rsidRPr="00220440" w:rsidRDefault="00226CA5" w:rsidP="00226C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1.09.2020 –</w:t>
            </w:r>
          </w:p>
          <w:p w:rsidR="00E4174C" w:rsidRPr="00220440" w:rsidRDefault="00226CA5" w:rsidP="00226C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31.12.2020</w:t>
            </w:r>
          </w:p>
        </w:tc>
        <w:tc>
          <w:tcPr>
            <w:tcW w:w="1134" w:type="dxa"/>
            <w:vAlign w:val="center"/>
          </w:tcPr>
          <w:p w:rsidR="00226CA5" w:rsidRPr="00220440" w:rsidRDefault="00226CA5" w:rsidP="00226C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1.09.2020 –</w:t>
            </w:r>
          </w:p>
          <w:p w:rsidR="00E4174C" w:rsidRPr="00220440" w:rsidRDefault="00226CA5" w:rsidP="00226C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31.12.2020</w:t>
            </w:r>
          </w:p>
        </w:tc>
        <w:tc>
          <w:tcPr>
            <w:tcW w:w="1134" w:type="dxa"/>
            <w:vAlign w:val="center"/>
          </w:tcPr>
          <w:p w:rsidR="00226CA5" w:rsidRPr="00220440" w:rsidRDefault="00226CA5" w:rsidP="00226C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1.09.2020 –</w:t>
            </w:r>
          </w:p>
          <w:p w:rsidR="00E4174C" w:rsidRPr="00220440" w:rsidRDefault="00226CA5" w:rsidP="00226C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31.12.2020</w:t>
            </w:r>
          </w:p>
        </w:tc>
        <w:tc>
          <w:tcPr>
            <w:tcW w:w="1134" w:type="dxa"/>
            <w:vAlign w:val="center"/>
          </w:tcPr>
          <w:p w:rsidR="00226CA5" w:rsidRPr="00220440" w:rsidRDefault="00226CA5" w:rsidP="00226C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1.09.2020 –</w:t>
            </w:r>
          </w:p>
          <w:p w:rsidR="00E4174C" w:rsidRPr="00220440" w:rsidRDefault="00226CA5" w:rsidP="00226C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31.12.2020</w:t>
            </w:r>
          </w:p>
        </w:tc>
      </w:tr>
      <w:tr w:rsidR="00E4174C" w:rsidRPr="00220440" w:rsidTr="00484EA0">
        <w:tc>
          <w:tcPr>
            <w:tcW w:w="1776" w:type="dxa"/>
            <w:shd w:val="clear" w:color="auto" w:fill="auto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полугодие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4174C" w:rsidRPr="00220440" w:rsidRDefault="00226CA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12.01. – 31.05.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’</w:t>
            </w:r>
            <w:r w:rsidR="00E4174C"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12.01.2021 – 31.05.2021</w:t>
            </w:r>
          </w:p>
        </w:tc>
        <w:tc>
          <w:tcPr>
            <w:tcW w:w="1134" w:type="dxa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12.01.2021 – 31.05.2021</w:t>
            </w:r>
          </w:p>
        </w:tc>
        <w:tc>
          <w:tcPr>
            <w:tcW w:w="1134" w:type="dxa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12.01.2021 – 31.05.2021</w:t>
            </w:r>
          </w:p>
        </w:tc>
        <w:tc>
          <w:tcPr>
            <w:tcW w:w="1134" w:type="dxa"/>
            <w:vAlign w:val="center"/>
          </w:tcPr>
          <w:p w:rsidR="00E4174C" w:rsidRPr="00220440" w:rsidRDefault="00226CA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12.01.2021 – 31.05.2021</w:t>
            </w:r>
          </w:p>
        </w:tc>
        <w:tc>
          <w:tcPr>
            <w:tcW w:w="1134" w:type="dxa"/>
            <w:vAlign w:val="center"/>
          </w:tcPr>
          <w:p w:rsidR="00E4174C" w:rsidRPr="00220440" w:rsidRDefault="00226CA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12.01.2021 – 31.05.2021</w:t>
            </w:r>
          </w:p>
        </w:tc>
        <w:tc>
          <w:tcPr>
            <w:tcW w:w="1134" w:type="dxa"/>
            <w:vAlign w:val="center"/>
          </w:tcPr>
          <w:p w:rsidR="00E4174C" w:rsidRPr="00220440" w:rsidRDefault="00226CA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12.01.2021 – 31.05.2021</w:t>
            </w:r>
          </w:p>
        </w:tc>
        <w:tc>
          <w:tcPr>
            <w:tcW w:w="1134" w:type="dxa"/>
            <w:vAlign w:val="center"/>
          </w:tcPr>
          <w:p w:rsidR="00E4174C" w:rsidRPr="00220440" w:rsidRDefault="00226CA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12.01.2021 – 31.05.2021</w:t>
            </w:r>
          </w:p>
        </w:tc>
      </w:tr>
      <w:tr w:rsidR="00E4174C" w:rsidRPr="00220440" w:rsidTr="00484EA0">
        <w:tc>
          <w:tcPr>
            <w:tcW w:w="1776" w:type="dxa"/>
            <w:shd w:val="clear" w:color="auto" w:fill="auto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Возраст детей, лет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4174C" w:rsidRPr="00220440" w:rsidRDefault="00CF1C93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– 10</w:t>
            </w:r>
          </w:p>
        </w:tc>
        <w:tc>
          <w:tcPr>
            <w:tcW w:w="1134" w:type="dxa"/>
            <w:vAlign w:val="center"/>
          </w:tcPr>
          <w:p w:rsidR="00E4174C" w:rsidRPr="00220440" w:rsidRDefault="00CF1C93" w:rsidP="00CF1C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4174C"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4174C" w:rsidRPr="00220440" w:rsidRDefault="00CF1C93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– 12</w:t>
            </w:r>
          </w:p>
        </w:tc>
        <w:tc>
          <w:tcPr>
            <w:tcW w:w="1134" w:type="dxa"/>
            <w:vAlign w:val="center"/>
          </w:tcPr>
          <w:p w:rsidR="00E4174C" w:rsidRPr="00220440" w:rsidRDefault="00CF1C93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– 13</w:t>
            </w:r>
          </w:p>
        </w:tc>
        <w:tc>
          <w:tcPr>
            <w:tcW w:w="1134" w:type="dxa"/>
            <w:vAlign w:val="center"/>
          </w:tcPr>
          <w:p w:rsidR="00E4174C" w:rsidRPr="00220440" w:rsidRDefault="00CF1C93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10-14</w:t>
            </w:r>
          </w:p>
        </w:tc>
        <w:tc>
          <w:tcPr>
            <w:tcW w:w="1134" w:type="dxa"/>
            <w:vAlign w:val="center"/>
          </w:tcPr>
          <w:p w:rsidR="00E4174C" w:rsidRPr="00220440" w:rsidRDefault="00CF1C93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11-15</w:t>
            </w:r>
          </w:p>
        </w:tc>
        <w:tc>
          <w:tcPr>
            <w:tcW w:w="1134" w:type="dxa"/>
            <w:vAlign w:val="center"/>
          </w:tcPr>
          <w:p w:rsidR="00E4174C" w:rsidRPr="00220440" w:rsidRDefault="00CF1C93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12-16</w:t>
            </w:r>
          </w:p>
        </w:tc>
        <w:tc>
          <w:tcPr>
            <w:tcW w:w="1134" w:type="dxa"/>
            <w:vAlign w:val="center"/>
          </w:tcPr>
          <w:p w:rsidR="00E4174C" w:rsidRPr="00220440" w:rsidRDefault="00CF1C93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13-17</w:t>
            </w:r>
          </w:p>
        </w:tc>
      </w:tr>
      <w:tr w:rsidR="00E4174C" w:rsidRPr="00220440" w:rsidTr="00484EA0">
        <w:tc>
          <w:tcPr>
            <w:tcW w:w="1776" w:type="dxa"/>
            <w:shd w:val="clear" w:color="auto" w:fill="auto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Продолжительность занятий, час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4174C" w:rsidRPr="00D92260" w:rsidRDefault="00D92260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E4174C" w:rsidRPr="00236FD2" w:rsidRDefault="00236FD2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vAlign w:val="center"/>
          </w:tcPr>
          <w:p w:rsidR="00E4174C" w:rsidRPr="00236FD2" w:rsidRDefault="00236FD2" w:rsidP="00236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vAlign w:val="center"/>
          </w:tcPr>
          <w:p w:rsidR="00E4174C" w:rsidRPr="00236FD2" w:rsidRDefault="00C83C83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236F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134" w:type="dxa"/>
            <w:vAlign w:val="center"/>
          </w:tcPr>
          <w:p w:rsidR="00E4174C" w:rsidRPr="00236FD2" w:rsidRDefault="00C83C83" w:rsidP="00236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236F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134" w:type="dxa"/>
            <w:vAlign w:val="center"/>
          </w:tcPr>
          <w:p w:rsidR="00E4174C" w:rsidRPr="00220440" w:rsidRDefault="00C83C83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134" w:type="dxa"/>
            <w:vAlign w:val="center"/>
          </w:tcPr>
          <w:p w:rsidR="00E4174C" w:rsidRPr="00220440" w:rsidRDefault="00821EA4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E4174C" w:rsidRPr="00220440" w:rsidRDefault="00821EA4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E4174C" w:rsidRPr="00220440" w:rsidTr="00484EA0">
        <w:tc>
          <w:tcPr>
            <w:tcW w:w="1776" w:type="dxa"/>
            <w:shd w:val="clear" w:color="auto" w:fill="auto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Режим занятия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раза/нед.</w:t>
            </w:r>
          </w:p>
        </w:tc>
        <w:tc>
          <w:tcPr>
            <w:tcW w:w="1134" w:type="dxa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раза/нед.</w:t>
            </w:r>
          </w:p>
        </w:tc>
        <w:tc>
          <w:tcPr>
            <w:tcW w:w="1134" w:type="dxa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раза/нед.</w:t>
            </w:r>
          </w:p>
        </w:tc>
        <w:tc>
          <w:tcPr>
            <w:tcW w:w="1134" w:type="dxa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раза/нед.</w:t>
            </w:r>
          </w:p>
        </w:tc>
        <w:tc>
          <w:tcPr>
            <w:tcW w:w="1134" w:type="dxa"/>
            <w:vAlign w:val="center"/>
          </w:tcPr>
          <w:p w:rsidR="00E4174C" w:rsidRPr="00220440" w:rsidRDefault="005D028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раза/нед.</w:t>
            </w:r>
          </w:p>
        </w:tc>
        <w:tc>
          <w:tcPr>
            <w:tcW w:w="1134" w:type="dxa"/>
            <w:vAlign w:val="center"/>
          </w:tcPr>
          <w:p w:rsidR="00E4174C" w:rsidRPr="00220440" w:rsidRDefault="005D028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раза/нед.</w:t>
            </w:r>
          </w:p>
        </w:tc>
        <w:tc>
          <w:tcPr>
            <w:tcW w:w="1134" w:type="dxa"/>
            <w:vAlign w:val="center"/>
          </w:tcPr>
          <w:p w:rsidR="00E4174C" w:rsidRPr="00220440" w:rsidRDefault="005D028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раза/нед.</w:t>
            </w:r>
          </w:p>
        </w:tc>
        <w:tc>
          <w:tcPr>
            <w:tcW w:w="1134" w:type="dxa"/>
            <w:vAlign w:val="center"/>
          </w:tcPr>
          <w:p w:rsidR="00E4174C" w:rsidRPr="00220440" w:rsidRDefault="005D028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раза/нед.</w:t>
            </w:r>
          </w:p>
        </w:tc>
      </w:tr>
      <w:tr w:rsidR="00E4174C" w:rsidRPr="00220440" w:rsidTr="00484EA0">
        <w:tc>
          <w:tcPr>
            <w:tcW w:w="1776" w:type="dxa"/>
            <w:shd w:val="clear" w:color="auto" w:fill="auto"/>
            <w:vAlign w:val="center"/>
          </w:tcPr>
          <w:p w:rsidR="00E4174C" w:rsidRPr="00220440" w:rsidRDefault="00E4174C" w:rsidP="002204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Годовая учебная нагрузка, час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4174C" w:rsidRPr="00220440" w:rsidRDefault="005D0285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vAlign w:val="center"/>
          </w:tcPr>
          <w:p w:rsidR="00E4174C" w:rsidRPr="00220440" w:rsidRDefault="00F97B90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134" w:type="dxa"/>
            <w:vAlign w:val="center"/>
          </w:tcPr>
          <w:p w:rsidR="00E4174C" w:rsidRPr="00220440" w:rsidRDefault="00F97B90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134" w:type="dxa"/>
            <w:vAlign w:val="center"/>
          </w:tcPr>
          <w:p w:rsidR="00E4174C" w:rsidRPr="00220440" w:rsidRDefault="00CB6CA4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1134" w:type="dxa"/>
            <w:vAlign w:val="center"/>
          </w:tcPr>
          <w:p w:rsidR="00E4174C" w:rsidRPr="00220440" w:rsidRDefault="00CB6CA4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134" w:type="dxa"/>
            <w:vAlign w:val="center"/>
          </w:tcPr>
          <w:p w:rsidR="00E4174C" w:rsidRPr="00220440" w:rsidRDefault="00CB6CA4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134" w:type="dxa"/>
            <w:vAlign w:val="center"/>
          </w:tcPr>
          <w:p w:rsidR="00E4174C" w:rsidRPr="00220440" w:rsidRDefault="00CB6CA4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134" w:type="dxa"/>
            <w:vAlign w:val="center"/>
          </w:tcPr>
          <w:p w:rsidR="00E4174C" w:rsidRPr="00220440" w:rsidRDefault="00CB6CA4" w:rsidP="002204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</w:tr>
    </w:tbl>
    <w:p w:rsidR="00220440" w:rsidRPr="00220440" w:rsidRDefault="00220440" w:rsidP="00220440">
      <w:pPr>
        <w:shd w:val="clear" w:color="auto" w:fill="FFFFFF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0440" w:rsidRPr="00220440" w:rsidRDefault="00220440" w:rsidP="00220440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0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6D375F" w:rsidRPr="008D1A73" w:rsidRDefault="006D375F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>Аверьянова О. И. Отечественная музыкальная литература ХХ века Учебник для ДМШ (четвертый год обучения). – М.: «Музыка», 2005.</w:t>
      </w:r>
    </w:p>
    <w:p w:rsidR="006D375F" w:rsidRPr="008D1A73" w:rsidRDefault="006D375F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 xml:space="preserve">Акопян Л. Х. Формирование интеллектуальных умений младших школьников в процессе занятий фортепиано : автореферат дис. ... кандидата педагогических наук : 13.00.02 / Акопян Лусинэ </w:t>
      </w:r>
      <w:r w:rsidRPr="008D1A73">
        <w:rPr>
          <w:spacing w:val="-1"/>
          <w:sz w:val="28"/>
          <w:szCs w:val="28"/>
        </w:rPr>
        <w:lastRenderedPageBreak/>
        <w:t>Хачатуровна; [Место защиты: ГАОУ ВО ГМ Московский городской педагогический университет]. - Москва, 2019.</w:t>
      </w:r>
    </w:p>
    <w:p w:rsidR="006D375F" w:rsidRPr="008D1A73" w:rsidRDefault="006D375F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>Алексеев А. Д. методика обучения игре на фортепиано. Изд.3- Москва, «Музыка», 1978.</w:t>
      </w:r>
    </w:p>
    <w:p w:rsidR="006D375F" w:rsidRPr="008D1A73" w:rsidRDefault="006D375F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>Брянцева В.Н. Музыкальная литература зарубежных  стран: учебник для детских музыкальных школ (второй год обучения). – М. «Музыка», 2002.</w:t>
      </w:r>
    </w:p>
    <w:p w:rsidR="006D375F" w:rsidRPr="008D1A73" w:rsidRDefault="006D375F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 xml:space="preserve">Бырченко Т. В., Франио Г. С. Хрестоматия по сольфеджио и ритмике для полготовительных групп ДМШ и школ искусств. – Общая редакция Сергеевой Т. М.: изд. «Советский композитор», 1991. </w:t>
      </w:r>
    </w:p>
    <w:p w:rsidR="006D375F" w:rsidRPr="008D1A73" w:rsidRDefault="006D375F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>Галацкая В. С. Музыкальная литература зарубежных стран [Текст] : учебное пособие для музыкальных училищ / [В. Галацкая, И. Охалова, Е. Кузнецова] ; под</w:t>
      </w:r>
      <w:r w:rsidR="000576EE">
        <w:rPr>
          <w:spacing w:val="-1"/>
          <w:sz w:val="28"/>
          <w:szCs w:val="28"/>
        </w:rPr>
        <w:t xml:space="preserve"> редакцией Е. Царёвой. - Москва</w:t>
      </w:r>
      <w:r w:rsidRPr="008D1A73">
        <w:rPr>
          <w:spacing w:val="-1"/>
          <w:sz w:val="28"/>
          <w:szCs w:val="28"/>
        </w:rPr>
        <w:t>: Музыка, 2018.</w:t>
      </w:r>
    </w:p>
    <w:p w:rsidR="006D375F" w:rsidRPr="008D1A73" w:rsidRDefault="006D375F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>Методика обучения игре на фортепиано [Текст] : учебное пособие / Академическое музыкальное училище при Московской государственной консерватории имени П. И. Чайковского ; автор-составитель Елена Волкова. - Москва : Буки Веди, 2018.</w:t>
      </w:r>
    </w:p>
    <w:p w:rsidR="006D375F" w:rsidRPr="008D1A73" w:rsidRDefault="006D375F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>Музыкальная ритмика: учебно-методическое пособие / Затямина Т. А., Стрепетова Л. В. – М.: Изд. «Глобус», 2009. – 112 с. – (Уроки мастерства).</w:t>
      </w:r>
    </w:p>
    <w:p w:rsidR="006D375F" w:rsidRPr="008D1A73" w:rsidRDefault="006D375F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>Смелкова Т. Д. Хрестоматия вокально-педагогического репертуара. Произведения итальянских композиторов XVI - XVIII вв. = Vokal pedagogical repertoire anthology. Works by Italian composers of 16 - 18 cent. : учебное пособие : [для голо</w:t>
      </w:r>
      <w:r w:rsidR="00D44CA1">
        <w:rPr>
          <w:spacing w:val="-1"/>
          <w:sz w:val="28"/>
          <w:szCs w:val="28"/>
        </w:rPr>
        <w:t>са с сопровождением фортепиано]</w:t>
      </w:r>
      <w:r w:rsidRPr="008D1A73">
        <w:rPr>
          <w:spacing w:val="-1"/>
          <w:sz w:val="28"/>
          <w:szCs w:val="28"/>
        </w:rPr>
        <w:t>: для учащихся и преподавателей вокальных отделений музыкальных учебных заведений : [12+] / составитель Т. Д. Смелкова. - Санкт-Петербург : Лань ; Москва : Планета музыки, 2018.</w:t>
      </w:r>
    </w:p>
    <w:p w:rsidR="006D375F" w:rsidRPr="008D1A73" w:rsidRDefault="006D375F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>Стулова Г. П. Теория и практика работы с детским хором: Учеб. пособие для студ. пед. высш. Учеб. заведений. – М.: Гуманит. изд. центр ВЛАДОС, 2002. – 176 с.: ноты.</w:t>
      </w:r>
    </w:p>
    <w:p w:rsidR="003933C1" w:rsidRPr="008D1A73" w:rsidRDefault="003933C1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>Шайхутдинова Д. И. Поурочный материал по сольфеджио : методическое пособие для преподавателей ДМШ по программе модульного обучения / Д. И. Шайхутдинова. - Уфа : [б. и.], 2019.</w:t>
      </w:r>
    </w:p>
    <w:p w:rsidR="0087730F" w:rsidRPr="008D1A73" w:rsidRDefault="009739F1" w:rsidP="008D1A73">
      <w:pPr>
        <w:pStyle w:val="af9"/>
        <w:numPr>
          <w:ilvl w:val="0"/>
          <w:numId w:val="24"/>
        </w:numPr>
        <w:shd w:val="clear" w:color="auto" w:fill="FFFFFF"/>
        <w:tabs>
          <w:tab w:val="left" w:pos="708"/>
        </w:tabs>
        <w:contextualSpacing/>
        <w:jc w:val="both"/>
        <w:rPr>
          <w:spacing w:val="-1"/>
          <w:sz w:val="28"/>
          <w:szCs w:val="28"/>
        </w:rPr>
      </w:pPr>
      <w:r w:rsidRPr="008D1A73">
        <w:rPr>
          <w:spacing w:val="-1"/>
          <w:sz w:val="28"/>
          <w:szCs w:val="28"/>
        </w:rPr>
        <w:t>Шорникова М. И</w:t>
      </w:r>
      <w:r w:rsidR="00DE28E9" w:rsidRPr="008D1A73">
        <w:rPr>
          <w:spacing w:val="-1"/>
          <w:sz w:val="28"/>
          <w:szCs w:val="28"/>
        </w:rPr>
        <w:t>.</w:t>
      </w:r>
      <w:r w:rsidRPr="008D1A73">
        <w:rPr>
          <w:spacing w:val="-1"/>
          <w:sz w:val="28"/>
          <w:szCs w:val="28"/>
        </w:rPr>
        <w:t xml:space="preserve"> </w:t>
      </w:r>
      <w:r w:rsidR="00DE28E9" w:rsidRPr="008D1A73">
        <w:rPr>
          <w:spacing w:val="-1"/>
          <w:sz w:val="28"/>
          <w:szCs w:val="28"/>
        </w:rPr>
        <w:t>Музыкальная литература. Музыка, её формы и жанры [Текст] : 1 год обучения : рабочая тетрадь : [0+] / М. Шорникова. - Изд. 7-е. - Ростов-на-Дону : Феникс, 2018.</w:t>
      </w:r>
    </w:p>
    <w:sectPr w:rsidR="0087730F" w:rsidRPr="008D1A73" w:rsidSect="005C5DA8">
      <w:pgSz w:w="11906" w:h="16838"/>
      <w:pgMar w:top="1134" w:right="850" w:bottom="1134" w:left="1701" w:header="720" w:footer="720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662" w:rsidRDefault="00E35662" w:rsidP="00C501A2">
      <w:pPr>
        <w:spacing w:after="0" w:line="240" w:lineRule="auto"/>
      </w:pPr>
      <w:r>
        <w:separator/>
      </w:r>
    </w:p>
  </w:endnote>
  <w:endnote w:type="continuationSeparator" w:id="0">
    <w:p w:rsidR="00E35662" w:rsidRDefault="00E35662" w:rsidP="00C5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ont319">
    <w:altName w:val="Times New Roman"/>
    <w:charset w:val="CC"/>
    <w:family w:val="auto"/>
    <w:pitch w:val="variable"/>
  </w:font>
  <w:font w:name="DejaVu Sans">
    <w:altName w:val="Trebuchet MS"/>
    <w:charset w:val="CC"/>
    <w:family w:val="swiss"/>
    <w:pitch w:val="variable"/>
    <w:sig w:usb0="E7003EFF" w:usb1="D200F5FF" w:usb2="00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 Light">
    <w:altName w:val="Times New Roman"/>
    <w:charset w:val="CC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662" w:rsidRDefault="00E35662" w:rsidP="00C501A2">
      <w:pPr>
        <w:spacing w:after="0" w:line="240" w:lineRule="auto"/>
      </w:pPr>
      <w:r>
        <w:separator/>
      </w:r>
    </w:p>
  </w:footnote>
  <w:footnote w:type="continuationSeparator" w:id="0">
    <w:p w:rsidR="00E35662" w:rsidRDefault="00E35662" w:rsidP="00C5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pacing w:val="-7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pacing w:val="-7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color w:val="000000"/>
        <w:spacing w:val="-7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26"/>
        <w:szCs w:val="26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/>
        <w:u w:val="no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u w:val="none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26"/>
        <w:szCs w:val="26"/>
        <w:u w:val="no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/>
        <w:u w:val="none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OpenSymbol"/>
        <w:u w:val="none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/>
        <w:sz w:val="26"/>
        <w:szCs w:val="26"/>
        <w:u w:val="no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/>
        <w:u w:val="none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OpenSymbol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color w:val="000000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/>
        <w:u w:val="no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u w:val="none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color w:val="000000"/>
        <w:u w:val="no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/>
        <w:u w:val="none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OpenSymbol"/>
        <w:u w:val="none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/>
        <w:color w:val="000000"/>
        <w:u w:val="no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/>
        <w:u w:val="none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OpenSymbol"/>
        <w:u w:val="none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pacing w:val="-7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pacing w:val="-7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color w:val="000000"/>
        <w:spacing w:val="-7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pacing w:val="-7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pacing w:val="-7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color w:val="000000"/>
        <w:spacing w:val="-7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6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  <w:b w:val="0"/>
        <w:bCs w:val="0"/>
        <w:i w:val="0"/>
        <w:iCs w:val="0"/>
        <w:sz w:val="26"/>
        <w:szCs w:val="26"/>
        <w:lang w:val="ru-RU"/>
      </w:rPr>
    </w:lvl>
    <w:lvl w:ilvl="1">
      <w:start w:val="1"/>
      <w:numFmt w:val="bullet"/>
      <w:lvlText w:val="◦"/>
      <w:lvlJc w:val="left"/>
      <w:pPr>
        <w:tabs>
          <w:tab w:val="num" w:pos="1287"/>
        </w:tabs>
        <w:ind w:left="1287" w:hanging="360"/>
      </w:pPr>
      <w:rPr>
        <w:rFonts w:ascii="OpenSymbol" w:hAnsi="OpenSymbol" w:cs="Courier New"/>
        <w:b/>
        <w:bCs/>
      </w:rPr>
    </w:lvl>
    <w:lvl w:ilvl="2">
      <w:start w:val="1"/>
      <w:numFmt w:val="bullet"/>
      <w:lvlText w:val="▪"/>
      <w:lvlJc w:val="left"/>
      <w:pPr>
        <w:tabs>
          <w:tab w:val="num" w:pos="1647"/>
        </w:tabs>
        <w:ind w:left="1647" w:hanging="360"/>
      </w:pPr>
      <w:rPr>
        <w:rFonts w:ascii="OpenSymbol" w:hAnsi="OpenSymbol" w:cs="Courier New"/>
        <w:b/>
        <w:bCs/>
      </w:rPr>
    </w:lvl>
    <w:lvl w:ilvl="3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cs="Symbol"/>
        <w:b w:val="0"/>
        <w:bCs w:val="0"/>
        <w:i w:val="0"/>
        <w:iCs w:val="0"/>
        <w:sz w:val="26"/>
        <w:szCs w:val="26"/>
        <w:lang w:val="ru-RU"/>
      </w:rPr>
    </w:lvl>
    <w:lvl w:ilvl="4">
      <w:start w:val="1"/>
      <w:numFmt w:val="bullet"/>
      <w:lvlText w:val="◦"/>
      <w:lvlJc w:val="left"/>
      <w:pPr>
        <w:tabs>
          <w:tab w:val="num" w:pos="2367"/>
        </w:tabs>
        <w:ind w:left="2367" w:hanging="360"/>
      </w:pPr>
      <w:rPr>
        <w:rFonts w:ascii="OpenSymbol" w:hAnsi="OpenSymbol" w:cs="Courier New"/>
        <w:b/>
        <w:bCs/>
      </w:rPr>
    </w:lvl>
    <w:lvl w:ilvl="5">
      <w:start w:val="1"/>
      <w:numFmt w:val="bullet"/>
      <w:lvlText w:val="▪"/>
      <w:lvlJc w:val="left"/>
      <w:pPr>
        <w:tabs>
          <w:tab w:val="num" w:pos="2727"/>
        </w:tabs>
        <w:ind w:left="2727" w:hanging="360"/>
      </w:pPr>
      <w:rPr>
        <w:rFonts w:ascii="OpenSymbol" w:hAnsi="OpenSymbol" w:cs="Courier New"/>
        <w:b/>
        <w:bCs/>
      </w:rPr>
    </w:lvl>
    <w:lvl w:ilvl="6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/>
        <w:b w:val="0"/>
        <w:bCs w:val="0"/>
        <w:i w:val="0"/>
        <w:iCs w:val="0"/>
        <w:sz w:val="26"/>
        <w:szCs w:val="26"/>
        <w:lang w:val="ru-RU"/>
      </w:rPr>
    </w:lvl>
    <w:lvl w:ilvl="7">
      <w:start w:val="1"/>
      <w:numFmt w:val="bullet"/>
      <w:lvlText w:val="◦"/>
      <w:lvlJc w:val="left"/>
      <w:pPr>
        <w:tabs>
          <w:tab w:val="num" w:pos="3447"/>
        </w:tabs>
        <w:ind w:left="3447" w:hanging="360"/>
      </w:pPr>
      <w:rPr>
        <w:rFonts w:ascii="OpenSymbol" w:hAnsi="OpenSymbol" w:cs="Courier New"/>
        <w:b/>
        <w:bCs/>
      </w:rPr>
    </w:lvl>
    <w:lvl w:ilvl="8">
      <w:start w:val="1"/>
      <w:numFmt w:val="bullet"/>
      <w:lvlText w:val="▪"/>
      <w:lvlJc w:val="left"/>
      <w:pPr>
        <w:tabs>
          <w:tab w:val="num" w:pos="3807"/>
        </w:tabs>
        <w:ind w:left="3807" w:hanging="360"/>
      </w:pPr>
      <w:rPr>
        <w:rFonts w:ascii="OpenSymbol" w:hAnsi="OpenSymbol" w:cs="Courier New"/>
        <w:b/>
        <w:bCs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/>
        <w:sz w:val="26"/>
        <w:szCs w:val="26"/>
        <w:lang w:val="ru-RU"/>
      </w:rPr>
    </w:lvl>
    <w:lvl w:ilvl="1">
      <w:start w:val="1"/>
      <w:numFmt w:val="bullet"/>
      <w:lvlText w:val="◦"/>
      <w:lvlJc w:val="left"/>
      <w:pPr>
        <w:tabs>
          <w:tab w:val="num" w:pos="1287"/>
        </w:tabs>
        <w:ind w:left="1287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647"/>
        </w:tabs>
        <w:ind w:left="1647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/>
        <w:b/>
        <w:sz w:val="26"/>
        <w:szCs w:val="26"/>
        <w:lang w:val="ru-RU"/>
      </w:rPr>
    </w:lvl>
    <w:lvl w:ilvl="4">
      <w:start w:val="1"/>
      <w:numFmt w:val="bullet"/>
      <w:lvlText w:val="◦"/>
      <w:lvlJc w:val="left"/>
      <w:pPr>
        <w:tabs>
          <w:tab w:val="num" w:pos="2367"/>
        </w:tabs>
        <w:ind w:left="2367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727"/>
        </w:tabs>
        <w:ind w:left="2727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  <w:b/>
        <w:sz w:val="26"/>
        <w:szCs w:val="26"/>
        <w:lang w:val="ru-RU"/>
      </w:rPr>
    </w:lvl>
    <w:lvl w:ilvl="7">
      <w:start w:val="1"/>
      <w:numFmt w:val="bullet"/>
      <w:lvlText w:val="◦"/>
      <w:lvlJc w:val="left"/>
      <w:pPr>
        <w:tabs>
          <w:tab w:val="num" w:pos="3447"/>
        </w:tabs>
        <w:ind w:left="3447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807"/>
        </w:tabs>
        <w:ind w:left="3807" w:hanging="360"/>
      </w:pPr>
      <w:rPr>
        <w:rFonts w:ascii="OpenSymbol" w:hAnsi="OpenSymbol" w:cs="Courier New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Courier New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4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 w:val="0"/>
        <w:i w:val="0"/>
        <w:iCs w:val="0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bCs w:val="0"/>
        <w:i w:val="0"/>
        <w:iCs w:val="0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bCs w:val="0"/>
        <w:i w:val="0"/>
        <w:iCs w:val="0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00A43444"/>
    <w:multiLevelType w:val="multilevel"/>
    <w:tmpl w:val="9DF08A74"/>
    <w:styleLink w:val="WWNum1"/>
    <w:lvl w:ilvl="0">
      <w:start w:val="14"/>
      <w:numFmt w:val="decimal"/>
      <w:lvlText w:val="%1."/>
      <w:lvlJc w:val="left"/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"/>
      <w:lvlJc w:val="left"/>
      <w:rPr>
        <w:rFonts w:ascii="Symbol" w:hAnsi="Symbol" w:cs="Symbol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"/>
      <w:lvlJc w:val="left"/>
      <w:rPr>
        <w:rFonts w:ascii="Symbol" w:hAnsi="Symbol" w:cs="Symbol"/>
      </w:rPr>
    </w:lvl>
  </w:abstractNum>
  <w:abstractNum w:abstractNumId="20">
    <w:nsid w:val="09D73E25"/>
    <w:multiLevelType w:val="multilevel"/>
    <w:tmpl w:val="C3E6E6B6"/>
    <w:styleLink w:val="WWNum3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"/>
      <w:lvlJc w:val="left"/>
      <w:rPr>
        <w:rFonts w:ascii="Symbol" w:hAnsi="Symbol" w:cs="Symbol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"/>
      <w:lvlJc w:val="left"/>
      <w:rPr>
        <w:rFonts w:ascii="Symbol" w:hAnsi="Symbol" w:cs="Symbol"/>
      </w:rPr>
    </w:lvl>
  </w:abstractNum>
  <w:abstractNum w:abstractNumId="21">
    <w:nsid w:val="0A691D7E"/>
    <w:multiLevelType w:val="multilevel"/>
    <w:tmpl w:val="4C026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15284E06"/>
    <w:multiLevelType w:val="multilevel"/>
    <w:tmpl w:val="E4F2C968"/>
    <w:styleLink w:val="WWNum2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"/>
      <w:lvlJc w:val="left"/>
      <w:rPr>
        <w:rFonts w:ascii="Symbol" w:hAnsi="Symbol" w:cs="Symbol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"/>
      <w:lvlJc w:val="left"/>
      <w:rPr>
        <w:rFonts w:ascii="Symbol" w:hAnsi="Symbol" w:cs="Symbol"/>
      </w:rPr>
    </w:lvl>
  </w:abstractNum>
  <w:abstractNum w:abstractNumId="23">
    <w:nsid w:val="20C306EC"/>
    <w:multiLevelType w:val="multilevel"/>
    <w:tmpl w:val="571424BC"/>
    <w:styleLink w:val="WWNum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>
    <w:nsid w:val="2F4D61A8"/>
    <w:multiLevelType w:val="multilevel"/>
    <w:tmpl w:val="66E281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391E6D06"/>
    <w:multiLevelType w:val="multilevel"/>
    <w:tmpl w:val="A20E85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nsid w:val="44D31061"/>
    <w:multiLevelType w:val="multilevel"/>
    <w:tmpl w:val="161A4D96"/>
    <w:styleLink w:val="WWNum4"/>
    <w:lvl w:ilvl="0">
      <w:numFmt w:val="bullet"/>
      <w:lvlText w:val="-"/>
      <w:lvlJc w:val="left"/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"/>
      <w:lvlJc w:val="left"/>
      <w:rPr>
        <w:rFonts w:ascii="Symbol" w:hAnsi="Symbol" w:cs="Symbol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"/>
      <w:lvlJc w:val="left"/>
      <w:rPr>
        <w:rFonts w:ascii="Symbol" w:hAnsi="Symbol" w:cs="Symbol"/>
      </w:rPr>
    </w:lvl>
  </w:abstractNum>
  <w:abstractNum w:abstractNumId="27">
    <w:nsid w:val="53B20C3D"/>
    <w:multiLevelType w:val="hybridMultilevel"/>
    <w:tmpl w:val="72A0F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039FB"/>
    <w:multiLevelType w:val="hybridMultilevel"/>
    <w:tmpl w:val="BAF275A6"/>
    <w:lvl w:ilvl="0" w:tplc="E1A62A7A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B797AD7"/>
    <w:multiLevelType w:val="multilevel"/>
    <w:tmpl w:val="A5C6273A"/>
    <w:styleLink w:val="WWNum6"/>
    <w:lvl w:ilvl="0">
      <w:numFmt w:val="bullet"/>
      <w:lvlText w:val="-"/>
      <w:lvlJc w:val="left"/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"/>
      <w:lvlJc w:val="left"/>
      <w:rPr>
        <w:rFonts w:ascii="Symbol" w:hAnsi="Symbol" w:cs="Symbol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"/>
      <w:lvlJc w:val="left"/>
      <w:rPr>
        <w:rFonts w:ascii="Symbol" w:hAnsi="Symbol" w:cs="Symbol"/>
      </w:rPr>
    </w:lvl>
  </w:abstractNum>
  <w:abstractNum w:abstractNumId="30">
    <w:nsid w:val="629B10F2"/>
    <w:multiLevelType w:val="multilevel"/>
    <w:tmpl w:val="B00A24EE"/>
    <w:styleLink w:val="1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1">
    <w:nsid w:val="65C46494"/>
    <w:multiLevelType w:val="multilevel"/>
    <w:tmpl w:val="A7B8DFBC"/>
    <w:styleLink w:val="WWNum5"/>
    <w:lvl w:ilvl="0">
      <w:numFmt w:val="bullet"/>
      <w:lvlText w:val="-"/>
      <w:lvlJc w:val="left"/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"/>
      <w:lvlJc w:val="left"/>
      <w:rPr>
        <w:rFonts w:ascii="Symbol" w:hAnsi="Symbol" w:cs="Symbol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"/>
      <w:lvlJc w:val="left"/>
      <w:rPr>
        <w:rFonts w:ascii="Symbol" w:hAnsi="Symbol" w:cs="Symbol"/>
      </w:rPr>
    </w:lvl>
  </w:abstractNum>
  <w:abstractNum w:abstractNumId="32">
    <w:nsid w:val="65F06719"/>
    <w:multiLevelType w:val="hybridMultilevel"/>
    <w:tmpl w:val="1CA8AB94"/>
    <w:lvl w:ilvl="0" w:tplc="B07AD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5F11942"/>
    <w:multiLevelType w:val="multilevel"/>
    <w:tmpl w:val="6AF0D2FC"/>
    <w:styleLink w:val="30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4">
    <w:nsid w:val="71AE7044"/>
    <w:multiLevelType w:val="hybridMultilevel"/>
    <w:tmpl w:val="70D412AA"/>
    <w:lvl w:ilvl="0" w:tplc="710E7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275434D"/>
    <w:multiLevelType w:val="hybridMultilevel"/>
    <w:tmpl w:val="1C3C9492"/>
    <w:lvl w:ilvl="0" w:tplc="4C0E4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3887D1D"/>
    <w:multiLevelType w:val="hybridMultilevel"/>
    <w:tmpl w:val="4F70D478"/>
    <w:lvl w:ilvl="0" w:tplc="1EEA4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16"/>
  </w:num>
  <w:num w:numId="7">
    <w:abstractNumId w:val="27"/>
  </w:num>
  <w:num w:numId="8">
    <w:abstractNumId w:val="24"/>
  </w:num>
  <w:num w:numId="9">
    <w:abstractNumId w:val="33"/>
  </w:num>
  <w:num w:numId="10">
    <w:abstractNumId w:val="30"/>
  </w:num>
  <w:num w:numId="11">
    <w:abstractNumId w:val="19"/>
  </w:num>
  <w:num w:numId="12">
    <w:abstractNumId w:val="22"/>
  </w:num>
  <w:num w:numId="13">
    <w:abstractNumId w:val="20"/>
  </w:num>
  <w:num w:numId="14">
    <w:abstractNumId w:val="26"/>
  </w:num>
  <w:num w:numId="15">
    <w:abstractNumId w:val="31"/>
  </w:num>
  <w:num w:numId="16">
    <w:abstractNumId w:val="29"/>
  </w:num>
  <w:num w:numId="17">
    <w:abstractNumId w:val="23"/>
  </w:num>
  <w:num w:numId="18">
    <w:abstractNumId w:val="21"/>
  </w:num>
  <w:num w:numId="19">
    <w:abstractNumId w:val="25"/>
  </w:num>
  <w:num w:numId="20">
    <w:abstractNumId w:val="35"/>
  </w:num>
  <w:num w:numId="21">
    <w:abstractNumId w:val="32"/>
  </w:num>
  <w:num w:numId="22">
    <w:abstractNumId w:val="20"/>
    <w:lvlOverride w:ilvl="0">
      <w:startOverride w:val="1"/>
    </w:lvlOverride>
  </w:num>
  <w:num w:numId="23">
    <w:abstractNumId w:val="28"/>
  </w:num>
  <w:num w:numId="24">
    <w:abstractNumId w:val="34"/>
  </w:num>
  <w:num w:numId="25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4517"/>
    <w:rsid w:val="00003164"/>
    <w:rsid w:val="00005610"/>
    <w:rsid w:val="000136A2"/>
    <w:rsid w:val="000177E5"/>
    <w:rsid w:val="000200B2"/>
    <w:rsid w:val="00024A7D"/>
    <w:rsid w:val="00025CEA"/>
    <w:rsid w:val="000274EB"/>
    <w:rsid w:val="0004330E"/>
    <w:rsid w:val="00051DF9"/>
    <w:rsid w:val="00053D1A"/>
    <w:rsid w:val="000545F7"/>
    <w:rsid w:val="0005681E"/>
    <w:rsid w:val="000569A3"/>
    <w:rsid w:val="000576EE"/>
    <w:rsid w:val="00057FDD"/>
    <w:rsid w:val="00061463"/>
    <w:rsid w:val="00076E87"/>
    <w:rsid w:val="00081D90"/>
    <w:rsid w:val="00083BF7"/>
    <w:rsid w:val="00093B24"/>
    <w:rsid w:val="00096AF0"/>
    <w:rsid w:val="00097429"/>
    <w:rsid w:val="000A35EA"/>
    <w:rsid w:val="000A7C59"/>
    <w:rsid w:val="000B19A4"/>
    <w:rsid w:val="000B3D30"/>
    <w:rsid w:val="000B4B3D"/>
    <w:rsid w:val="000B6094"/>
    <w:rsid w:val="000B61ED"/>
    <w:rsid w:val="000B698B"/>
    <w:rsid w:val="000C037F"/>
    <w:rsid w:val="000C1F36"/>
    <w:rsid w:val="000C5938"/>
    <w:rsid w:val="000E5260"/>
    <w:rsid w:val="000E6C15"/>
    <w:rsid w:val="000F43E8"/>
    <w:rsid w:val="000F5E7C"/>
    <w:rsid w:val="00101971"/>
    <w:rsid w:val="0010343D"/>
    <w:rsid w:val="00106691"/>
    <w:rsid w:val="0010680C"/>
    <w:rsid w:val="0011021B"/>
    <w:rsid w:val="001134E1"/>
    <w:rsid w:val="0011609D"/>
    <w:rsid w:val="00120073"/>
    <w:rsid w:val="00122A0E"/>
    <w:rsid w:val="001319D8"/>
    <w:rsid w:val="0013510F"/>
    <w:rsid w:val="00136E9B"/>
    <w:rsid w:val="00137A44"/>
    <w:rsid w:val="00145984"/>
    <w:rsid w:val="0015584E"/>
    <w:rsid w:val="001577C4"/>
    <w:rsid w:val="001600F0"/>
    <w:rsid w:val="001641E7"/>
    <w:rsid w:val="00164B25"/>
    <w:rsid w:val="00165FE3"/>
    <w:rsid w:val="00167D11"/>
    <w:rsid w:val="00175860"/>
    <w:rsid w:val="00175A12"/>
    <w:rsid w:val="001801B9"/>
    <w:rsid w:val="00182A12"/>
    <w:rsid w:val="001908B8"/>
    <w:rsid w:val="00195903"/>
    <w:rsid w:val="00195DBC"/>
    <w:rsid w:val="001A075D"/>
    <w:rsid w:val="001A3431"/>
    <w:rsid w:val="001B08FF"/>
    <w:rsid w:val="001B2A41"/>
    <w:rsid w:val="001B2C16"/>
    <w:rsid w:val="001B387E"/>
    <w:rsid w:val="001C16A9"/>
    <w:rsid w:val="001C5361"/>
    <w:rsid w:val="001C5F43"/>
    <w:rsid w:val="001C6FCE"/>
    <w:rsid w:val="001C77F3"/>
    <w:rsid w:val="001D2614"/>
    <w:rsid w:val="001D3B62"/>
    <w:rsid w:val="001D4839"/>
    <w:rsid w:val="001D7130"/>
    <w:rsid w:val="001D72F9"/>
    <w:rsid w:val="001E778C"/>
    <w:rsid w:val="00203068"/>
    <w:rsid w:val="00207D26"/>
    <w:rsid w:val="00210C73"/>
    <w:rsid w:val="00211496"/>
    <w:rsid w:val="00211C90"/>
    <w:rsid w:val="00216206"/>
    <w:rsid w:val="00216908"/>
    <w:rsid w:val="00217651"/>
    <w:rsid w:val="00220222"/>
    <w:rsid w:val="00220440"/>
    <w:rsid w:val="00222920"/>
    <w:rsid w:val="00224B4A"/>
    <w:rsid w:val="00225EC7"/>
    <w:rsid w:val="00226CA5"/>
    <w:rsid w:val="00233F18"/>
    <w:rsid w:val="00234D8C"/>
    <w:rsid w:val="00236FD2"/>
    <w:rsid w:val="00251126"/>
    <w:rsid w:val="002606E8"/>
    <w:rsid w:val="002644D7"/>
    <w:rsid w:val="00266ED3"/>
    <w:rsid w:val="00272136"/>
    <w:rsid w:val="00272FE1"/>
    <w:rsid w:val="0027561A"/>
    <w:rsid w:val="00277077"/>
    <w:rsid w:val="00281410"/>
    <w:rsid w:val="00282E6E"/>
    <w:rsid w:val="00285330"/>
    <w:rsid w:val="0028551B"/>
    <w:rsid w:val="00287FA8"/>
    <w:rsid w:val="002904C4"/>
    <w:rsid w:val="002912E9"/>
    <w:rsid w:val="00292E99"/>
    <w:rsid w:val="0029600E"/>
    <w:rsid w:val="002A0944"/>
    <w:rsid w:val="002A0982"/>
    <w:rsid w:val="002A35C4"/>
    <w:rsid w:val="002B5716"/>
    <w:rsid w:val="002B758D"/>
    <w:rsid w:val="002C20BA"/>
    <w:rsid w:val="002D35EE"/>
    <w:rsid w:val="002D61E6"/>
    <w:rsid w:val="002E31D5"/>
    <w:rsid w:val="002E5595"/>
    <w:rsid w:val="002E67BC"/>
    <w:rsid w:val="002E7E15"/>
    <w:rsid w:val="002F247A"/>
    <w:rsid w:val="002F5229"/>
    <w:rsid w:val="002F5733"/>
    <w:rsid w:val="002F69C2"/>
    <w:rsid w:val="002F7BFC"/>
    <w:rsid w:val="003028DB"/>
    <w:rsid w:val="00302CD2"/>
    <w:rsid w:val="00306A87"/>
    <w:rsid w:val="00311280"/>
    <w:rsid w:val="003172DF"/>
    <w:rsid w:val="003247BD"/>
    <w:rsid w:val="00325322"/>
    <w:rsid w:val="00332B06"/>
    <w:rsid w:val="003337A8"/>
    <w:rsid w:val="00334A20"/>
    <w:rsid w:val="00336D90"/>
    <w:rsid w:val="00337BF4"/>
    <w:rsid w:val="00342112"/>
    <w:rsid w:val="00342769"/>
    <w:rsid w:val="00342D45"/>
    <w:rsid w:val="00343937"/>
    <w:rsid w:val="00346313"/>
    <w:rsid w:val="003477B8"/>
    <w:rsid w:val="00357DA2"/>
    <w:rsid w:val="00360231"/>
    <w:rsid w:val="00367A47"/>
    <w:rsid w:val="00370C3F"/>
    <w:rsid w:val="0037194C"/>
    <w:rsid w:val="003869E3"/>
    <w:rsid w:val="003922B8"/>
    <w:rsid w:val="00392654"/>
    <w:rsid w:val="003933C1"/>
    <w:rsid w:val="00393EA4"/>
    <w:rsid w:val="00394012"/>
    <w:rsid w:val="00396381"/>
    <w:rsid w:val="00397298"/>
    <w:rsid w:val="003A0CFB"/>
    <w:rsid w:val="003A3139"/>
    <w:rsid w:val="003A7198"/>
    <w:rsid w:val="003B2B16"/>
    <w:rsid w:val="003C320C"/>
    <w:rsid w:val="003C48D3"/>
    <w:rsid w:val="003C6BEB"/>
    <w:rsid w:val="003D442F"/>
    <w:rsid w:val="003D5161"/>
    <w:rsid w:val="003D668E"/>
    <w:rsid w:val="003D7A14"/>
    <w:rsid w:val="003E0FB4"/>
    <w:rsid w:val="003F070D"/>
    <w:rsid w:val="003F152C"/>
    <w:rsid w:val="003F4543"/>
    <w:rsid w:val="00400A09"/>
    <w:rsid w:val="00401E90"/>
    <w:rsid w:val="00402653"/>
    <w:rsid w:val="00407935"/>
    <w:rsid w:val="00410A47"/>
    <w:rsid w:val="00416DD2"/>
    <w:rsid w:val="00422A74"/>
    <w:rsid w:val="0042716D"/>
    <w:rsid w:val="00440450"/>
    <w:rsid w:val="00444BC9"/>
    <w:rsid w:val="00445161"/>
    <w:rsid w:val="004471DC"/>
    <w:rsid w:val="00456912"/>
    <w:rsid w:val="00460DE0"/>
    <w:rsid w:val="00462A5B"/>
    <w:rsid w:val="00464ACD"/>
    <w:rsid w:val="00474C74"/>
    <w:rsid w:val="004757C9"/>
    <w:rsid w:val="004804A1"/>
    <w:rsid w:val="00482397"/>
    <w:rsid w:val="00482FA8"/>
    <w:rsid w:val="00484EA0"/>
    <w:rsid w:val="004853F7"/>
    <w:rsid w:val="00493B67"/>
    <w:rsid w:val="004964BB"/>
    <w:rsid w:val="004A4040"/>
    <w:rsid w:val="004A41F4"/>
    <w:rsid w:val="004B0027"/>
    <w:rsid w:val="004B73F6"/>
    <w:rsid w:val="004C0557"/>
    <w:rsid w:val="004C2579"/>
    <w:rsid w:val="004D0070"/>
    <w:rsid w:val="004D0B89"/>
    <w:rsid w:val="004D4203"/>
    <w:rsid w:val="004E0168"/>
    <w:rsid w:val="004E0B06"/>
    <w:rsid w:val="004E4948"/>
    <w:rsid w:val="004E6F1A"/>
    <w:rsid w:val="004F03BE"/>
    <w:rsid w:val="004F1917"/>
    <w:rsid w:val="004F3A2F"/>
    <w:rsid w:val="004F5EDC"/>
    <w:rsid w:val="00500CDE"/>
    <w:rsid w:val="00505FCA"/>
    <w:rsid w:val="00506222"/>
    <w:rsid w:val="00510C30"/>
    <w:rsid w:val="00512A6E"/>
    <w:rsid w:val="00521D51"/>
    <w:rsid w:val="00527AE0"/>
    <w:rsid w:val="00530E58"/>
    <w:rsid w:val="005310CE"/>
    <w:rsid w:val="0053414F"/>
    <w:rsid w:val="00537F33"/>
    <w:rsid w:val="005407F3"/>
    <w:rsid w:val="0054082B"/>
    <w:rsid w:val="00544712"/>
    <w:rsid w:val="00544E6D"/>
    <w:rsid w:val="005452AF"/>
    <w:rsid w:val="00546858"/>
    <w:rsid w:val="00550991"/>
    <w:rsid w:val="00552CE5"/>
    <w:rsid w:val="00555670"/>
    <w:rsid w:val="005615A2"/>
    <w:rsid w:val="005679BF"/>
    <w:rsid w:val="00571B21"/>
    <w:rsid w:val="00575039"/>
    <w:rsid w:val="00577DBA"/>
    <w:rsid w:val="00580E22"/>
    <w:rsid w:val="0058170B"/>
    <w:rsid w:val="00586A7E"/>
    <w:rsid w:val="005932A2"/>
    <w:rsid w:val="005933A7"/>
    <w:rsid w:val="005A0714"/>
    <w:rsid w:val="005A0A47"/>
    <w:rsid w:val="005A1536"/>
    <w:rsid w:val="005B12FD"/>
    <w:rsid w:val="005B5407"/>
    <w:rsid w:val="005C3DDE"/>
    <w:rsid w:val="005C4328"/>
    <w:rsid w:val="005C4C9D"/>
    <w:rsid w:val="005C548A"/>
    <w:rsid w:val="005C5DA8"/>
    <w:rsid w:val="005D0285"/>
    <w:rsid w:val="005D123B"/>
    <w:rsid w:val="005D27C7"/>
    <w:rsid w:val="005D43A8"/>
    <w:rsid w:val="005D4444"/>
    <w:rsid w:val="005D7470"/>
    <w:rsid w:val="005D7A69"/>
    <w:rsid w:val="005E0672"/>
    <w:rsid w:val="005E63F5"/>
    <w:rsid w:val="005F4411"/>
    <w:rsid w:val="005F5ABC"/>
    <w:rsid w:val="00601B06"/>
    <w:rsid w:val="006035E0"/>
    <w:rsid w:val="00610AE8"/>
    <w:rsid w:val="00612E6C"/>
    <w:rsid w:val="006130CB"/>
    <w:rsid w:val="006138EB"/>
    <w:rsid w:val="0063570B"/>
    <w:rsid w:val="00644EE0"/>
    <w:rsid w:val="00647417"/>
    <w:rsid w:val="006518ED"/>
    <w:rsid w:val="00653489"/>
    <w:rsid w:val="00656C4E"/>
    <w:rsid w:val="00660F2A"/>
    <w:rsid w:val="00661000"/>
    <w:rsid w:val="006724AE"/>
    <w:rsid w:val="0067698D"/>
    <w:rsid w:val="00680759"/>
    <w:rsid w:val="00683227"/>
    <w:rsid w:val="006832F2"/>
    <w:rsid w:val="006832FE"/>
    <w:rsid w:val="00687478"/>
    <w:rsid w:val="00687C03"/>
    <w:rsid w:val="00690F5C"/>
    <w:rsid w:val="00696E98"/>
    <w:rsid w:val="006A1757"/>
    <w:rsid w:val="006A2AAA"/>
    <w:rsid w:val="006A75A8"/>
    <w:rsid w:val="006B07B2"/>
    <w:rsid w:val="006B4BFE"/>
    <w:rsid w:val="006B50E5"/>
    <w:rsid w:val="006B5646"/>
    <w:rsid w:val="006C1B7F"/>
    <w:rsid w:val="006C2D15"/>
    <w:rsid w:val="006C3526"/>
    <w:rsid w:val="006C3D6C"/>
    <w:rsid w:val="006C77DB"/>
    <w:rsid w:val="006D0E98"/>
    <w:rsid w:val="006D30DF"/>
    <w:rsid w:val="006D375F"/>
    <w:rsid w:val="006E1E2A"/>
    <w:rsid w:val="006E5EBB"/>
    <w:rsid w:val="006F3572"/>
    <w:rsid w:val="006F3DB7"/>
    <w:rsid w:val="006F65FE"/>
    <w:rsid w:val="006F7FE5"/>
    <w:rsid w:val="007002D5"/>
    <w:rsid w:val="00707994"/>
    <w:rsid w:val="0071277C"/>
    <w:rsid w:val="00713CD9"/>
    <w:rsid w:val="00713EDA"/>
    <w:rsid w:val="007144D7"/>
    <w:rsid w:val="00715BFA"/>
    <w:rsid w:val="00725F9C"/>
    <w:rsid w:val="00731ED9"/>
    <w:rsid w:val="00733193"/>
    <w:rsid w:val="00736B28"/>
    <w:rsid w:val="0074658A"/>
    <w:rsid w:val="00747A42"/>
    <w:rsid w:val="0075125B"/>
    <w:rsid w:val="00753CA0"/>
    <w:rsid w:val="00761374"/>
    <w:rsid w:val="00761432"/>
    <w:rsid w:val="007630A2"/>
    <w:rsid w:val="0076684A"/>
    <w:rsid w:val="00770B09"/>
    <w:rsid w:val="00770FF1"/>
    <w:rsid w:val="007878F0"/>
    <w:rsid w:val="00795874"/>
    <w:rsid w:val="00797089"/>
    <w:rsid w:val="007A66BA"/>
    <w:rsid w:val="007A6EE8"/>
    <w:rsid w:val="007B22C7"/>
    <w:rsid w:val="007B5354"/>
    <w:rsid w:val="007C0913"/>
    <w:rsid w:val="007C4F88"/>
    <w:rsid w:val="007D56EF"/>
    <w:rsid w:val="007E21EE"/>
    <w:rsid w:val="007E4284"/>
    <w:rsid w:val="007E78EC"/>
    <w:rsid w:val="007E7BF9"/>
    <w:rsid w:val="007F2883"/>
    <w:rsid w:val="007F73EC"/>
    <w:rsid w:val="00804931"/>
    <w:rsid w:val="0080698E"/>
    <w:rsid w:val="0081154E"/>
    <w:rsid w:val="00812326"/>
    <w:rsid w:val="0081327E"/>
    <w:rsid w:val="008146E1"/>
    <w:rsid w:val="00821C7C"/>
    <w:rsid w:val="00821EA4"/>
    <w:rsid w:val="00825119"/>
    <w:rsid w:val="0083326F"/>
    <w:rsid w:val="00833285"/>
    <w:rsid w:val="0083643B"/>
    <w:rsid w:val="008409BE"/>
    <w:rsid w:val="00857ED9"/>
    <w:rsid w:val="008600C6"/>
    <w:rsid w:val="00861FC5"/>
    <w:rsid w:val="00865453"/>
    <w:rsid w:val="00867E72"/>
    <w:rsid w:val="00873D60"/>
    <w:rsid w:val="00876251"/>
    <w:rsid w:val="008770AF"/>
    <w:rsid w:val="0087730F"/>
    <w:rsid w:val="00887333"/>
    <w:rsid w:val="0089018E"/>
    <w:rsid w:val="00891FD3"/>
    <w:rsid w:val="00893AFB"/>
    <w:rsid w:val="00897828"/>
    <w:rsid w:val="008A16FD"/>
    <w:rsid w:val="008A22A0"/>
    <w:rsid w:val="008B2B40"/>
    <w:rsid w:val="008B58BF"/>
    <w:rsid w:val="008B7C09"/>
    <w:rsid w:val="008C0426"/>
    <w:rsid w:val="008C0D1C"/>
    <w:rsid w:val="008C49F7"/>
    <w:rsid w:val="008C7087"/>
    <w:rsid w:val="008D098B"/>
    <w:rsid w:val="008D18A3"/>
    <w:rsid w:val="008D1A73"/>
    <w:rsid w:val="008D1F5B"/>
    <w:rsid w:val="008E5666"/>
    <w:rsid w:val="008E5771"/>
    <w:rsid w:val="008F02E0"/>
    <w:rsid w:val="008F05BA"/>
    <w:rsid w:val="008F11DF"/>
    <w:rsid w:val="009008BC"/>
    <w:rsid w:val="00903872"/>
    <w:rsid w:val="00910A4E"/>
    <w:rsid w:val="00911769"/>
    <w:rsid w:val="00913056"/>
    <w:rsid w:val="0092785F"/>
    <w:rsid w:val="00930BA8"/>
    <w:rsid w:val="00934894"/>
    <w:rsid w:val="0093541B"/>
    <w:rsid w:val="00937035"/>
    <w:rsid w:val="00942FAF"/>
    <w:rsid w:val="00947490"/>
    <w:rsid w:val="00951877"/>
    <w:rsid w:val="00954958"/>
    <w:rsid w:val="00957531"/>
    <w:rsid w:val="00957C07"/>
    <w:rsid w:val="0096233D"/>
    <w:rsid w:val="00964000"/>
    <w:rsid w:val="00966765"/>
    <w:rsid w:val="009679A8"/>
    <w:rsid w:val="00967B42"/>
    <w:rsid w:val="00970696"/>
    <w:rsid w:val="00971123"/>
    <w:rsid w:val="00971783"/>
    <w:rsid w:val="0097351F"/>
    <w:rsid w:val="009739F1"/>
    <w:rsid w:val="00981B96"/>
    <w:rsid w:val="009828C0"/>
    <w:rsid w:val="00983C0A"/>
    <w:rsid w:val="00986715"/>
    <w:rsid w:val="009962B7"/>
    <w:rsid w:val="009A0273"/>
    <w:rsid w:val="009A68E6"/>
    <w:rsid w:val="009B20D7"/>
    <w:rsid w:val="009B3567"/>
    <w:rsid w:val="009B35EA"/>
    <w:rsid w:val="009B488B"/>
    <w:rsid w:val="009B787B"/>
    <w:rsid w:val="009C5D50"/>
    <w:rsid w:val="009D35E5"/>
    <w:rsid w:val="009E00D4"/>
    <w:rsid w:val="009E0386"/>
    <w:rsid w:val="009E08EA"/>
    <w:rsid w:val="009F1FC2"/>
    <w:rsid w:val="009F42F2"/>
    <w:rsid w:val="009F5F61"/>
    <w:rsid w:val="00A00444"/>
    <w:rsid w:val="00A0159E"/>
    <w:rsid w:val="00A02790"/>
    <w:rsid w:val="00A02E42"/>
    <w:rsid w:val="00A04BE2"/>
    <w:rsid w:val="00A10764"/>
    <w:rsid w:val="00A243B6"/>
    <w:rsid w:val="00A2529F"/>
    <w:rsid w:val="00A302F3"/>
    <w:rsid w:val="00A362AF"/>
    <w:rsid w:val="00A36B46"/>
    <w:rsid w:val="00A37859"/>
    <w:rsid w:val="00A40EF1"/>
    <w:rsid w:val="00A41687"/>
    <w:rsid w:val="00A43908"/>
    <w:rsid w:val="00A4398E"/>
    <w:rsid w:val="00A45B56"/>
    <w:rsid w:val="00A50962"/>
    <w:rsid w:val="00A52A34"/>
    <w:rsid w:val="00A53509"/>
    <w:rsid w:val="00A57E5A"/>
    <w:rsid w:val="00A6003C"/>
    <w:rsid w:val="00A613D1"/>
    <w:rsid w:val="00A618E2"/>
    <w:rsid w:val="00A737A7"/>
    <w:rsid w:val="00A75EFC"/>
    <w:rsid w:val="00A768A3"/>
    <w:rsid w:val="00A83724"/>
    <w:rsid w:val="00A87215"/>
    <w:rsid w:val="00A97FBB"/>
    <w:rsid w:val="00AA122C"/>
    <w:rsid w:val="00AA72FF"/>
    <w:rsid w:val="00AB115A"/>
    <w:rsid w:val="00AB543D"/>
    <w:rsid w:val="00AD3B38"/>
    <w:rsid w:val="00AD44AF"/>
    <w:rsid w:val="00AD60E0"/>
    <w:rsid w:val="00AE0BEA"/>
    <w:rsid w:val="00AE0C2E"/>
    <w:rsid w:val="00AE1758"/>
    <w:rsid w:val="00AE3362"/>
    <w:rsid w:val="00AE4F0E"/>
    <w:rsid w:val="00AE6C04"/>
    <w:rsid w:val="00AE6CBF"/>
    <w:rsid w:val="00AF5324"/>
    <w:rsid w:val="00AF5565"/>
    <w:rsid w:val="00AF61B0"/>
    <w:rsid w:val="00AF7C2E"/>
    <w:rsid w:val="00B0304C"/>
    <w:rsid w:val="00B03F1B"/>
    <w:rsid w:val="00B072D2"/>
    <w:rsid w:val="00B110A1"/>
    <w:rsid w:val="00B12A9C"/>
    <w:rsid w:val="00B1421D"/>
    <w:rsid w:val="00B15078"/>
    <w:rsid w:val="00B17249"/>
    <w:rsid w:val="00B22EFC"/>
    <w:rsid w:val="00B31491"/>
    <w:rsid w:val="00B46372"/>
    <w:rsid w:val="00B464C1"/>
    <w:rsid w:val="00B51B61"/>
    <w:rsid w:val="00B523CF"/>
    <w:rsid w:val="00B64733"/>
    <w:rsid w:val="00B72C65"/>
    <w:rsid w:val="00B735C0"/>
    <w:rsid w:val="00B73729"/>
    <w:rsid w:val="00B76D0E"/>
    <w:rsid w:val="00B811CF"/>
    <w:rsid w:val="00B8474D"/>
    <w:rsid w:val="00B85225"/>
    <w:rsid w:val="00B86731"/>
    <w:rsid w:val="00B87D80"/>
    <w:rsid w:val="00BA6063"/>
    <w:rsid w:val="00BA6098"/>
    <w:rsid w:val="00BA721F"/>
    <w:rsid w:val="00BB53E1"/>
    <w:rsid w:val="00BD4F4E"/>
    <w:rsid w:val="00BE442A"/>
    <w:rsid w:val="00BE4431"/>
    <w:rsid w:val="00BE52AD"/>
    <w:rsid w:val="00BE6631"/>
    <w:rsid w:val="00BF3B89"/>
    <w:rsid w:val="00BF447B"/>
    <w:rsid w:val="00C0362E"/>
    <w:rsid w:val="00C07403"/>
    <w:rsid w:val="00C13526"/>
    <w:rsid w:val="00C17583"/>
    <w:rsid w:val="00C22C5D"/>
    <w:rsid w:val="00C244BC"/>
    <w:rsid w:val="00C256A5"/>
    <w:rsid w:val="00C32443"/>
    <w:rsid w:val="00C37A0F"/>
    <w:rsid w:val="00C415BA"/>
    <w:rsid w:val="00C5001B"/>
    <w:rsid w:val="00C501A2"/>
    <w:rsid w:val="00C53544"/>
    <w:rsid w:val="00C54B54"/>
    <w:rsid w:val="00C6019E"/>
    <w:rsid w:val="00C639D0"/>
    <w:rsid w:val="00C643E8"/>
    <w:rsid w:val="00C65CC0"/>
    <w:rsid w:val="00C715DE"/>
    <w:rsid w:val="00C74248"/>
    <w:rsid w:val="00C772F5"/>
    <w:rsid w:val="00C82A24"/>
    <w:rsid w:val="00C83C83"/>
    <w:rsid w:val="00C94BFC"/>
    <w:rsid w:val="00C95307"/>
    <w:rsid w:val="00C97305"/>
    <w:rsid w:val="00CB6CA4"/>
    <w:rsid w:val="00CC528C"/>
    <w:rsid w:val="00CC7042"/>
    <w:rsid w:val="00CC7F6E"/>
    <w:rsid w:val="00CD6A31"/>
    <w:rsid w:val="00CE0A5B"/>
    <w:rsid w:val="00CE26B6"/>
    <w:rsid w:val="00CE3FC9"/>
    <w:rsid w:val="00CE48E9"/>
    <w:rsid w:val="00CE5D3B"/>
    <w:rsid w:val="00CE608D"/>
    <w:rsid w:val="00CF1C93"/>
    <w:rsid w:val="00CF1D43"/>
    <w:rsid w:val="00CF1DF4"/>
    <w:rsid w:val="00CF6FE1"/>
    <w:rsid w:val="00CF75B4"/>
    <w:rsid w:val="00D0008C"/>
    <w:rsid w:val="00D003E3"/>
    <w:rsid w:val="00D02CA7"/>
    <w:rsid w:val="00D0410C"/>
    <w:rsid w:val="00D05975"/>
    <w:rsid w:val="00D0730E"/>
    <w:rsid w:val="00D127C3"/>
    <w:rsid w:val="00D15318"/>
    <w:rsid w:val="00D16A4E"/>
    <w:rsid w:val="00D20C0A"/>
    <w:rsid w:val="00D327DA"/>
    <w:rsid w:val="00D32881"/>
    <w:rsid w:val="00D33768"/>
    <w:rsid w:val="00D350BE"/>
    <w:rsid w:val="00D37216"/>
    <w:rsid w:val="00D37463"/>
    <w:rsid w:val="00D44CA1"/>
    <w:rsid w:val="00D45DCF"/>
    <w:rsid w:val="00D50295"/>
    <w:rsid w:val="00D50EC5"/>
    <w:rsid w:val="00D54CA8"/>
    <w:rsid w:val="00D55399"/>
    <w:rsid w:val="00D649E6"/>
    <w:rsid w:val="00D64F58"/>
    <w:rsid w:val="00D659B3"/>
    <w:rsid w:val="00D66096"/>
    <w:rsid w:val="00D70FEB"/>
    <w:rsid w:val="00D71AD2"/>
    <w:rsid w:val="00D71EBA"/>
    <w:rsid w:val="00D74701"/>
    <w:rsid w:val="00D755A4"/>
    <w:rsid w:val="00D76C44"/>
    <w:rsid w:val="00D80CF8"/>
    <w:rsid w:val="00D92260"/>
    <w:rsid w:val="00D94F7F"/>
    <w:rsid w:val="00DA34FD"/>
    <w:rsid w:val="00DA575D"/>
    <w:rsid w:val="00DB3D93"/>
    <w:rsid w:val="00DB4BAE"/>
    <w:rsid w:val="00DB572F"/>
    <w:rsid w:val="00DC0B01"/>
    <w:rsid w:val="00DC5782"/>
    <w:rsid w:val="00DC7FD5"/>
    <w:rsid w:val="00DD09A3"/>
    <w:rsid w:val="00DD4F4E"/>
    <w:rsid w:val="00DD6CE3"/>
    <w:rsid w:val="00DE28E9"/>
    <w:rsid w:val="00DE4698"/>
    <w:rsid w:val="00DF7759"/>
    <w:rsid w:val="00E01D89"/>
    <w:rsid w:val="00E03922"/>
    <w:rsid w:val="00E1780F"/>
    <w:rsid w:val="00E17A99"/>
    <w:rsid w:val="00E26AB2"/>
    <w:rsid w:val="00E301EC"/>
    <w:rsid w:val="00E30F3D"/>
    <w:rsid w:val="00E325E9"/>
    <w:rsid w:val="00E33255"/>
    <w:rsid w:val="00E34303"/>
    <w:rsid w:val="00E3445F"/>
    <w:rsid w:val="00E35662"/>
    <w:rsid w:val="00E35B5D"/>
    <w:rsid w:val="00E363CC"/>
    <w:rsid w:val="00E40EC0"/>
    <w:rsid w:val="00E4174C"/>
    <w:rsid w:val="00E41AD6"/>
    <w:rsid w:val="00E4365E"/>
    <w:rsid w:val="00E47A97"/>
    <w:rsid w:val="00E50DD0"/>
    <w:rsid w:val="00E50ECF"/>
    <w:rsid w:val="00E51B26"/>
    <w:rsid w:val="00E549AF"/>
    <w:rsid w:val="00E54B43"/>
    <w:rsid w:val="00E56F02"/>
    <w:rsid w:val="00E61CA1"/>
    <w:rsid w:val="00E73347"/>
    <w:rsid w:val="00E73C03"/>
    <w:rsid w:val="00E747C1"/>
    <w:rsid w:val="00E768FB"/>
    <w:rsid w:val="00E77711"/>
    <w:rsid w:val="00E81EA9"/>
    <w:rsid w:val="00E81EE8"/>
    <w:rsid w:val="00E83D00"/>
    <w:rsid w:val="00E87C57"/>
    <w:rsid w:val="00E97D33"/>
    <w:rsid w:val="00EA3406"/>
    <w:rsid w:val="00EA36D5"/>
    <w:rsid w:val="00EA74B0"/>
    <w:rsid w:val="00EB03B4"/>
    <w:rsid w:val="00EB1013"/>
    <w:rsid w:val="00EB5B0C"/>
    <w:rsid w:val="00EB6390"/>
    <w:rsid w:val="00EB6865"/>
    <w:rsid w:val="00EC30C2"/>
    <w:rsid w:val="00EC36BB"/>
    <w:rsid w:val="00EC3752"/>
    <w:rsid w:val="00EC7BFB"/>
    <w:rsid w:val="00ED0D3A"/>
    <w:rsid w:val="00ED1847"/>
    <w:rsid w:val="00ED3681"/>
    <w:rsid w:val="00EE7292"/>
    <w:rsid w:val="00EF50EE"/>
    <w:rsid w:val="00F01892"/>
    <w:rsid w:val="00F07E08"/>
    <w:rsid w:val="00F10218"/>
    <w:rsid w:val="00F113C5"/>
    <w:rsid w:val="00F11A69"/>
    <w:rsid w:val="00F11D31"/>
    <w:rsid w:val="00F172A2"/>
    <w:rsid w:val="00F244AF"/>
    <w:rsid w:val="00F24AE0"/>
    <w:rsid w:val="00F27962"/>
    <w:rsid w:val="00F32ACD"/>
    <w:rsid w:val="00F3527C"/>
    <w:rsid w:val="00F36904"/>
    <w:rsid w:val="00F40565"/>
    <w:rsid w:val="00F40A63"/>
    <w:rsid w:val="00F45382"/>
    <w:rsid w:val="00F457FA"/>
    <w:rsid w:val="00F52027"/>
    <w:rsid w:val="00F53ACA"/>
    <w:rsid w:val="00F55D0A"/>
    <w:rsid w:val="00F56208"/>
    <w:rsid w:val="00F63C00"/>
    <w:rsid w:val="00F64C7D"/>
    <w:rsid w:val="00F7081E"/>
    <w:rsid w:val="00F70CCD"/>
    <w:rsid w:val="00F70E88"/>
    <w:rsid w:val="00F729A3"/>
    <w:rsid w:val="00F73477"/>
    <w:rsid w:val="00F73675"/>
    <w:rsid w:val="00F74517"/>
    <w:rsid w:val="00F84C45"/>
    <w:rsid w:val="00F84EA9"/>
    <w:rsid w:val="00F8698E"/>
    <w:rsid w:val="00F90000"/>
    <w:rsid w:val="00F95CE4"/>
    <w:rsid w:val="00F9601B"/>
    <w:rsid w:val="00F97B90"/>
    <w:rsid w:val="00FA0C7D"/>
    <w:rsid w:val="00FA5F18"/>
    <w:rsid w:val="00FA63D5"/>
    <w:rsid w:val="00FB131F"/>
    <w:rsid w:val="00FC26A6"/>
    <w:rsid w:val="00FC6209"/>
    <w:rsid w:val="00FD0FDB"/>
    <w:rsid w:val="00FD16E8"/>
    <w:rsid w:val="00FD3604"/>
    <w:rsid w:val="00FE487D"/>
    <w:rsid w:val="00FE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63579-5B78-4E11-824C-DC02882D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D43"/>
  </w:style>
  <w:style w:type="paragraph" w:styleId="1">
    <w:name w:val="heading 1"/>
    <w:basedOn w:val="a"/>
    <w:next w:val="a0"/>
    <w:link w:val="12"/>
    <w:qFormat/>
    <w:rsid w:val="0042716D"/>
    <w:pPr>
      <w:keepNext/>
      <w:keepLines/>
      <w:numPr>
        <w:numId w:val="1"/>
      </w:numPr>
      <w:suppressAutoHyphens/>
      <w:spacing w:before="240" w:after="0" w:line="100" w:lineRule="atLeast"/>
      <w:outlineLvl w:val="0"/>
    </w:pPr>
    <w:rPr>
      <w:rFonts w:ascii="Calibri Light" w:eastAsia="MS Mincho" w:hAnsi="Calibri Light" w:cs="font319"/>
      <w:color w:val="2E74B5"/>
      <w:sz w:val="32"/>
      <w:szCs w:val="32"/>
      <w:lang w:eastAsia="ar-SA"/>
    </w:rPr>
  </w:style>
  <w:style w:type="paragraph" w:styleId="2">
    <w:name w:val="heading 2"/>
    <w:basedOn w:val="a"/>
    <w:next w:val="a0"/>
    <w:link w:val="20"/>
    <w:qFormat/>
    <w:rsid w:val="0042716D"/>
    <w:pPr>
      <w:keepNext/>
      <w:pageBreakBefore/>
      <w:widowControl w:val="0"/>
      <w:numPr>
        <w:ilvl w:val="1"/>
        <w:numId w:val="1"/>
      </w:numPr>
      <w:suppressAutoHyphens/>
      <w:spacing w:before="240" w:after="60" w:line="100" w:lineRule="atLeast"/>
      <w:jc w:val="center"/>
      <w:outlineLvl w:val="1"/>
    </w:pPr>
    <w:rPr>
      <w:rFonts w:ascii="Times New Roman" w:eastAsia="DejaVu Sans" w:hAnsi="Times New Roman" w:cs="Arial"/>
      <w:b/>
      <w:bCs/>
      <w:iCs/>
      <w:sz w:val="26"/>
      <w:szCs w:val="28"/>
      <w:lang w:val="en-US" w:eastAsia="he-IL" w:bidi="he-IL"/>
    </w:rPr>
  </w:style>
  <w:style w:type="paragraph" w:styleId="3">
    <w:name w:val="heading 3"/>
    <w:basedOn w:val="a"/>
    <w:next w:val="a0"/>
    <w:link w:val="31"/>
    <w:qFormat/>
    <w:rsid w:val="0042716D"/>
    <w:pPr>
      <w:keepNext/>
      <w:keepLines/>
      <w:numPr>
        <w:ilvl w:val="2"/>
        <w:numId w:val="1"/>
      </w:numPr>
      <w:suppressAutoHyphens/>
      <w:spacing w:before="40" w:after="0" w:line="100" w:lineRule="atLeast"/>
      <w:outlineLvl w:val="2"/>
    </w:pPr>
    <w:rPr>
      <w:rFonts w:ascii="Calibri Light" w:eastAsia="MS Mincho" w:hAnsi="Calibri Light" w:cs="font319"/>
      <w:color w:val="1F4D78"/>
      <w:sz w:val="24"/>
      <w:szCs w:val="24"/>
      <w:lang w:eastAsia="ar-SA"/>
    </w:rPr>
  </w:style>
  <w:style w:type="paragraph" w:styleId="4">
    <w:name w:val="heading 4"/>
    <w:basedOn w:val="a"/>
    <w:next w:val="a0"/>
    <w:link w:val="40"/>
    <w:qFormat/>
    <w:rsid w:val="0042716D"/>
    <w:pPr>
      <w:keepNext/>
      <w:keepLines/>
      <w:numPr>
        <w:ilvl w:val="3"/>
        <w:numId w:val="1"/>
      </w:numPr>
      <w:suppressAutoHyphens/>
      <w:spacing w:before="40" w:after="0" w:line="100" w:lineRule="atLeast"/>
      <w:outlineLvl w:val="3"/>
    </w:pPr>
    <w:rPr>
      <w:rFonts w:ascii="Calibri Light" w:eastAsia="MS Mincho" w:hAnsi="Calibri Light" w:cs="font319"/>
      <w:i/>
      <w:iCs/>
      <w:color w:val="2E74B5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"/>
    <w:rsid w:val="0042716D"/>
    <w:rPr>
      <w:rFonts w:ascii="Calibri Light" w:eastAsia="MS Mincho" w:hAnsi="Calibri Light" w:cs="font319"/>
      <w:color w:val="2E74B5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42716D"/>
    <w:rPr>
      <w:rFonts w:ascii="Times New Roman" w:eastAsia="DejaVu Sans" w:hAnsi="Times New Roman" w:cs="Arial"/>
      <w:b/>
      <w:bCs/>
      <w:iCs/>
      <w:sz w:val="26"/>
      <w:szCs w:val="28"/>
      <w:lang w:val="en-US" w:eastAsia="he-IL" w:bidi="he-IL"/>
    </w:rPr>
  </w:style>
  <w:style w:type="character" w:customStyle="1" w:styleId="31">
    <w:name w:val="Заголовок 3 Знак"/>
    <w:basedOn w:val="a1"/>
    <w:link w:val="3"/>
    <w:rsid w:val="0042716D"/>
    <w:rPr>
      <w:rFonts w:ascii="Calibri Light" w:eastAsia="MS Mincho" w:hAnsi="Calibri Light" w:cs="font319"/>
      <w:color w:val="1F4D78"/>
      <w:sz w:val="24"/>
      <w:szCs w:val="24"/>
      <w:lang w:eastAsia="ar-SA"/>
    </w:rPr>
  </w:style>
  <w:style w:type="character" w:customStyle="1" w:styleId="40">
    <w:name w:val="Заголовок 4 Знак"/>
    <w:basedOn w:val="a1"/>
    <w:link w:val="4"/>
    <w:rsid w:val="0042716D"/>
    <w:rPr>
      <w:rFonts w:ascii="Calibri Light" w:eastAsia="MS Mincho" w:hAnsi="Calibri Light" w:cs="font319"/>
      <w:i/>
      <w:iCs/>
      <w:color w:val="2E74B5"/>
      <w:sz w:val="24"/>
      <w:szCs w:val="24"/>
      <w:lang w:eastAsia="ar-SA"/>
    </w:rPr>
  </w:style>
  <w:style w:type="numbering" w:customStyle="1" w:styleId="13">
    <w:name w:val="Нет списка1"/>
    <w:next w:val="a3"/>
    <w:uiPriority w:val="99"/>
    <w:semiHidden/>
    <w:unhideWhenUsed/>
    <w:rsid w:val="0042716D"/>
  </w:style>
  <w:style w:type="character" w:customStyle="1" w:styleId="WW8Num1z0">
    <w:name w:val="WW8Num1z0"/>
    <w:rsid w:val="0042716D"/>
  </w:style>
  <w:style w:type="character" w:customStyle="1" w:styleId="WW8Num1z1">
    <w:name w:val="WW8Num1z1"/>
    <w:rsid w:val="0042716D"/>
  </w:style>
  <w:style w:type="character" w:customStyle="1" w:styleId="WW8Num1z2">
    <w:name w:val="WW8Num1z2"/>
    <w:rsid w:val="0042716D"/>
  </w:style>
  <w:style w:type="character" w:customStyle="1" w:styleId="WW8Num1z3">
    <w:name w:val="WW8Num1z3"/>
    <w:rsid w:val="0042716D"/>
  </w:style>
  <w:style w:type="character" w:customStyle="1" w:styleId="WW8Num1z4">
    <w:name w:val="WW8Num1z4"/>
    <w:rsid w:val="0042716D"/>
  </w:style>
  <w:style w:type="character" w:customStyle="1" w:styleId="WW8Num1z5">
    <w:name w:val="WW8Num1z5"/>
    <w:rsid w:val="0042716D"/>
  </w:style>
  <w:style w:type="character" w:customStyle="1" w:styleId="WW8Num1z6">
    <w:name w:val="WW8Num1z6"/>
    <w:rsid w:val="0042716D"/>
  </w:style>
  <w:style w:type="character" w:customStyle="1" w:styleId="WW8Num1z7">
    <w:name w:val="WW8Num1z7"/>
    <w:rsid w:val="0042716D"/>
  </w:style>
  <w:style w:type="character" w:customStyle="1" w:styleId="WW8Num1z8">
    <w:name w:val="WW8Num1z8"/>
    <w:rsid w:val="0042716D"/>
  </w:style>
  <w:style w:type="character" w:customStyle="1" w:styleId="WW8Num2z0">
    <w:name w:val="WW8Num2z0"/>
    <w:rsid w:val="0042716D"/>
    <w:rPr>
      <w:rFonts w:ascii="Symbol" w:hAnsi="Symbol" w:cs="Symbol"/>
      <w:sz w:val="26"/>
      <w:szCs w:val="26"/>
    </w:rPr>
  </w:style>
  <w:style w:type="character" w:customStyle="1" w:styleId="WW8Num2z1">
    <w:name w:val="WW8Num2z1"/>
    <w:rsid w:val="0042716D"/>
  </w:style>
  <w:style w:type="character" w:customStyle="1" w:styleId="WW8Num2z2">
    <w:name w:val="WW8Num2z2"/>
    <w:rsid w:val="0042716D"/>
  </w:style>
  <w:style w:type="character" w:customStyle="1" w:styleId="WW8Num2z3">
    <w:name w:val="WW8Num2z3"/>
    <w:rsid w:val="0042716D"/>
  </w:style>
  <w:style w:type="character" w:customStyle="1" w:styleId="WW8Num2z4">
    <w:name w:val="WW8Num2z4"/>
    <w:rsid w:val="0042716D"/>
  </w:style>
  <w:style w:type="character" w:customStyle="1" w:styleId="WW8Num2z5">
    <w:name w:val="WW8Num2z5"/>
    <w:rsid w:val="0042716D"/>
  </w:style>
  <w:style w:type="character" w:customStyle="1" w:styleId="WW8Num2z6">
    <w:name w:val="WW8Num2z6"/>
    <w:rsid w:val="0042716D"/>
  </w:style>
  <w:style w:type="character" w:customStyle="1" w:styleId="WW8Num2z7">
    <w:name w:val="WW8Num2z7"/>
    <w:rsid w:val="0042716D"/>
  </w:style>
  <w:style w:type="character" w:customStyle="1" w:styleId="WW8Num2z8">
    <w:name w:val="WW8Num2z8"/>
    <w:rsid w:val="0042716D"/>
  </w:style>
  <w:style w:type="character" w:customStyle="1" w:styleId="WW8Num3z0">
    <w:name w:val="WW8Num3z0"/>
    <w:rsid w:val="0042716D"/>
    <w:rPr>
      <w:rFonts w:ascii="Symbol" w:hAnsi="Symbol" w:cs="Symbol"/>
      <w:sz w:val="26"/>
      <w:szCs w:val="26"/>
    </w:rPr>
  </w:style>
  <w:style w:type="character" w:customStyle="1" w:styleId="WW8Num3z1">
    <w:name w:val="WW8Num3z1"/>
    <w:rsid w:val="0042716D"/>
    <w:rPr>
      <w:rFonts w:ascii="Courier New" w:hAnsi="Courier New" w:cs="Courier New"/>
    </w:rPr>
  </w:style>
  <w:style w:type="character" w:customStyle="1" w:styleId="WW8Num3z2">
    <w:name w:val="WW8Num3z2"/>
    <w:rsid w:val="0042716D"/>
    <w:rPr>
      <w:rFonts w:ascii="Wingdings" w:hAnsi="Wingdings" w:cs="Wingdings"/>
    </w:rPr>
  </w:style>
  <w:style w:type="character" w:customStyle="1" w:styleId="WW8Num4z0">
    <w:name w:val="WW8Num4z0"/>
    <w:rsid w:val="0042716D"/>
    <w:rPr>
      <w:color w:val="000000"/>
      <w:spacing w:val="-7"/>
      <w:sz w:val="26"/>
      <w:szCs w:val="26"/>
    </w:rPr>
  </w:style>
  <w:style w:type="character" w:customStyle="1" w:styleId="WW8Num4z1">
    <w:name w:val="WW8Num4z1"/>
    <w:rsid w:val="0042716D"/>
  </w:style>
  <w:style w:type="character" w:customStyle="1" w:styleId="WW8Num4z2">
    <w:name w:val="WW8Num4z2"/>
    <w:rsid w:val="0042716D"/>
  </w:style>
  <w:style w:type="character" w:customStyle="1" w:styleId="WW8Num5z0">
    <w:name w:val="WW8Num5z0"/>
    <w:rsid w:val="0042716D"/>
    <w:rPr>
      <w:rFonts w:ascii="Wingdings" w:hAnsi="Wingdings" w:cs="Wingdings"/>
      <w:sz w:val="26"/>
      <w:szCs w:val="26"/>
      <w:u w:val="none"/>
    </w:rPr>
  </w:style>
  <w:style w:type="character" w:customStyle="1" w:styleId="WW8Num5z1">
    <w:name w:val="WW8Num5z1"/>
    <w:rsid w:val="0042716D"/>
    <w:rPr>
      <w:rFonts w:ascii="Wingdings 2" w:hAnsi="Wingdings 2" w:cs="Wingdings 2"/>
      <w:u w:val="none"/>
    </w:rPr>
  </w:style>
  <w:style w:type="character" w:customStyle="1" w:styleId="WW8Num5z2">
    <w:name w:val="WW8Num5z2"/>
    <w:rsid w:val="0042716D"/>
    <w:rPr>
      <w:rFonts w:ascii="OpenSymbol" w:hAnsi="OpenSymbol" w:cs="OpenSymbol"/>
      <w:u w:val="none"/>
    </w:rPr>
  </w:style>
  <w:style w:type="character" w:customStyle="1" w:styleId="WW8Num6z0">
    <w:name w:val="WW8Num6z0"/>
    <w:rsid w:val="0042716D"/>
    <w:rPr>
      <w:rFonts w:ascii="Wingdings" w:hAnsi="Wingdings" w:cs="Wingdings"/>
      <w:color w:val="000000"/>
      <w:u w:val="none"/>
    </w:rPr>
  </w:style>
  <w:style w:type="character" w:customStyle="1" w:styleId="WW8Num6z1">
    <w:name w:val="WW8Num6z1"/>
    <w:rsid w:val="0042716D"/>
    <w:rPr>
      <w:rFonts w:ascii="Wingdings 2" w:hAnsi="Wingdings 2" w:cs="Wingdings 2"/>
      <w:u w:val="none"/>
    </w:rPr>
  </w:style>
  <w:style w:type="character" w:customStyle="1" w:styleId="WW8Num6z2">
    <w:name w:val="WW8Num6z2"/>
    <w:rsid w:val="0042716D"/>
    <w:rPr>
      <w:rFonts w:ascii="OpenSymbol" w:hAnsi="OpenSymbol" w:cs="OpenSymbol"/>
      <w:u w:val="none"/>
    </w:rPr>
  </w:style>
  <w:style w:type="character" w:customStyle="1" w:styleId="WW8Num7z0">
    <w:name w:val="WW8Num7z0"/>
    <w:rsid w:val="0042716D"/>
    <w:rPr>
      <w:rFonts w:ascii="Symbol" w:hAnsi="Symbol" w:cs="Symbol"/>
      <w:color w:val="000000"/>
      <w:spacing w:val="-7"/>
      <w:sz w:val="26"/>
      <w:szCs w:val="26"/>
    </w:rPr>
  </w:style>
  <w:style w:type="character" w:customStyle="1" w:styleId="WW8Num7z1">
    <w:name w:val="WW8Num7z1"/>
    <w:rsid w:val="0042716D"/>
    <w:rPr>
      <w:rFonts w:ascii="Courier New" w:hAnsi="Courier New" w:cs="Courier New"/>
    </w:rPr>
  </w:style>
  <w:style w:type="character" w:customStyle="1" w:styleId="WW8Num7z2">
    <w:name w:val="WW8Num7z2"/>
    <w:rsid w:val="0042716D"/>
    <w:rPr>
      <w:rFonts w:ascii="Wingdings" w:hAnsi="Wingdings" w:cs="Wingdings"/>
    </w:rPr>
  </w:style>
  <w:style w:type="character" w:customStyle="1" w:styleId="WW8Num8z0">
    <w:name w:val="WW8Num8z0"/>
    <w:rsid w:val="0042716D"/>
    <w:rPr>
      <w:rFonts w:ascii="Symbol" w:hAnsi="Symbol" w:cs="Symbol"/>
      <w:color w:val="000000"/>
      <w:spacing w:val="-7"/>
      <w:sz w:val="26"/>
      <w:szCs w:val="26"/>
    </w:rPr>
  </w:style>
  <w:style w:type="character" w:customStyle="1" w:styleId="WW8Num8z1">
    <w:name w:val="WW8Num8z1"/>
    <w:rsid w:val="0042716D"/>
    <w:rPr>
      <w:rFonts w:ascii="Courier New" w:hAnsi="Courier New" w:cs="Courier New"/>
    </w:rPr>
  </w:style>
  <w:style w:type="character" w:customStyle="1" w:styleId="WW8Num8z2">
    <w:name w:val="WW8Num8z2"/>
    <w:rsid w:val="0042716D"/>
    <w:rPr>
      <w:rFonts w:ascii="Wingdings" w:hAnsi="Wingdings" w:cs="Wingdings"/>
    </w:rPr>
  </w:style>
  <w:style w:type="character" w:customStyle="1" w:styleId="WW8Num9z0">
    <w:name w:val="WW8Num9z0"/>
    <w:rsid w:val="0042716D"/>
    <w:rPr>
      <w:b w:val="0"/>
      <w:bCs w:val="0"/>
      <w:i w:val="0"/>
      <w:iCs w:val="0"/>
      <w:sz w:val="24"/>
      <w:szCs w:val="26"/>
    </w:rPr>
  </w:style>
  <w:style w:type="character" w:customStyle="1" w:styleId="WW8Num9z1">
    <w:name w:val="WW8Num9z1"/>
    <w:rsid w:val="0042716D"/>
  </w:style>
  <w:style w:type="character" w:customStyle="1" w:styleId="WW8Num9z2">
    <w:name w:val="WW8Num9z2"/>
    <w:rsid w:val="0042716D"/>
  </w:style>
  <w:style w:type="character" w:customStyle="1" w:styleId="WW8Num9z3">
    <w:name w:val="WW8Num9z3"/>
    <w:rsid w:val="0042716D"/>
  </w:style>
  <w:style w:type="character" w:customStyle="1" w:styleId="WW8Num9z4">
    <w:name w:val="WW8Num9z4"/>
    <w:rsid w:val="0042716D"/>
  </w:style>
  <w:style w:type="character" w:customStyle="1" w:styleId="WW8Num9z5">
    <w:name w:val="WW8Num9z5"/>
    <w:rsid w:val="0042716D"/>
  </w:style>
  <w:style w:type="character" w:customStyle="1" w:styleId="WW8Num9z6">
    <w:name w:val="WW8Num9z6"/>
    <w:rsid w:val="0042716D"/>
  </w:style>
  <w:style w:type="character" w:customStyle="1" w:styleId="WW8Num9z7">
    <w:name w:val="WW8Num9z7"/>
    <w:rsid w:val="0042716D"/>
  </w:style>
  <w:style w:type="character" w:customStyle="1" w:styleId="WW8Num9z8">
    <w:name w:val="WW8Num9z8"/>
    <w:rsid w:val="0042716D"/>
  </w:style>
  <w:style w:type="character" w:customStyle="1" w:styleId="WW8Num10z0">
    <w:name w:val="WW8Num10z0"/>
    <w:rsid w:val="0042716D"/>
    <w:rPr>
      <w:rFonts w:ascii="Symbol" w:hAnsi="Symbol" w:cs="Symbol"/>
      <w:b w:val="0"/>
      <w:bCs w:val="0"/>
      <w:i w:val="0"/>
      <w:iCs w:val="0"/>
      <w:sz w:val="26"/>
      <w:szCs w:val="26"/>
      <w:lang w:val="ru-RU"/>
    </w:rPr>
  </w:style>
  <w:style w:type="character" w:customStyle="1" w:styleId="WW8Num10z1">
    <w:name w:val="WW8Num10z1"/>
    <w:rsid w:val="0042716D"/>
    <w:rPr>
      <w:rFonts w:ascii="Courier New" w:hAnsi="Courier New" w:cs="Courier New"/>
      <w:b/>
      <w:bCs/>
    </w:rPr>
  </w:style>
  <w:style w:type="character" w:customStyle="1" w:styleId="WW8Num11z0">
    <w:name w:val="WW8Num11z0"/>
    <w:rsid w:val="0042716D"/>
    <w:rPr>
      <w:b/>
      <w:sz w:val="26"/>
      <w:szCs w:val="26"/>
      <w:lang w:val="ru-RU"/>
    </w:rPr>
  </w:style>
  <w:style w:type="character" w:customStyle="1" w:styleId="WW8Num11z1">
    <w:name w:val="WW8Num11z1"/>
    <w:rsid w:val="0042716D"/>
    <w:rPr>
      <w:rFonts w:ascii="Courier New" w:hAnsi="Courier New" w:cs="Courier New"/>
    </w:rPr>
  </w:style>
  <w:style w:type="character" w:customStyle="1" w:styleId="WW8Num12z0">
    <w:name w:val="WW8Num12z0"/>
    <w:rsid w:val="0042716D"/>
    <w:rPr>
      <w:rFonts w:ascii="Symbol" w:hAnsi="Symbol" w:cs="Symbol"/>
    </w:rPr>
  </w:style>
  <w:style w:type="character" w:customStyle="1" w:styleId="WW8Num12z1">
    <w:name w:val="WW8Num12z1"/>
    <w:rsid w:val="0042716D"/>
    <w:rPr>
      <w:rFonts w:ascii="Courier New" w:hAnsi="Courier New" w:cs="Courier New"/>
    </w:rPr>
  </w:style>
  <w:style w:type="character" w:customStyle="1" w:styleId="WW8Num13z0">
    <w:name w:val="WW8Num13z0"/>
    <w:rsid w:val="0042716D"/>
    <w:rPr>
      <w:rFonts w:ascii="Symbol" w:hAnsi="Symbol" w:cs="Symbol"/>
      <w:sz w:val="26"/>
      <w:szCs w:val="26"/>
    </w:rPr>
  </w:style>
  <w:style w:type="character" w:customStyle="1" w:styleId="WW8Num13z1">
    <w:name w:val="WW8Num13z1"/>
    <w:rsid w:val="0042716D"/>
    <w:rPr>
      <w:rFonts w:ascii="Courier New" w:hAnsi="Courier New" w:cs="Courier New"/>
    </w:rPr>
  </w:style>
  <w:style w:type="character" w:customStyle="1" w:styleId="WW8Num14z0">
    <w:name w:val="WW8Num14z0"/>
    <w:rsid w:val="0042716D"/>
    <w:rPr>
      <w:rFonts w:ascii="Symbol" w:hAnsi="Symbol" w:cs="Symbol"/>
      <w:sz w:val="26"/>
      <w:szCs w:val="26"/>
    </w:rPr>
  </w:style>
  <w:style w:type="character" w:customStyle="1" w:styleId="WW8Num14z1">
    <w:name w:val="WW8Num14z1"/>
    <w:rsid w:val="0042716D"/>
    <w:rPr>
      <w:rFonts w:ascii="Courier New" w:hAnsi="Courier New" w:cs="Courier New"/>
    </w:rPr>
  </w:style>
  <w:style w:type="character" w:customStyle="1" w:styleId="WW8Num15z0">
    <w:name w:val="WW8Num15z0"/>
    <w:rsid w:val="0042716D"/>
    <w:rPr>
      <w:rFonts w:ascii="Symbol" w:hAnsi="Symbol" w:cs="Symbol"/>
      <w:b w:val="0"/>
      <w:bCs w:val="0"/>
      <w:i w:val="0"/>
      <w:iCs w:val="0"/>
      <w:sz w:val="26"/>
      <w:szCs w:val="26"/>
    </w:rPr>
  </w:style>
  <w:style w:type="character" w:customStyle="1" w:styleId="WW8Num15z1">
    <w:name w:val="WW8Num15z1"/>
    <w:rsid w:val="0042716D"/>
    <w:rPr>
      <w:rFonts w:ascii="Courier New" w:hAnsi="Courier New" w:cs="Courier New"/>
    </w:rPr>
  </w:style>
  <w:style w:type="character" w:customStyle="1" w:styleId="WW8Num15z2">
    <w:name w:val="WW8Num15z2"/>
    <w:rsid w:val="0042716D"/>
    <w:rPr>
      <w:rFonts w:ascii="Wingdings" w:hAnsi="Wingdings" w:cs="Wingdings"/>
    </w:rPr>
  </w:style>
  <w:style w:type="character" w:customStyle="1" w:styleId="WW8Num15z3">
    <w:name w:val="WW8Num15z3"/>
    <w:rsid w:val="0042716D"/>
  </w:style>
  <w:style w:type="character" w:customStyle="1" w:styleId="WW8Num15z4">
    <w:name w:val="WW8Num15z4"/>
    <w:rsid w:val="0042716D"/>
  </w:style>
  <w:style w:type="character" w:customStyle="1" w:styleId="WW8Num15z5">
    <w:name w:val="WW8Num15z5"/>
    <w:rsid w:val="0042716D"/>
  </w:style>
  <w:style w:type="character" w:customStyle="1" w:styleId="WW8Num15z6">
    <w:name w:val="WW8Num15z6"/>
    <w:rsid w:val="0042716D"/>
  </w:style>
  <w:style w:type="character" w:customStyle="1" w:styleId="WW8Num15z7">
    <w:name w:val="WW8Num15z7"/>
    <w:rsid w:val="0042716D"/>
  </w:style>
  <w:style w:type="character" w:customStyle="1" w:styleId="WW8Num15z8">
    <w:name w:val="WW8Num15z8"/>
    <w:rsid w:val="0042716D"/>
  </w:style>
  <w:style w:type="character" w:customStyle="1" w:styleId="WW8Num16z0">
    <w:name w:val="WW8Num16z0"/>
    <w:rsid w:val="0042716D"/>
    <w:rPr>
      <w:rFonts w:ascii="Symbol" w:hAnsi="Symbol" w:cs="Symbol"/>
      <w:b/>
      <w:bCs w:val="0"/>
      <w:i w:val="0"/>
      <w:iCs w:val="0"/>
      <w:sz w:val="26"/>
      <w:szCs w:val="26"/>
    </w:rPr>
  </w:style>
  <w:style w:type="character" w:customStyle="1" w:styleId="WW8Num16z1">
    <w:name w:val="WW8Num16z1"/>
    <w:rsid w:val="0042716D"/>
    <w:rPr>
      <w:rFonts w:ascii="Courier New" w:hAnsi="Courier New" w:cs="Courier New"/>
    </w:rPr>
  </w:style>
  <w:style w:type="character" w:customStyle="1" w:styleId="WW8Num17z0">
    <w:name w:val="WW8Num17z0"/>
    <w:rsid w:val="0042716D"/>
    <w:rPr>
      <w:rFonts w:cs="Times New Roman"/>
      <w:b/>
      <w:sz w:val="26"/>
      <w:szCs w:val="26"/>
    </w:rPr>
  </w:style>
  <w:style w:type="character" w:customStyle="1" w:styleId="WW8Num17z1">
    <w:name w:val="WW8Num17z1"/>
    <w:rsid w:val="0042716D"/>
  </w:style>
  <w:style w:type="character" w:customStyle="1" w:styleId="WW8Num18z0">
    <w:name w:val="WW8Num18z0"/>
    <w:rsid w:val="0042716D"/>
    <w:rPr>
      <w:rFonts w:cs="Times New Roman"/>
      <w:sz w:val="26"/>
      <w:szCs w:val="26"/>
    </w:rPr>
  </w:style>
  <w:style w:type="character" w:customStyle="1" w:styleId="WW8Num18z1">
    <w:name w:val="WW8Num18z1"/>
    <w:rsid w:val="0042716D"/>
  </w:style>
  <w:style w:type="character" w:customStyle="1" w:styleId="WW8Num18z2">
    <w:name w:val="WW8Num18z2"/>
    <w:rsid w:val="0042716D"/>
  </w:style>
  <w:style w:type="character" w:customStyle="1" w:styleId="WW8Num18z3">
    <w:name w:val="WW8Num18z3"/>
    <w:rsid w:val="0042716D"/>
  </w:style>
  <w:style w:type="character" w:customStyle="1" w:styleId="WW8Num18z4">
    <w:name w:val="WW8Num18z4"/>
    <w:rsid w:val="0042716D"/>
  </w:style>
  <w:style w:type="character" w:customStyle="1" w:styleId="WW8Num18z5">
    <w:name w:val="WW8Num18z5"/>
    <w:rsid w:val="0042716D"/>
  </w:style>
  <w:style w:type="character" w:customStyle="1" w:styleId="WW8Num18z6">
    <w:name w:val="WW8Num18z6"/>
    <w:rsid w:val="0042716D"/>
  </w:style>
  <w:style w:type="character" w:customStyle="1" w:styleId="WW8Num18z7">
    <w:name w:val="WW8Num18z7"/>
    <w:rsid w:val="0042716D"/>
  </w:style>
  <w:style w:type="character" w:customStyle="1" w:styleId="WW8Num18z8">
    <w:name w:val="WW8Num18z8"/>
    <w:rsid w:val="0042716D"/>
  </w:style>
  <w:style w:type="character" w:customStyle="1" w:styleId="WW8Num19z0">
    <w:name w:val="WW8Num19z0"/>
    <w:rsid w:val="0042716D"/>
    <w:rPr>
      <w:rFonts w:cs="Times New Roman"/>
      <w:sz w:val="26"/>
      <w:szCs w:val="26"/>
    </w:rPr>
  </w:style>
  <w:style w:type="character" w:customStyle="1" w:styleId="WW8Num19z1">
    <w:name w:val="WW8Num19z1"/>
    <w:rsid w:val="0042716D"/>
  </w:style>
  <w:style w:type="character" w:customStyle="1" w:styleId="WW8Num19z2">
    <w:name w:val="WW8Num19z2"/>
    <w:rsid w:val="0042716D"/>
  </w:style>
  <w:style w:type="character" w:customStyle="1" w:styleId="WW8Num10z2">
    <w:name w:val="WW8Num10z2"/>
    <w:rsid w:val="0042716D"/>
    <w:rPr>
      <w:rFonts w:ascii="Wingdings" w:hAnsi="Wingdings" w:cs="Wingdings"/>
    </w:rPr>
  </w:style>
  <w:style w:type="character" w:customStyle="1" w:styleId="WW8Num10z3">
    <w:name w:val="WW8Num10z3"/>
    <w:rsid w:val="0042716D"/>
    <w:rPr>
      <w:rFonts w:ascii="Symbol" w:hAnsi="Symbol" w:cs="Symbol"/>
    </w:rPr>
  </w:style>
  <w:style w:type="character" w:customStyle="1" w:styleId="WW8Num10z4">
    <w:name w:val="WW8Num10z4"/>
    <w:rsid w:val="0042716D"/>
  </w:style>
  <w:style w:type="character" w:customStyle="1" w:styleId="WW8Num10z5">
    <w:name w:val="WW8Num10z5"/>
    <w:rsid w:val="0042716D"/>
  </w:style>
  <w:style w:type="character" w:customStyle="1" w:styleId="WW8Num10z6">
    <w:name w:val="WW8Num10z6"/>
    <w:rsid w:val="0042716D"/>
  </w:style>
  <w:style w:type="character" w:customStyle="1" w:styleId="WW8Num10z7">
    <w:name w:val="WW8Num10z7"/>
    <w:rsid w:val="0042716D"/>
  </w:style>
  <w:style w:type="character" w:customStyle="1" w:styleId="WW8Num10z8">
    <w:name w:val="WW8Num10z8"/>
    <w:rsid w:val="0042716D"/>
  </w:style>
  <w:style w:type="character" w:customStyle="1" w:styleId="WW8Num16z2">
    <w:name w:val="WW8Num16z2"/>
    <w:rsid w:val="0042716D"/>
    <w:rPr>
      <w:rFonts w:ascii="Wingdings" w:hAnsi="Wingdings" w:cs="Wingdings"/>
    </w:rPr>
  </w:style>
  <w:style w:type="character" w:customStyle="1" w:styleId="WW8Num16z3">
    <w:name w:val="WW8Num16z3"/>
    <w:rsid w:val="0042716D"/>
  </w:style>
  <w:style w:type="character" w:customStyle="1" w:styleId="WW8Num16z4">
    <w:name w:val="WW8Num16z4"/>
    <w:rsid w:val="0042716D"/>
  </w:style>
  <w:style w:type="character" w:customStyle="1" w:styleId="WW8Num16z5">
    <w:name w:val="WW8Num16z5"/>
    <w:rsid w:val="0042716D"/>
  </w:style>
  <w:style w:type="character" w:customStyle="1" w:styleId="WW8Num16z6">
    <w:name w:val="WW8Num16z6"/>
    <w:rsid w:val="0042716D"/>
  </w:style>
  <w:style w:type="character" w:customStyle="1" w:styleId="WW8Num16z7">
    <w:name w:val="WW8Num16z7"/>
    <w:rsid w:val="0042716D"/>
  </w:style>
  <w:style w:type="character" w:customStyle="1" w:styleId="WW8Num16z8">
    <w:name w:val="WW8Num16z8"/>
    <w:rsid w:val="0042716D"/>
  </w:style>
  <w:style w:type="character" w:customStyle="1" w:styleId="WW8Num19z3">
    <w:name w:val="WW8Num19z3"/>
    <w:rsid w:val="0042716D"/>
  </w:style>
  <w:style w:type="character" w:customStyle="1" w:styleId="WW8Num19z4">
    <w:name w:val="WW8Num19z4"/>
    <w:rsid w:val="0042716D"/>
  </w:style>
  <w:style w:type="character" w:customStyle="1" w:styleId="WW8Num19z5">
    <w:name w:val="WW8Num19z5"/>
    <w:rsid w:val="0042716D"/>
  </w:style>
  <w:style w:type="character" w:customStyle="1" w:styleId="WW8Num19z6">
    <w:name w:val="WW8Num19z6"/>
    <w:rsid w:val="0042716D"/>
  </w:style>
  <w:style w:type="character" w:customStyle="1" w:styleId="WW8Num19z7">
    <w:name w:val="WW8Num19z7"/>
    <w:rsid w:val="0042716D"/>
  </w:style>
  <w:style w:type="character" w:customStyle="1" w:styleId="WW8Num19z8">
    <w:name w:val="WW8Num19z8"/>
    <w:rsid w:val="0042716D"/>
  </w:style>
  <w:style w:type="character" w:customStyle="1" w:styleId="WW8Num20z0">
    <w:name w:val="WW8Num20z0"/>
    <w:rsid w:val="0042716D"/>
    <w:rPr>
      <w:color w:val="000000"/>
      <w:spacing w:val="-3"/>
      <w:sz w:val="26"/>
      <w:szCs w:val="26"/>
    </w:rPr>
  </w:style>
  <w:style w:type="character" w:customStyle="1" w:styleId="WW8Num20z1">
    <w:name w:val="WW8Num20z1"/>
    <w:rsid w:val="0042716D"/>
  </w:style>
  <w:style w:type="character" w:customStyle="1" w:styleId="WW8Num20z2">
    <w:name w:val="WW8Num20z2"/>
    <w:rsid w:val="0042716D"/>
  </w:style>
  <w:style w:type="character" w:customStyle="1" w:styleId="WW8Num20z3">
    <w:name w:val="WW8Num20z3"/>
    <w:rsid w:val="0042716D"/>
  </w:style>
  <w:style w:type="character" w:customStyle="1" w:styleId="WW8Num20z4">
    <w:name w:val="WW8Num20z4"/>
    <w:rsid w:val="0042716D"/>
  </w:style>
  <w:style w:type="character" w:customStyle="1" w:styleId="WW8Num20z5">
    <w:name w:val="WW8Num20z5"/>
    <w:rsid w:val="0042716D"/>
  </w:style>
  <w:style w:type="character" w:customStyle="1" w:styleId="WW8Num20z6">
    <w:name w:val="WW8Num20z6"/>
    <w:rsid w:val="0042716D"/>
  </w:style>
  <w:style w:type="character" w:customStyle="1" w:styleId="WW8Num20z7">
    <w:name w:val="WW8Num20z7"/>
    <w:rsid w:val="0042716D"/>
  </w:style>
  <w:style w:type="character" w:customStyle="1" w:styleId="WW8Num20z8">
    <w:name w:val="WW8Num20z8"/>
    <w:rsid w:val="0042716D"/>
  </w:style>
  <w:style w:type="character" w:customStyle="1" w:styleId="WW8Num21z0">
    <w:name w:val="WW8Num21z0"/>
    <w:rsid w:val="0042716D"/>
    <w:rPr>
      <w:color w:val="000000"/>
      <w:spacing w:val="-3"/>
      <w:sz w:val="26"/>
      <w:szCs w:val="26"/>
    </w:rPr>
  </w:style>
  <w:style w:type="character" w:customStyle="1" w:styleId="WW8Num21z1">
    <w:name w:val="WW8Num21z1"/>
    <w:rsid w:val="0042716D"/>
    <w:rPr>
      <w:rFonts w:ascii="Courier New" w:hAnsi="Courier New" w:cs="Courier New"/>
    </w:rPr>
  </w:style>
  <w:style w:type="character" w:customStyle="1" w:styleId="WW8Num21z2">
    <w:name w:val="WW8Num21z2"/>
    <w:rsid w:val="0042716D"/>
    <w:rPr>
      <w:rFonts w:ascii="Wingdings" w:hAnsi="Wingdings" w:cs="Wingdings"/>
    </w:rPr>
  </w:style>
  <w:style w:type="character" w:customStyle="1" w:styleId="WW8Num21z3">
    <w:name w:val="WW8Num21z3"/>
    <w:rsid w:val="0042716D"/>
  </w:style>
  <w:style w:type="character" w:customStyle="1" w:styleId="WW8Num21z4">
    <w:name w:val="WW8Num21z4"/>
    <w:rsid w:val="0042716D"/>
  </w:style>
  <w:style w:type="character" w:customStyle="1" w:styleId="WW8Num21z5">
    <w:name w:val="WW8Num21z5"/>
    <w:rsid w:val="0042716D"/>
  </w:style>
  <w:style w:type="character" w:customStyle="1" w:styleId="WW8Num21z6">
    <w:name w:val="WW8Num21z6"/>
    <w:rsid w:val="0042716D"/>
  </w:style>
  <w:style w:type="character" w:customStyle="1" w:styleId="WW8Num21z7">
    <w:name w:val="WW8Num21z7"/>
    <w:rsid w:val="0042716D"/>
  </w:style>
  <w:style w:type="character" w:customStyle="1" w:styleId="WW8Num21z8">
    <w:name w:val="WW8Num21z8"/>
    <w:rsid w:val="0042716D"/>
  </w:style>
  <w:style w:type="character" w:customStyle="1" w:styleId="WW8Num22z0">
    <w:name w:val="WW8Num22z0"/>
    <w:rsid w:val="0042716D"/>
    <w:rPr>
      <w:rFonts w:ascii="Symbol" w:hAnsi="Symbol" w:cs="Symbol"/>
      <w:sz w:val="26"/>
      <w:szCs w:val="26"/>
    </w:rPr>
  </w:style>
  <w:style w:type="character" w:customStyle="1" w:styleId="WW8Num22z1">
    <w:name w:val="WW8Num22z1"/>
    <w:rsid w:val="0042716D"/>
    <w:rPr>
      <w:rFonts w:ascii="Courier New" w:hAnsi="Courier New" w:cs="Courier New"/>
    </w:rPr>
  </w:style>
  <w:style w:type="character" w:customStyle="1" w:styleId="WW8Num22z2">
    <w:name w:val="WW8Num22z2"/>
    <w:rsid w:val="0042716D"/>
    <w:rPr>
      <w:rFonts w:ascii="Wingdings" w:hAnsi="Wingdings" w:cs="Wingdings"/>
    </w:rPr>
  </w:style>
  <w:style w:type="character" w:customStyle="1" w:styleId="WW8Num3z3">
    <w:name w:val="WW8Num3z3"/>
    <w:rsid w:val="0042716D"/>
  </w:style>
  <w:style w:type="character" w:customStyle="1" w:styleId="WW8Num3z4">
    <w:name w:val="WW8Num3z4"/>
    <w:rsid w:val="0042716D"/>
  </w:style>
  <w:style w:type="character" w:customStyle="1" w:styleId="WW8Num3z5">
    <w:name w:val="WW8Num3z5"/>
    <w:rsid w:val="0042716D"/>
  </w:style>
  <w:style w:type="character" w:customStyle="1" w:styleId="WW8Num3z6">
    <w:name w:val="WW8Num3z6"/>
    <w:rsid w:val="0042716D"/>
  </w:style>
  <w:style w:type="character" w:customStyle="1" w:styleId="WW8Num3z7">
    <w:name w:val="WW8Num3z7"/>
    <w:rsid w:val="0042716D"/>
  </w:style>
  <w:style w:type="character" w:customStyle="1" w:styleId="WW8Num3z8">
    <w:name w:val="WW8Num3z8"/>
    <w:rsid w:val="0042716D"/>
  </w:style>
  <w:style w:type="character" w:customStyle="1" w:styleId="WW8Num5z3">
    <w:name w:val="WW8Num5z3"/>
    <w:rsid w:val="0042716D"/>
  </w:style>
  <w:style w:type="character" w:customStyle="1" w:styleId="WW8Num5z4">
    <w:name w:val="WW8Num5z4"/>
    <w:rsid w:val="0042716D"/>
  </w:style>
  <w:style w:type="character" w:customStyle="1" w:styleId="WW8Num5z5">
    <w:name w:val="WW8Num5z5"/>
    <w:rsid w:val="0042716D"/>
  </w:style>
  <w:style w:type="character" w:customStyle="1" w:styleId="WW8Num5z6">
    <w:name w:val="WW8Num5z6"/>
    <w:rsid w:val="0042716D"/>
  </w:style>
  <w:style w:type="character" w:customStyle="1" w:styleId="WW8Num5z7">
    <w:name w:val="WW8Num5z7"/>
    <w:rsid w:val="0042716D"/>
  </w:style>
  <w:style w:type="character" w:customStyle="1" w:styleId="WW8Num5z8">
    <w:name w:val="WW8Num5z8"/>
    <w:rsid w:val="0042716D"/>
  </w:style>
  <w:style w:type="character" w:customStyle="1" w:styleId="WW8Num8z3">
    <w:name w:val="WW8Num8z3"/>
    <w:rsid w:val="0042716D"/>
  </w:style>
  <w:style w:type="character" w:customStyle="1" w:styleId="WW8Num8z4">
    <w:name w:val="WW8Num8z4"/>
    <w:rsid w:val="0042716D"/>
  </w:style>
  <w:style w:type="character" w:customStyle="1" w:styleId="WW8Num8z5">
    <w:name w:val="WW8Num8z5"/>
    <w:rsid w:val="0042716D"/>
  </w:style>
  <w:style w:type="character" w:customStyle="1" w:styleId="WW8Num8z6">
    <w:name w:val="WW8Num8z6"/>
    <w:rsid w:val="0042716D"/>
  </w:style>
  <w:style w:type="character" w:customStyle="1" w:styleId="WW8Num8z7">
    <w:name w:val="WW8Num8z7"/>
    <w:rsid w:val="0042716D"/>
  </w:style>
  <w:style w:type="character" w:customStyle="1" w:styleId="WW8Num8z8">
    <w:name w:val="WW8Num8z8"/>
    <w:rsid w:val="0042716D"/>
  </w:style>
  <w:style w:type="character" w:customStyle="1" w:styleId="WW8Num11z2">
    <w:name w:val="WW8Num11z2"/>
    <w:rsid w:val="0042716D"/>
    <w:rPr>
      <w:rFonts w:ascii="Wingdings" w:hAnsi="Wingdings" w:cs="Wingdings"/>
    </w:rPr>
  </w:style>
  <w:style w:type="character" w:customStyle="1" w:styleId="WW8Num12z2">
    <w:name w:val="WW8Num12z2"/>
    <w:rsid w:val="0042716D"/>
    <w:rPr>
      <w:rFonts w:ascii="Wingdings" w:hAnsi="Wingdings" w:cs="Wingdings"/>
    </w:rPr>
  </w:style>
  <w:style w:type="character" w:customStyle="1" w:styleId="WW8Num13z2">
    <w:name w:val="WW8Num13z2"/>
    <w:rsid w:val="0042716D"/>
    <w:rPr>
      <w:rFonts w:ascii="Wingdings" w:hAnsi="Wingdings" w:cs="Wingdings"/>
    </w:rPr>
  </w:style>
  <w:style w:type="character" w:customStyle="1" w:styleId="WW8Num14z2">
    <w:name w:val="WW8Num14z2"/>
    <w:rsid w:val="0042716D"/>
    <w:rPr>
      <w:rFonts w:ascii="Wingdings" w:hAnsi="Wingdings" w:cs="Wingdings"/>
    </w:rPr>
  </w:style>
  <w:style w:type="character" w:customStyle="1" w:styleId="WW8Num17z2">
    <w:name w:val="WW8Num17z2"/>
    <w:rsid w:val="0042716D"/>
  </w:style>
  <w:style w:type="character" w:customStyle="1" w:styleId="WW8Num17z3">
    <w:name w:val="WW8Num17z3"/>
    <w:rsid w:val="0042716D"/>
  </w:style>
  <w:style w:type="character" w:customStyle="1" w:styleId="WW8Num17z4">
    <w:name w:val="WW8Num17z4"/>
    <w:rsid w:val="0042716D"/>
  </w:style>
  <w:style w:type="character" w:customStyle="1" w:styleId="WW8Num17z5">
    <w:name w:val="WW8Num17z5"/>
    <w:rsid w:val="0042716D"/>
  </w:style>
  <w:style w:type="character" w:customStyle="1" w:styleId="WW8Num17z6">
    <w:name w:val="WW8Num17z6"/>
    <w:rsid w:val="0042716D"/>
  </w:style>
  <w:style w:type="character" w:customStyle="1" w:styleId="WW8Num17z7">
    <w:name w:val="WW8Num17z7"/>
    <w:rsid w:val="0042716D"/>
  </w:style>
  <w:style w:type="character" w:customStyle="1" w:styleId="WW8Num17z8">
    <w:name w:val="WW8Num17z8"/>
    <w:rsid w:val="0042716D"/>
  </w:style>
  <w:style w:type="character" w:customStyle="1" w:styleId="WW8Num23z0">
    <w:name w:val="WW8Num23z0"/>
    <w:rsid w:val="0042716D"/>
    <w:rPr>
      <w:rFonts w:ascii="Symbol" w:hAnsi="Symbol" w:cs="Symbol"/>
      <w:b/>
      <w:sz w:val="26"/>
      <w:szCs w:val="26"/>
    </w:rPr>
  </w:style>
  <w:style w:type="character" w:customStyle="1" w:styleId="WW8Num23z1">
    <w:name w:val="WW8Num23z1"/>
    <w:rsid w:val="0042716D"/>
    <w:rPr>
      <w:rFonts w:ascii="Courier New" w:hAnsi="Courier New" w:cs="Courier New"/>
    </w:rPr>
  </w:style>
  <w:style w:type="character" w:customStyle="1" w:styleId="WW8Num23z2">
    <w:name w:val="WW8Num23z2"/>
    <w:rsid w:val="0042716D"/>
    <w:rPr>
      <w:rFonts w:ascii="Wingdings" w:hAnsi="Wingdings" w:cs="Wingdings"/>
    </w:rPr>
  </w:style>
  <w:style w:type="character" w:customStyle="1" w:styleId="WW8Num23z3">
    <w:name w:val="WW8Num23z3"/>
    <w:rsid w:val="0042716D"/>
  </w:style>
  <w:style w:type="character" w:customStyle="1" w:styleId="WW8Num23z4">
    <w:name w:val="WW8Num23z4"/>
    <w:rsid w:val="0042716D"/>
  </w:style>
  <w:style w:type="character" w:customStyle="1" w:styleId="WW8Num23z5">
    <w:name w:val="WW8Num23z5"/>
    <w:rsid w:val="0042716D"/>
  </w:style>
  <w:style w:type="character" w:customStyle="1" w:styleId="WW8Num23z6">
    <w:name w:val="WW8Num23z6"/>
    <w:rsid w:val="0042716D"/>
  </w:style>
  <w:style w:type="character" w:customStyle="1" w:styleId="WW8Num23z7">
    <w:name w:val="WW8Num23z7"/>
    <w:rsid w:val="0042716D"/>
  </w:style>
  <w:style w:type="character" w:customStyle="1" w:styleId="WW8Num23z8">
    <w:name w:val="WW8Num23z8"/>
    <w:rsid w:val="0042716D"/>
  </w:style>
  <w:style w:type="character" w:customStyle="1" w:styleId="WW8Num24z0">
    <w:name w:val="WW8Num24z0"/>
    <w:rsid w:val="0042716D"/>
    <w:rPr>
      <w:b/>
      <w:sz w:val="26"/>
      <w:szCs w:val="26"/>
    </w:rPr>
  </w:style>
  <w:style w:type="character" w:customStyle="1" w:styleId="WW8Num24z1">
    <w:name w:val="WW8Num24z1"/>
    <w:rsid w:val="0042716D"/>
  </w:style>
  <w:style w:type="character" w:customStyle="1" w:styleId="WW8Num24z2">
    <w:name w:val="WW8Num24z2"/>
    <w:rsid w:val="0042716D"/>
  </w:style>
  <w:style w:type="character" w:customStyle="1" w:styleId="WW8Num24z3">
    <w:name w:val="WW8Num24z3"/>
    <w:rsid w:val="0042716D"/>
  </w:style>
  <w:style w:type="character" w:customStyle="1" w:styleId="WW8Num24z4">
    <w:name w:val="WW8Num24z4"/>
    <w:rsid w:val="0042716D"/>
  </w:style>
  <w:style w:type="character" w:customStyle="1" w:styleId="WW8Num24z5">
    <w:name w:val="WW8Num24z5"/>
    <w:rsid w:val="0042716D"/>
  </w:style>
  <w:style w:type="character" w:customStyle="1" w:styleId="WW8Num24z6">
    <w:name w:val="WW8Num24z6"/>
    <w:rsid w:val="0042716D"/>
  </w:style>
  <w:style w:type="character" w:customStyle="1" w:styleId="WW8Num24z7">
    <w:name w:val="WW8Num24z7"/>
    <w:rsid w:val="0042716D"/>
  </w:style>
  <w:style w:type="character" w:customStyle="1" w:styleId="WW8Num24z8">
    <w:name w:val="WW8Num24z8"/>
    <w:rsid w:val="0042716D"/>
  </w:style>
  <w:style w:type="character" w:customStyle="1" w:styleId="WW8Num25z0">
    <w:name w:val="WW8Num25z0"/>
    <w:rsid w:val="0042716D"/>
  </w:style>
  <w:style w:type="character" w:customStyle="1" w:styleId="WW8Num25z1">
    <w:name w:val="WW8Num25z1"/>
    <w:rsid w:val="0042716D"/>
    <w:rPr>
      <w:b/>
      <w:bCs/>
    </w:rPr>
  </w:style>
  <w:style w:type="character" w:customStyle="1" w:styleId="WW8Num26z0">
    <w:name w:val="WW8Num26z0"/>
    <w:rsid w:val="0042716D"/>
  </w:style>
  <w:style w:type="character" w:customStyle="1" w:styleId="WW8Num26z1">
    <w:name w:val="WW8Num26z1"/>
    <w:rsid w:val="0042716D"/>
    <w:rPr>
      <w:b/>
      <w:bCs/>
    </w:rPr>
  </w:style>
  <w:style w:type="character" w:customStyle="1" w:styleId="WW8Num27z0">
    <w:name w:val="WW8Num27z0"/>
    <w:rsid w:val="0042716D"/>
    <w:rPr>
      <w:rFonts w:ascii="Symbol" w:hAnsi="Symbol" w:cs="OpenSymbol"/>
      <w:b/>
      <w:bCs/>
    </w:rPr>
  </w:style>
  <w:style w:type="character" w:customStyle="1" w:styleId="WW8Num27z1">
    <w:name w:val="WW8Num27z1"/>
    <w:rsid w:val="0042716D"/>
    <w:rPr>
      <w:rFonts w:ascii="OpenSymbol" w:hAnsi="OpenSymbol" w:cs="OpenSymbol"/>
      <w:b/>
      <w:bCs/>
    </w:rPr>
  </w:style>
  <w:style w:type="character" w:customStyle="1" w:styleId="WW8Num28z0">
    <w:name w:val="WW8Num28z0"/>
    <w:rsid w:val="0042716D"/>
    <w:rPr>
      <w:rFonts w:ascii="Symbol" w:hAnsi="Symbol" w:cs="OpenSymbol"/>
      <w:b/>
      <w:bCs/>
    </w:rPr>
  </w:style>
  <w:style w:type="character" w:customStyle="1" w:styleId="WW8Num28z1">
    <w:name w:val="WW8Num28z1"/>
    <w:rsid w:val="0042716D"/>
    <w:rPr>
      <w:rFonts w:ascii="OpenSymbol" w:hAnsi="OpenSymbol" w:cs="OpenSymbol"/>
      <w:b/>
      <w:bCs/>
    </w:rPr>
  </w:style>
  <w:style w:type="character" w:customStyle="1" w:styleId="WW8Num29z0">
    <w:name w:val="WW8Num29z0"/>
    <w:rsid w:val="0042716D"/>
    <w:rPr>
      <w:rFonts w:ascii="Symbol" w:hAnsi="Symbol" w:cs="OpenSymbol"/>
      <w:b/>
      <w:bCs/>
    </w:rPr>
  </w:style>
  <w:style w:type="character" w:customStyle="1" w:styleId="WW8Num29z1">
    <w:name w:val="WW8Num29z1"/>
    <w:rsid w:val="0042716D"/>
    <w:rPr>
      <w:rFonts w:ascii="OpenSymbol" w:hAnsi="OpenSymbol" w:cs="OpenSymbol"/>
      <w:b/>
      <w:bCs/>
    </w:rPr>
  </w:style>
  <w:style w:type="character" w:customStyle="1" w:styleId="WW8Num4z3">
    <w:name w:val="WW8Num4z3"/>
    <w:rsid w:val="0042716D"/>
  </w:style>
  <w:style w:type="character" w:customStyle="1" w:styleId="WW8Num4z4">
    <w:name w:val="WW8Num4z4"/>
    <w:rsid w:val="0042716D"/>
  </w:style>
  <w:style w:type="character" w:customStyle="1" w:styleId="WW8Num4z5">
    <w:name w:val="WW8Num4z5"/>
    <w:rsid w:val="0042716D"/>
  </w:style>
  <w:style w:type="character" w:customStyle="1" w:styleId="WW8Num4z6">
    <w:name w:val="WW8Num4z6"/>
    <w:rsid w:val="0042716D"/>
  </w:style>
  <w:style w:type="character" w:customStyle="1" w:styleId="WW8Num4z7">
    <w:name w:val="WW8Num4z7"/>
    <w:rsid w:val="0042716D"/>
  </w:style>
  <w:style w:type="character" w:customStyle="1" w:styleId="WW8Num4z8">
    <w:name w:val="WW8Num4z8"/>
    <w:rsid w:val="0042716D"/>
  </w:style>
  <w:style w:type="character" w:customStyle="1" w:styleId="WW8Num11z3">
    <w:name w:val="WW8Num11z3"/>
    <w:rsid w:val="0042716D"/>
    <w:rPr>
      <w:rFonts w:ascii="Symbol" w:hAnsi="Symbol" w:cs="Symbol"/>
    </w:rPr>
  </w:style>
  <w:style w:type="character" w:customStyle="1" w:styleId="WW8Num25z2">
    <w:name w:val="WW8Num25z2"/>
    <w:rsid w:val="0042716D"/>
  </w:style>
  <w:style w:type="character" w:customStyle="1" w:styleId="WW8Num25z3">
    <w:name w:val="WW8Num25z3"/>
    <w:rsid w:val="0042716D"/>
  </w:style>
  <w:style w:type="character" w:customStyle="1" w:styleId="WW8Num25z4">
    <w:name w:val="WW8Num25z4"/>
    <w:rsid w:val="0042716D"/>
  </w:style>
  <w:style w:type="character" w:customStyle="1" w:styleId="WW8Num25z5">
    <w:name w:val="WW8Num25z5"/>
    <w:rsid w:val="0042716D"/>
  </w:style>
  <w:style w:type="character" w:customStyle="1" w:styleId="WW8Num25z6">
    <w:name w:val="WW8Num25z6"/>
    <w:rsid w:val="0042716D"/>
  </w:style>
  <w:style w:type="character" w:customStyle="1" w:styleId="WW8Num25z7">
    <w:name w:val="WW8Num25z7"/>
    <w:rsid w:val="0042716D"/>
  </w:style>
  <w:style w:type="character" w:customStyle="1" w:styleId="WW8Num25z8">
    <w:name w:val="WW8Num25z8"/>
    <w:rsid w:val="0042716D"/>
  </w:style>
  <w:style w:type="character" w:customStyle="1" w:styleId="WW8Num26z2">
    <w:name w:val="WW8Num26z2"/>
    <w:rsid w:val="0042716D"/>
  </w:style>
  <w:style w:type="character" w:customStyle="1" w:styleId="WW8Num26z3">
    <w:name w:val="WW8Num26z3"/>
    <w:rsid w:val="0042716D"/>
  </w:style>
  <w:style w:type="character" w:customStyle="1" w:styleId="WW8Num26z4">
    <w:name w:val="WW8Num26z4"/>
    <w:rsid w:val="0042716D"/>
  </w:style>
  <w:style w:type="character" w:customStyle="1" w:styleId="WW8Num26z5">
    <w:name w:val="WW8Num26z5"/>
    <w:rsid w:val="0042716D"/>
  </w:style>
  <w:style w:type="character" w:customStyle="1" w:styleId="WW8Num26z6">
    <w:name w:val="WW8Num26z6"/>
    <w:rsid w:val="0042716D"/>
  </w:style>
  <w:style w:type="character" w:customStyle="1" w:styleId="WW8Num26z7">
    <w:name w:val="WW8Num26z7"/>
    <w:rsid w:val="0042716D"/>
  </w:style>
  <w:style w:type="character" w:customStyle="1" w:styleId="WW8Num26z8">
    <w:name w:val="WW8Num26z8"/>
    <w:rsid w:val="0042716D"/>
  </w:style>
  <w:style w:type="character" w:customStyle="1" w:styleId="WW8Num30z0">
    <w:name w:val="WW8Num30z0"/>
    <w:rsid w:val="0042716D"/>
  </w:style>
  <w:style w:type="character" w:customStyle="1" w:styleId="WW8Num30z1">
    <w:name w:val="WW8Num30z1"/>
    <w:rsid w:val="0042716D"/>
  </w:style>
  <w:style w:type="character" w:customStyle="1" w:styleId="WW8Num30z2">
    <w:name w:val="WW8Num30z2"/>
    <w:rsid w:val="0042716D"/>
  </w:style>
  <w:style w:type="character" w:customStyle="1" w:styleId="WW8Num30z3">
    <w:name w:val="WW8Num30z3"/>
    <w:rsid w:val="0042716D"/>
  </w:style>
  <w:style w:type="character" w:customStyle="1" w:styleId="WW8Num30z4">
    <w:name w:val="WW8Num30z4"/>
    <w:rsid w:val="0042716D"/>
  </w:style>
  <w:style w:type="character" w:customStyle="1" w:styleId="WW8Num30z5">
    <w:name w:val="WW8Num30z5"/>
    <w:rsid w:val="0042716D"/>
  </w:style>
  <w:style w:type="character" w:customStyle="1" w:styleId="WW8Num30z6">
    <w:name w:val="WW8Num30z6"/>
    <w:rsid w:val="0042716D"/>
  </w:style>
  <w:style w:type="character" w:customStyle="1" w:styleId="WW8Num30z7">
    <w:name w:val="WW8Num30z7"/>
    <w:rsid w:val="0042716D"/>
  </w:style>
  <w:style w:type="character" w:customStyle="1" w:styleId="WW8Num30z8">
    <w:name w:val="WW8Num30z8"/>
    <w:rsid w:val="0042716D"/>
  </w:style>
  <w:style w:type="character" w:customStyle="1" w:styleId="WW8Num31z0">
    <w:name w:val="WW8Num31z0"/>
    <w:rsid w:val="0042716D"/>
    <w:rPr>
      <w:rFonts w:ascii="Symbol" w:hAnsi="Symbol" w:cs="OpenSymbol"/>
      <w:b/>
      <w:bCs/>
    </w:rPr>
  </w:style>
  <w:style w:type="character" w:customStyle="1" w:styleId="WW8Num31z1">
    <w:name w:val="WW8Num31z1"/>
    <w:rsid w:val="0042716D"/>
    <w:rPr>
      <w:rFonts w:ascii="OpenSymbol" w:hAnsi="OpenSymbol" w:cs="OpenSymbol"/>
      <w:b/>
      <w:bCs/>
    </w:rPr>
  </w:style>
  <w:style w:type="character" w:customStyle="1" w:styleId="WW8Num32z0">
    <w:name w:val="WW8Num32z0"/>
    <w:rsid w:val="0042716D"/>
    <w:rPr>
      <w:rFonts w:ascii="Symbol" w:hAnsi="Symbol" w:cs="OpenSymbol"/>
      <w:b/>
      <w:bCs/>
    </w:rPr>
  </w:style>
  <w:style w:type="character" w:customStyle="1" w:styleId="WW8Num32z1">
    <w:name w:val="WW8Num32z1"/>
    <w:rsid w:val="0042716D"/>
    <w:rPr>
      <w:rFonts w:ascii="OpenSymbol" w:hAnsi="OpenSymbol" w:cs="OpenSymbol"/>
      <w:b/>
      <w:bCs/>
    </w:rPr>
  </w:style>
  <w:style w:type="character" w:customStyle="1" w:styleId="WW8Num33z0">
    <w:name w:val="WW8Num33z0"/>
    <w:rsid w:val="0042716D"/>
  </w:style>
  <w:style w:type="character" w:customStyle="1" w:styleId="WW8Num33z1">
    <w:name w:val="WW8Num33z1"/>
    <w:rsid w:val="0042716D"/>
  </w:style>
  <w:style w:type="character" w:customStyle="1" w:styleId="WW8Num33z2">
    <w:name w:val="WW8Num33z2"/>
    <w:rsid w:val="0042716D"/>
  </w:style>
  <w:style w:type="character" w:customStyle="1" w:styleId="WW8Num33z3">
    <w:name w:val="WW8Num33z3"/>
    <w:rsid w:val="0042716D"/>
  </w:style>
  <w:style w:type="character" w:customStyle="1" w:styleId="WW8Num33z4">
    <w:name w:val="WW8Num33z4"/>
    <w:rsid w:val="0042716D"/>
  </w:style>
  <w:style w:type="character" w:customStyle="1" w:styleId="WW8Num33z5">
    <w:name w:val="WW8Num33z5"/>
    <w:rsid w:val="0042716D"/>
  </w:style>
  <w:style w:type="character" w:customStyle="1" w:styleId="WW8Num33z6">
    <w:name w:val="WW8Num33z6"/>
    <w:rsid w:val="0042716D"/>
  </w:style>
  <w:style w:type="character" w:customStyle="1" w:styleId="WW8Num33z7">
    <w:name w:val="WW8Num33z7"/>
    <w:rsid w:val="0042716D"/>
  </w:style>
  <w:style w:type="character" w:customStyle="1" w:styleId="WW8Num33z8">
    <w:name w:val="WW8Num33z8"/>
    <w:rsid w:val="0042716D"/>
  </w:style>
  <w:style w:type="character" w:customStyle="1" w:styleId="14">
    <w:name w:val="Основной шрифт абзаца1"/>
    <w:rsid w:val="0042716D"/>
  </w:style>
  <w:style w:type="character" w:customStyle="1" w:styleId="a4">
    <w:name w:val="Маркированный список Знак Знак"/>
    <w:rsid w:val="0042716D"/>
    <w:rPr>
      <w:rFonts w:eastAsia="DejaVu Sans"/>
      <w:sz w:val="24"/>
      <w:szCs w:val="24"/>
      <w:lang w:val="en-US" w:eastAsia="he-IL" w:bidi="he-IL"/>
    </w:rPr>
  </w:style>
  <w:style w:type="character" w:styleId="a5">
    <w:name w:val="Hyperlink"/>
    <w:rsid w:val="0042716D"/>
    <w:rPr>
      <w:color w:val="0000FF"/>
      <w:u w:val="single"/>
    </w:rPr>
  </w:style>
  <w:style w:type="character" w:styleId="a6">
    <w:name w:val="Strong"/>
    <w:qFormat/>
    <w:rsid w:val="0042716D"/>
    <w:rPr>
      <w:b/>
      <w:bCs/>
    </w:rPr>
  </w:style>
  <w:style w:type="character" w:customStyle="1" w:styleId="a7">
    <w:name w:val="Верхний колонтитул Знак"/>
    <w:rsid w:val="0042716D"/>
    <w:rPr>
      <w:rFonts w:ascii="Times New Roman" w:eastAsia="MS Mincho" w:hAnsi="Times New Roman" w:cs="Times New Roman"/>
      <w:sz w:val="24"/>
      <w:szCs w:val="24"/>
    </w:rPr>
  </w:style>
  <w:style w:type="character" w:customStyle="1" w:styleId="a8">
    <w:name w:val="Нижний колонтитул Знак"/>
    <w:rsid w:val="0042716D"/>
    <w:rPr>
      <w:rFonts w:ascii="Times New Roman" w:eastAsia="MS Mincho" w:hAnsi="Times New Roman" w:cs="Times New Roman"/>
      <w:sz w:val="24"/>
      <w:szCs w:val="24"/>
    </w:rPr>
  </w:style>
  <w:style w:type="character" w:customStyle="1" w:styleId="a9">
    <w:name w:val="Текст выноски Знак"/>
    <w:link w:val="aa"/>
    <w:rsid w:val="0042716D"/>
    <w:rPr>
      <w:rFonts w:ascii="Segoe UI" w:eastAsia="MS Mincho" w:hAnsi="Segoe UI" w:cs="Segoe UI"/>
      <w:sz w:val="18"/>
      <w:szCs w:val="18"/>
    </w:rPr>
  </w:style>
  <w:style w:type="character" w:customStyle="1" w:styleId="c10">
    <w:name w:val="c10"/>
    <w:basedOn w:val="14"/>
    <w:rsid w:val="0042716D"/>
  </w:style>
  <w:style w:type="character" w:customStyle="1" w:styleId="c32">
    <w:name w:val="c32"/>
    <w:basedOn w:val="14"/>
    <w:rsid w:val="0042716D"/>
  </w:style>
  <w:style w:type="character" w:customStyle="1" w:styleId="c0">
    <w:name w:val="c0"/>
    <w:basedOn w:val="14"/>
    <w:rsid w:val="0042716D"/>
  </w:style>
  <w:style w:type="character" w:customStyle="1" w:styleId="c2">
    <w:name w:val="c2"/>
    <w:basedOn w:val="14"/>
    <w:rsid w:val="0042716D"/>
  </w:style>
  <w:style w:type="character" w:customStyle="1" w:styleId="Arial1">
    <w:name w:val="Стиль Основной текст + Arial Черный1 Знак Знак Знак Знак Знак Знак Знак Знак Знак Знак Знак Знак Знак Знак Знак Знак Знак Знак Знак Знак Знак Знак Знак"/>
    <w:rsid w:val="0042716D"/>
    <w:rPr>
      <w:rFonts w:ascii="Times New Roman" w:eastAsia="Times New Roman" w:hAnsi="Times New Roman" w:cs="Times New Roman"/>
      <w:color w:val="000000"/>
      <w:spacing w:val="-7"/>
      <w:sz w:val="28"/>
      <w:szCs w:val="20"/>
    </w:rPr>
  </w:style>
  <w:style w:type="character" w:customStyle="1" w:styleId="ab">
    <w:name w:val="Основной текст Знак"/>
    <w:rsid w:val="0042716D"/>
    <w:rPr>
      <w:rFonts w:ascii="Times New Roman" w:eastAsia="MS Mincho" w:hAnsi="Times New Roman" w:cs="Times New Roman"/>
      <w:sz w:val="24"/>
      <w:szCs w:val="24"/>
    </w:rPr>
  </w:style>
  <w:style w:type="character" w:customStyle="1" w:styleId="ac">
    <w:name w:val="Основной Знак"/>
    <w:rsid w:val="0042716D"/>
    <w:rPr>
      <w:rFonts w:ascii="NewtonCSanPin" w:eastAsia="Times New Roman" w:hAnsi="NewtonCSanPin" w:cs="Times New Roman"/>
      <w:color w:val="000000"/>
      <w:sz w:val="21"/>
      <w:szCs w:val="21"/>
      <w:lang w:val="en-US"/>
    </w:rPr>
  </w:style>
  <w:style w:type="character" w:customStyle="1" w:styleId="FontStyle16">
    <w:name w:val="Font Style16"/>
    <w:rsid w:val="0042716D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rsid w:val="0042716D"/>
    <w:rPr>
      <w:color w:val="00000A"/>
    </w:rPr>
  </w:style>
  <w:style w:type="character" w:customStyle="1" w:styleId="ListLabel2">
    <w:name w:val="ListLabel 2"/>
    <w:rsid w:val="0042716D"/>
    <w:rPr>
      <w:rFonts w:cs="Courier New"/>
    </w:rPr>
  </w:style>
  <w:style w:type="character" w:customStyle="1" w:styleId="ListLabel3">
    <w:name w:val="ListLabel 3"/>
    <w:rsid w:val="0042716D"/>
    <w:rPr>
      <w:u w:val="none"/>
    </w:rPr>
  </w:style>
  <w:style w:type="character" w:customStyle="1" w:styleId="ListLabel4">
    <w:name w:val="ListLabel 4"/>
    <w:rsid w:val="0042716D"/>
    <w:rPr>
      <w:sz w:val="24"/>
    </w:rPr>
  </w:style>
  <w:style w:type="character" w:customStyle="1" w:styleId="ListLabel5">
    <w:name w:val="ListLabel 5"/>
    <w:rsid w:val="0042716D"/>
    <w:rPr>
      <w:b/>
    </w:rPr>
  </w:style>
  <w:style w:type="character" w:customStyle="1" w:styleId="ListLabel6">
    <w:name w:val="ListLabel 6"/>
    <w:rsid w:val="0042716D"/>
    <w:rPr>
      <w:rFonts w:cs="Times New Roman"/>
    </w:rPr>
  </w:style>
  <w:style w:type="character" w:customStyle="1" w:styleId="ListLabel7">
    <w:name w:val="ListLabel 7"/>
    <w:rsid w:val="0042716D"/>
    <w:rPr>
      <w:color w:val="000000"/>
      <w:sz w:val="26"/>
    </w:rPr>
  </w:style>
  <w:style w:type="character" w:customStyle="1" w:styleId="ad">
    <w:name w:val="Символ нумерации"/>
    <w:rsid w:val="0042716D"/>
  </w:style>
  <w:style w:type="character" w:customStyle="1" w:styleId="ae">
    <w:name w:val="Маркеры списка"/>
    <w:rsid w:val="0042716D"/>
    <w:rPr>
      <w:rFonts w:ascii="OpenSymbol" w:eastAsia="OpenSymbol" w:hAnsi="OpenSymbol" w:cs="OpenSymbol"/>
      <w:b/>
      <w:bCs/>
    </w:rPr>
  </w:style>
  <w:style w:type="paragraph" w:customStyle="1" w:styleId="af">
    <w:name w:val="Заголовок"/>
    <w:basedOn w:val="a"/>
    <w:next w:val="a0"/>
    <w:rsid w:val="0042716D"/>
    <w:pPr>
      <w:keepNext/>
      <w:suppressAutoHyphens/>
      <w:spacing w:before="240" w:after="120" w:line="100" w:lineRule="atLeast"/>
    </w:pPr>
    <w:rPr>
      <w:rFonts w:ascii="Arial" w:eastAsia="Microsoft YaHei" w:hAnsi="Arial" w:cs="Mangal"/>
      <w:sz w:val="28"/>
      <w:szCs w:val="28"/>
      <w:lang w:eastAsia="ar-SA"/>
    </w:rPr>
  </w:style>
  <w:style w:type="paragraph" w:styleId="a0">
    <w:name w:val="Body Text"/>
    <w:basedOn w:val="a"/>
    <w:link w:val="15"/>
    <w:rsid w:val="0042716D"/>
    <w:pPr>
      <w:suppressAutoHyphens/>
      <w:spacing w:after="120" w:line="100" w:lineRule="atLeast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15">
    <w:name w:val="Основной текст Знак1"/>
    <w:basedOn w:val="a1"/>
    <w:link w:val="a0"/>
    <w:rsid w:val="0042716D"/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f0">
    <w:name w:val="List"/>
    <w:basedOn w:val="a0"/>
    <w:rsid w:val="0042716D"/>
    <w:rPr>
      <w:rFonts w:cs="Mangal"/>
    </w:rPr>
  </w:style>
  <w:style w:type="paragraph" w:customStyle="1" w:styleId="16">
    <w:name w:val="Название1"/>
    <w:basedOn w:val="a"/>
    <w:rsid w:val="0042716D"/>
    <w:pPr>
      <w:suppressLineNumbers/>
      <w:suppressAutoHyphens/>
      <w:spacing w:before="120" w:after="120" w:line="100" w:lineRule="atLeast"/>
    </w:pPr>
    <w:rPr>
      <w:rFonts w:ascii="Times New Roman" w:eastAsia="MS Mincho" w:hAnsi="Times New Roman"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42716D"/>
    <w:pPr>
      <w:suppressLineNumbers/>
      <w:suppressAutoHyphens/>
      <w:spacing w:after="0" w:line="100" w:lineRule="atLeast"/>
    </w:pPr>
    <w:rPr>
      <w:rFonts w:ascii="Times New Roman" w:eastAsia="MS Mincho" w:hAnsi="Times New Roman" w:cs="Mangal"/>
      <w:sz w:val="24"/>
      <w:szCs w:val="24"/>
      <w:lang w:eastAsia="ar-SA"/>
    </w:rPr>
  </w:style>
  <w:style w:type="paragraph" w:customStyle="1" w:styleId="18">
    <w:name w:val="Абзац списка1"/>
    <w:basedOn w:val="a"/>
    <w:rsid w:val="0042716D"/>
    <w:pPr>
      <w:suppressAutoHyphens/>
      <w:spacing w:after="0" w:line="100" w:lineRule="atLeast"/>
      <w:ind w:left="720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10">
    <w:name w:val="Нумерованный список1"/>
    <w:basedOn w:val="a"/>
    <w:rsid w:val="0042716D"/>
    <w:pPr>
      <w:widowControl w:val="0"/>
      <w:numPr>
        <w:numId w:val="2"/>
      </w:numPr>
      <w:suppressAutoHyphens/>
      <w:spacing w:after="0" w:line="100" w:lineRule="atLeast"/>
      <w:jc w:val="both"/>
    </w:pPr>
    <w:rPr>
      <w:rFonts w:ascii="Times New Roman" w:eastAsia="DejaVu Sans" w:hAnsi="Times New Roman" w:cs="Times New Roman"/>
      <w:sz w:val="24"/>
      <w:szCs w:val="24"/>
      <w:lang w:val="en-US" w:eastAsia="he-IL" w:bidi="he-IL"/>
    </w:rPr>
  </w:style>
  <w:style w:type="paragraph" w:customStyle="1" w:styleId="af1">
    <w:name w:val="Абзац"/>
    <w:basedOn w:val="a"/>
    <w:rsid w:val="0042716D"/>
    <w:pPr>
      <w:widowControl w:val="0"/>
      <w:suppressAutoHyphens/>
      <w:spacing w:before="120" w:after="120" w:line="100" w:lineRule="atLeast"/>
      <w:ind w:firstLine="709"/>
      <w:jc w:val="both"/>
    </w:pPr>
    <w:rPr>
      <w:rFonts w:ascii="Times New Roman" w:eastAsia="DejaVu Sans" w:hAnsi="Times New Roman" w:cs="Times New Roman"/>
      <w:sz w:val="24"/>
      <w:szCs w:val="24"/>
      <w:lang w:eastAsia="he-IL" w:bidi="he-IL"/>
    </w:rPr>
  </w:style>
  <w:style w:type="paragraph" w:customStyle="1" w:styleId="19">
    <w:name w:val="Маркированный список1"/>
    <w:basedOn w:val="a"/>
    <w:rsid w:val="0042716D"/>
    <w:pPr>
      <w:widowControl w:val="0"/>
      <w:suppressAutoHyphens/>
      <w:spacing w:after="0" w:line="100" w:lineRule="atLeast"/>
      <w:jc w:val="both"/>
    </w:pPr>
    <w:rPr>
      <w:rFonts w:ascii="Times New Roman" w:eastAsia="DejaVu Sans" w:hAnsi="Times New Roman" w:cs="Times New Roman"/>
      <w:sz w:val="24"/>
      <w:szCs w:val="24"/>
      <w:lang w:val="en-US" w:eastAsia="he-IL" w:bidi="he-IL"/>
    </w:rPr>
  </w:style>
  <w:style w:type="paragraph" w:customStyle="1" w:styleId="1a">
    <w:name w:val="Без интервала1"/>
    <w:rsid w:val="0042716D"/>
    <w:pPr>
      <w:widowControl w:val="0"/>
      <w:suppressAutoHyphens/>
      <w:spacing w:after="0" w:line="100" w:lineRule="atLeast"/>
      <w:ind w:firstLine="709"/>
      <w:jc w:val="both"/>
    </w:pPr>
    <w:rPr>
      <w:rFonts w:ascii="Times New Roman" w:eastAsia="DejaVu Sans" w:hAnsi="Times New Roman" w:cs="Times New Roman"/>
      <w:sz w:val="24"/>
      <w:szCs w:val="24"/>
      <w:lang w:val="en-US" w:eastAsia="he-IL" w:bidi="he-IL"/>
    </w:rPr>
  </w:style>
  <w:style w:type="paragraph" w:customStyle="1" w:styleId="1b">
    <w:name w:val="Обычный (веб)1"/>
    <w:basedOn w:val="a"/>
    <w:rsid w:val="0042716D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header"/>
    <w:basedOn w:val="a"/>
    <w:link w:val="1c"/>
    <w:rsid w:val="0042716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1c">
    <w:name w:val="Верхний колонтитул Знак1"/>
    <w:basedOn w:val="a1"/>
    <w:link w:val="af2"/>
    <w:rsid w:val="0042716D"/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f3">
    <w:name w:val="footer"/>
    <w:basedOn w:val="a"/>
    <w:link w:val="1d"/>
    <w:rsid w:val="0042716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1d">
    <w:name w:val="Нижний колонтитул Знак1"/>
    <w:basedOn w:val="a1"/>
    <w:link w:val="af3"/>
    <w:rsid w:val="0042716D"/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af4">
    <w:name w:val="Таблица"/>
    <w:basedOn w:val="a"/>
    <w:rsid w:val="0042716D"/>
    <w:pPr>
      <w:widowControl w:val="0"/>
      <w:suppressAutoHyphens/>
      <w:spacing w:after="0" w:line="100" w:lineRule="atLeast"/>
    </w:pPr>
    <w:rPr>
      <w:rFonts w:ascii="Times New Roman" w:eastAsia="DejaVu Sans" w:hAnsi="Times New Roman" w:cs="Times New Roman"/>
      <w:sz w:val="20"/>
      <w:szCs w:val="20"/>
      <w:lang w:eastAsia="ar-SA"/>
    </w:rPr>
  </w:style>
  <w:style w:type="paragraph" w:customStyle="1" w:styleId="1e">
    <w:name w:val="Текст выноски1"/>
    <w:basedOn w:val="a"/>
    <w:rsid w:val="0042716D"/>
    <w:pPr>
      <w:suppressAutoHyphens/>
      <w:spacing w:after="0" w:line="100" w:lineRule="atLeast"/>
    </w:pPr>
    <w:rPr>
      <w:rFonts w:ascii="Segoe UI" w:eastAsia="MS Mincho" w:hAnsi="Segoe UI" w:cs="Segoe UI"/>
      <w:sz w:val="18"/>
      <w:szCs w:val="18"/>
      <w:lang w:eastAsia="ar-SA"/>
    </w:rPr>
  </w:style>
  <w:style w:type="paragraph" w:customStyle="1" w:styleId="c5">
    <w:name w:val="c5"/>
    <w:basedOn w:val="a"/>
    <w:rsid w:val="0042716D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al10">
    <w:name w:val="Стиль Основной текст + Arial Черный1 Знак Знак Знак Знак Знак Знак Знак Знак Знак Знак Знак Знак Знак Знак Знак Знак Знак Знак Знак Знак Знак Знак"/>
    <w:basedOn w:val="a0"/>
    <w:rsid w:val="0042716D"/>
    <w:pPr>
      <w:spacing w:after="0"/>
      <w:jc w:val="both"/>
    </w:pPr>
    <w:rPr>
      <w:rFonts w:eastAsia="Times New Roman"/>
      <w:color w:val="000000"/>
      <w:spacing w:val="-7"/>
      <w:sz w:val="28"/>
      <w:szCs w:val="20"/>
    </w:rPr>
  </w:style>
  <w:style w:type="paragraph" w:customStyle="1" w:styleId="126">
    <w:name w:val="Стиль Основной текст + Первая строка:  12 см Перед:  6 пт После:..."/>
    <w:basedOn w:val="a0"/>
    <w:rsid w:val="0042716D"/>
    <w:pPr>
      <w:spacing w:after="0"/>
      <w:ind w:firstLine="680"/>
      <w:jc w:val="both"/>
    </w:pPr>
    <w:rPr>
      <w:rFonts w:eastAsia="Times New Roman"/>
      <w:szCs w:val="20"/>
    </w:rPr>
  </w:style>
  <w:style w:type="paragraph" w:customStyle="1" w:styleId="af5">
    <w:name w:val="Основной"/>
    <w:basedOn w:val="a"/>
    <w:rsid w:val="0042716D"/>
    <w:pPr>
      <w:suppressAutoHyphens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ar-SA"/>
    </w:rPr>
  </w:style>
  <w:style w:type="paragraph" w:customStyle="1" w:styleId="Style4">
    <w:name w:val="Style4"/>
    <w:basedOn w:val="a"/>
    <w:rsid w:val="0042716D"/>
    <w:pPr>
      <w:widowControl w:val="0"/>
      <w:suppressAutoHyphens/>
      <w:spacing w:after="0" w:line="462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42716D"/>
    <w:pPr>
      <w:suppressLineNumbers/>
      <w:suppressAutoHyphens/>
      <w:spacing w:after="0" w:line="100" w:lineRule="atLeast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42716D"/>
    <w:pPr>
      <w:jc w:val="center"/>
    </w:pPr>
    <w:rPr>
      <w:b/>
      <w:bCs/>
    </w:rPr>
  </w:style>
  <w:style w:type="numbering" w:customStyle="1" w:styleId="21">
    <w:name w:val="Нет списка2"/>
    <w:next w:val="a3"/>
    <w:uiPriority w:val="99"/>
    <w:semiHidden/>
    <w:unhideWhenUsed/>
    <w:rsid w:val="005F5ABC"/>
  </w:style>
  <w:style w:type="paragraph" w:customStyle="1" w:styleId="Standard">
    <w:name w:val="Standard"/>
    <w:rsid w:val="005F5ABC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Heading">
    <w:name w:val="Heading"/>
    <w:basedOn w:val="Standard"/>
    <w:next w:val="Textbody"/>
    <w:rsid w:val="005F5AB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5F5ABC"/>
    <w:pPr>
      <w:spacing w:after="0" w:line="240" w:lineRule="auto"/>
      <w:ind w:left="102"/>
    </w:pPr>
    <w:rPr>
      <w:rFonts w:ascii="Times New Roman" w:hAnsi="Times New Roman" w:cs="Times New Roman"/>
      <w:sz w:val="28"/>
      <w:szCs w:val="28"/>
    </w:rPr>
  </w:style>
  <w:style w:type="paragraph" w:styleId="af8">
    <w:name w:val="caption"/>
    <w:basedOn w:val="Standard"/>
    <w:rsid w:val="005F5AB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F5ABC"/>
    <w:pPr>
      <w:suppressLineNumbers/>
    </w:pPr>
    <w:rPr>
      <w:rFonts w:cs="Lucida Sans"/>
    </w:rPr>
  </w:style>
  <w:style w:type="paragraph" w:styleId="af9">
    <w:name w:val="List Paragraph"/>
    <w:basedOn w:val="Standard"/>
    <w:qFormat/>
    <w:rsid w:val="005F5AB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Standard"/>
    <w:rsid w:val="005F5AB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5F5ABC"/>
    <w:pPr>
      <w:suppressLineNumbers/>
    </w:pPr>
  </w:style>
  <w:style w:type="character" w:customStyle="1" w:styleId="ListLabel8">
    <w:name w:val="ListLabel 8"/>
    <w:rsid w:val="005F5ABC"/>
    <w:rPr>
      <w:rFonts w:cs="Times New Roman"/>
      <w:b w:val="0"/>
      <w:bCs w:val="0"/>
      <w:sz w:val="28"/>
      <w:szCs w:val="28"/>
    </w:rPr>
  </w:style>
  <w:style w:type="character" w:customStyle="1" w:styleId="ListLabel9">
    <w:name w:val="ListLabel 9"/>
    <w:rsid w:val="005F5ABC"/>
    <w:rPr>
      <w:rFonts w:cs="Times New Roman"/>
      <w:b w:val="0"/>
      <w:bCs w:val="0"/>
      <w:sz w:val="28"/>
      <w:szCs w:val="28"/>
    </w:rPr>
  </w:style>
  <w:style w:type="character" w:customStyle="1" w:styleId="ListLabel10">
    <w:name w:val="ListLabel 10"/>
    <w:rsid w:val="005F5ABC"/>
    <w:rPr>
      <w:rFonts w:cs="Times New Roman"/>
      <w:b w:val="0"/>
      <w:bCs w:val="0"/>
      <w:sz w:val="28"/>
      <w:szCs w:val="28"/>
    </w:rPr>
  </w:style>
  <w:style w:type="character" w:customStyle="1" w:styleId="ListLabel11">
    <w:name w:val="ListLabel 11"/>
    <w:rsid w:val="005F5ABC"/>
    <w:rPr>
      <w:rFonts w:ascii="Times New Roman" w:hAnsi="Times New Roman" w:cs="Times New Roman"/>
      <w:b w:val="0"/>
      <w:bCs w:val="0"/>
      <w:spacing w:val="1"/>
      <w:sz w:val="28"/>
      <w:szCs w:val="28"/>
    </w:rPr>
  </w:style>
  <w:style w:type="character" w:customStyle="1" w:styleId="ListLabel12">
    <w:name w:val="ListLabel 12"/>
    <w:rsid w:val="005F5ABC"/>
    <w:rPr>
      <w:rFonts w:ascii="Times New Roman" w:hAnsi="Times New Roman" w:cs="Times New Roman"/>
      <w:b w:val="0"/>
      <w:bCs w:val="0"/>
      <w:spacing w:val="1"/>
      <w:sz w:val="28"/>
      <w:szCs w:val="28"/>
    </w:rPr>
  </w:style>
  <w:style w:type="character" w:customStyle="1" w:styleId="ListLabel13">
    <w:name w:val="ListLabel 13"/>
    <w:rsid w:val="005F5ABC"/>
    <w:rPr>
      <w:rFonts w:cs="Symbol"/>
    </w:rPr>
  </w:style>
  <w:style w:type="character" w:customStyle="1" w:styleId="ListLabel14">
    <w:name w:val="ListLabel 14"/>
    <w:rsid w:val="005F5ABC"/>
    <w:rPr>
      <w:rFonts w:cs="Symbol"/>
    </w:rPr>
  </w:style>
  <w:style w:type="character" w:customStyle="1" w:styleId="ListLabel15">
    <w:name w:val="ListLabel 15"/>
    <w:rsid w:val="005F5ABC"/>
    <w:rPr>
      <w:rFonts w:cs="Symbol"/>
    </w:rPr>
  </w:style>
  <w:style w:type="character" w:customStyle="1" w:styleId="ListLabel16">
    <w:name w:val="ListLabel 16"/>
    <w:rsid w:val="005F5ABC"/>
    <w:rPr>
      <w:rFonts w:cs="Symbol"/>
    </w:rPr>
  </w:style>
  <w:style w:type="character" w:customStyle="1" w:styleId="ListLabel17">
    <w:name w:val="ListLabel 17"/>
    <w:rsid w:val="005F5ABC"/>
    <w:rPr>
      <w:rFonts w:cs="Symbol"/>
    </w:rPr>
  </w:style>
  <w:style w:type="character" w:customStyle="1" w:styleId="ListLabel18">
    <w:name w:val="ListLabel 18"/>
    <w:rsid w:val="005F5ABC"/>
    <w:rPr>
      <w:rFonts w:cs="Symbol"/>
    </w:rPr>
  </w:style>
  <w:style w:type="character" w:customStyle="1" w:styleId="ListLabel19">
    <w:name w:val="ListLabel 19"/>
    <w:rsid w:val="005F5ABC"/>
    <w:rPr>
      <w:rFonts w:cs="Symbol"/>
    </w:rPr>
  </w:style>
  <w:style w:type="character" w:customStyle="1" w:styleId="ListLabel20">
    <w:name w:val="ListLabel 20"/>
    <w:rsid w:val="005F5ABC"/>
    <w:rPr>
      <w:rFonts w:ascii="Times New Roman" w:hAnsi="Times New Roman" w:cs="Times New Roman"/>
      <w:b w:val="0"/>
      <w:bCs w:val="0"/>
      <w:spacing w:val="1"/>
      <w:sz w:val="28"/>
      <w:szCs w:val="28"/>
    </w:rPr>
  </w:style>
  <w:style w:type="character" w:customStyle="1" w:styleId="ListLabel21">
    <w:name w:val="ListLabel 21"/>
    <w:rsid w:val="005F5ABC"/>
    <w:rPr>
      <w:rFonts w:cs="Symbol"/>
    </w:rPr>
  </w:style>
  <w:style w:type="character" w:customStyle="1" w:styleId="ListLabel22">
    <w:name w:val="ListLabel 22"/>
    <w:rsid w:val="005F5ABC"/>
    <w:rPr>
      <w:rFonts w:cs="Symbol"/>
    </w:rPr>
  </w:style>
  <w:style w:type="character" w:customStyle="1" w:styleId="ListLabel23">
    <w:name w:val="ListLabel 23"/>
    <w:rsid w:val="005F5ABC"/>
    <w:rPr>
      <w:rFonts w:cs="Symbol"/>
    </w:rPr>
  </w:style>
  <w:style w:type="character" w:customStyle="1" w:styleId="ListLabel24">
    <w:name w:val="ListLabel 24"/>
    <w:rsid w:val="005F5ABC"/>
    <w:rPr>
      <w:rFonts w:cs="Symbol"/>
    </w:rPr>
  </w:style>
  <w:style w:type="character" w:customStyle="1" w:styleId="ListLabel25">
    <w:name w:val="ListLabel 25"/>
    <w:rsid w:val="005F5ABC"/>
    <w:rPr>
      <w:rFonts w:cs="Symbol"/>
    </w:rPr>
  </w:style>
  <w:style w:type="character" w:customStyle="1" w:styleId="ListLabel26">
    <w:name w:val="ListLabel 26"/>
    <w:rsid w:val="005F5ABC"/>
    <w:rPr>
      <w:rFonts w:cs="Symbol"/>
    </w:rPr>
  </w:style>
  <w:style w:type="character" w:customStyle="1" w:styleId="ListLabel27">
    <w:name w:val="ListLabel 27"/>
    <w:rsid w:val="005F5ABC"/>
    <w:rPr>
      <w:rFonts w:cs="Symbol"/>
    </w:rPr>
  </w:style>
  <w:style w:type="character" w:customStyle="1" w:styleId="ListLabel28">
    <w:name w:val="ListLabel 28"/>
    <w:rsid w:val="005F5ABC"/>
    <w:rPr>
      <w:rFonts w:cs="Symbol"/>
    </w:rPr>
  </w:style>
  <w:style w:type="character" w:customStyle="1" w:styleId="ListLabel29">
    <w:name w:val="ListLabel 29"/>
    <w:rsid w:val="005F5ABC"/>
    <w:rPr>
      <w:rFonts w:ascii="Times New Roman" w:hAnsi="Times New Roman" w:cs="Times New Roman"/>
      <w:b w:val="0"/>
      <w:bCs w:val="0"/>
      <w:spacing w:val="1"/>
      <w:sz w:val="28"/>
      <w:szCs w:val="28"/>
    </w:rPr>
  </w:style>
  <w:style w:type="character" w:customStyle="1" w:styleId="ListLabel30">
    <w:name w:val="ListLabel 30"/>
    <w:rsid w:val="005F5ABC"/>
    <w:rPr>
      <w:rFonts w:cs="Symbol"/>
    </w:rPr>
  </w:style>
  <w:style w:type="character" w:customStyle="1" w:styleId="ListLabel31">
    <w:name w:val="ListLabel 31"/>
    <w:rsid w:val="005F5ABC"/>
    <w:rPr>
      <w:rFonts w:cs="Symbol"/>
    </w:rPr>
  </w:style>
  <w:style w:type="character" w:customStyle="1" w:styleId="ListLabel32">
    <w:name w:val="ListLabel 32"/>
    <w:rsid w:val="005F5ABC"/>
    <w:rPr>
      <w:rFonts w:cs="Symbol"/>
    </w:rPr>
  </w:style>
  <w:style w:type="character" w:customStyle="1" w:styleId="ListLabel33">
    <w:name w:val="ListLabel 33"/>
    <w:rsid w:val="005F5ABC"/>
    <w:rPr>
      <w:rFonts w:cs="Symbol"/>
    </w:rPr>
  </w:style>
  <w:style w:type="character" w:customStyle="1" w:styleId="ListLabel34">
    <w:name w:val="ListLabel 34"/>
    <w:rsid w:val="005F5ABC"/>
    <w:rPr>
      <w:rFonts w:cs="Symbol"/>
    </w:rPr>
  </w:style>
  <w:style w:type="character" w:customStyle="1" w:styleId="ListLabel35">
    <w:name w:val="ListLabel 35"/>
    <w:rsid w:val="005F5ABC"/>
    <w:rPr>
      <w:rFonts w:cs="Symbol"/>
    </w:rPr>
  </w:style>
  <w:style w:type="character" w:customStyle="1" w:styleId="ListLabel36">
    <w:name w:val="ListLabel 36"/>
    <w:rsid w:val="005F5ABC"/>
    <w:rPr>
      <w:rFonts w:cs="Symbol"/>
    </w:rPr>
  </w:style>
  <w:style w:type="character" w:customStyle="1" w:styleId="ListLabel37">
    <w:name w:val="ListLabel 37"/>
    <w:rsid w:val="005F5ABC"/>
    <w:rPr>
      <w:rFonts w:cs="Symbol"/>
    </w:rPr>
  </w:style>
  <w:style w:type="character" w:customStyle="1" w:styleId="ListLabel38">
    <w:name w:val="ListLabel 38"/>
    <w:rsid w:val="005F5ABC"/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ListLabel39">
    <w:name w:val="ListLabel 39"/>
    <w:rsid w:val="005F5ABC"/>
    <w:rPr>
      <w:rFonts w:cs="Symbol"/>
    </w:rPr>
  </w:style>
  <w:style w:type="character" w:customStyle="1" w:styleId="ListLabel40">
    <w:name w:val="ListLabel 40"/>
    <w:rsid w:val="005F5ABC"/>
    <w:rPr>
      <w:rFonts w:cs="Symbol"/>
    </w:rPr>
  </w:style>
  <w:style w:type="character" w:customStyle="1" w:styleId="ListLabel41">
    <w:name w:val="ListLabel 41"/>
    <w:rsid w:val="005F5ABC"/>
    <w:rPr>
      <w:rFonts w:cs="Symbol"/>
    </w:rPr>
  </w:style>
  <w:style w:type="character" w:customStyle="1" w:styleId="ListLabel42">
    <w:name w:val="ListLabel 42"/>
    <w:rsid w:val="005F5ABC"/>
    <w:rPr>
      <w:rFonts w:cs="Symbol"/>
    </w:rPr>
  </w:style>
  <w:style w:type="character" w:customStyle="1" w:styleId="ListLabel43">
    <w:name w:val="ListLabel 43"/>
    <w:rsid w:val="005F5ABC"/>
    <w:rPr>
      <w:rFonts w:cs="Symbol"/>
    </w:rPr>
  </w:style>
  <w:style w:type="character" w:customStyle="1" w:styleId="ListLabel44">
    <w:name w:val="ListLabel 44"/>
    <w:rsid w:val="005F5ABC"/>
    <w:rPr>
      <w:rFonts w:cs="Symbol"/>
    </w:rPr>
  </w:style>
  <w:style w:type="character" w:customStyle="1" w:styleId="ListLabel45">
    <w:name w:val="ListLabel 45"/>
    <w:rsid w:val="005F5ABC"/>
    <w:rPr>
      <w:rFonts w:cs="Symbol"/>
    </w:rPr>
  </w:style>
  <w:style w:type="character" w:customStyle="1" w:styleId="ListLabel46">
    <w:name w:val="ListLabel 46"/>
    <w:rsid w:val="005F5ABC"/>
    <w:rPr>
      <w:rFonts w:cs="Symbol"/>
    </w:rPr>
  </w:style>
  <w:style w:type="character" w:customStyle="1" w:styleId="ListLabel47">
    <w:name w:val="ListLabel 47"/>
    <w:rsid w:val="005F5ABC"/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ListLabel48">
    <w:name w:val="ListLabel 48"/>
    <w:rsid w:val="005F5ABC"/>
    <w:rPr>
      <w:rFonts w:cs="Symbol"/>
    </w:rPr>
  </w:style>
  <w:style w:type="character" w:customStyle="1" w:styleId="ListLabel49">
    <w:name w:val="ListLabel 49"/>
    <w:rsid w:val="005F5ABC"/>
    <w:rPr>
      <w:rFonts w:cs="Symbol"/>
    </w:rPr>
  </w:style>
  <w:style w:type="character" w:customStyle="1" w:styleId="ListLabel50">
    <w:name w:val="ListLabel 50"/>
    <w:rsid w:val="005F5ABC"/>
    <w:rPr>
      <w:rFonts w:cs="Symbol"/>
    </w:rPr>
  </w:style>
  <w:style w:type="character" w:customStyle="1" w:styleId="ListLabel51">
    <w:name w:val="ListLabel 51"/>
    <w:rsid w:val="005F5ABC"/>
    <w:rPr>
      <w:rFonts w:cs="Symbol"/>
    </w:rPr>
  </w:style>
  <w:style w:type="character" w:customStyle="1" w:styleId="ListLabel52">
    <w:name w:val="ListLabel 52"/>
    <w:rsid w:val="005F5ABC"/>
    <w:rPr>
      <w:rFonts w:cs="Symbol"/>
    </w:rPr>
  </w:style>
  <w:style w:type="character" w:customStyle="1" w:styleId="ListLabel53">
    <w:name w:val="ListLabel 53"/>
    <w:rsid w:val="005F5ABC"/>
    <w:rPr>
      <w:rFonts w:cs="Symbol"/>
    </w:rPr>
  </w:style>
  <w:style w:type="character" w:customStyle="1" w:styleId="ListLabel54">
    <w:name w:val="ListLabel 54"/>
    <w:rsid w:val="005F5ABC"/>
    <w:rPr>
      <w:rFonts w:cs="Symbol"/>
    </w:rPr>
  </w:style>
  <w:style w:type="character" w:customStyle="1" w:styleId="ListLabel55">
    <w:name w:val="ListLabel 55"/>
    <w:rsid w:val="005F5ABC"/>
    <w:rPr>
      <w:rFonts w:cs="Symbol"/>
    </w:rPr>
  </w:style>
  <w:style w:type="character" w:customStyle="1" w:styleId="ListLabel56">
    <w:name w:val="ListLabel 56"/>
    <w:rsid w:val="005F5ABC"/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ListLabel57">
    <w:name w:val="ListLabel 57"/>
    <w:rsid w:val="005F5ABC"/>
    <w:rPr>
      <w:rFonts w:cs="Symbol"/>
    </w:rPr>
  </w:style>
  <w:style w:type="character" w:customStyle="1" w:styleId="ListLabel58">
    <w:name w:val="ListLabel 58"/>
    <w:rsid w:val="005F5ABC"/>
    <w:rPr>
      <w:rFonts w:cs="Symbol"/>
    </w:rPr>
  </w:style>
  <w:style w:type="character" w:customStyle="1" w:styleId="ListLabel59">
    <w:name w:val="ListLabel 59"/>
    <w:rsid w:val="005F5ABC"/>
    <w:rPr>
      <w:rFonts w:cs="Symbol"/>
    </w:rPr>
  </w:style>
  <w:style w:type="character" w:customStyle="1" w:styleId="ListLabel60">
    <w:name w:val="ListLabel 60"/>
    <w:rsid w:val="005F5ABC"/>
    <w:rPr>
      <w:rFonts w:cs="Symbol"/>
    </w:rPr>
  </w:style>
  <w:style w:type="character" w:customStyle="1" w:styleId="ListLabel61">
    <w:name w:val="ListLabel 61"/>
    <w:rsid w:val="005F5ABC"/>
    <w:rPr>
      <w:rFonts w:cs="Symbol"/>
    </w:rPr>
  </w:style>
  <w:style w:type="character" w:customStyle="1" w:styleId="ListLabel62">
    <w:name w:val="ListLabel 62"/>
    <w:rsid w:val="005F5ABC"/>
    <w:rPr>
      <w:rFonts w:cs="Symbol"/>
    </w:rPr>
  </w:style>
  <w:style w:type="character" w:customStyle="1" w:styleId="ListLabel63">
    <w:name w:val="ListLabel 63"/>
    <w:rsid w:val="005F5ABC"/>
    <w:rPr>
      <w:rFonts w:cs="Symbol"/>
    </w:rPr>
  </w:style>
  <w:style w:type="character" w:customStyle="1" w:styleId="ListLabel64">
    <w:name w:val="ListLabel 64"/>
    <w:rsid w:val="005F5ABC"/>
    <w:rPr>
      <w:rFonts w:cs="Symbol"/>
    </w:rPr>
  </w:style>
  <w:style w:type="numbering" w:customStyle="1" w:styleId="30">
    <w:name w:val="Нет списка3"/>
    <w:basedOn w:val="a3"/>
    <w:rsid w:val="005F5ABC"/>
    <w:pPr>
      <w:numPr>
        <w:numId w:val="9"/>
      </w:numPr>
    </w:pPr>
  </w:style>
  <w:style w:type="numbering" w:customStyle="1" w:styleId="11">
    <w:name w:val="Нет списка11"/>
    <w:basedOn w:val="a3"/>
    <w:rsid w:val="005F5ABC"/>
    <w:pPr>
      <w:numPr>
        <w:numId w:val="10"/>
      </w:numPr>
    </w:pPr>
  </w:style>
  <w:style w:type="numbering" w:customStyle="1" w:styleId="WWNum1">
    <w:name w:val="WWNum1"/>
    <w:basedOn w:val="a3"/>
    <w:rsid w:val="005F5ABC"/>
    <w:pPr>
      <w:numPr>
        <w:numId w:val="11"/>
      </w:numPr>
    </w:pPr>
  </w:style>
  <w:style w:type="numbering" w:customStyle="1" w:styleId="WWNum2">
    <w:name w:val="WWNum2"/>
    <w:basedOn w:val="a3"/>
    <w:rsid w:val="005F5ABC"/>
    <w:pPr>
      <w:numPr>
        <w:numId w:val="12"/>
      </w:numPr>
    </w:pPr>
  </w:style>
  <w:style w:type="numbering" w:customStyle="1" w:styleId="WWNum3">
    <w:name w:val="WWNum3"/>
    <w:basedOn w:val="a3"/>
    <w:rsid w:val="005F5ABC"/>
    <w:pPr>
      <w:numPr>
        <w:numId w:val="13"/>
      </w:numPr>
    </w:pPr>
  </w:style>
  <w:style w:type="numbering" w:customStyle="1" w:styleId="WWNum4">
    <w:name w:val="WWNum4"/>
    <w:basedOn w:val="a3"/>
    <w:rsid w:val="005F5ABC"/>
    <w:pPr>
      <w:numPr>
        <w:numId w:val="14"/>
      </w:numPr>
    </w:pPr>
  </w:style>
  <w:style w:type="numbering" w:customStyle="1" w:styleId="WWNum5">
    <w:name w:val="WWNum5"/>
    <w:basedOn w:val="a3"/>
    <w:rsid w:val="005F5ABC"/>
    <w:pPr>
      <w:numPr>
        <w:numId w:val="15"/>
      </w:numPr>
    </w:pPr>
  </w:style>
  <w:style w:type="numbering" w:customStyle="1" w:styleId="WWNum6">
    <w:name w:val="WWNum6"/>
    <w:basedOn w:val="a3"/>
    <w:rsid w:val="005F5ABC"/>
    <w:pPr>
      <w:numPr>
        <w:numId w:val="16"/>
      </w:numPr>
    </w:pPr>
  </w:style>
  <w:style w:type="numbering" w:customStyle="1" w:styleId="WWNum7">
    <w:name w:val="WWNum7"/>
    <w:basedOn w:val="a3"/>
    <w:rsid w:val="005F5ABC"/>
    <w:pPr>
      <w:numPr>
        <w:numId w:val="17"/>
      </w:numPr>
    </w:pPr>
  </w:style>
  <w:style w:type="numbering" w:customStyle="1" w:styleId="32">
    <w:name w:val="Нет списка3"/>
    <w:next w:val="a3"/>
    <w:uiPriority w:val="99"/>
    <w:semiHidden/>
    <w:unhideWhenUsed/>
    <w:rsid w:val="00C501A2"/>
  </w:style>
  <w:style w:type="character" w:styleId="afa">
    <w:name w:val="Emphasis"/>
    <w:uiPriority w:val="20"/>
    <w:qFormat/>
    <w:rsid w:val="00C501A2"/>
    <w:rPr>
      <w:i/>
      <w:iCs/>
    </w:rPr>
  </w:style>
  <w:style w:type="character" w:customStyle="1" w:styleId="22">
    <w:name w:val="Основной текст 2 Знак"/>
    <w:rsid w:val="00C501A2"/>
    <w:rPr>
      <w:rFonts w:ascii="Times New Roman" w:eastAsia="Times New Roman" w:hAnsi="Times New Roman" w:cs="Times New Roman"/>
      <w:sz w:val="20"/>
      <w:szCs w:val="20"/>
    </w:rPr>
  </w:style>
  <w:style w:type="character" w:customStyle="1" w:styleId="c6">
    <w:name w:val="c6"/>
    <w:basedOn w:val="14"/>
    <w:rsid w:val="00C501A2"/>
  </w:style>
  <w:style w:type="character" w:customStyle="1" w:styleId="6">
    <w:name w:val="Знак Знак6"/>
    <w:rsid w:val="00C501A2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apple-converted-space">
    <w:name w:val="apple-converted-space"/>
    <w:basedOn w:val="14"/>
    <w:rsid w:val="00C501A2"/>
  </w:style>
  <w:style w:type="character" w:customStyle="1" w:styleId="c8">
    <w:name w:val="c8"/>
    <w:basedOn w:val="14"/>
    <w:rsid w:val="00C501A2"/>
  </w:style>
  <w:style w:type="character" w:customStyle="1" w:styleId="c9">
    <w:name w:val="c9"/>
    <w:basedOn w:val="14"/>
    <w:rsid w:val="00C501A2"/>
  </w:style>
  <w:style w:type="character" w:customStyle="1" w:styleId="c55">
    <w:name w:val="c55"/>
    <w:basedOn w:val="14"/>
    <w:rsid w:val="00C501A2"/>
  </w:style>
  <w:style w:type="character" w:customStyle="1" w:styleId="afb">
    <w:name w:val="Основной текст с отступом Знак"/>
    <w:rsid w:val="00C501A2"/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basedOn w:val="a"/>
    <w:next w:val="a0"/>
    <w:rsid w:val="00C501A2"/>
    <w:pPr>
      <w:keepNext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ar-SA"/>
    </w:rPr>
  </w:style>
  <w:style w:type="paragraph" w:styleId="afd">
    <w:name w:val="Normal (Web)"/>
    <w:basedOn w:val="a"/>
    <w:rsid w:val="00C501A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">
    <w:name w:val="1"/>
    <w:basedOn w:val="a"/>
    <w:rsid w:val="00C501A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C501A2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3">
    <w:name w:val="Без интервала3"/>
    <w:rsid w:val="00C501A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a">
    <w:name w:val="Balloon Text"/>
    <w:basedOn w:val="a"/>
    <w:link w:val="a9"/>
    <w:rsid w:val="00C501A2"/>
    <w:pPr>
      <w:suppressAutoHyphens/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1f0">
    <w:name w:val="Текст выноски Знак1"/>
    <w:basedOn w:val="a1"/>
    <w:uiPriority w:val="99"/>
    <w:semiHidden/>
    <w:rsid w:val="00C501A2"/>
    <w:rPr>
      <w:rFonts w:ascii="Segoe UI" w:hAnsi="Segoe UI" w:cs="Segoe UI"/>
      <w:sz w:val="18"/>
      <w:szCs w:val="18"/>
    </w:rPr>
  </w:style>
  <w:style w:type="paragraph" w:styleId="afe">
    <w:name w:val="Body Text Indent"/>
    <w:basedOn w:val="a"/>
    <w:link w:val="1f1"/>
    <w:rsid w:val="00C501A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f1">
    <w:name w:val="Основной текст с отступом Знак1"/>
    <w:basedOn w:val="a1"/>
    <w:link w:val="afe"/>
    <w:rsid w:val="00C501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Содержимое врезки"/>
    <w:basedOn w:val="a0"/>
    <w:rsid w:val="00C501A2"/>
    <w:pPr>
      <w:spacing w:line="240" w:lineRule="auto"/>
    </w:pPr>
    <w:rPr>
      <w:rFonts w:eastAsia="Times New Roman"/>
    </w:rPr>
  </w:style>
  <w:style w:type="table" w:customStyle="1" w:styleId="1f2">
    <w:name w:val="Сетка таблицы1"/>
    <w:basedOn w:val="a2"/>
    <w:next w:val="aff0"/>
    <w:uiPriority w:val="39"/>
    <w:rsid w:val="0055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2"/>
    <w:uiPriority w:val="39"/>
    <w:rsid w:val="0055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 Spacing"/>
    <w:qFormat/>
    <w:rsid w:val="002606E8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DejaVu Sans" w:hAnsi="Times New Roman" w:cs="Times New Roman"/>
      <w:sz w:val="24"/>
      <w:szCs w:val="24"/>
      <w:lang w:val="en-US" w:eastAsia="he-IL" w:bidi="he-IL"/>
    </w:rPr>
  </w:style>
  <w:style w:type="numbering" w:customStyle="1" w:styleId="310">
    <w:name w:val="Нет списка31"/>
    <w:basedOn w:val="a3"/>
    <w:rsid w:val="005C3DDE"/>
  </w:style>
  <w:style w:type="numbering" w:customStyle="1" w:styleId="320">
    <w:name w:val="Нет списка32"/>
    <w:basedOn w:val="a3"/>
    <w:rsid w:val="00647417"/>
  </w:style>
  <w:style w:type="numbering" w:customStyle="1" w:styleId="330">
    <w:name w:val="Нет списка33"/>
    <w:basedOn w:val="a3"/>
    <w:rsid w:val="00061463"/>
  </w:style>
  <w:style w:type="character" w:customStyle="1" w:styleId="js-item-maininfo">
    <w:name w:val="js-item-maininfo"/>
    <w:basedOn w:val="a1"/>
    <w:rsid w:val="00DE2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0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56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56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3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8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talog.turgenev.ru/opac/index.php?url=/auteurs/view/58724/source:defau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3025</TotalTime>
  <Pages>82</Pages>
  <Words>20286</Words>
  <Characters>115632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313</cp:revision>
  <dcterms:created xsi:type="dcterms:W3CDTF">2021-07-14T01:38:00Z</dcterms:created>
  <dcterms:modified xsi:type="dcterms:W3CDTF">2022-02-28T05:24:00Z</dcterms:modified>
</cp:coreProperties>
</file>