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59B" w:rsidRPr="0099359B" w:rsidRDefault="0099359B" w:rsidP="0099359B">
      <w:pPr>
        <w:spacing w:line="256" w:lineRule="auto"/>
        <w:ind w:left="-1134"/>
        <w:rPr>
          <w:rFonts w:ascii="Times New Roman" w:eastAsia="Calibri" w:hAnsi="Times New Roman" w:cs="Times New Roman"/>
          <w:sz w:val="28"/>
          <w:szCs w:val="28"/>
        </w:rPr>
      </w:pPr>
      <w:r>
        <w:rPr>
          <w:rFonts w:ascii="Times New Roman" w:eastAsia="Calibri" w:hAnsi="Times New Roman" w:cs="Times New Roman"/>
          <w:noProof/>
          <w:sz w:val="28"/>
          <w:szCs w:val="28"/>
          <w:lang w:eastAsia="ru-RU"/>
        </w:rPr>
        <w:drawing>
          <wp:inline distT="0" distB="0" distL="0" distR="0">
            <wp:extent cx="6650966" cy="940164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оскалюк.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654342" cy="9406416"/>
                    </a:xfrm>
                    <a:prstGeom prst="rect">
                      <a:avLst/>
                    </a:prstGeom>
                  </pic:spPr>
                </pic:pic>
              </a:graphicData>
            </a:graphic>
          </wp:inline>
        </w:drawing>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b/>
          <w:bCs/>
          <w:color w:val="000000"/>
          <w:sz w:val="28"/>
          <w:szCs w:val="28"/>
          <w:lang w:eastAsia="ru-RU"/>
        </w:rPr>
      </w:pPr>
      <w:r w:rsidRPr="0099359B">
        <w:rPr>
          <w:rFonts w:ascii="Times New Roman" w:eastAsia="Times New Roman" w:hAnsi="Times New Roman" w:cs="Times New Roman"/>
          <w:b/>
          <w:bCs/>
          <w:color w:val="000000"/>
          <w:sz w:val="28"/>
          <w:szCs w:val="28"/>
          <w:lang w:eastAsia="ru-RU"/>
        </w:rPr>
        <w:lastRenderedPageBreak/>
        <w:t>Раздел 1. ОСНОВНЫЕ ХАРАКТЕРИСТИКИ ПРОГРАММЫ</w:t>
      </w:r>
    </w:p>
    <w:p w:rsidR="0099359B" w:rsidRPr="0099359B" w:rsidRDefault="0099359B" w:rsidP="0099359B">
      <w:pPr>
        <w:numPr>
          <w:ilvl w:val="1"/>
          <w:numId w:val="3"/>
        </w:num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b/>
          <w:bCs/>
          <w:color w:val="000000"/>
          <w:sz w:val="28"/>
          <w:szCs w:val="28"/>
          <w:lang w:eastAsia="ru-RU"/>
        </w:rPr>
      </w:pPr>
      <w:r w:rsidRPr="0099359B">
        <w:rPr>
          <w:rFonts w:ascii="Times New Roman" w:eastAsia="Times New Roman" w:hAnsi="Times New Roman" w:cs="Times New Roman"/>
          <w:b/>
          <w:bCs/>
          <w:color w:val="000000"/>
          <w:sz w:val="28"/>
          <w:szCs w:val="28"/>
          <w:lang w:eastAsia="ru-RU"/>
        </w:rPr>
        <w:t>Пояснительная записка</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b/>
          <w:bCs/>
          <w:color w:val="000000"/>
          <w:sz w:val="28"/>
          <w:szCs w:val="28"/>
          <w:lang w:eastAsia="ru-RU"/>
        </w:rPr>
      </w:pPr>
      <w:r w:rsidRPr="0099359B">
        <w:rPr>
          <w:rFonts w:ascii="Times New Roman" w:eastAsia="MS Mincho" w:hAnsi="Times New Roman" w:cs="Times New Roman"/>
          <w:b/>
          <w:sz w:val="28"/>
          <w:szCs w:val="28"/>
          <w:lang w:eastAsia="ar-SA"/>
        </w:rPr>
        <w:t xml:space="preserve">Актуальность данной программы </w:t>
      </w:r>
      <w:r w:rsidRPr="0099359B">
        <w:rPr>
          <w:rFonts w:ascii="Times New Roman" w:eastAsia="MS Mincho" w:hAnsi="Times New Roman" w:cs="Times New Roman"/>
          <w:sz w:val="28"/>
          <w:szCs w:val="28"/>
          <w:lang w:eastAsia="ar-SA"/>
        </w:rPr>
        <w:t xml:space="preserve">заключается в соответствии государственной политике в области дополнительного образования, социальному заказу общества и ориентирована на удовлетворение образовательных потребностей детей и их родителей. </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b/>
          <w:bCs/>
          <w:sz w:val="28"/>
          <w:szCs w:val="28"/>
          <w:lang w:eastAsia="ar-SA"/>
        </w:rPr>
      </w:pPr>
      <w:r w:rsidRPr="0099359B">
        <w:rPr>
          <w:rFonts w:ascii="Times New Roman" w:eastAsia="MS Mincho" w:hAnsi="Times New Roman" w:cs="Times New Roman"/>
          <w:b/>
          <w:bCs/>
          <w:sz w:val="28"/>
          <w:szCs w:val="28"/>
          <w:lang w:eastAsia="ar-SA"/>
        </w:rPr>
        <w:t xml:space="preserve">Направленность программы </w:t>
      </w:r>
      <w:r w:rsidRPr="0099359B">
        <w:rPr>
          <w:rFonts w:ascii="Times New Roman" w:eastAsia="MS Mincho" w:hAnsi="Times New Roman" w:cs="Times New Roman"/>
          <w:sz w:val="28"/>
          <w:szCs w:val="28"/>
          <w:lang w:eastAsia="ar-SA"/>
        </w:rPr>
        <w:t>художественная.</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b/>
          <w:bCs/>
          <w:sz w:val="28"/>
          <w:szCs w:val="28"/>
          <w:lang w:eastAsia="ar-SA"/>
        </w:rPr>
      </w:pPr>
      <w:r w:rsidRPr="0099359B">
        <w:rPr>
          <w:rFonts w:ascii="Times New Roman" w:eastAsia="MS Mincho" w:hAnsi="Times New Roman" w:cs="Times New Roman"/>
          <w:b/>
          <w:bCs/>
          <w:sz w:val="28"/>
          <w:szCs w:val="28"/>
          <w:lang w:eastAsia="ar-SA"/>
        </w:rPr>
        <w:t xml:space="preserve">Уровень освоения </w:t>
      </w:r>
      <w:r w:rsidRPr="0099359B">
        <w:rPr>
          <w:rFonts w:ascii="Times New Roman" w:eastAsia="MS Mincho" w:hAnsi="Times New Roman" w:cs="Times New Roman"/>
          <w:sz w:val="28"/>
          <w:szCs w:val="28"/>
          <w:lang w:eastAsia="ar-SA"/>
        </w:rPr>
        <w:t>базовый.</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b/>
          <w:bCs/>
          <w:sz w:val="28"/>
          <w:szCs w:val="28"/>
          <w:lang w:eastAsia="ar-SA"/>
        </w:rPr>
      </w:pPr>
      <w:r w:rsidRPr="0099359B">
        <w:rPr>
          <w:rFonts w:ascii="Times New Roman" w:eastAsia="MS Mincho" w:hAnsi="Times New Roman" w:cs="Times New Roman"/>
          <w:b/>
          <w:bCs/>
          <w:sz w:val="28"/>
          <w:szCs w:val="28"/>
          <w:lang w:eastAsia="ar-SA"/>
        </w:rPr>
        <w:t xml:space="preserve">Отличительные особенности </w:t>
      </w:r>
      <w:r w:rsidRPr="0099359B">
        <w:rPr>
          <w:rFonts w:ascii="Times New Roman" w:eastAsia="MS Mincho" w:hAnsi="Times New Roman" w:cs="Times New Roman"/>
          <w:sz w:val="28"/>
          <w:szCs w:val="28"/>
          <w:lang w:eastAsia="ar-SA"/>
        </w:rPr>
        <w:t>в дифференцированном подходе к обучению обучающихся, с разными исходными данными.</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b/>
          <w:bCs/>
          <w:sz w:val="28"/>
          <w:szCs w:val="28"/>
          <w:lang w:eastAsia="ar-SA"/>
        </w:rPr>
      </w:pPr>
      <w:r w:rsidRPr="0099359B">
        <w:rPr>
          <w:rFonts w:ascii="Times New Roman" w:eastAsia="MS Mincho" w:hAnsi="Times New Roman" w:cs="Times New Roman"/>
          <w:b/>
          <w:bCs/>
          <w:sz w:val="28"/>
          <w:szCs w:val="28"/>
          <w:lang w:eastAsia="ar-SA"/>
        </w:rPr>
        <w:t>Адресат программы —</w:t>
      </w:r>
      <w:r w:rsidRPr="0099359B">
        <w:rPr>
          <w:rFonts w:ascii="Times New Roman" w:eastAsia="MS Mincho" w:hAnsi="Times New Roman" w:cs="Times New Roman"/>
          <w:sz w:val="28"/>
          <w:szCs w:val="28"/>
          <w:lang w:eastAsia="ar-SA"/>
        </w:rPr>
        <w:t xml:space="preserve"> обучающиеся от 6 до 17 лет Надеждинского района. Общее количество учебных ч</w:t>
      </w:r>
      <w:r w:rsidR="00B5278D">
        <w:rPr>
          <w:rFonts w:ascii="Times New Roman" w:eastAsia="MS Mincho" w:hAnsi="Times New Roman" w:cs="Times New Roman"/>
          <w:sz w:val="28"/>
          <w:szCs w:val="28"/>
          <w:lang w:eastAsia="ar-SA"/>
        </w:rPr>
        <w:t>асов в музыкальной студии – 1152</w:t>
      </w:r>
      <w:r w:rsidRPr="0099359B">
        <w:rPr>
          <w:rFonts w:ascii="Times New Roman" w:eastAsia="MS Mincho" w:hAnsi="Times New Roman" w:cs="Times New Roman"/>
          <w:sz w:val="28"/>
          <w:szCs w:val="28"/>
          <w:lang w:eastAsia="ar-SA"/>
        </w:rPr>
        <w:t>.</w:t>
      </w:r>
      <w:r w:rsidRPr="0099359B">
        <w:rPr>
          <w:rFonts w:ascii="Times New Roman" w:eastAsia="Times New Roman" w:hAnsi="Times New Roman" w:cs="Times New Roman"/>
          <w:sz w:val="28"/>
          <w:szCs w:val="28"/>
          <w:lang w:eastAsia="ar-SA"/>
        </w:rPr>
        <w:t xml:space="preserve"> </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b/>
          <w:bCs/>
          <w:sz w:val="28"/>
          <w:szCs w:val="28"/>
          <w:lang w:eastAsia="ar-SA"/>
        </w:rPr>
        <w:t>Срок реализации</w:t>
      </w:r>
      <w:r w:rsidRPr="0099359B">
        <w:rPr>
          <w:rFonts w:ascii="Times New Roman" w:eastAsia="MS Mincho" w:hAnsi="Times New Roman" w:cs="Times New Roman"/>
          <w:sz w:val="28"/>
          <w:szCs w:val="28"/>
          <w:lang w:eastAsia="ar-SA"/>
        </w:rPr>
        <w:t xml:space="preserve"> программы – 8 лет (с учетом подготовительного класса). Возможность обучения в 9 классе используют обучающиеся, планирующие поступление в профессиональные музыкальные учебные заведения.</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b/>
          <w:bCs/>
          <w:sz w:val="28"/>
          <w:szCs w:val="28"/>
          <w:lang w:eastAsia="ar-SA"/>
        </w:rPr>
      </w:pPr>
      <w:r w:rsidRPr="0099359B">
        <w:rPr>
          <w:rFonts w:ascii="Times New Roman" w:eastAsia="MS Mincho" w:hAnsi="Times New Roman" w:cs="Times New Roman"/>
          <w:sz w:val="28"/>
          <w:szCs w:val="28"/>
          <w:lang w:eastAsia="ar-SA"/>
        </w:rPr>
        <w:t>Продолжительность образовательного процесса определяется на основании освоения и содержания программы. А также с учётом возрастных особенностей учащихся и требований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b/>
          <w:bCs/>
          <w:sz w:val="28"/>
          <w:szCs w:val="28"/>
          <w:lang w:eastAsia="ar-SA"/>
        </w:rPr>
      </w:pPr>
      <w:r w:rsidRPr="0099359B">
        <w:rPr>
          <w:rFonts w:ascii="Times New Roman" w:eastAsia="MS Mincho" w:hAnsi="Times New Roman" w:cs="Times New Roman"/>
          <w:sz w:val="28"/>
          <w:szCs w:val="28"/>
          <w:lang w:eastAsia="ar-SA"/>
        </w:rPr>
        <w:t>В рамках музыкальной студии обучающиеся усваивают знания и умения по следующим дисциплинам:</w:t>
      </w:r>
      <w:r w:rsidRPr="0099359B">
        <w:rPr>
          <w:rFonts w:ascii="Times New Roman" w:eastAsia="MS Mincho" w:hAnsi="Times New Roman" w:cs="Times New Roman"/>
          <w:b/>
          <w:sz w:val="28"/>
          <w:szCs w:val="28"/>
          <w:lang w:eastAsia="ar-SA"/>
        </w:rPr>
        <w:t xml:space="preserve"> </w:t>
      </w:r>
    </w:p>
    <w:p w:rsidR="0099359B" w:rsidRPr="0099359B" w:rsidRDefault="0099359B" w:rsidP="0099359B">
      <w:pPr>
        <w:suppressAutoHyphens/>
        <w:spacing w:after="0" w:line="100" w:lineRule="atLeast"/>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 Специальность (фортепиано);</w:t>
      </w:r>
    </w:p>
    <w:p w:rsidR="0099359B" w:rsidRPr="0099359B" w:rsidRDefault="0099359B" w:rsidP="0099359B">
      <w:pPr>
        <w:suppressAutoHyphens/>
        <w:spacing w:after="0" w:line="100" w:lineRule="atLeast"/>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 Сольфеджио;</w:t>
      </w:r>
    </w:p>
    <w:p w:rsidR="0099359B" w:rsidRPr="0099359B" w:rsidRDefault="0099359B" w:rsidP="0099359B">
      <w:pPr>
        <w:suppressAutoHyphens/>
        <w:spacing w:after="0" w:line="100" w:lineRule="atLeast"/>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 Вокально – хоровой ансамбль;</w:t>
      </w:r>
    </w:p>
    <w:p w:rsidR="0099359B" w:rsidRPr="0099359B" w:rsidRDefault="0099359B" w:rsidP="0099359B">
      <w:pPr>
        <w:suppressAutoHyphens/>
        <w:spacing w:after="0" w:line="100" w:lineRule="atLeast"/>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 Музыкальная литература.</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b/>
          <w:sz w:val="28"/>
          <w:szCs w:val="28"/>
          <w:lang w:eastAsia="ar-SA"/>
        </w:rPr>
        <w:t>Условия набора и обучения:</w:t>
      </w:r>
      <w:r w:rsidRPr="0099359B">
        <w:rPr>
          <w:rFonts w:ascii="Times New Roman" w:eastAsia="MS Mincho" w:hAnsi="Times New Roman" w:cs="Times New Roman"/>
          <w:sz w:val="28"/>
          <w:szCs w:val="28"/>
          <w:lang w:eastAsia="ar-SA"/>
        </w:rPr>
        <w:t xml:space="preserve"> программа предусматривает набор обучающихся, не имеющих медицинских противопоказаний для обучения в музыкальной студии. </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 xml:space="preserve">Набор обучающихся происходит на основе отбора по трём параметрам: </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 проверка музыкального слуха;</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 проверка ритма;</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 проверка музыкальной памяти.</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 xml:space="preserve">По решению отбора возможно зачисление ребенка на программу студии минуя модуль первого года обучения (подготовительный уровень) с целью начала обучения со второго года. </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Образовательная программа делится на два уровня:</w:t>
      </w:r>
    </w:p>
    <w:p w:rsidR="0099359B" w:rsidRPr="0099359B" w:rsidRDefault="0099359B" w:rsidP="0099359B">
      <w:pPr>
        <w:numPr>
          <w:ilvl w:val="0"/>
          <w:numId w:val="4"/>
        </w:numPr>
        <w:suppressAutoHyphens/>
        <w:autoSpaceDN w:val="0"/>
        <w:spacing w:after="0" w:line="240" w:lineRule="auto"/>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Подготовительный (первый год обучения);</w:t>
      </w:r>
    </w:p>
    <w:p w:rsidR="0099359B" w:rsidRPr="0099359B" w:rsidRDefault="0099359B" w:rsidP="0099359B">
      <w:pPr>
        <w:numPr>
          <w:ilvl w:val="0"/>
          <w:numId w:val="4"/>
        </w:numPr>
        <w:suppressAutoHyphens/>
        <w:autoSpaceDN w:val="0"/>
        <w:spacing w:after="0" w:line="240" w:lineRule="auto"/>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Основной (второй – восьмой годы обучения).</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 xml:space="preserve">Основной уровень предполагает обучение со второго года по восьмой, в период которых реализуется основное содержание данной образовательной программы, которое соответствует программе музыкальной школы (с 1 по 7 класс). Подготовительный уровень соответствует подготовительной группе </w:t>
      </w:r>
      <w:r w:rsidRPr="0099359B">
        <w:rPr>
          <w:rFonts w:ascii="Times New Roman" w:eastAsia="MS Mincho" w:hAnsi="Times New Roman" w:cs="Times New Roman"/>
          <w:sz w:val="28"/>
          <w:szCs w:val="28"/>
          <w:lang w:eastAsia="ar-SA"/>
        </w:rPr>
        <w:lastRenderedPageBreak/>
        <w:t>музыкальной школы. Программа первого года обучения предполагает курс для детей 6 лет, которые по уровню развития и музыкальных способностей еще не готовы к освоению основного уровня.</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Подготовительный уровень необязателен для успешного выполнения образовательной программы.</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MS Mincho" w:hAnsi="Times New Roman" w:cs="Times New Roman"/>
          <w:b/>
          <w:sz w:val="28"/>
          <w:szCs w:val="28"/>
          <w:lang w:eastAsia="ar-SA"/>
        </w:rPr>
        <w:t>Количество детей на занятии:</w:t>
      </w:r>
      <w:r w:rsidRPr="0099359B">
        <w:rPr>
          <w:rFonts w:ascii="Times New Roman" w:eastAsia="MS Mincho" w:hAnsi="Times New Roman" w:cs="Times New Roman"/>
          <w:b/>
          <w:color w:val="FF0000"/>
          <w:sz w:val="28"/>
          <w:szCs w:val="28"/>
          <w:lang w:eastAsia="ar-SA"/>
        </w:rPr>
        <w:t xml:space="preserve"> </w:t>
      </w:r>
      <w:r w:rsidRPr="0099359B">
        <w:rPr>
          <w:rFonts w:ascii="Times New Roman" w:eastAsia="MS Mincho" w:hAnsi="Times New Roman" w:cs="Times New Roman"/>
          <w:sz w:val="28"/>
          <w:szCs w:val="28"/>
          <w:lang w:eastAsia="ar-SA"/>
        </w:rPr>
        <w:t xml:space="preserve">по дисциплине «специальность» (фортепиано) занятия проводятся индивидуально. </w:t>
      </w:r>
      <w:r w:rsidRPr="0099359B">
        <w:rPr>
          <w:rFonts w:ascii="Times New Roman" w:eastAsia="Times New Roman" w:hAnsi="Times New Roman" w:cs="Times New Roman"/>
          <w:sz w:val="28"/>
          <w:szCs w:val="28"/>
          <w:lang w:eastAsia="ar-SA"/>
        </w:rPr>
        <w:t>В процессе обучения педагог исходит из индивидуальных особенностей ребенка и, опираясь на сильные стороны обучающегося, доводит его уровень подготовки до уровня общих требований. Группы для занятий по дисциплинам «сольфеджио», «музыкальная литература» формируются из обучающихся в количестве до 15 человек. Занятия могут проводиться как в индивидуальной форме (при необходимости), так и в групповой. По дисциплине «вокально-хоровой ансамбль» занятия проводятся в групповой форме. Состав вокальной группы от 3 человек.</w:t>
      </w:r>
    </w:p>
    <w:p w:rsidR="0099359B" w:rsidRPr="0099359B" w:rsidRDefault="0099359B" w:rsidP="0099359B">
      <w:pPr>
        <w:numPr>
          <w:ilvl w:val="1"/>
          <w:numId w:val="3"/>
        </w:numPr>
        <w:suppressAutoHyphens/>
        <w:autoSpaceDN w:val="0"/>
        <w:spacing w:after="0" w:line="240" w:lineRule="auto"/>
        <w:ind w:firstLine="709"/>
        <w:contextualSpacing/>
        <w:jc w:val="both"/>
        <w:rPr>
          <w:rFonts w:ascii="Times New Roman" w:eastAsia="MS Mincho" w:hAnsi="Times New Roman" w:cs="Times New Roman"/>
          <w:b/>
          <w:bCs/>
          <w:sz w:val="28"/>
          <w:szCs w:val="28"/>
          <w:lang w:eastAsia="ar-SA"/>
        </w:rPr>
      </w:pPr>
      <w:r w:rsidRPr="0099359B">
        <w:rPr>
          <w:rFonts w:ascii="Times New Roman" w:eastAsia="MS Mincho" w:hAnsi="Times New Roman" w:cs="Times New Roman"/>
          <w:b/>
          <w:bCs/>
          <w:sz w:val="28"/>
          <w:szCs w:val="28"/>
          <w:lang w:eastAsia="ar-SA"/>
        </w:rPr>
        <w:t xml:space="preserve">Цели и задачи программы </w:t>
      </w:r>
    </w:p>
    <w:p w:rsidR="0099359B" w:rsidRPr="0099359B" w:rsidRDefault="0099359B" w:rsidP="0099359B">
      <w:pPr>
        <w:suppressAutoHyphens/>
        <w:autoSpaceDN w:val="0"/>
        <w:spacing w:after="0" w:line="240" w:lineRule="auto"/>
        <w:ind w:firstLine="709"/>
        <w:jc w:val="both"/>
        <w:rPr>
          <w:rFonts w:ascii="Times New Roman" w:eastAsia="MS Mincho" w:hAnsi="Times New Roman" w:cs="Times New Roman"/>
          <w:sz w:val="28"/>
          <w:szCs w:val="28"/>
          <w:lang w:eastAsia="ar-SA"/>
        </w:rPr>
      </w:pPr>
      <w:r w:rsidRPr="0099359B">
        <w:rPr>
          <w:rFonts w:ascii="Times New Roman" w:eastAsia="MS Mincho" w:hAnsi="Times New Roman" w:cs="Times New Roman"/>
          <w:b/>
          <w:bCs/>
          <w:sz w:val="28"/>
          <w:szCs w:val="28"/>
          <w:lang w:eastAsia="ar-SA"/>
        </w:rPr>
        <w:t xml:space="preserve">Цель программы: </w:t>
      </w:r>
      <w:r w:rsidRPr="0099359B">
        <w:rPr>
          <w:rFonts w:ascii="Times New Roman" w:eastAsia="MS Mincho" w:hAnsi="Times New Roman" w:cs="Times New Roman"/>
          <w:sz w:val="28"/>
          <w:szCs w:val="28"/>
          <w:lang w:eastAsia="ar-SA"/>
        </w:rPr>
        <w:t>развитие музыкальных способностей через обучение игре на фортепиано, приобретение навыков пения, теоретических и практических базовых знаний в области музыки у обучающихся 6 – 17 лет.</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b/>
          <w:sz w:val="28"/>
          <w:szCs w:val="28"/>
          <w:lang w:eastAsia="ar-SA"/>
        </w:rPr>
      </w:pPr>
      <w:r w:rsidRPr="0099359B">
        <w:rPr>
          <w:rFonts w:ascii="Times New Roman" w:eastAsia="MS Mincho" w:hAnsi="Times New Roman" w:cs="Times New Roman"/>
          <w:b/>
          <w:sz w:val="28"/>
          <w:szCs w:val="28"/>
          <w:lang w:eastAsia="ar-SA"/>
        </w:rPr>
        <w:t>Задачи программы:</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pacing w:val="-6"/>
          <w:sz w:val="28"/>
          <w:szCs w:val="28"/>
          <w:lang w:eastAsia="ar-SA"/>
        </w:rPr>
      </w:pPr>
      <w:r w:rsidRPr="0099359B">
        <w:rPr>
          <w:rFonts w:ascii="Times New Roman" w:eastAsia="MS Mincho" w:hAnsi="Times New Roman" w:cs="Times New Roman"/>
          <w:b/>
          <w:i/>
          <w:sz w:val="28"/>
          <w:szCs w:val="28"/>
          <w:lang w:eastAsia="ar-SA"/>
        </w:rPr>
        <w:t>Воспитательные:</w:t>
      </w:r>
      <w:r w:rsidRPr="0099359B">
        <w:rPr>
          <w:rFonts w:ascii="Times New Roman" w:eastAsia="MS Mincho" w:hAnsi="Times New Roman" w:cs="Times New Roman"/>
          <w:sz w:val="28"/>
          <w:szCs w:val="28"/>
          <w:lang w:eastAsia="ar-SA"/>
        </w:rPr>
        <w:t xml:space="preserve"> </w:t>
      </w:r>
    </w:p>
    <w:p w:rsidR="0099359B" w:rsidRPr="0099359B" w:rsidRDefault="0099359B" w:rsidP="0099359B">
      <w:pPr>
        <w:numPr>
          <w:ilvl w:val="0"/>
          <w:numId w:val="5"/>
        </w:numPr>
        <w:shd w:val="clear" w:color="auto" w:fill="FFFFFF"/>
        <w:suppressAutoHyphens/>
        <w:spacing w:after="0" w:line="100" w:lineRule="atLeast"/>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pacing w:val="-6"/>
          <w:sz w:val="28"/>
          <w:szCs w:val="28"/>
          <w:lang w:eastAsia="ar-SA"/>
        </w:rPr>
        <w:t xml:space="preserve">Воспитать </w:t>
      </w:r>
      <w:r w:rsidRPr="0099359B">
        <w:rPr>
          <w:rFonts w:ascii="Times New Roman" w:eastAsia="Times New Roman" w:hAnsi="Times New Roman" w:cs="Times New Roman"/>
          <w:sz w:val="28"/>
          <w:szCs w:val="28"/>
          <w:lang w:eastAsia="ar-SA"/>
        </w:rPr>
        <w:t>уважение к отечественной и зарубежной народной и классической музыкальным традициям;</w:t>
      </w:r>
    </w:p>
    <w:p w:rsidR="0099359B" w:rsidRPr="0099359B" w:rsidRDefault="0099359B" w:rsidP="0099359B">
      <w:pPr>
        <w:numPr>
          <w:ilvl w:val="0"/>
          <w:numId w:val="5"/>
        </w:numPr>
        <w:shd w:val="clear" w:color="auto" w:fill="FFFFFF"/>
        <w:suppressAutoHyphens/>
        <w:spacing w:after="0" w:line="100" w:lineRule="atLeast"/>
        <w:jc w:val="both"/>
        <w:rPr>
          <w:rFonts w:ascii="Times New Roman" w:eastAsia="MS Mincho" w:hAnsi="Times New Roman" w:cs="Times New Roman"/>
          <w:sz w:val="28"/>
          <w:szCs w:val="28"/>
          <w:lang w:eastAsia="ar-SA"/>
        </w:rPr>
      </w:pPr>
      <w:r w:rsidRPr="0099359B">
        <w:rPr>
          <w:rFonts w:ascii="Times New Roman" w:eastAsia="Times New Roman" w:hAnsi="Times New Roman" w:cs="Times New Roman"/>
          <w:sz w:val="28"/>
          <w:szCs w:val="28"/>
          <w:lang w:eastAsia="ar-SA"/>
        </w:rPr>
        <w:t>Сформировать познавательный интерес к музыке;</w:t>
      </w:r>
    </w:p>
    <w:p w:rsidR="0099359B" w:rsidRPr="0099359B" w:rsidRDefault="0099359B" w:rsidP="0099359B">
      <w:pPr>
        <w:numPr>
          <w:ilvl w:val="0"/>
          <w:numId w:val="5"/>
        </w:numPr>
        <w:shd w:val="clear" w:color="auto" w:fill="FFFFFF"/>
        <w:suppressAutoHyphens/>
        <w:spacing w:after="0" w:line="100" w:lineRule="atLeast"/>
        <w:jc w:val="both"/>
        <w:rPr>
          <w:rFonts w:ascii="Times New Roman" w:eastAsia="MS Mincho" w:hAnsi="Times New Roman" w:cs="Times New Roman"/>
          <w:sz w:val="28"/>
          <w:szCs w:val="28"/>
          <w:lang w:eastAsia="ar-SA"/>
        </w:rPr>
      </w:pPr>
      <w:r w:rsidRPr="0099359B">
        <w:rPr>
          <w:rFonts w:ascii="Times New Roman" w:eastAsia="Calibri" w:hAnsi="Times New Roman" w:cs="Times New Roman"/>
          <w:spacing w:val="-2"/>
          <w:sz w:val="28"/>
          <w:szCs w:val="28"/>
        </w:rPr>
        <w:t>Сформировать у наиболее одаренных выпускников осознанную мотивацию к продолжению профессионального обучения в области искусств;</w:t>
      </w:r>
    </w:p>
    <w:p w:rsidR="0099359B" w:rsidRPr="0099359B" w:rsidRDefault="0099359B" w:rsidP="0099359B">
      <w:pPr>
        <w:shd w:val="clear" w:color="auto" w:fill="FFFFFF"/>
        <w:suppressAutoHyphens/>
        <w:spacing w:after="0" w:line="100" w:lineRule="atLeast"/>
        <w:ind w:left="720"/>
        <w:jc w:val="both"/>
        <w:rPr>
          <w:rFonts w:ascii="Times New Roman" w:eastAsia="MS Mincho" w:hAnsi="Times New Roman" w:cs="Times New Roman"/>
          <w:sz w:val="28"/>
          <w:szCs w:val="28"/>
          <w:lang w:eastAsia="ar-SA"/>
        </w:rPr>
      </w:pPr>
      <w:r w:rsidRPr="0099359B">
        <w:rPr>
          <w:rFonts w:ascii="Times New Roman" w:eastAsia="MS Mincho" w:hAnsi="Times New Roman" w:cs="Times New Roman"/>
          <w:b/>
          <w:i/>
          <w:sz w:val="28"/>
          <w:szCs w:val="28"/>
          <w:lang w:eastAsia="ar-SA"/>
        </w:rPr>
        <w:t>Развивающие:</w:t>
      </w:r>
      <w:r w:rsidRPr="0099359B">
        <w:rPr>
          <w:rFonts w:ascii="Times New Roman" w:eastAsia="MS Mincho" w:hAnsi="Times New Roman" w:cs="Times New Roman"/>
          <w:sz w:val="28"/>
          <w:szCs w:val="28"/>
          <w:lang w:eastAsia="ar-SA"/>
        </w:rPr>
        <w:t xml:space="preserve"> </w:t>
      </w:r>
    </w:p>
    <w:p w:rsidR="0099359B" w:rsidRPr="0099359B" w:rsidRDefault="0099359B" w:rsidP="0099359B">
      <w:pPr>
        <w:numPr>
          <w:ilvl w:val="0"/>
          <w:numId w:val="6"/>
        </w:numPr>
        <w:suppressAutoHyphens/>
        <w:spacing w:after="0" w:line="100" w:lineRule="atLeast"/>
        <w:jc w:val="both"/>
        <w:rPr>
          <w:rFonts w:ascii="Times New Roman" w:eastAsia="MS Mincho" w:hAnsi="Times New Roman" w:cs="Times New Roman"/>
          <w:spacing w:val="-6"/>
          <w:sz w:val="28"/>
          <w:szCs w:val="28"/>
          <w:lang w:eastAsia="ar-SA"/>
        </w:rPr>
      </w:pPr>
      <w:r w:rsidRPr="0099359B">
        <w:rPr>
          <w:rFonts w:ascii="Times New Roman" w:eastAsia="MS Mincho" w:hAnsi="Times New Roman" w:cs="Times New Roman"/>
          <w:sz w:val="28"/>
          <w:szCs w:val="28"/>
          <w:lang w:eastAsia="ar-SA"/>
        </w:rPr>
        <w:t xml:space="preserve">Развить музыкальные способности: слух, чувство метроритма, память, </w:t>
      </w:r>
      <w:r w:rsidRPr="0099359B">
        <w:rPr>
          <w:rFonts w:ascii="Times New Roman" w:eastAsia="MS Mincho" w:hAnsi="Times New Roman" w:cs="Times New Roman"/>
          <w:spacing w:val="-6"/>
          <w:sz w:val="28"/>
          <w:szCs w:val="28"/>
          <w:lang w:eastAsia="ar-SA"/>
        </w:rPr>
        <w:t xml:space="preserve">образное и ассоциативное </w:t>
      </w:r>
      <w:r w:rsidRPr="0099359B">
        <w:rPr>
          <w:rFonts w:ascii="Times New Roman" w:eastAsia="MS Mincho" w:hAnsi="Times New Roman" w:cs="Times New Roman"/>
          <w:spacing w:val="-7"/>
          <w:sz w:val="28"/>
          <w:szCs w:val="28"/>
          <w:lang w:eastAsia="ar-SA"/>
        </w:rPr>
        <w:t>мышление</w:t>
      </w:r>
      <w:r w:rsidRPr="0099359B">
        <w:rPr>
          <w:rFonts w:ascii="Times New Roman" w:eastAsia="MS Mincho" w:hAnsi="Times New Roman" w:cs="Times New Roman"/>
          <w:sz w:val="28"/>
          <w:szCs w:val="28"/>
          <w:lang w:eastAsia="ar-SA"/>
        </w:rPr>
        <w:t>;</w:t>
      </w:r>
      <w:r w:rsidRPr="0099359B">
        <w:rPr>
          <w:rFonts w:ascii="Times New Roman" w:eastAsia="Times New Roman" w:hAnsi="Times New Roman" w:cs="Times New Roman"/>
          <w:bCs/>
          <w:sz w:val="28"/>
          <w:szCs w:val="28"/>
          <w:lang w:eastAsia="ar-SA"/>
        </w:rPr>
        <w:t xml:space="preserve"> тембр, силу, гибкость и диапазон голоса</w:t>
      </w:r>
      <w:r w:rsidRPr="0099359B">
        <w:rPr>
          <w:rFonts w:ascii="Times New Roman" w:eastAsia="MS Mincho" w:hAnsi="Times New Roman" w:cs="Times New Roman"/>
          <w:sz w:val="28"/>
          <w:szCs w:val="28"/>
          <w:lang w:eastAsia="ar-SA"/>
        </w:rPr>
        <w:t xml:space="preserve">; </w:t>
      </w:r>
      <w:r w:rsidRPr="0099359B">
        <w:rPr>
          <w:rFonts w:ascii="Times New Roman" w:eastAsia="Times New Roman" w:hAnsi="Times New Roman" w:cs="Times New Roman"/>
          <w:sz w:val="28"/>
          <w:szCs w:val="28"/>
          <w:lang w:eastAsia="ar-SA"/>
        </w:rPr>
        <w:t>навыки звукообразования и профессионального дыхания и др.;</w:t>
      </w:r>
    </w:p>
    <w:p w:rsidR="0099359B" w:rsidRPr="0099359B" w:rsidRDefault="0099359B" w:rsidP="0099359B">
      <w:pPr>
        <w:numPr>
          <w:ilvl w:val="0"/>
          <w:numId w:val="6"/>
        </w:numPr>
        <w:shd w:val="clear" w:color="auto" w:fill="FFFFFF"/>
        <w:tabs>
          <w:tab w:val="left" w:pos="168"/>
        </w:tabs>
        <w:suppressAutoHyphens/>
        <w:spacing w:after="0" w:line="100" w:lineRule="atLeast"/>
        <w:jc w:val="both"/>
        <w:rPr>
          <w:rFonts w:ascii="Times New Roman" w:eastAsia="MS Mincho" w:hAnsi="Times New Roman" w:cs="Times New Roman"/>
          <w:spacing w:val="-6"/>
          <w:sz w:val="28"/>
          <w:szCs w:val="28"/>
          <w:lang w:eastAsia="ar-SA"/>
        </w:rPr>
      </w:pPr>
      <w:r w:rsidRPr="0099359B">
        <w:rPr>
          <w:rFonts w:ascii="Times New Roman" w:eastAsia="MS Mincho" w:hAnsi="Times New Roman" w:cs="Times New Roman"/>
          <w:spacing w:val="-6"/>
          <w:sz w:val="28"/>
          <w:szCs w:val="28"/>
          <w:lang w:eastAsia="ar-SA"/>
        </w:rPr>
        <w:t>Расширить эмоционально-чувственное восприятие музыки;</w:t>
      </w:r>
    </w:p>
    <w:p w:rsidR="0099359B" w:rsidRPr="0099359B" w:rsidRDefault="0099359B" w:rsidP="0099359B">
      <w:pPr>
        <w:numPr>
          <w:ilvl w:val="0"/>
          <w:numId w:val="6"/>
        </w:numPr>
        <w:shd w:val="clear" w:color="auto" w:fill="FFFFFF"/>
        <w:tabs>
          <w:tab w:val="left" w:pos="168"/>
        </w:tabs>
        <w:suppressAutoHyphens/>
        <w:spacing w:after="0" w:line="100" w:lineRule="atLeast"/>
        <w:jc w:val="both"/>
        <w:rPr>
          <w:rFonts w:ascii="Times New Roman" w:eastAsia="MS Mincho" w:hAnsi="Times New Roman" w:cs="Times New Roman"/>
          <w:spacing w:val="-6"/>
          <w:sz w:val="28"/>
          <w:szCs w:val="28"/>
          <w:lang w:eastAsia="ar-SA"/>
        </w:rPr>
      </w:pPr>
      <w:r w:rsidRPr="0099359B">
        <w:rPr>
          <w:rFonts w:ascii="Times New Roman" w:eastAsia="MS Mincho" w:hAnsi="Times New Roman" w:cs="Times New Roman"/>
          <w:spacing w:val="-6"/>
          <w:sz w:val="28"/>
          <w:szCs w:val="28"/>
          <w:lang w:eastAsia="ar-SA"/>
        </w:rPr>
        <w:t xml:space="preserve">Развить </w:t>
      </w:r>
      <w:r w:rsidRPr="0099359B">
        <w:rPr>
          <w:rFonts w:ascii="Times New Roman" w:eastAsia="Times New Roman" w:hAnsi="Times New Roman" w:cs="Times New Roman"/>
          <w:sz w:val="28"/>
          <w:szCs w:val="28"/>
          <w:lang w:eastAsia="ar-SA"/>
        </w:rPr>
        <w:t>умение грамотно оценивать музыкальные произведения</w:t>
      </w:r>
      <w:r w:rsidRPr="0099359B">
        <w:rPr>
          <w:rFonts w:ascii="Times New Roman" w:eastAsia="MS Mincho" w:hAnsi="Times New Roman" w:cs="Times New Roman"/>
          <w:spacing w:val="-7"/>
          <w:sz w:val="28"/>
          <w:szCs w:val="28"/>
          <w:lang w:eastAsia="ar-SA"/>
        </w:rPr>
        <w:t>;</w:t>
      </w:r>
    </w:p>
    <w:p w:rsidR="0099359B" w:rsidRPr="0099359B" w:rsidRDefault="0099359B" w:rsidP="0099359B">
      <w:pPr>
        <w:numPr>
          <w:ilvl w:val="0"/>
          <w:numId w:val="6"/>
        </w:numPr>
        <w:shd w:val="clear" w:color="auto" w:fill="FFFFFF"/>
        <w:tabs>
          <w:tab w:val="left" w:pos="168"/>
        </w:tabs>
        <w:suppressAutoHyphens/>
        <w:spacing w:after="0" w:line="100" w:lineRule="atLeast"/>
        <w:jc w:val="both"/>
        <w:rPr>
          <w:rFonts w:ascii="Times New Roman" w:eastAsia="MS Mincho" w:hAnsi="Times New Roman" w:cs="Times New Roman"/>
          <w:spacing w:val="-6"/>
          <w:sz w:val="28"/>
          <w:szCs w:val="28"/>
          <w:lang w:eastAsia="ar-SA"/>
        </w:rPr>
      </w:pPr>
      <w:r w:rsidRPr="0099359B">
        <w:rPr>
          <w:rFonts w:ascii="Times New Roman" w:eastAsia="MS Mincho" w:hAnsi="Times New Roman" w:cs="Times New Roman"/>
          <w:spacing w:val="-6"/>
          <w:sz w:val="28"/>
          <w:szCs w:val="28"/>
          <w:lang w:eastAsia="ar-SA"/>
        </w:rPr>
        <w:t xml:space="preserve">Развить умение </w:t>
      </w:r>
      <w:r w:rsidRPr="0099359B">
        <w:rPr>
          <w:rFonts w:ascii="Times New Roman" w:eastAsia="Times New Roman" w:hAnsi="Times New Roman" w:cs="Times New Roman"/>
          <w:sz w:val="28"/>
          <w:szCs w:val="28"/>
          <w:lang w:eastAsia="ar-SA"/>
        </w:rPr>
        <w:t>осуществлять собственные музыкально-исполнительские замыслы в различных видах практической деятельности;</w:t>
      </w:r>
    </w:p>
    <w:p w:rsidR="0099359B" w:rsidRPr="0099359B" w:rsidRDefault="0099359B" w:rsidP="0099359B">
      <w:pPr>
        <w:shd w:val="clear" w:color="auto" w:fill="FFFFFF"/>
        <w:tabs>
          <w:tab w:val="left" w:pos="168"/>
        </w:tabs>
        <w:suppressAutoHyphens/>
        <w:spacing w:after="0" w:line="100" w:lineRule="atLeast"/>
        <w:ind w:left="720"/>
        <w:jc w:val="both"/>
        <w:rPr>
          <w:rFonts w:ascii="Times New Roman" w:eastAsia="MS Mincho" w:hAnsi="Times New Roman" w:cs="Times New Roman"/>
          <w:spacing w:val="-6"/>
          <w:sz w:val="28"/>
          <w:szCs w:val="28"/>
          <w:lang w:eastAsia="ar-SA"/>
        </w:rPr>
      </w:pPr>
      <w:r w:rsidRPr="0099359B">
        <w:rPr>
          <w:rFonts w:ascii="Times New Roman" w:eastAsia="MS Mincho" w:hAnsi="Times New Roman" w:cs="Times New Roman"/>
          <w:b/>
          <w:i/>
          <w:sz w:val="28"/>
          <w:szCs w:val="28"/>
          <w:lang w:eastAsia="ar-SA"/>
        </w:rPr>
        <w:t>Обучающие:</w:t>
      </w:r>
      <w:r w:rsidRPr="0099359B">
        <w:rPr>
          <w:rFonts w:ascii="Times New Roman" w:eastAsia="MS Mincho" w:hAnsi="Times New Roman" w:cs="Times New Roman"/>
          <w:sz w:val="28"/>
          <w:szCs w:val="28"/>
          <w:lang w:eastAsia="ar-SA"/>
        </w:rPr>
        <w:t xml:space="preserve"> </w:t>
      </w:r>
    </w:p>
    <w:p w:rsidR="0099359B" w:rsidRPr="0099359B" w:rsidRDefault="0099359B" w:rsidP="0099359B">
      <w:pPr>
        <w:numPr>
          <w:ilvl w:val="0"/>
          <w:numId w:val="6"/>
        </w:numPr>
        <w:suppressAutoHyphens/>
        <w:spacing w:after="0" w:line="100" w:lineRule="atLeast"/>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Сформировать исполнительские навыки игры на фортепиано;</w:t>
      </w:r>
    </w:p>
    <w:p w:rsidR="0099359B" w:rsidRPr="0099359B" w:rsidRDefault="0099359B" w:rsidP="0099359B">
      <w:pPr>
        <w:numPr>
          <w:ilvl w:val="0"/>
          <w:numId w:val="6"/>
        </w:numPr>
        <w:suppressAutoHyphens/>
        <w:spacing w:after="0" w:line="100" w:lineRule="atLeast"/>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Обучить вокальным исполнительским техникам;</w:t>
      </w:r>
    </w:p>
    <w:p w:rsidR="0099359B" w:rsidRPr="0099359B" w:rsidRDefault="0099359B" w:rsidP="0099359B">
      <w:pPr>
        <w:numPr>
          <w:ilvl w:val="0"/>
          <w:numId w:val="6"/>
        </w:numPr>
        <w:suppressAutoHyphens/>
        <w:spacing w:after="0" w:line="100" w:lineRule="atLeast"/>
        <w:jc w:val="both"/>
        <w:rPr>
          <w:rFonts w:ascii="Times New Roman" w:eastAsia="MS Mincho" w:hAnsi="Times New Roman" w:cs="Times New Roman"/>
          <w:sz w:val="28"/>
          <w:szCs w:val="28"/>
          <w:lang w:eastAsia="ar-SA"/>
        </w:rPr>
      </w:pPr>
      <w:r w:rsidRPr="0099359B">
        <w:rPr>
          <w:rFonts w:ascii="Times New Roman" w:eastAsia="Calibri" w:hAnsi="Times New Roman" w:cs="Times New Roman"/>
          <w:spacing w:val="-2"/>
          <w:sz w:val="28"/>
          <w:szCs w:val="28"/>
        </w:rPr>
        <w:t xml:space="preserve">Сформировать теоретическую и практическую базу по восприятию </w:t>
      </w:r>
      <w:r w:rsidRPr="0099359B">
        <w:rPr>
          <w:rFonts w:ascii="Times New Roman" w:eastAsia="MS Mincho" w:hAnsi="Times New Roman" w:cs="Times New Roman"/>
          <w:sz w:val="28"/>
          <w:szCs w:val="28"/>
          <w:lang w:eastAsia="ar-SA"/>
        </w:rPr>
        <w:t>элементов музыкального языка;</w:t>
      </w:r>
    </w:p>
    <w:p w:rsidR="0099359B" w:rsidRPr="0099359B" w:rsidRDefault="0099359B" w:rsidP="0099359B">
      <w:pPr>
        <w:numPr>
          <w:ilvl w:val="0"/>
          <w:numId w:val="6"/>
        </w:numPr>
        <w:suppressAutoHyphens/>
        <w:spacing w:after="0" w:line="100" w:lineRule="atLeast"/>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Обучить основным знаниям о различных эпохах и стилях в истории искусства;</w:t>
      </w:r>
    </w:p>
    <w:p w:rsidR="0099359B" w:rsidRPr="0099359B" w:rsidRDefault="0099359B" w:rsidP="0099359B">
      <w:pPr>
        <w:numPr>
          <w:ilvl w:val="0"/>
          <w:numId w:val="6"/>
        </w:numPr>
        <w:suppressAutoHyphens/>
        <w:spacing w:after="0" w:line="100" w:lineRule="atLeast"/>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lang w:eastAsia="ar-SA"/>
        </w:rPr>
        <w:t>Обучить элементарным знаниям по музыкальной грамоте.</w:t>
      </w:r>
    </w:p>
    <w:p w:rsidR="0099359B" w:rsidRPr="0099359B" w:rsidRDefault="0099359B" w:rsidP="0099359B">
      <w:pPr>
        <w:numPr>
          <w:ilvl w:val="1"/>
          <w:numId w:val="7"/>
        </w:num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99359B">
        <w:rPr>
          <w:rFonts w:ascii="Times New Roman" w:eastAsia="Times New Roman" w:hAnsi="Times New Roman" w:cs="Times New Roman"/>
          <w:b/>
          <w:bCs/>
          <w:sz w:val="28"/>
          <w:szCs w:val="28"/>
          <w:lang w:eastAsia="ru-RU"/>
        </w:rPr>
        <w:t>Содержание программы</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bCs/>
          <w:sz w:val="28"/>
          <w:szCs w:val="28"/>
          <w:lang w:eastAsia="ru-RU"/>
        </w:rPr>
      </w:pPr>
      <w:r w:rsidRPr="0099359B">
        <w:rPr>
          <w:rFonts w:ascii="Times New Roman" w:eastAsia="Times New Roman" w:hAnsi="Times New Roman" w:cs="Times New Roman"/>
          <w:b/>
          <w:bCs/>
          <w:sz w:val="28"/>
          <w:szCs w:val="28"/>
          <w:lang w:eastAsia="ru-RU"/>
        </w:rPr>
        <w:lastRenderedPageBreak/>
        <w:t>Учебный план 1 года обучения</w:t>
      </w:r>
    </w:p>
    <w:p w:rsid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Дисциплина 1. Специальность (фортепиано)</w:t>
      </w:r>
    </w:p>
    <w:p w:rsidR="006D1153" w:rsidRPr="006D1153" w:rsidRDefault="006D1153" w:rsidP="006D1153">
      <w:pPr>
        <w:suppressAutoHyphens/>
        <w:spacing w:after="0" w:line="100" w:lineRule="atLeast"/>
        <w:ind w:left="360"/>
        <w:jc w:val="center"/>
        <w:rPr>
          <w:rFonts w:ascii="Times New Roman" w:eastAsia="MS Mincho" w:hAnsi="Times New Roman" w:cs="Times New Roman"/>
          <w:b/>
          <w:bCs/>
          <w:sz w:val="24"/>
          <w:szCs w:val="24"/>
          <w:lang w:eastAsia="ar-SA"/>
        </w:rPr>
      </w:pPr>
    </w:p>
    <w:tbl>
      <w:tblPr>
        <w:tblW w:w="10641" w:type="dxa"/>
        <w:tblInd w:w="-938" w:type="dxa"/>
        <w:tblLayout w:type="fixed"/>
        <w:tblCellMar>
          <w:top w:w="55" w:type="dxa"/>
          <w:left w:w="55" w:type="dxa"/>
          <w:bottom w:w="55" w:type="dxa"/>
          <w:right w:w="55" w:type="dxa"/>
        </w:tblCellMar>
        <w:tblLook w:val="0000" w:firstRow="0" w:lastRow="0" w:firstColumn="0" w:lastColumn="0" w:noHBand="0" w:noVBand="0"/>
      </w:tblPr>
      <w:tblGrid>
        <w:gridCol w:w="567"/>
        <w:gridCol w:w="3970"/>
        <w:gridCol w:w="1418"/>
        <w:gridCol w:w="1134"/>
        <w:gridCol w:w="1134"/>
        <w:gridCol w:w="2418"/>
      </w:tblGrid>
      <w:tr w:rsidR="002660F6" w:rsidRPr="006D1153" w:rsidTr="00400E4F">
        <w:trPr>
          <w:trHeight w:val="340"/>
        </w:trPr>
        <w:tc>
          <w:tcPr>
            <w:tcW w:w="567" w:type="dxa"/>
            <w:vMerge w:val="restart"/>
            <w:tcBorders>
              <w:top w:val="single" w:sz="1" w:space="0" w:color="000000"/>
              <w:left w:val="single" w:sz="1" w:space="0" w:color="000000"/>
            </w:tcBorders>
            <w:shd w:val="clear" w:color="auto" w:fill="auto"/>
          </w:tcPr>
          <w:p w:rsidR="002660F6" w:rsidRDefault="002660F6" w:rsidP="006D1153">
            <w:pPr>
              <w:suppressLineNumbers/>
              <w:suppressAutoHyphens/>
              <w:spacing w:after="0" w:line="100" w:lineRule="atLeast"/>
              <w:jc w:val="both"/>
              <w:rPr>
                <w:rFonts w:ascii="Times New Roman" w:eastAsia="MS Mincho" w:hAnsi="Times New Roman" w:cs="Times New Roman"/>
                <w:sz w:val="28"/>
                <w:szCs w:val="28"/>
                <w:lang w:eastAsia="ar-SA"/>
              </w:rPr>
            </w:pPr>
          </w:p>
          <w:p w:rsidR="002660F6" w:rsidRPr="006D1153" w:rsidRDefault="002660F6"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w:t>
            </w:r>
          </w:p>
        </w:tc>
        <w:tc>
          <w:tcPr>
            <w:tcW w:w="3970" w:type="dxa"/>
            <w:vMerge w:val="restart"/>
            <w:tcBorders>
              <w:top w:val="single" w:sz="1" w:space="0" w:color="000000"/>
              <w:left w:val="single" w:sz="1" w:space="0" w:color="000000"/>
            </w:tcBorders>
            <w:shd w:val="clear" w:color="auto" w:fill="auto"/>
          </w:tcPr>
          <w:p w:rsidR="002660F6" w:rsidRDefault="002660F6" w:rsidP="006D1153">
            <w:pPr>
              <w:suppressLineNumbers/>
              <w:suppressAutoHyphens/>
              <w:spacing w:after="0" w:line="100" w:lineRule="atLeast"/>
              <w:jc w:val="both"/>
              <w:rPr>
                <w:rFonts w:ascii="Times New Roman" w:eastAsia="MS Mincho" w:hAnsi="Times New Roman" w:cs="Times New Roman"/>
                <w:sz w:val="28"/>
                <w:szCs w:val="28"/>
                <w:lang w:eastAsia="ar-SA"/>
              </w:rPr>
            </w:pPr>
          </w:p>
          <w:p w:rsidR="002660F6" w:rsidRPr="006D1153" w:rsidRDefault="002660F6"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Название раздела, темы</w:t>
            </w:r>
          </w:p>
        </w:tc>
        <w:tc>
          <w:tcPr>
            <w:tcW w:w="3686" w:type="dxa"/>
            <w:gridSpan w:val="3"/>
            <w:tcBorders>
              <w:top w:val="single" w:sz="1" w:space="0" w:color="000000"/>
              <w:left w:val="single" w:sz="1" w:space="0" w:color="000000"/>
              <w:bottom w:val="single" w:sz="4" w:space="0" w:color="auto"/>
            </w:tcBorders>
            <w:shd w:val="clear" w:color="auto" w:fill="auto"/>
          </w:tcPr>
          <w:p w:rsidR="002660F6" w:rsidRPr="006D1153" w:rsidRDefault="002660F6" w:rsidP="002660F6">
            <w:pPr>
              <w:suppressLineNumbers/>
              <w:suppressAutoHyphens/>
              <w:spacing w:after="0" w:line="100" w:lineRule="atLeast"/>
              <w:jc w:val="center"/>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Количество часов</w:t>
            </w:r>
            <w:bookmarkStart w:id="0" w:name="_GoBack"/>
            <w:bookmarkEnd w:id="0"/>
          </w:p>
        </w:tc>
        <w:tc>
          <w:tcPr>
            <w:tcW w:w="2418" w:type="dxa"/>
            <w:vMerge w:val="restart"/>
            <w:tcBorders>
              <w:top w:val="single" w:sz="1" w:space="0" w:color="000000"/>
              <w:left w:val="single" w:sz="1" w:space="0" w:color="000000"/>
              <w:right w:val="single" w:sz="1" w:space="0" w:color="000000"/>
            </w:tcBorders>
            <w:shd w:val="clear" w:color="auto" w:fill="auto"/>
          </w:tcPr>
          <w:p w:rsidR="002660F6" w:rsidRPr="006D1153" w:rsidRDefault="002660F6"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Формы аттестации, контроля</w:t>
            </w:r>
          </w:p>
        </w:tc>
      </w:tr>
      <w:tr w:rsidR="002660F6" w:rsidRPr="006D1153" w:rsidTr="008D522D">
        <w:trPr>
          <w:trHeight w:val="625"/>
        </w:trPr>
        <w:tc>
          <w:tcPr>
            <w:tcW w:w="567" w:type="dxa"/>
            <w:vMerge/>
            <w:tcBorders>
              <w:left w:val="single" w:sz="1" w:space="0" w:color="000000"/>
              <w:bottom w:val="single" w:sz="1" w:space="0" w:color="000000"/>
            </w:tcBorders>
            <w:shd w:val="clear" w:color="auto" w:fill="auto"/>
          </w:tcPr>
          <w:p w:rsidR="002660F6" w:rsidRDefault="002660F6" w:rsidP="006D1153">
            <w:pPr>
              <w:suppressLineNumbers/>
              <w:suppressAutoHyphens/>
              <w:spacing w:after="0" w:line="100" w:lineRule="atLeast"/>
              <w:jc w:val="both"/>
              <w:rPr>
                <w:rFonts w:ascii="Times New Roman" w:eastAsia="MS Mincho" w:hAnsi="Times New Roman" w:cs="Times New Roman"/>
                <w:sz w:val="28"/>
                <w:szCs w:val="28"/>
                <w:lang w:eastAsia="ar-SA"/>
              </w:rPr>
            </w:pPr>
          </w:p>
        </w:tc>
        <w:tc>
          <w:tcPr>
            <w:tcW w:w="3970" w:type="dxa"/>
            <w:vMerge/>
            <w:tcBorders>
              <w:left w:val="single" w:sz="1" w:space="0" w:color="000000"/>
              <w:bottom w:val="single" w:sz="1" w:space="0" w:color="000000"/>
            </w:tcBorders>
            <w:shd w:val="clear" w:color="auto" w:fill="auto"/>
          </w:tcPr>
          <w:p w:rsidR="002660F6" w:rsidRDefault="002660F6" w:rsidP="006D1153">
            <w:pPr>
              <w:suppressLineNumbers/>
              <w:suppressAutoHyphens/>
              <w:spacing w:after="0" w:line="100" w:lineRule="atLeast"/>
              <w:jc w:val="both"/>
              <w:rPr>
                <w:rFonts w:ascii="Times New Roman" w:eastAsia="MS Mincho" w:hAnsi="Times New Roman" w:cs="Times New Roman"/>
                <w:sz w:val="28"/>
                <w:szCs w:val="28"/>
                <w:lang w:eastAsia="ar-SA"/>
              </w:rPr>
            </w:pPr>
          </w:p>
        </w:tc>
        <w:tc>
          <w:tcPr>
            <w:tcW w:w="1418" w:type="dxa"/>
            <w:tcBorders>
              <w:top w:val="single" w:sz="4" w:space="0" w:color="auto"/>
              <w:left w:val="single" w:sz="1" w:space="0" w:color="000000"/>
              <w:bottom w:val="single" w:sz="1" w:space="0" w:color="000000"/>
            </w:tcBorders>
            <w:shd w:val="clear" w:color="auto" w:fill="auto"/>
          </w:tcPr>
          <w:p w:rsidR="002660F6" w:rsidRDefault="002660F6" w:rsidP="002660F6">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Всего часов.</w:t>
            </w:r>
          </w:p>
        </w:tc>
        <w:tc>
          <w:tcPr>
            <w:tcW w:w="1134" w:type="dxa"/>
            <w:tcBorders>
              <w:top w:val="single" w:sz="4" w:space="0" w:color="auto"/>
              <w:left w:val="single" w:sz="1" w:space="0" w:color="000000"/>
              <w:bottom w:val="single" w:sz="1" w:space="0" w:color="000000"/>
            </w:tcBorders>
            <w:shd w:val="clear" w:color="auto" w:fill="auto"/>
          </w:tcPr>
          <w:p w:rsidR="002660F6" w:rsidRDefault="002660F6" w:rsidP="002660F6">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Теория</w:t>
            </w:r>
          </w:p>
        </w:tc>
        <w:tc>
          <w:tcPr>
            <w:tcW w:w="1134" w:type="dxa"/>
            <w:tcBorders>
              <w:top w:val="single" w:sz="4" w:space="0" w:color="auto"/>
              <w:left w:val="single" w:sz="1" w:space="0" w:color="000000"/>
              <w:bottom w:val="single" w:sz="1" w:space="0" w:color="000000"/>
            </w:tcBorders>
            <w:shd w:val="clear" w:color="auto" w:fill="auto"/>
          </w:tcPr>
          <w:p w:rsidR="002660F6" w:rsidRDefault="002660F6" w:rsidP="002660F6">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Практика</w:t>
            </w:r>
          </w:p>
        </w:tc>
        <w:tc>
          <w:tcPr>
            <w:tcW w:w="2418" w:type="dxa"/>
            <w:vMerge/>
            <w:tcBorders>
              <w:left w:val="single" w:sz="1" w:space="0" w:color="000000"/>
              <w:bottom w:val="single" w:sz="1" w:space="0" w:color="000000"/>
              <w:right w:val="single" w:sz="1" w:space="0" w:color="000000"/>
            </w:tcBorders>
            <w:shd w:val="clear" w:color="auto" w:fill="auto"/>
          </w:tcPr>
          <w:p w:rsidR="002660F6" w:rsidRPr="006D1153" w:rsidRDefault="002660F6" w:rsidP="006D1153">
            <w:pPr>
              <w:suppressLineNumbers/>
              <w:suppressAutoHyphens/>
              <w:spacing w:after="0" w:line="100" w:lineRule="atLeast"/>
              <w:jc w:val="both"/>
              <w:rPr>
                <w:rFonts w:ascii="Times New Roman" w:eastAsia="MS Mincho" w:hAnsi="Times New Roman" w:cs="Times New Roman"/>
                <w:sz w:val="28"/>
                <w:szCs w:val="28"/>
                <w:lang w:eastAsia="ar-SA"/>
              </w:rPr>
            </w:pP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3970"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Введение в программу.</w:t>
            </w:r>
          </w:p>
        </w:tc>
        <w:tc>
          <w:tcPr>
            <w:tcW w:w="1418"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2</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2418"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gramStart"/>
            <w:r w:rsidRPr="006D1153">
              <w:rPr>
                <w:rFonts w:ascii="Times New Roman" w:eastAsia="MS Mincho" w:hAnsi="Times New Roman" w:cs="Times New Roman"/>
                <w:sz w:val="28"/>
                <w:szCs w:val="28"/>
                <w:lang w:eastAsia="ar-SA"/>
              </w:rPr>
              <w:t>наблюдение</w:t>
            </w:r>
            <w:proofErr w:type="gramEnd"/>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2</w:t>
            </w:r>
          </w:p>
        </w:tc>
        <w:tc>
          <w:tcPr>
            <w:tcW w:w="3970"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rPr>
                <w:rFonts w:ascii="Times New Roman" w:eastAsia="MS Mincho" w:hAnsi="Times New Roman" w:cs="Times New Roman"/>
                <w:sz w:val="28"/>
                <w:szCs w:val="28"/>
                <w:lang w:eastAsia="ar-SA"/>
              </w:rPr>
            </w:pPr>
            <w:proofErr w:type="spellStart"/>
            <w:r w:rsidRPr="006D1153">
              <w:rPr>
                <w:rFonts w:ascii="Times New Roman" w:eastAsia="MS Mincho" w:hAnsi="Times New Roman" w:cs="Times New Roman"/>
                <w:sz w:val="28"/>
                <w:szCs w:val="28"/>
                <w:lang w:eastAsia="ar-SA"/>
              </w:rPr>
              <w:t>Донотный</w:t>
            </w:r>
            <w:proofErr w:type="spellEnd"/>
            <w:r w:rsidRPr="006D1153">
              <w:rPr>
                <w:rFonts w:ascii="Times New Roman" w:eastAsia="MS Mincho" w:hAnsi="Times New Roman" w:cs="Times New Roman"/>
                <w:sz w:val="28"/>
                <w:szCs w:val="28"/>
                <w:lang w:eastAsia="ar-SA"/>
              </w:rPr>
              <w:t xml:space="preserve"> период. Подготовительные упражнения.</w:t>
            </w:r>
          </w:p>
        </w:tc>
        <w:tc>
          <w:tcPr>
            <w:tcW w:w="1418"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4</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3</w:t>
            </w:r>
          </w:p>
        </w:tc>
        <w:tc>
          <w:tcPr>
            <w:tcW w:w="2418"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gramStart"/>
            <w:r w:rsidRPr="006D1153">
              <w:rPr>
                <w:rFonts w:ascii="Times New Roman" w:eastAsia="MS Mincho" w:hAnsi="Times New Roman" w:cs="Times New Roman"/>
                <w:sz w:val="28"/>
                <w:szCs w:val="28"/>
                <w:lang w:eastAsia="ar-SA"/>
              </w:rPr>
              <w:t>наблюдение</w:t>
            </w:r>
            <w:proofErr w:type="gramEnd"/>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3</w:t>
            </w:r>
          </w:p>
        </w:tc>
        <w:tc>
          <w:tcPr>
            <w:tcW w:w="3970"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 xml:space="preserve">Метр и ритм. </w:t>
            </w:r>
          </w:p>
        </w:tc>
        <w:tc>
          <w:tcPr>
            <w:tcW w:w="1418"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4</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3</w:t>
            </w:r>
          </w:p>
        </w:tc>
        <w:tc>
          <w:tcPr>
            <w:tcW w:w="2418"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gramStart"/>
            <w:r w:rsidRPr="006D1153">
              <w:rPr>
                <w:rFonts w:ascii="Times New Roman" w:eastAsia="MS Mincho" w:hAnsi="Times New Roman" w:cs="Times New Roman"/>
                <w:sz w:val="28"/>
                <w:szCs w:val="28"/>
                <w:lang w:eastAsia="ar-SA"/>
              </w:rPr>
              <w:t>наблюдение</w:t>
            </w:r>
            <w:proofErr w:type="gramEnd"/>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4</w:t>
            </w:r>
          </w:p>
        </w:tc>
        <w:tc>
          <w:tcPr>
            <w:tcW w:w="3970"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Изучение нотной грамоты.</w:t>
            </w:r>
          </w:p>
        </w:tc>
        <w:tc>
          <w:tcPr>
            <w:tcW w:w="1418"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6</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3</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3</w:t>
            </w:r>
          </w:p>
        </w:tc>
        <w:tc>
          <w:tcPr>
            <w:tcW w:w="2418"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gramStart"/>
            <w:r w:rsidRPr="006D1153">
              <w:rPr>
                <w:rFonts w:ascii="Times New Roman" w:eastAsia="MS Mincho" w:hAnsi="Times New Roman" w:cs="Times New Roman"/>
                <w:sz w:val="28"/>
                <w:szCs w:val="28"/>
                <w:lang w:eastAsia="ar-SA"/>
              </w:rPr>
              <w:t>наблюдение</w:t>
            </w:r>
            <w:proofErr w:type="gramEnd"/>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w:t>
            </w:r>
          </w:p>
        </w:tc>
        <w:tc>
          <w:tcPr>
            <w:tcW w:w="3970"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Игра по нотам.</w:t>
            </w:r>
          </w:p>
        </w:tc>
        <w:tc>
          <w:tcPr>
            <w:tcW w:w="1418"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56</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56</w:t>
            </w:r>
          </w:p>
        </w:tc>
        <w:tc>
          <w:tcPr>
            <w:tcW w:w="2418"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gramStart"/>
            <w:r w:rsidRPr="006D1153">
              <w:rPr>
                <w:rFonts w:ascii="Times New Roman" w:eastAsia="MS Mincho" w:hAnsi="Times New Roman" w:cs="Times New Roman"/>
                <w:sz w:val="28"/>
                <w:szCs w:val="28"/>
                <w:lang w:eastAsia="ar-SA"/>
              </w:rPr>
              <w:t>наблюдение</w:t>
            </w:r>
            <w:proofErr w:type="gramEnd"/>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
        </w:tc>
        <w:tc>
          <w:tcPr>
            <w:tcW w:w="3970"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Итого:</w:t>
            </w:r>
          </w:p>
        </w:tc>
        <w:tc>
          <w:tcPr>
            <w:tcW w:w="1418"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72</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6</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66</w:t>
            </w:r>
          </w:p>
        </w:tc>
        <w:tc>
          <w:tcPr>
            <w:tcW w:w="2418"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
        </w:tc>
      </w:tr>
    </w:tbl>
    <w:p w:rsidR="006D1153" w:rsidRPr="006D1153" w:rsidRDefault="006D1153" w:rsidP="006D1153">
      <w:pPr>
        <w:suppressAutoHyphens/>
        <w:spacing w:after="0" w:line="100" w:lineRule="atLeast"/>
        <w:jc w:val="center"/>
        <w:rPr>
          <w:rFonts w:ascii="Times New Roman" w:eastAsia="MS Mincho" w:hAnsi="Times New Roman" w:cs="Times New Roman"/>
          <w:b/>
          <w:bCs/>
          <w:sz w:val="28"/>
          <w:szCs w:val="28"/>
          <w:lang w:eastAsia="ar-SA"/>
        </w:rPr>
      </w:pPr>
    </w:p>
    <w:p w:rsidR="006D1153" w:rsidRPr="006D1153" w:rsidRDefault="006D1153" w:rsidP="006D1153">
      <w:pPr>
        <w:suppressAutoHyphens/>
        <w:spacing w:after="0" w:line="100" w:lineRule="atLeast"/>
        <w:jc w:val="center"/>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t>Содержание учебного плана 1-го подготовительного года обучения</w:t>
      </w:r>
    </w:p>
    <w:p w:rsidR="006D1153" w:rsidRPr="006D1153" w:rsidRDefault="006D1153" w:rsidP="006D1153">
      <w:pPr>
        <w:suppressAutoHyphens/>
        <w:spacing w:after="0" w:line="100" w:lineRule="atLeast"/>
        <w:jc w:val="center"/>
        <w:rPr>
          <w:rFonts w:ascii="Times New Roman" w:eastAsia="MS Mincho" w:hAnsi="Times New Roman" w:cs="Times New Roman"/>
          <w:b/>
          <w:bCs/>
          <w:sz w:val="28"/>
          <w:szCs w:val="28"/>
          <w:lang w:eastAsia="ar-SA"/>
        </w:rPr>
      </w:pP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b/>
          <w:bCs/>
          <w:sz w:val="28"/>
          <w:szCs w:val="28"/>
          <w:lang w:eastAsia="ar-SA"/>
        </w:rPr>
        <w:t>Тема 1. Вводное занятие.</w:t>
      </w:r>
      <w:r w:rsidRPr="006D1153">
        <w:rPr>
          <w:rFonts w:ascii="Times New Roman" w:eastAsia="MS Mincho" w:hAnsi="Times New Roman" w:cs="Times New Roman"/>
          <w:sz w:val="28"/>
          <w:szCs w:val="28"/>
          <w:lang w:eastAsia="ar-SA"/>
        </w:rPr>
        <w:t xml:space="preserve"> </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 xml:space="preserve">Знакомство со студией. </w:t>
      </w:r>
    </w:p>
    <w:p w:rsidR="006D1153" w:rsidRPr="006D1153" w:rsidRDefault="006D1153" w:rsidP="006D1153">
      <w:pPr>
        <w:numPr>
          <w:ilvl w:val="0"/>
          <w:numId w:val="23"/>
        </w:numPr>
        <w:suppressAutoHyphens/>
        <w:spacing w:after="0" w:line="100" w:lineRule="atLeast"/>
        <w:jc w:val="both"/>
        <w:rPr>
          <w:rFonts w:ascii="Times New Roman" w:eastAsia="MS Mincho" w:hAnsi="Times New Roman" w:cs="Times New Roman"/>
          <w:sz w:val="28"/>
          <w:szCs w:val="28"/>
          <w:lang w:eastAsia="ar-SA"/>
        </w:rPr>
      </w:pPr>
      <w:proofErr w:type="gramStart"/>
      <w:r w:rsidRPr="006D1153">
        <w:rPr>
          <w:rFonts w:ascii="Times New Roman" w:eastAsia="MS Mincho" w:hAnsi="Times New Roman" w:cs="Times New Roman"/>
          <w:sz w:val="28"/>
          <w:szCs w:val="28"/>
          <w:lang w:eastAsia="ar-SA"/>
        </w:rPr>
        <w:t>режим</w:t>
      </w:r>
      <w:proofErr w:type="gramEnd"/>
      <w:r w:rsidRPr="006D1153">
        <w:rPr>
          <w:rFonts w:ascii="Times New Roman" w:eastAsia="MS Mincho" w:hAnsi="Times New Roman" w:cs="Times New Roman"/>
          <w:sz w:val="28"/>
          <w:szCs w:val="28"/>
          <w:lang w:eastAsia="ar-SA"/>
        </w:rPr>
        <w:t xml:space="preserve"> занятий</w:t>
      </w:r>
      <w:r w:rsidRPr="006D1153">
        <w:rPr>
          <w:rFonts w:ascii="Times New Roman" w:eastAsia="MS Mincho" w:hAnsi="Times New Roman" w:cs="Times New Roman"/>
          <w:b/>
          <w:sz w:val="28"/>
          <w:szCs w:val="28"/>
          <w:lang w:eastAsia="ar-SA"/>
        </w:rPr>
        <w:t>;</w:t>
      </w:r>
    </w:p>
    <w:p w:rsidR="006D1153" w:rsidRPr="006D1153" w:rsidRDefault="006D1153" w:rsidP="006D1153">
      <w:pPr>
        <w:numPr>
          <w:ilvl w:val="0"/>
          <w:numId w:val="23"/>
        </w:numPr>
        <w:suppressAutoHyphens/>
        <w:spacing w:after="0" w:line="100" w:lineRule="atLeast"/>
        <w:jc w:val="both"/>
        <w:rPr>
          <w:rFonts w:ascii="Times New Roman" w:eastAsia="MS Mincho" w:hAnsi="Times New Roman" w:cs="Times New Roman"/>
          <w:sz w:val="28"/>
          <w:szCs w:val="28"/>
          <w:lang w:eastAsia="ar-SA"/>
        </w:rPr>
      </w:pPr>
      <w:proofErr w:type="gramStart"/>
      <w:r w:rsidRPr="006D1153">
        <w:rPr>
          <w:rFonts w:ascii="Times New Roman" w:eastAsia="MS Mincho" w:hAnsi="Times New Roman" w:cs="Times New Roman"/>
          <w:sz w:val="28"/>
          <w:szCs w:val="28"/>
          <w:lang w:eastAsia="ar-SA"/>
        </w:rPr>
        <w:t>инструктаж</w:t>
      </w:r>
      <w:proofErr w:type="gramEnd"/>
      <w:r w:rsidRPr="006D1153">
        <w:rPr>
          <w:rFonts w:ascii="Times New Roman" w:eastAsia="MS Mincho" w:hAnsi="Times New Roman" w:cs="Times New Roman"/>
          <w:sz w:val="28"/>
          <w:szCs w:val="28"/>
          <w:lang w:eastAsia="ar-SA"/>
        </w:rPr>
        <w:t xml:space="preserve"> по технике безопасности;</w:t>
      </w:r>
    </w:p>
    <w:p w:rsidR="006D1153" w:rsidRPr="006D1153" w:rsidRDefault="006D1153" w:rsidP="006D1153">
      <w:pPr>
        <w:numPr>
          <w:ilvl w:val="0"/>
          <w:numId w:val="23"/>
        </w:numPr>
        <w:suppressAutoHyphens/>
        <w:spacing w:after="0" w:line="100" w:lineRule="atLeast"/>
        <w:jc w:val="both"/>
        <w:rPr>
          <w:rFonts w:ascii="Times New Roman" w:eastAsia="MS Mincho" w:hAnsi="Times New Roman" w:cs="Times New Roman"/>
          <w:sz w:val="28"/>
          <w:szCs w:val="28"/>
          <w:lang w:eastAsia="ar-SA"/>
        </w:rPr>
      </w:pPr>
      <w:proofErr w:type="gramStart"/>
      <w:r w:rsidRPr="006D1153">
        <w:rPr>
          <w:rFonts w:ascii="Times New Roman" w:eastAsia="MS Mincho" w:hAnsi="Times New Roman" w:cs="Times New Roman"/>
          <w:sz w:val="28"/>
          <w:szCs w:val="28"/>
          <w:lang w:eastAsia="ar-SA"/>
        </w:rPr>
        <w:t>инструктаж</w:t>
      </w:r>
      <w:proofErr w:type="gramEnd"/>
      <w:r w:rsidRPr="006D1153">
        <w:rPr>
          <w:rFonts w:ascii="Times New Roman" w:eastAsia="MS Mincho" w:hAnsi="Times New Roman" w:cs="Times New Roman"/>
          <w:sz w:val="28"/>
          <w:szCs w:val="28"/>
          <w:lang w:eastAsia="ar-SA"/>
        </w:rPr>
        <w:t xml:space="preserve"> по правилам дорожного движения;</w:t>
      </w:r>
    </w:p>
    <w:p w:rsidR="006D1153" w:rsidRPr="006D1153" w:rsidRDefault="006D1153" w:rsidP="006D1153">
      <w:pPr>
        <w:numPr>
          <w:ilvl w:val="0"/>
          <w:numId w:val="23"/>
        </w:numPr>
        <w:suppressAutoHyphens/>
        <w:spacing w:after="0" w:line="100" w:lineRule="atLeast"/>
        <w:jc w:val="both"/>
        <w:rPr>
          <w:rFonts w:ascii="Times New Roman" w:eastAsia="MS Mincho" w:hAnsi="Times New Roman" w:cs="Times New Roman"/>
          <w:sz w:val="28"/>
          <w:szCs w:val="28"/>
          <w:lang w:eastAsia="ar-SA"/>
        </w:rPr>
      </w:pPr>
      <w:proofErr w:type="gramStart"/>
      <w:r w:rsidRPr="006D1153">
        <w:rPr>
          <w:rFonts w:ascii="Times New Roman" w:eastAsia="MS Mincho" w:hAnsi="Times New Roman" w:cs="Times New Roman"/>
          <w:sz w:val="28"/>
          <w:szCs w:val="28"/>
          <w:lang w:eastAsia="ar-SA"/>
        </w:rPr>
        <w:t>инструктаж</w:t>
      </w:r>
      <w:proofErr w:type="gramEnd"/>
      <w:r w:rsidRPr="006D1153">
        <w:rPr>
          <w:rFonts w:ascii="Times New Roman" w:eastAsia="MS Mincho" w:hAnsi="Times New Roman" w:cs="Times New Roman"/>
          <w:sz w:val="28"/>
          <w:szCs w:val="28"/>
          <w:lang w:eastAsia="ar-SA"/>
        </w:rPr>
        <w:t xml:space="preserve"> по поведению детей в условиях чрезвычайных ситуаций.</w:t>
      </w:r>
    </w:p>
    <w:p w:rsidR="006D1153" w:rsidRPr="006D1153" w:rsidRDefault="006D1153" w:rsidP="006D1153">
      <w:pPr>
        <w:numPr>
          <w:ilvl w:val="0"/>
          <w:numId w:val="23"/>
        </w:num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sz w:val="28"/>
          <w:szCs w:val="28"/>
          <w:lang w:eastAsia="ar-SA"/>
        </w:rPr>
        <w:t xml:space="preserve">Тема урока: виды фортепиано: пианино, рояль. История создания. Возможности инструмента. Знакомство с клавиатурой. Название октав. Название нот.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Первый опыт игры с преподавателем</w:t>
      </w:r>
      <w:r w:rsidRPr="006D1153">
        <w:rPr>
          <w:rFonts w:ascii="Times New Roman" w:eastAsia="MS Mincho" w:hAnsi="Times New Roman" w:cs="Times New Roman"/>
          <w:i/>
          <w:iCs/>
          <w:sz w:val="28"/>
          <w:szCs w:val="28"/>
          <w:lang w:eastAsia="ar-SA"/>
        </w:rPr>
        <w:t xml:space="preserve"> </w:t>
      </w:r>
      <w:r w:rsidRPr="006D1153">
        <w:rPr>
          <w:rFonts w:ascii="Times New Roman" w:eastAsia="MS Mincho" w:hAnsi="Times New Roman" w:cs="Times New Roman"/>
          <w:sz w:val="28"/>
          <w:szCs w:val="28"/>
          <w:lang w:eastAsia="ar-SA"/>
        </w:rPr>
        <w:t>ритмического аккомпанемента.</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b/>
          <w:bCs/>
          <w:sz w:val="28"/>
          <w:szCs w:val="28"/>
          <w:lang w:eastAsia="ar-SA"/>
        </w:rPr>
        <w:t xml:space="preserve">Тема 2. </w:t>
      </w:r>
      <w:proofErr w:type="spellStart"/>
      <w:r w:rsidRPr="006D1153">
        <w:rPr>
          <w:rFonts w:ascii="Times New Roman" w:eastAsia="MS Mincho" w:hAnsi="Times New Roman" w:cs="Times New Roman"/>
          <w:b/>
          <w:bCs/>
          <w:sz w:val="28"/>
          <w:szCs w:val="28"/>
          <w:lang w:eastAsia="ar-SA"/>
        </w:rPr>
        <w:t>Донотный</w:t>
      </w:r>
      <w:proofErr w:type="spellEnd"/>
      <w:r w:rsidRPr="006D1153">
        <w:rPr>
          <w:rFonts w:ascii="Times New Roman" w:eastAsia="MS Mincho" w:hAnsi="Times New Roman" w:cs="Times New Roman"/>
          <w:b/>
          <w:bCs/>
          <w:sz w:val="28"/>
          <w:szCs w:val="28"/>
          <w:lang w:eastAsia="ar-SA"/>
        </w:rPr>
        <w:t xml:space="preserve"> период.</w:t>
      </w:r>
      <w:r w:rsidRPr="006D1153">
        <w:rPr>
          <w:rFonts w:ascii="Times New Roman" w:eastAsia="MS Mincho" w:hAnsi="Times New Roman" w:cs="Times New Roman"/>
          <w:i/>
          <w:iCs/>
          <w:sz w:val="28"/>
          <w:szCs w:val="28"/>
          <w:lang w:eastAsia="ar-SA"/>
        </w:rPr>
        <w:t xml:space="preserve">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 xml:space="preserve">Нахождение нот на клавиатуре. Посадка за инструментом. </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b/>
          <w:bCs/>
          <w:sz w:val="28"/>
          <w:szCs w:val="28"/>
          <w:lang w:eastAsia="ar-SA"/>
        </w:rPr>
        <w:t>Упражнения</w:t>
      </w:r>
      <w:r w:rsidRPr="006D1153">
        <w:rPr>
          <w:rFonts w:ascii="Times New Roman" w:eastAsia="MS Mincho" w:hAnsi="Times New Roman" w:cs="Times New Roman"/>
          <w:sz w:val="28"/>
          <w:szCs w:val="28"/>
          <w:lang w:eastAsia="ar-SA"/>
        </w:rPr>
        <w:t xml:space="preserve">: «радуга», «домик», «купол», «держу мяч», аппликатурные упражнения: «шесть котят», «фокус-покус». Организация двигательного аппарата учащегося. Подбор лёгких песенок по белым клавишам от 1 до 7 звуков. Играть и петь со словами, с названием нот и </w:t>
      </w:r>
      <w:proofErr w:type="spellStart"/>
      <w:r w:rsidRPr="006D1153">
        <w:rPr>
          <w:rFonts w:ascii="Times New Roman" w:eastAsia="MS Mincho" w:hAnsi="Times New Roman" w:cs="Times New Roman"/>
          <w:sz w:val="28"/>
          <w:szCs w:val="28"/>
          <w:lang w:eastAsia="ar-SA"/>
        </w:rPr>
        <w:t>ритмослогами</w:t>
      </w:r>
      <w:proofErr w:type="spellEnd"/>
      <w:r w:rsidRPr="006D1153">
        <w:rPr>
          <w:rFonts w:ascii="Times New Roman" w:eastAsia="MS Mincho" w:hAnsi="Times New Roman" w:cs="Times New Roman"/>
          <w:sz w:val="28"/>
          <w:szCs w:val="28"/>
          <w:lang w:eastAsia="ar-SA"/>
        </w:rPr>
        <w:t xml:space="preserve">. </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sz w:val="28"/>
          <w:szCs w:val="28"/>
          <w:lang w:eastAsia="ar-SA"/>
        </w:rPr>
        <w:t>Тема 3.</w:t>
      </w:r>
      <w:r w:rsidRPr="006D1153">
        <w:rPr>
          <w:rFonts w:ascii="Times New Roman" w:eastAsia="MS Mincho" w:hAnsi="Times New Roman" w:cs="Times New Roman"/>
          <w:i/>
          <w:iCs/>
          <w:sz w:val="28"/>
          <w:szCs w:val="28"/>
          <w:lang w:eastAsia="ar-SA"/>
        </w:rPr>
        <w:t xml:space="preserve"> </w:t>
      </w:r>
      <w:r w:rsidRPr="006D1153">
        <w:rPr>
          <w:rFonts w:ascii="Times New Roman" w:eastAsia="MS Mincho" w:hAnsi="Times New Roman" w:cs="Times New Roman"/>
          <w:b/>
          <w:bCs/>
          <w:sz w:val="28"/>
          <w:szCs w:val="28"/>
          <w:lang w:eastAsia="ar-SA"/>
        </w:rPr>
        <w:t xml:space="preserve">Метр и ритм.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 xml:space="preserve">Шаги в музыке. Ритмический рисунок. </w:t>
      </w:r>
      <w:proofErr w:type="spellStart"/>
      <w:r w:rsidRPr="006D1153">
        <w:rPr>
          <w:rFonts w:ascii="Times New Roman" w:eastAsia="MS Mincho" w:hAnsi="Times New Roman" w:cs="Times New Roman"/>
          <w:sz w:val="28"/>
          <w:szCs w:val="28"/>
          <w:lang w:eastAsia="ar-SA"/>
        </w:rPr>
        <w:t>Ритмослоги</w:t>
      </w:r>
      <w:proofErr w:type="spellEnd"/>
      <w:r w:rsidRPr="006D1153">
        <w:rPr>
          <w:rFonts w:ascii="Times New Roman" w:eastAsia="MS Mincho" w:hAnsi="Times New Roman" w:cs="Times New Roman"/>
          <w:sz w:val="28"/>
          <w:szCs w:val="28"/>
          <w:lang w:eastAsia="ar-SA"/>
        </w:rPr>
        <w:t>.</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Ритмические упражнения: метр ногой, ритм в ладоши.</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b/>
          <w:sz w:val="28"/>
          <w:szCs w:val="28"/>
          <w:lang w:eastAsia="ar-SA"/>
        </w:rPr>
        <w:t>Тема 4.</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b/>
          <w:bCs/>
          <w:sz w:val="28"/>
          <w:szCs w:val="28"/>
          <w:lang w:eastAsia="ar-SA"/>
        </w:rPr>
        <w:t>Изучение нотной грамоты</w:t>
      </w:r>
      <w:r w:rsidRPr="006D1153">
        <w:rPr>
          <w:rFonts w:ascii="Times New Roman" w:eastAsia="MS Mincho" w:hAnsi="Times New Roman" w:cs="Times New Roman"/>
          <w:sz w:val="28"/>
          <w:szCs w:val="28"/>
          <w:lang w:eastAsia="ar-SA"/>
        </w:rPr>
        <w:t xml:space="preserve">: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Ключи, нотный стан, длительности нот; знаки альтерации (диез, бемоль, бекар); динамические оттенки (</w:t>
      </w:r>
      <w:r w:rsidRPr="006D1153">
        <w:rPr>
          <w:rFonts w:ascii="Times New Roman" w:eastAsia="MS Mincho" w:hAnsi="Times New Roman" w:cs="Times New Roman"/>
          <w:sz w:val="28"/>
          <w:szCs w:val="28"/>
          <w:lang w:val="en-US" w:eastAsia="ar-SA"/>
        </w:rPr>
        <w:t>p</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sz w:val="28"/>
          <w:szCs w:val="28"/>
          <w:lang w:val="en-US" w:eastAsia="ar-SA"/>
        </w:rPr>
        <w:t>f</w:t>
      </w:r>
      <w:r w:rsidRPr="006D1153">
        <w:rPr>
          <w:rFonts w:ascii="Times New Roman" w:eastAsia="MS Mincho" w:hAnsi="Times New Roman" w:cs="Times New Roman"/>
          <w:sz w:val="28"/>
          <w:szCs w:val="28"/>
          <w:lang w:eastAsia="ar-SA"/>
        </w:rPr>
        <w:t xml:space="preserve">, </w:t>
      </w:r>
      <w:proofErr w:type="spellStart"/>
      <w:r w:rsidRPr="006D1153">
        <w:rPr>
          <w:rFonts w:ascii="Times New Roman" w:eastAsia="MS Mincho" w:hAnsi="Times New Roman" w:cs="Times New Roman"/>
          <w:sz w:val="28"/>
          <w:szCs w:val="28"/>
          <w:lang w:val="en-US" w:eastAsia="ar-SA"/>
        </w:rPr>
        <w:t>mp</w:t>
      </w:r>
      <w:proofErr w:type="spellEnd"/>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sz w:val="28"/>
          <w:szCs w:val="28"/>
          <w:lang w:val="en-US" w:eastAsia="ar-SA"/>
        </w:rPr>
        <w:t>mf</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sz w:val="28"/>
          <w:szCs w:val="28"/>
          <w:lang w:val="en-US" w:eastAsia="ar-SA"/>
        </w:rPr>
        <w:t>pp</w:t>
      </w:r>
      <w:r w:rsidRPr="006D1153">
        <w:rPr>
          <w:rFonts w:ascii="Times New Roman" w:eastAsia="MS Mincho" w:hAnsi="Times New Roman" w:cs="Times New Roman"/>
          <w:sz w:val="28"/>
          <w:szCs w:val="28"/>
          <w:lang w:eastAsia="ar-SA"/>
        </w:rPr>
        <w:t xml:space="preserve">, </w:t>
      </w:r>
      <w:proofErr w:type="spellStart"/>
      <w:r w:rsidRPr="006D1153">
        <w:rPr>
          <w:rFonts w:ascii="Times New Roman" w:eastAsia="MS Mincho" w:hAnsi="Times New Roman" w:cs="Times New Roman"/>
          <w:sz w:val="28"/>
          <w:szCs w:val="28"/>
          <w:lang w:val="en-US" w:eastAsia="ar-SA"/>
        </w:rPr>
        <w:t>ff</w:t>
      </w:r>
      <w:proofErr w:type="spellEnd"/>
      <w:r w:rsidRPr="006D1153">
        <w:rPr>
          <w:rFonts w:ascii="Times New Roman" w:eastAsia="MS Mincho" w:hAnsi="Times New Roman" w:cs="Times New Roman"/>
          <w:sz w:val="28"/>
          <w:szCs w:val="28"/>
          <w:lang w:eastAsia="ar-SA"/>
        </w:rPr>
        <w:t xml:space="preserve">, </w:t>
      </w:r>
      <w:proofErr w:type="gramStart"/>
      <w:r w:rsidRPr="006D1153">
        <w:rPr>
          <w:rFonts w:ascii="Times New Roman" w:eastAsia="MS Mincho" w:hAnsi="Times New Roman" w:cs="Times New Roman"/>
          <w:sz w:val="28"/>
          <w:szCs w:val="28"/>
          <w:lang w:eastAsia="ar-SA"/>
        </w:rPr>
        <w:t>&lt; &gt;</w:t>
      </w:r>
      <w:proofErr w:type="gramEnd"/>
      <w:r w:rsidRPr="006D1153">
        <w:rPr>
          <w:rFonts w:ascii="Times New Roman" w:eastAsia="MS Mincho" w:hAnsi="Times New Roman" w:cs="Times New Roman"/>
          <w:sz w:val="28"/>
          <w:szCs w:val="28"/>
          <w:lang w:eastAsia="ar-SA"/>
        </w:rPr>
        <w:t xml:space="preserve">);  паузы; штрихи: </w:t>
      </w:r>
      <w:r w:rsidRPr="006D1153">
        <w:rPr>
          <w:rFonts w:ascii="Times New Roman" w:eastAsia="MS Mincho" w:hAnsi="Times New Roman" w:cs="Times New Roman"/>
          <w:sz w:val="28"/>
          <w:szCs w:val="28"/>
          <w:lang w:val="en-US" w:eastAsia="ar-SA"/>
        </w:rPr>
        <w:t>non</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sz w:val="28"/>
          <w:szCs w:val="28"/>
          <w:lang w:val="en-US" w:eastAsia="ar-SA"/>
        </w:rPr>
        <w:t>legato</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sz w:val="28"/>
          <w:szCs w:val="28"/>
          <w:lang w:val="en-US" w:eastAsia="ar-SA"/>
        </w:rPr>
        <w:t>legato</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sz w:val="28"/>
          <w:szCs w:val="28"/>
          <w:lang w:val="en-US" w:eastAsia="ar-SA"/>
        </w:rPr>
        <w:t>staccato</w:t>
      </w:r>
      <w:r w:rsidRPr="006D1153">
        <w:rPr>
          <w:rFonts w:ascii="Times New Roman" w:eastAsia="MS Mincho" w:hAnsi="Times New Roman" w:cs="Times New Roman"/>
          <w:sz w:val="28"/>
          <w:szCs w:val="28"/>
          <w:lang w:eastAsia="ar-SA"/>
        </w:rPr>
        <w:t xml:space="preserve">; музыкальные термины: </w:t>
      </w:r>
      <w:r w:rsidRPr="006D1153">
        <w:rPr>
          <w:rFonts w:ascii="Times New Roman" w:eastAsia="MS Mincho" w:hAnsi="Times New Roman" w:cs="Times New Roman"/>
          <w:sz w:val="28"/>
          <w:szCs w:val="28"/>
          <w:lang w:val="en-US" w:eastAsia="ar-SA"/>
        </w:rPr>
        <w:t>crescendo</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sz w:val="28"/>
          <w:szCs w:val="28"/>
          <w:lang w:val="en-US" w:eastAsia="ar-SA"/>
        </w:rPr>
        <w:t>diminuendo</w:t>
      </w:r>
      <w:r w:rsidRPr="006D1153">
        <w:rPr>
          <w:rFonts w:ascii="Times New Roman" w:eastAsia="MS Mincho" w:hAnsi="Times New Roman" w:cs="Times New Roman"/>
          <w:sz w:val="28"/>
          <w:szCs w:val="28"/>
          <w:lang w:eastAsia="ar-SA"/>
        </w:rPr>
        <w:t xml:space="preserve">; темп, наиболее часто встречающиеся итальянские обозначения </w:t>
      </w:r>
      <w:r w:rsidRPr="006D1153">
        <w:rPr>
          <w:rFonts w:ascii="Times New Roman" w:eastAsia="MS Mincho" w:hAnsi="Times New Roman" w:cs="Times New Roman"/>
          <w:sz w:val="28"/>
          <w:szCs w:val="28"/>
          <w:lang w:eastAsia="ar-SA"/>
        </w:rPr>
        <w:lastRenderedPageBreak/>
        <w:t>темпов (</w:t>
      </w:r>
      <w:r w:rsidRPr="006D1153">
        <w:rPr>
          <w:rFonts w:ascii="Times New Roman" w:eastAsia="MS Mincho" w:hAnsi="Times New Roman" w:cs="Times New Roman"/>
          <w:sz w:val="28"/>
          <w:szCs w:val="28"/>
          <w:lang w:val="en-US" w:eastAsia="ar-SA"/>
        </w:rPr>
        <w:t>Allegro</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sz w:val="28"/>
          <w:szCs w:val="28"/>
          <w:lang w:val="en-US" w:eastAsia="ar-SA"/>
        </w:rPr>
        <w:t>Moderato</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sz w:val="28"/>
          <w:szCs w:val="28"/>
          <w:lang w:val="en-US" w:eastAsia="ar-SA"/>
        </w:rPr>
        <w:t>Andante</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sz w:val="28"/>
          <w:szCs w:val="28"/>
          <w:lang w:val="en-US" w:eastAsia="ar-SA"/>
        </w:rPr>
        <w:t>Andantino</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sz w:val="28"/>
          <w:szCs w:val="28"/>
          <w:lang w:val="en-US" w:eastAsia="ar-SA"/>
        </w:rPr>
        <w:t>Animato</w:t>
      </w:r>
      <w:r w:rsidRPr="006D1153">
        <w:rPr>
          <w:rFonts w:ascii="Times New Roman" w:eastAsia="MS Mincho" w:hAnsi="Times New Roman" w:cs="Times New Roman"/>
          <w:sz w:val="28"/>
          <w:szCs w:val="28"/>
          <w:lang w:eastAsia="ar-SA"/>
        </w:rPr>
        <w:t xml:space="preserve">). По мере прохождения программы эти сведения будут расширяться.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 xml:space="preserve">Нахождение нот на клавиатуре и в нотном тексте, нахождение диезов и бемолей на клавиатуре. </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t xml:space="preserve">Тема </w:t>
      </w:r>
      <w:proofErr w:type="gramStart"/>
      <w:r w:rsidRPr="006D1153">
        <w:rPr>
          <w:rFonts w:ascii="Times New Roman" w:eastAsia="MS Mincho" w:hAnsi="Times New Roman" w:cs="Times New Roman"/>
          <w:b/>
          <w:bCs/>
          <w:sz w:val="28"/>
          <w:szCs w:val="28"/>
          <w:lang w:eastAsia="ar-SA"/>
        </w:rPr>
        <w:t>5 .</w:t>
      </w:r>
      <w:proofErr w:type="gramEnd"/>
      <w:r w:rsidRPr="006D1153">
        <w:rPr>
          <w:rFonts w:ascii="Times New Roman" w:eastAsia="MS Mincho" w:hAnsi="Times New Roman" w:cs="Times New Roman"/>
          <w:b/>
          <w:bCs/>
          <w:sz w:val="28"/>
          <w:szCs w:val="28"/>
          <w:lang w:eastAsia="ar-SA"/>
        </w:rPr>
        <w:t xml:space="preserve"> Игра по нотам</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iCs/>
          <w:sz w:val="28"/>
          <w:szCs w:val="28"/>
          <w:lang w:eastAsia="ar-SA"/>
        </w:rPr>
        <w:t>Игра</w:t>
      </w:r>
      <w:r w:rsidRPr="006D1153">
        <w:rPr>
          <w:rFonts w:ascii="Times New Roman" w:eastAsia="MS Mincho" w:hAnsi="Times New Roman" w:cs="Times New Roman"/>
          <w:i/>
          <w:iCs/>
          <w:sz w:val="28"/>
          <w:szCs w:val="28"/>
          <w:lang w:eastAsia="ar-SA"/>
        </w:rPr>
        <w:t xml:space="preserve"> </w:t>
      </w:r>
      <w:r w:rsidRPr="006D1153">
        <w:rPr>
          <w:rFonts w:ascii="Times New Roman" w:eastAsia="MS Mincho" w:hAnsi="Times New Roman" w:cs="Times New Roman"/>
          <w:sz w:val="28"/>
          <w:szCs w:val="28"/>
          <w:lang w:eastAsia="ar-SA"/>
        </w:rPr>
        <w:t>по принципу от простого к сложному.</w:t>
      </w:r>
    </w:p>
    <w:p w:rsidR="006D1153" w:rsidRPr="006D1153" w:rsidRDefault="006D1153" w:rsidP="006D1153">
      <w:pPr>
        <w:suppressAutoHyphens/>
        <w:spacing w:after="0" w:line="20" w:lineRule="atLeast"/>
        <w:jc w:val="both"/>
        <w:rPr>
          <w:rFonts w:ascii="Times New Roman" w:eastAsia="MS Mincho" w:hAnsi="Times New Roman" w:cs="Times New Roman"/>
          <w:b/>
          <w:sz w:val="28"/>
          <w:szCs w:val="28"/>
          <w:u w:val="single"/>
          <w:lang w:eastAsia="ar-SA"/>
        </w:rPr>
      </w:pPr>
      <w:r w:rsidRPr="006D1153">
        <w:rPr>
          <w:rFonts w:ascii="Times New Roman" w:eastAsia="MS Mincho" w:hAnsi="Times New Roman" w:cs="Times New Roman"/>
          <w:b/>
          <w:sz w:val="28"/>
          <w:szCs w:val="28"/>
          <w:u w:val="single"/>
          <w:lang w:eastAsia="ar-SA"/>
        </w:rPr>
        <w:t>Планируемые результаты 1 года обучения</w:t>
      </w:r>
    </w:p>
    <w:p w:rsidR="006D1153" w:rsidRPr="006D1153" w:rsidRDefault="006D1153" w:rsidP="006D1153">
      <w:pPr>
        <w:suppressAutoHyphens/>
        <w:spacing w:after="0" w:line="20" w:lineRule="atLeast"/>
        <w:jc w:val="both"/>
        <w:rPr>
          <w:rFonts w:ascii="Times New Roman" w:eastAsia="MS Mincho" w:hAnsi="Times New Roman" w:cs="Times New Roman"/>
          <w:sz w:val="28"/>
          <w:szCs w:val="28"/>
          <w:lang w:eastAsia="ar-SA"/>
        </w:rPr>
      </w:pPr>
      <w:proofErr w:type="gramStart"/>
      <w:r w:rsidRPr="006D1153">
        <w:rPr>
          <w:rFonts w:ascii="Times New Roman" w:eastAsia="MS Mincho" w:hAnsi="Times New Roman" w:cs="Times New Roman"/>
          <w:sz w:val="28"/>
          <w:szCs w:val="28"/>
          <w:lang w:eastAsia="ar-SA"/>
        </w:rPr>
        <w:t>На  начальном</w:t>
      </w:r>
      <w:proofErr w:type="gramEnd"/>
      <w:r w:rsidRPr="006D1153">
        <w:rPr>
          <w:rFonts w:ascii="Times New Roman" w:eastAsia="MS Mincho" w:hAnsi="Times New Roman" w:cs="Times New Roman"/>
          <w:sz w:val="28"/>
          <w:szCs w:val="28"/>
          <w:lang w:eastAsia="ar-SA"/>
        </w:rPr>
        <w:t xml:space="preserve"> этапе обучения  ученик должен знать:</w:t>
      </w:r>
    </w:p>
    <w:p w:rsidR="006D1153" w:rsidRPr="006D1153" w:rsidRDefault="006D1153" w:rsidP="006D1153">
      <w:pPr>
        <w:suppressAutoHyphens/>
        <w:spacing w:after="0" w:line="2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 основы музыкальной грамоты и сольфеджио;</w:t>
      </w:r>
    </w:p>
    <w:p w:rsidR="006D1153" w:rsidRPr="006D1153" w:rsidRDefault="006D1153" w:rsidP="006D1153">
      <w:pPr>
        <w:suppressAutoHyphens/>
        <w:spacing w:after="0" w:line="2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 музыкальные жанры</w:t>
      </w:r>
    </w:p>
    <w:p w:rsidR="006D1153" w:rsidRPr="006D1153" w:rsidRDefault="006D1153" w:rsidP="006D1153">
      <w:pPr>
        <w:suppressAutoHyphens/>
        <w:spacing w:after="0" w:line="2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 музыкальную терминологию</w:t>
      </w:r>
    </w:p>
    <w:p w:rsidR="006D1153" w:rsidRPr="006D1153" w:rsidRDefault="006D1153" w:rsidP="006D1153">
      <w:pPr>
        <w:suppressAutoHyphens/>
        <w:spacing w:after="0" w:line="2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 штрихи.</w:t>
      </w:r>
    </w:p>
    <w:p w:rsidR="006D1153" w:rsidRPr="006D1153" w:rsidRDefault="006D1153" w:rsidP="006D1153">
      <w:pPr>
        <w:suppressAutoHyphens/>
        <w:spacing w:after="0" w:line="20" w:lineRule="atLeast"/>
        <w:jc w:val="both"/>
        <w:rPr>
          <w:rFonts w:ascii="Times New Roman" w:eastAsia="MS Mincho" w:hAnsi="Times New Roman" w:cs="Times New Roman"/>
          <w:b/>
          <w:sz w:val="28"/>
          <w:szCs w:val="28"/>
          <w:lang w:eastAsia="ar-SA"/>
        </w:rPr>
      </w:pPr>
      <w:r w:rsidRPr="006D1153">
        <w:rPr>
          <w:rFonts w:ascii="Times New Roman" w:eastAsia="MS Mincho" w:hAnsi="Times New Roman" w:cs="Times New Roman"/>
          <w:b/>
          <w:sz w:val="28"/>
          <w:szCs w:val="28"/>
          <w:lang w:eastAsia="ar-SA"/>
        </w:rPr>
        <w:t>Уметь:</w:t>
      </w:r>
    </w:p>
    <w:p w:rsidR="006D1153" w:rsidRPr="006D1153" w:rsidRDefault="006D1153" w:rsidP="006D1153">
      <w:pPr>
        <w:suppressAutoHyphens/>
        <w:spacing w:after="0" w:line="2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-словесно охарактеризовать исполняемые в классе музыкальные произведения;</w:t>
      </w:r>
    </w:p>
    <w:p w:rsidR="006D1153" w:rsidRPr="006D1153" w:rsidRDefault="006D1153" w:rsidP="006D1153">
      <w:pPr>
        <w:suppressAutoHyphens/>
        <w:spacing w:after="0" w:line="2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 xml:space="preserve">- играть произведения двумя руками, осуществляя предварительную подготовку / просмотр и определение ключей, размеры такта, знаков при ключе, длительностей, </w:t>
      </w:r>
      <w:proofErr w:type="spellStart"/>
      <w:r w:rsidRPr="006D1153">
        <w:rPr>
          <w:rFonts w:ascii="Times New Roman" w:eastAsia="MS Mincho" w:hAnsi="Times New Roman" w:cs="Times New Roman"/>
          <w:sz w:val="28"/>
          <w:szCs w:val="28"/>
          <w:lang w:eastAsia="ar-SA"/>
        </w:rPr>
        <w:t>прохлопывание</w:t>
      </w:r>
      <w:proofErr w:type="spellEnd"/>
      <w:r w:rsidRPr="006D1153">
        <w:rPr>
          <w:rFonts w:ascii="Times New Roman" w:eastAsia="MS Mincho" w:hAnsi="Times New Roman" w:cs="Times New Roman"/>
          <w:sz w:val="28"/>
          <w:szCs w:val="28"/>
          <w:lang w:eastAsia="ar-SA"/>
        </w:rPr>
        <w:t xml:space="preserve"> ритма со счётом вслух и с названием нот сначала ладошками;</w:t>
      </w:r>
    </w:p>
    <w:p w:rsidR="006D1153" w:rsidRPr="006D1153" w:rsidRDefault="006D1153" w:rsidP="006D1153">
      <w:pPr>
        <w:suppressAutoHyphens/>
        <w:spacing w:after="0" w:line="2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 xml:space="preserve">- применять приёмы </w:t>
      </w:r>
      <w:proofErr w:type="spellStart"/>
      <w:r w:rsidRPr="006D1153">
        <w:rPr>
          <w:rFonts w:ascii="Times New Roman" w:eastAsia="MS Mincho" w:hAnsi="Times New Roman" w:cs="Times New Roman"/>
          <w:sz w:val="28"/>
          <w:szCs w:val="28"/>
          <w:lang w:eastAsia="ar-SA"/>
        </w:rPr>
        <w:t>звукоизвлечения</w:t>
      </w:r>
      <w:proofErr w:type="spellEnd"/>
      <w:r w:rsidRPr="006D1153">
        <w:rPr>
          <w:rFonts w:ascii="Times New Roman" w:eastAsia="MS Mincho" w:hAnsi="Times New Roman" w:cs="Times New Roman"/>
          <w:sz w:val="28"/>
          <w:szCs w:val="28"/>
          <w:lang w:eastAsia="ar-SA"/>
        </w:rPr>
        <w:t xml:space="preserve"> /</w:t>
      </w:r>
      <w:proofErr w:type="spellStart"/>
      <w:r w:rsidRPr="006D1153">
        <w:rPr>
          <w:rFonts w:ascii="Times New Roman" w:eastAsia="MS Mincho" w:hAnsi="Times New Roman" w:cs="Times New Roman"/>
          <w:sz w:val="28"/>
          <w:szCs w:val="28"/>
          <w:lang w:eastAsia="ar-SA"/>
        </w:rPr>
        <w:t>non</w:t>
      </w:r>
      <w:proofErr w:type="spellEnd"/>
      <w:r w:rsidRPr="006D1153">
        <w:rPr>
          <w:rFonts w:ascii="Times New Roman" w:eastAsia="MS Mincho" w:hAnsi="Times New Roman" w:cs="Times New Roman"/>
          <w:sz w:val="28"/>
          <w:szCs w:val="28"/>
          <w:lang w:eastAsia="ar-SA"/>
        </w:rPr>
        <w:t xml:space="preserve"> </w:t>
      </w:r>
      <w:proofErr w:type="spellStart"/>
      <w:r w:rsidRPr="006D1153">
        <w:rPr>
          <w:rFonts w:ascii="Times New Roman" w:eastAsia="MS Mincho" w:hAnsi="Times New Roman" w:cs="Times New Roman"/>
          <w:sz w:val="28"/>
          <w:szCs w:val="28"/>
          <w:lang w:eastAsia="ar-SA"/>
        </w:rPr>
        <w:t>legato</w:t>
      </w:r>
      <w:proofErr w:type="spellEnd"/>
      <w:r w:rsidRPr="006D1153">
        <w:rPr>
          <w:rFonts w:ascii="Times New Roman" w:eastAsia="MS Mincho" w:hAnsi="Times New Roman" w:cs="Times New Roman"/>
          <w:sz w:val="28"/>
          <w:szCs w:val="28"/>
          <w:lang w:eastAsia="ar-SA"/>
        </w:rPr>
        <w:t xml:space="preserve">, </w:t>
      </w:r>
      <w:proofErr w:type="spellStart"/>
      <w:r w:rsidRPr="006D1153">
        <w:rPr>
          <w:rFonts w:ascii="Times New Roman" w:eastAsia="MS Mincho" w:hAnsi="Times New Roman" w:cs="Times New Roman"/>
          <w:sz w:val="28"/>
          <w:szCs w:val="28"/>
          <w:lang w:eastAsia="ar-SA"/>
        </w:rPr>
        <w:t>legato</w:t>
      </w:r>
      <w:proofErr w:type="spellEnd"/>
      <w:r w:rsidRPr="006D1153">
        <w:rPr>
          <w:rFonts w:ascii="Times New Roman" w:eastAsia="MS Mincho" w:hAnsi="Times New Roman" w:cs="Times New Roman"/>
          <w:sz w:val="28"/>
          <w:szCs w:val="28"/>
          <w:lang w:eastAsia="ar-SA"/>
        </w:rPr>
        <w:t xml:space="preserve">, </w:t>
      </w:r>
      <w:proofErr w:type="spellStart"/>
      <w:r w:rsidRPr="006D1153">
        <w:rPr>
          <w:rFonts w:ascii="Times New Roman" w:eastAsia="MS Mincho" w:hAnsi="Times New Roman" w:cs="Times New Roman"/>
          <w:sz w:val="28"/>
          <w:szCs w:val="28"/>
          <w:lang w:eastAsia="ar-SA"/>
        </w:rPr>
        <w:t>staccato</w:t>
      </w:r>
      <w:proofErr w:type="spellEnd"/>
      <w:r w:rsidRPr="006D1153">
        <w:rPr>
          <w:rFonts w:ascii="Times New Roman" w:eastAsia="MS Mincho" w:hAnsi="Times New Roman" w:cs="Times New Roman"/>
          <w:sz w:val="28"/>
          <w:szCs w:val="28"/>
          <w:lang w:eastAsia="ar-SA"/>
        </w:rPr>
        <w:t>/.</w:t>
      </w:r>
    </w:p>
    <w:p w:rsidR="006D1153" w:rsidRPr="006D1153" w:rsidRDefault="006D1153" w:rsidP="006D1153">
      <w:pPr>
        <w:suppressAutoHyphens/>
        <w:spacing w:after="0" w:line="2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 управлять своим мышечно-двигательным аппаратом / игра гамм на 1- 2 октавы/</w:t>
      </w:r>
    </w:p>
    <w:p w:rsidR="006D1153" w:rsidRPr="006D1153" w:rsidRDefault="006D1153" w:rsidP="006D1153">
      <w:pPr>
        <w:suppressAutoHyphens/>
        <w:spacing w:after="0" w:line="2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  Ко второму полугодию учащийся должен овладеть основными приёмами игры н а фортепиано.</w:t>
      </w:r>
    </w:p>
    <w:p w:rsidR="0099359B" w:rsidRPr="0099359B" w:rsidRDefault="0099359B" w:rsidP="006D1153">
      <w:pPr>
        <w:suppressAutoHyphens/>
        <w:spacing w:after="0" w:line="240" w:lineRule="auto"/>
        <w:contextualSpacing/>
        <w:jc w:val="both"/>
        <w:rPr>
          <w:rFonts w:ascii="Times New Roman" w:eastAsia="MS Mincho" w:hAnsi="Times New Roman" w:cs="Times New Roman"/>
          <w:sz w:val="28"/>
          <w:szCs w:val="28"/>
          <w:lang w:eastAsia="ar-SA"/>
        </w:rPr>
      </w:pP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bCs/>
          <w:sz w:val="28"/>
          <w:szCs w:val="28"/>
          <w:lang w:eastAsia="ru-RU"/>
        </w:rPr>
      </w:pPr>
      <w:r w:rsidRPr="0099359B">
        <w:rPr>
          <w:rFonts w:ascii="Times New Roman" w:eastAsia="Times New Roman" w:hAnsi="Times New Roman" w:cs="Times New Roman"/>
          <w:b/>
          <w:bCs/>
          <w:sz w:val="28"/>
          <w:szCs w:val="28"/>
          <w:lang w:eastAsia="ru-RU"/>
        </w:rPr>
        <w:t>Учебный план 2 года обучения</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Дисциплина 1. Специальность (фортепиано)</w:t>
      </w:r>
    </w:p>
    <w:p w:rsidR="006D1153" w:rsidRPr="006D1153" w:rsidRDefault="006D1153" w:rsidP="006D1153">
      <w:pPr>
        <w:suppressAutoHyphens/>
        <w:spacing w:after="0" w:line="100" w:lineRule="atLeast"/>
        <w:jc w:val="center"/>
        <w:rPr>
          <w:rFonts w:ascii="Times New Roman" w:eastAsia="MS Mincho" w:hAnsi="Times New Roman" w:cs="Times New Roman"/>
          <w:b/>
          <w:bCs/>
          <w:sz w:val="24"/>
          <w:szCs w:val="24"/>
          <w:lang w:eastAsia="ar-SA"/>
        </w:rPr>
      </w:pPr>
    </w:p>
    <w:tbl>
      <w:tblPr>
        <w:tblW w:w="10641" w:type="dxa"/>
        <w:tblInd w:w="-938" w:type="dxa"/>
        <w:tblLayout w:type="fixed"/>
        <w:tblCellMar>
          <w:top w:w="55" w:type="dxa"/>
          <w:left w:w="55" w:type="dxa"/>
          <w:bottom w:w="55" w:type="dxa"/>
          <w:right w:w="55" w:type="dxa"/>
        </w:tblCellMar>
        <w:tblLook w:val="0000" w:firstRow="0" w:lastRow="0" w:firstColumn="0" w:lastColumn="0" w:noHBand="0" w:noVBand="0"/>
      </w:tblPr>
      <w:tblGrid>
        <w:gridCol w:w="567"/>
        <w:gridCol w:w="4395"/>
        <w:gridCol w:w="1418"/>
        <w:gridCol w:w="1134"/>
        <w:gridCol w:w="1276"/>
        <w:gridCol w:w="1851"/>
      </w:tblGrid>
      <w:tr w:rsidR="00300A9B" w:rsidRPr="006D1153" w:rsidTr="006B3E0B">
        <w:trPr>
          <w:trHeight w:val="326"/>
        </w:trPr>
        <w:tc>
          <w:tcPr>
            <w:tcW w:w="567" w:type="dxa"/>
            <w:vMerge w:val="restart"/>
            <w:tcBorders>
              <w:top w:val="single" w:sz="1" w:space="0" w:color="000000"/>
              <w:left w:val="single" w:sz="1" w:space="0" w:color="000000"/>
            </w:tcBorders>
            <w:shd w:val="clear" w:color="auto" w:fill="auto"/>
          </w:tcPr>
          <w:p w:rsidR="00300A9B" w:rsidRDefault="00300A9B" w:rsidP="006D1153">
            <w:pPr>
              <w:suppressLineNumbers/>
              <w:suppressAutoHyphens/>
              <w:spacing w:after="0" w:line="100" w:lineRule="atLeast"/>
              <w:jc w:val="both"/>
              <w:rPr>
                <w:rFonts w:ascii="Times New Roman" w:eastAsia="MS Mincho" w:hAnsi="Times New Roman" w:cs="Times New Roman"/>
                <w:sz w:val="28"/>
                <w:szCs w:val="28"/>
                <w:lang w:eastAsia="ar-SA"/>
              </w:rPr>
            </w:pPr>
          </w:p>
          <w:p w:rsidR="00300A9B" w:rsidRPr="006D1153" w:rsidRDefault="00300A9B"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w:t>
            </w:r>
          </w:p>
        </w:tc>
        <w:tc>
          <w:tcPr>
            <w:tcW w:w="4395" w:type="dxa"/>
            <w:vMerge w:val="restart"/>
            <w:tcBorders>
              <w:top w:val="single" w:sz="1" w:space="0" w:color="000000"/>
              <w:left w:val="single" w:sz="1" w:space="0" w:color="000000"/>
            </w:tcBorders>
            <w:shd w:val="clear" w:color="auto" w:fill="auto"/>
          </w:tcPr>
          <w:p w:rsidR="00300A9B" w:rsidRDefault="00300A9B" w:rsidP="006D1153">
            <w:pPr>
              <w:suppressLineNumbers/>
              <w:suppressAutoHyphens/>
              <w:spacing w:after="0" w:line="100" w:lineRule="atLeast"/>
              <w:jc w:val="both"/>
              <w:rPr>
                <w:rFonts w:ascii="Times New Roman" w:eastAsia="MS Mincho" w:hAnsi="Times New Roman" w:cs="Times New Roman"/>
                <w:sz w:val="28"/>
                <w:szCs w:val="28"/>
                <w:lang w:eastAsia="ar-SA"/>
              </w:rPr>
            </w:pPr>
          </w:p>
          <w:p w:rsidR="00300A9B" w:rsidRPr="006D1153" w:rsidRDefault="00300A9B"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Название раздела, темы</w:t>
            </w:r>
          </w:p>
        </w:tc>
        <w:tc>
          <w:tcPr>
            <w:tcW w:w="3828" w:type="dxa"/>
            <w:gridSpan w:val="3"/>
            <w:tcBorders>
              <w:top w:val="single" w:sz="1" w:space="0" w:color="000000"/>
              <w:left w:val="single" w:sz="1" w:space="0" w:color="000000"/>
              <w:bottom w:val="single" w:sz="4" w:space="0" w:color="auto"/>
            </w:tcBorders>
            <w:shd w:val="clear" w:color="auto" w:fill="auto"/>
          </w:tcPr>
          <w:p w:rsidR="00300A9B" w:rsidRPr="006D1153" w:rsidRDefault="00300A9B" w:rsidP="00300A9B">
            <w:pPr>
              <w:suppressLineNumbers/>
              <w:suppressAutoHyphens/>
              <w:spacing w:after="0" w:line="100" w:lineRule="atLeast"/>
              <w:jc w:val="center"/>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Количество часов</w:t>
            </w:r>
          </w:p>
        </w:tc>
        <w:tc>
          <w:tcPr>
            <w:tcW w:w="1851" w:type="dxa"/>
            <w:vMerge w:val="restart"/>
            <w:tcBorders>
              <w:top w:val="single" w:sz="1" w:space="0" w:color="000000"/>
              <w:left w:val="single" w:sz="1" w:space="0" w:color="000000"/>
              <w:right w:val="single" w:sz="1" w:space="0" w:color="000000"/>
            </w:tcBorders>
            <w:shd w:val="clear" w:color="auto" w:fill="auto"/>
          </w:tcPr>
          <w:p w:rsidR="00300A9B" w:rsidRPr="006D1153" w:rsidRDefault="00300A9B"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Формы аттестации, контроля</w:t>
            </w:r>
          </w:p>
        </w:tc>
      </w:tr>
      <w:tr w:rsidR="00300A9B" w:rsidRPr="006D1153" w:rsidTr="00F54CC3">
        <w:trPr>
          <w:trHeight w:val="625"/>
        </w:trPr>
        <w:tc>
          <w:tcPr>
            <w:tcW w:w="567" w:type="dxa"/>
            <w:vMerge/>
            <w:tcBorders>
              <w:left w:val="single" w:sz="1" w:space="0" w:color="000000"/>
              <w:bottom w:val="single" w:sz="1" w:space="0" w:color="000000"/>
            </w:tcBorders>
            <w:shd w:val="clear" w:color="auto" w:fill="auto"/>
          </w:tcPr>
          <w:p w:rsidR="00300A9B" w:rsidRDefault="00300A9B" w:rsidP="006D1153">
            <w:pPr>
              <w:suppressLineNumbers/>
              <w:suppressAutoHyphens/>
              <w:spacing w:after="0" w:line="100" w:lineRule="atLeast"/>
              <w:jc w:val="both"/>
              <w:rPr>
                <w:rFonts w:ascii="Times New Roman" w:eastAsia="MS Mincho" w:hAnsi="Times New Roman" w:cs="Times New Roman"/>
                <w:sz w:val="28"/>
                <w:szCs w:val="28"/>
                <w:lang w:eastAsia="ar-SA"/>
              </w:rPr>
            </w:pPr>
          </w:p>
        </w:tc>
        <w:tc>
          <w:tcPr>
            <w:tcW w:w="4395" w:type="dxa"/>
            <w:vMerge/>
            <w:tcBorders>
              <w:left w:val="single" w:sz="1" w:space="0" w:color="000000"/>
              <w:bottom w:val="single" w:sz="1" w:space="0" w:color="000000"/>
            </w:tcBorders>
            <w:shd w:val="clear" w:color="auto" w:fill="auto"/>
          </w:tcPr>
          <w:p w:rsidR="00300A9B" w:rsidRDefault="00300A9B" w:rsidP="006D1153">
            <w:pPr>
              <w:suppressLineNumbers/>
              <w:suppressAutoHyphens/>
              <w:spacing w:after="0" w:line="100" w:lineRule="atLeast"/>
              <w:jc w:val="both"/>
              <w:rPr>
                <w:rFonts w:ascii="Times New Roman" w:eastAsia="MS Mincho" w:hAnsi="Times New Roman" w:cs="Times New Roman"/>
                <w:sz w:val="28"/>
                <w:szCs w:val="28"/>
                <w:lang w:eastAsia="ar-SA"/>
              </w:rPr>
            </w:pPr>
          </w:p>
        </w:tc>
        <w:tc>
          <w:tcPr>
            <w:tcW w:w="1418" w:type="dxa"/>
            <w:tcBorders>
              <w:top w:val="single" w:sz="4" w:space="0" w:color="auto"/>
              <w:left w:val="single" w:sz="1" w:space="0" w:color="000000"/>
              <w:bottom w:val="single" w:sz="1" w:space="0" w:color="000000"/>
            </w:tcBorders>
            <w:shd w:val="clear" w:color="auto" w:fill="auto"/>
          </w:tcPr>
          <w:p w:rsidR="00300A9B" w:rsidRDefault="00300A9B" w:rsidP="00300A9B">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Всего часов.</w:t>
            </w:r>
          </w:p>
        </w:tc>
        <w:tc>
          <w:tcPr>
            <w:tcW w:w="1134" w:type="dxa"/>
            <w:tcBorders>
              <w:top w:val="single" w:sz="4" w:space="0" w:color="auto"/>
              <w:left w:val="single" w:sz="1" w:space="0" w:color="000000"/>
              <w:bottom w:val="single" w:sz="1" w:space="0" w:color="000000"/>
            </w:tcBorders>
            <w:shd w:val="clear" w:color="auto" w:fill="auto"/>
          </w:tcPr>
          <w:p w:rsidR="00300A9B" w:rsidRDefault="00300A9B" w:rsidP="00300A9B">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Теория</w:t>
            </w:r>
          </w:p>
        </w:tc>
        <w:tc>
          <w:tcPr>
            <w:tcW w:w="1276" w:type="dxa"/>
            <w:tcBorders>
              <w:top w:val="single" w:sz="4" w:space="0" w:color="auto"/>
              <w:left w:val="single" w:sz="1" w:space="0" w:color="000000"/>
              <w:bottom w:val="single" w:sz="1" w:space="0" w:color="000000"/>
            </w:tcBorders>
            <w:shd w:val="clear" w:color="auto" w:fill="auto"/>
          </w:tcPr>
          <w:p w:rsidR="00300A9B" w:rsidRDefault="00300A9B" w:rsidP="00300A9B">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Практика</w:t>
            </w:r>
          </w:p>
        </w:tc>
        <w:tc>
          <w:tcPr>
            <w:tcW w:w="1851" w:type="dxa"/>
            <w:vMerge/>
            <w:tcBorders>
              <w:left w:val="single" w:sz="1" w:space="0" w:color="000000"/>
              <w:bottom w:val="single" w:sz="1" w:space="0" w:color="000000"/>
              <w:right w:val="single" w:sz="1" w:space="0" w:color="000000"/>
            </w:tcBorders>
            <w:shd w:val="clear" w:color="auto" w:fill="auto"/>
          </w:tcPr>
          <w:p w:rsidR="00300A9B" w:rsidRPr="006D1153" w:rsidRDefault="00300A9B" w:rsidP="006D1153">
            <w:pPr>
              <w:suppressLineNumbers/>
              <w:suppressAutoHyphens/>
              <w:spacing w:after="0" w:line="100" w:lineRule="atLeast"/>
              <w:jc w:val="both"/>
              <w:rPr>
                <w:rFonts w:ascii="Times New Roman" w:eastAsia="MS Mincho" w:hAnsi="Times New Roman" w:cs="Times New Roman"/>
                <w:sz w:val="28"/>
                <w:szCs w:val="28"/>
                <w:lang w:eastAsia="ar-SA"/>
              </w:rPr>
            </w:pP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439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Гаммы и упражнения.</w:t>
            </w:r>
          </w:p>
        </w:tc>
        <w:tc>
          <w:tcPr>
            <w:tcW w:w="1418"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4</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3</w:t>
            </w:r>
          </w:p>
        </w:tc>
        <w:tc>
          <w:tcPr>
            <w:tcW w:w="1851"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Зачёт.</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2</w:t>
            </w:r>
          </w:p>
        </w:tc>
        <w:tc>
          <w:tcPr>
            <w:tcW w:w="439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Этюды.</w:t>
            </w:r>
          </w:p>
        </w:tc>
        <w:tc>
          <w:tcPr>
            <w:tcW w:w="1418"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8,5</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0,5</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8</w:t>
            </w:r>
          </w:p>
        </w:tc>
        <w:tc>
          <w:tcPr>
            <w:tcW w:w="1851"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Зачёт</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3</w:t>
            </w:r>
          </w:p>
        </w:tc>
        <w:tc>
          <w:tcPr>
            <w:tcW w:w="439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Полифонические произведения.</w:t>
            </w:r>
          </w:p>
        </w:tc>
        <w:tc>
          <w:tcPr>
            <w:tcW w:w="1418"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19</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18</w:t>
            </w:r>
          </w:p>
        </w:tc>
        <w:tc>
          <w:tcPr>
            <w:tcW w:w="1851"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6D1153">
              <w:rPr>
                <w:rFonts w:ascii="Times New Roman" w:eastAsia="MS Mincho" w:hAnsi="Times New Roman" w:cs="Times New Roman"/>
                <w:sz w:val="28"/>
                <w:szCs w:val="28"/>
                <w:lang w:eastAsia="ar-SA"/>
              </w:rPr>
              <w:t>Академ</w:t>
            </w:r>
            <w:proofErr w:type="spellEnd"/>
            <w:proofErr w:type="gramStart"/>
            <w:r w:rsidRPr="006D1153">
              <w:rPr>
                <w:rFonts w:ascii="Times New Roman" w:eastAsia="MS Mincho" w:hAnsi="Times New Roman" w:cs="Times New Roman"/>
                <w:sz w:val="28"/>
                <w:szCs w:val="28"/>
                <w:lang w:eastAsia="ar-SA"/>
              </w:rPr>
              <w:t>. концерт</w:t>
            </w:r>
            <w:proofErr w:type="gramEnd"/>
            <w:r w:rsidRPr="006D1153">
              <w:rPr>
                <w:rFonts w:ascii="Times New Roman" w:eastAsia="MS Mincho" w:hAnsi="Times New Roman" w:cs="Times New Roman"/>
                <w:sz w:val="28"/>
                <w:szCs w:val="28"/>
                <w:lang w:eastAsia="ar-SA"/>
              </w:rPr>
              <w:t xml:space="preserve">. </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4</w:t>
            </w:r>
          </w:p>
        </w:tc>
        <w:tc>
          <w:tcPr>
            <w:tcW w:w="439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Произведения крупной формы.</w:t>
            </w:r>
          </w:p>
        </w:tc>
        <w:tc>
          <w:tcPr>
            <w:tcW w:w="1418"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19</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18</w:t>
            </w:r>
          </w:p>
        </w:tc>
        <w:tc>
          <w:tcPr>
            <w:tcW w:w="1851"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6D1153">
              <w:rPr>
                <w:rFonts w:ascii="Times New Roman" w:eastAsia="MS Mincho" w:hAnsi="Times New Roman" w:cs="Times New Roman"/>
                <w:sz w:val="28"/>
                <w:szCs w:val="28"/>
                <w:lang w:eastAsia="ar-SA"/>
              </w:rPr>
              <w:t>Академ</w:t>
            </w:r>
            <w:proofErr w:type="spellEnd"/>
            <w:proofErr w:type="gramStart"/>
            <w:r w:rsidRPr="006D1153">
              <w:rPr>
                <w:rFonts w:ascii="Times New Roman" w:eastAsia="MS Mincho" w:hAnsi="Times New Roman" w:cs="Times New Roman"/>
                <w:sz w:val="28"/>
                <w:szCs w:val="28"/>
                <w:lang w:eastAsia="ar-SA"/>
              </w:rPr>
              <w:t>. концерт</w:t>
            </w:r>
            <w:proofErr w:type="gramEnd"/>
            <w:r w:rsidRPr="006D1153">
              <w:rPr>
                <w:rFonts w:ascii="Times New Roman" w:eastAsia="MS Mincho" w:hAnsi="Times New Roman" w:cs="Times New Roman"/>
                <w:sz w:val="28"/>
                <w:szCs w:val="28"/>
                <w:lang w:eastAsia="ar-SA"/>
              </w:rPr>
              <w:t xml:space="preserve">. </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w:t>
            </w:r>
          </w:p>
        </w:tc>
        <w:tc>
          <w:tcPr>
            <w:tcW w:w="439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Пьесы.</w:t>
            </w:r>
          </w:p>
        </w:tc>
        <w:tc>
          <w:tcPr>
            <w:tcW w:w="1418"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11,5</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10,5</w:t>
            </w:r>
          </w:p>
        </w:tc>
        <w:tc>
          <w:tcPr>
            <w:tcW w:w="1851"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6D1153">
              <w:rPr>
                <w:rFonts w:ascii="Times New Roman" w:eastAsia="MS Mincho" w:hAnsi="Times New Roman" w:cs="Times New Roman"/>
                <w:sz w:val="28"/>
                <w:szCs w:val="28"/>
                <w:lang w:eastAsia="ar-SA"/>
              </w:rPr>
              <w:t>Академ</w:t>
            </w:r>
            <w:proofErr w:type="spellEnd"/>
            <w:proofErr w:type="gramStart"/>
            <w:r w:rsidRPr="006D1153">
              <w:rPr>
                <w:rFonts w:ascii="Times New Roman" w:eastAsia="MS Mincho" w:hAnsi="Times New Roman" w:cs="Times New Roman"/>
                <w:sz w:val="28"/>
                <w:szCs w:val="28"/>
                <w:lang w:eastAsia="ar-SA"/>
              </w:rPr>
              <w:t>. концерт</w:t>
            </w:r>
            <w:proofErr w:type="gramEnd"/>
            <w:r w:rsidRPr="006D1153">
              <w:rPr>
                <w:rFonts w:ascii="Times New Roman" w:eastAsia="MS Mincho" w:hAnsi="Times New Roman" w:cs="Times New Roman"/>
                <w:sz w:val="28"/>
                <w:szCs w:val="28"/>
                <w:lang w:eastAsia="ar-SA"/>
              </w:rPr>
              <w:t xml:space="preserve">. </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6</w:t>
            </w:r>
          </w:p>
        </w:tc>
        <w:tc>
          <w:tcPr>
            <w:tcW w:w="439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Чтение нот.</w:t>
            </w:r>
          </w:p>
        </w:tc>
        <w:tc>
          <w:tcPr>
            <w:tcW w:w="1418"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5</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w:t>
            </w:r>
          </w:p>
        </w:tc>
        <w:tc>
          <w:tcPr>
            <w:tcW w:w="1851"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Наблюдение</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
        </w:tc>
        <w:tc>
          <w:tcPr>
            <w:tcW w:w="439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Итого:</w:t>
            </w:r>
          </w:p>
        </w:tc>
        <w:tc>
          <w:tcPr>
            <w:tcW w:w="1418"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72 часа</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9,5</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62,5</w:t>
            </w:r>
          </w:p>
        </w:tc>
        <w:tc>
          <w:tcPr>
            <w:tcW w:w="1851"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
        </w:tc>
      </w:tr>
    </w:tbl>
    <w:p w:rsidR="006D1153" w:rsidRPr="006D1153" w:rsidRDefault="006D1153" w:rsidP="006D1153">
      <w:pPr>
        <w:suppressAutoHyphens/>
        <w:spacing w:after="0" w:line="100" w:lineRule="atLeast"/>
        <w:jc w:val="center"/>
        <w:rPr>
          <w:rFonts w:ascii="Times New Roman" w:eastAsia="MS Mincho" w:hAnsi="Times New Roman" w:cs="Times New Roman"/>
          <w:b/>
          <w:bCs/>
          <w:sz w:val="28"/>
          <w:szCs w:val="28"/>
          <w:lang w:eastAsia="ar-SA"/>
        </w:rPr>
      </w:pPr>
    </w:p>
    <w:p w:rsidR="006D1153" w:rsidRPr="006D1153" w:rsidRDefault="006D1153" w:rsidP="006D1153">
      <w:pPr>
        <w:suppressAutoHyphens/>
        <w:spacing w:after="0" w:line="100" w:lineRule="atLeast"/>
        <w:jc w:val="center"/>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lastRenderedPageBreak/>
        <w:t>Содержание учебного плана 2-го года обучения</w:t>
      </w:r>
    </w:p>
    <w:p w:rsidR="006D1153" w:rsidRPr="006D1153" w:rsidRDefault="006D1153" w:rsidP="006D1153">
      <w:pPr>
        <w:suppressAutoHyphens/>
        <w:spacing w:after="0" w:line="100" w:lineRule="atLeast"/>
        <w:jc w:val="center"/>
        <w:rPr>
          <w:rFonts w:ascii="Times New Roman" w:eastAsia="MS Mincho" w:hAnsi="Times New Roman" w:cs="Times New Roman"/>
          <w:b/>
          <w:bCs/>
          <w:sz w:val="28"/>
          <w:szCs w:val="28"/>
          <w:lang w:eastAsia="ar-SA"/>
        </w:rPr>
      </w:pP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b/>
          <w:bCs/>
          <w:sz w:val="28"/>
          <w:szCs w:val="28"/>
          <w:lang w:eastAsia="ar-SA"/>
        </w:rPr>
        <w:t>Тема 1. Гаммы и упражнения.</w:t>
      </w:r>
      <w:r w:rsidRPr="006D1153">
        <w:rPr>
          <w:rFonts w:ascii="Times New Roman" w:eastAsia="MS Mincho" w:hAnsi="Times New Roman" w:cs="Times New Roman"/>
          <w:sz w:val="28"/>
          <w:szCs w:val="28"/>
          <w:lang w:eastAsia="ar-SA"/>
        </w:rPr>
        <w:t xml:space="preserve">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Тональность. Лад. Порядок появления диезов и бемолей. Основные трезвучия лада и их обращения. Понятие аппликатуры. Аппликатурные принципы в гаммах.</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 xml:space="preserve">Первые номера упражнений </w:t>
      </w:r>
      <w:proofErr w:type="spellStart"/>
      <w:r w:rsidRPr="006D1153">
        <w:rPr>
          <w:rFonts w:ascii="Times New Roman" w:eastAsia="MS Mincho" w:hAnsi="Times New Roman" w:cs="Times New Roman"/>
          <w:sz w:val="28"/>
          <w:szCs w:val="28"/>
          <w:lang w:eastAsia="ar-SA"/>
        </w:rPr>
        <w:t>Ганона</w:t>
      </w:r>
      <w:proofErr w:type="spellEnd"/>
      <w:r w:rsidRPr="006D1153">
        <w:rPr>
          <w:rFonts w:ascii="Times New Roman" w:eastAsia="MS Mincho" w:hAnsi="Times New Roman" w:cs="Times New Roman"/>
          <w:sz w:val="28"/>
          <w:szCs w:val="28"/>
          <w:lang w:eastAsia="ar-SA"/>
        </w:rPr>
        <w:t>. Гаммы диезные и бемольные до 1 знака при ключе на 2 октавы, аккорды 2-мя руками, арпеджио отдельно каждой рукой.</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b/>
          <w:sz w:val="28"/>
          <w:szCs w:val="28"/>
          <w:lang w:eastAsia="ar-SA"/>
        </w:rPr>
        <w:t>Тема 2.</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i/>
          <w:iCs/>
          <w:sz w:val="28"/>
          <w:szCs w:val="28"/>
          <w:lang w:eastAsia="ar-SA"/>
        </w:rPr>
        <w:t xml:space="preserve"> </w:t>
      </w:r>
      <w:r w:rsidRPr="006D1153">
        <w:rPr>
          <w:rFonts w:ascii="Times New Roman" w:eastAsia="MS Mincho" w:hAnsi="Times New Roman" w:cs="Times New Roman"/>
          <w:b/>
          <w:bCs/>
          <w:sz w:val="28"/>
          <w:szCs w:val="28"/>
          <w:lang w:eastAsia="ar-SA"/>
        </w:rPr>
        <w:t>Этюды.</w:t>
      </w:r>
      <w:r w:rsidRPr="006D1153">
        <w:rPr>
          <w:rFonts w:ascii="Times New Roman" w:eastAsia="MS Mincho" w:hAnsi="Times New Roman" w:cs="Times New Roman"/>
          <w:sz w:val="28"/>
          <w:szCs w:val="28"/>
          <w:lang w:eastAsia="ar-SA"/>
        </w:rPr>
        <w:t xml:space="preserve">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Что такое этюд? Виды техники (крупная, мелкая) что входит?</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 xml:space="preserve">Работа над этюдами на разные виды техники. </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b/>
          <w:sz w:val="28"/>
          <w:szCs w:val="28"/>
          <w:lang w:eastAsia="ar-SA"/>
        </w:rPr>
        <w:t>Тема 3</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b/>
          <w:bCs/>
          <w:sz w:val="28"/>
          <w:szCs w:val="28"/>
          <w:lang w:eastAsia="ar-SA"/>
        </w:rPr>
        <w:t>Полифония</w:t>
      </w:r>
      <w:r w:rsidRPr="006D1153">
        <w:rPr>
          <w:rFonts w:ascii="Times New Roman" w:eastAsia="MS Mincho" w:hAnsi="Times New Roman" w:cs="Times New Roman"/>
          <w:sz w:val="28"/>
          <w:szCs w:val="28"/>
          <w:lang w:eastAsia="ar-SA"/>
        </w:rPr>
        <w:t xml:space="preserve">.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Что такое полифония? Виды полифонии (Контрастная, подголосочная, имитационная, канон, фуга).</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Работа над произведениями контрастной или подголосочной полифонии.</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sz w:val="28"/>
          <w:szCs w:val="28"/>
          <w:lang w:eastAsia="ar-SA"/>
        </w:rPr>
        <w:t>Тема 4.</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b/>
          <w:bCs/>
          <w:sz w:val="28"/>
          <w:szCs w:val="28"/>
          <w:lang w:eastAsia="ar-SA"/>
        </w:rPr>
        <w:t xml:space="preserve">Крупная форма.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Виды крупной формы: Сонаты, Сонатины, Вариации, Рондо, Концерты. Характеристика каждого вида. Примеры.</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 xml:space="preserve">Работа над произведениями крупной формы. </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sz w:val="28"/>
          <w:szCs w:val="28"/>
          <w:lang w:eastAsia="ar-SA"/>
        </w:rPr>
        <w:t>Тема 5.</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b/>
          <w:bCs/>
          <w:sz w:val="28"/>
          <w:szCs w:val="28"/>
          <w:lang w:eastAsia="ar-SA"/>
        </w:rPr>
        <w:t xml:space="preserve">Пьесы.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Чем пьесы отличаются от других видов музыкальных произведений. Основные жанры: танец, марш, песня. Примеры. Педализация (педаль прямая и запаздывающая).</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 xml:space="preserve"> Педальное упражнение. Работа над пьесами.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b/>
          <w:sz w:val="28"/>
          <w:szCs w:val="28"/>
          <w:lang w:eastAsia="ar-SA"/>
        </w:rPr>
        <w:t>Тема 6.</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b/>
          <w:bCs/>
          <w:sz w:val="28"/>
          <w:szCs w:val="28"/>
          <w:lang w:eastAsia="ar-SA"/>
        </w:rPr>
        <w:t>Чтение нот.</w:t>
      </w:r>
      <w:r w:rsidRPr="006D1153">
        <w:rPr>
          <w:rFonts w:ascii="Times New Roman" w:eastAsia="MS Mincho" w:hAnsi="Times New Roman" w:cs="Times New Roman"/>
          <w:i/>
          <w:iCs/>
          <w:sz w:val="28"/>
          <w:szCs w:val="28"/>
          <w:lang w:eastAsia="ar-SA"/>
        </w:rPr>
        <w:t xml:space="preserve"> </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Регулярная работа с новым нотным текстом, самостоятельный разбор лёгких пьес к каждому уроку.</w:t>
      </w:r>
    </w:p>
    <w:p w:rsidR="006D1153" w:rsidRPr="006D1153" w:rsidRDefault="006D1153" w:rsidP="006D1153">
      <w:pPr>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b/>
          <w:bCs/>
          <w:sz w:val="28"/>
          <w:szCs w:val="28"/>
          <w:lang w:eastAsia="ru-RU"/>
        </w:rPr>
        <w:t>Планируемые результаты 2 год обучения</w:t>
      </w:r>
    </w:p>
    <w:p w:rsidR="006D1153" w:rsidRPr="006D1153" w:rsidRDefault="006D1153" w:rsidP="006D1153">
      <w:pPr>
        <w:numPr>
          <w:ilvl w:val="0"/>
          <w:numId w:val="24"/>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Обучающийся будет владеть навыками индивидуальной и групповой работы, концертной деятельности;</w:t>
      </w:r>
    </w:p>
    <w:p w:rsidR="006D1153" w:rsidRPr="006D1153" w:rsidRDefault="006D1153" w:rsidP="006D1153">
      <w:pPr>
        <w:numPr>
          <w:ilvl w:val="0"/>
          <w:numId w:val="24"/>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Будет уметь грамотно, выразительно и технически свободно исполнять небольшие музыкальные произведения как сольно, так и в ансамбле уровня сложности, соответствующие 2 классу. </w:t>
      </w:r>
    </w:p>
    <w:p w:rsidR="006D1153" w:rsidRPr="006D1153" w:rsidRDefault="006D1153" w:rsidP="006D1153">
      <w:pPr>
        <w:numPr>
          <w:ilvl w:val="0"/>
          <w:numId w:val="24"/>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Будет уметь читать несложный нотный текст с листа и самостоятельно разучивать небольшие музыкальные произведения;</w:t>
      </w:r>
    </w:p>
    <w:p w:rsidR="006D1153" w:rsidRPr="006D1153" w:rsidRDefault="006D1153" w:rsidP="006D1153">
      <w:pPr>
        <w:numPr>
          <w:ilvl w:val="0"/>
          <w:numId w:val="24"/>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Получит первичные знания в области строения классических музыкальных форм;</w:t>
      </w:r>
    </w:p>
    <w:p w:rsidR="006D1153" w:rsidRPr="006D1153" w:rsidRDefault="006D1153" w:rsidP="006D1153">
      <w:pPr>
        <w:numPr>
          <w:ilvl w:val="0"/>
          <w:numId w:val="24"/>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Будет использовать полученные теоретические знания при исполнительстве музыкальных произведений на инструменте.</w:t>
      </w:r>
    </w:p>
    <w:p w:rsidR="006D1153" w:rsidRPr="006D1153" w:rsidRDefault="006D1153" w:rsidP="006D1153">
      <w:pPr>
        <w:numPr>
          <w:ilvl w:val="0"/>
          <w:numId w:val="24"/>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Уметь читать несложный нотный текст с листа;</w:t>
      </w:r>
    </w:p>
    <w:p w:rsidR="006D1153" w:rsidRPr="006D1153" w:rsidRDefault="006D1153" w:rsidP="006D1153">
      <w:pPr>
        <w:numPr>
          <w:ilvl w:val="0"/>
          <w:numId w:val="24"/>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Подбирать по слуху в несложные мелодии из нескольких звуков;</w:t>
      </w:r>
    </w:p>
    <w:p w:rsidR="0099359B" w:rsidRPr="006D1153" w:rsidRDefault="006D1153" w:rsidP="006D1153">
      <w:pPr>
        <w:numPr>
          <w:ilvl w:val="0"/>
          <w:numId w:val="24"/>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lastRenderedPageBreak/>
        <w:t>Обладать начальными знаниями в области музыкального искусства</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Дисциплина 2. Сольфеджио</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tbl>
      <w:tblPr>
        <w:tblStyle w:val="1f2"/>
        <w:tblW w:w="10414" w:type="dxa"/>
        <w:tblInd w:w="-601" w:type="dxa"/>
        <w:tblLook w:val="04A0" w:firstRow="1" w:lastRow="0" w:firstColumn="1" w:lastColumn="0" w:noHBand="0" w:noVBand="1"/>
      </w:tblPr>
      <w:tblGrid>
        <w:gridCol w:w="636"/>
        <w:gridCol w:w="3133"/>
        <w:gridCol w:w="1058"/>
        <w:gridCol w:w="1478"/>
        <w:gridCol w:w="1374"/>
        <w:gridCol w:w="2735"/>
      </w:tblGrid>
      <w:tr w:rsidR="0099359B" w:rsidRPr="0099359B" w:rsidTr="0099359B">
        <w:trPr>
          <w:trHeight w:val="489"/>
        </w:trPr>
        <w:tc>
          <w:tcPr>
            <w:tcW w:w="636"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w:t>
            </w:r>
          </w:p>
        </w:tc>
        <w:tc>
          <w:tcPr>
            <w:tcW w:w="3133"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Название раздела, темы</w:t>
            </w:r>
          </w:p>
        </w:tc>
        <w:tc>
          <w:tcPr>
            <w:tcW w:w="3910" w:type="dxa"/>
            <w:gridSpan w:val="3"/>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Количество часов</w:t>
            </w:r>
          </w:p>
        </w:tc>
        <w:tc>
          <w:tcPr>
            <w:tcW w:w="2735"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Формы аттестации/контроля</w:t>
            </w:r>
          </w:p>
        </w:tc>
      </w:tr>
      <w:tr w:rsidR="0099359B" w:rsidRPr="0099359B" w:rsidTr="0099359B">
        <w:trPr>
          <w:trHeight w:val="4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Теория</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Музыкальные звуки. Скрипичный ключ. Нотный стан.  Знакомство с регистрами, октавами.</w:t>
            </w:r>
            <w:r w:rsidRPr="0099359B">
              <w:rPr>
                <w:rFonts w:ascii="Times New Roman" w:eastAsia="Times New Roman" w:hAnsi="Times New Roman"/>
                <w:sz w:val="28"/>
                <w:szCs w:val="28"/>
                <w:lang w:eastAsia="ar-SA"/>
              </w:rPr>
              <w:t xml:space="preserve">  Ноты в пределах 1 октавы.</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 xml:space="preserve">Нисходящее движение мелодии. </w:t>
            </w:r>
            <w:r w:rsidRPr="0099359B">
              <w:rPr>
                <w:rFonts w:ascii="Times New Roman" w:eastAsia="Times New Roman" w:hAnsi="Times New Roman"/>
                <w:color w:val="000000"/>
                <w:sz w:val="28"/>
                <w:szCs w:val="28"/>
                <w:lang w:eastAsia="ar-SA"/>
              </w:rPr>
              <w:t xml:space="preserve"> Восходящее движение мелодии.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3</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Гамма До мажор. Устойчивые и неустойчивые ступени.</w:t>
            </w:r>
            <w:r w:rsidRPr="0099359B">
              <w:rPr>
                <w:rFonts w:ascii="Times New Roman" w:eastAsia="Times New Roman" w:hAnsi="Times New Roman"/>
                <w:sz w:val="28"/>
                <w:szCs w:val="28"/>
                <w:lang w:eastAsia="ar-SA"/>
              </w:rPr>
              <w:t xml:space="preserve"> Разрешение неустойчивых звуков в устойчивые. Вводные звуки.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 xml:space="preserve">Тоника. Тоническое трезвучие. </w:t>
            </w:r>
            <w:proofErr w:type="spellStart"/>
            <w:r w:rsidRPr="0099359B">
              <w:rPr>
                <w:rFonts w:ascii="Times New Roman" w:eastAsia="Times New Roman" w:hAnsi="Times New Roman"/>
                <w:color w:val="000000"/>
                <w:sz w:val="28"/>
                <w:szCs w:val="28"/>
                <w:lang w:eastAsia="ar-SA"/>
              </w:rPr>
              <w:t>Опевание</w:t>
            </w:r>
            <w:proofErr w:type="spellEnd"/>
            <w:r w:rsidRPr="0099359B">
              <w:rPr>
                <w:rFonts w:ascii="Times New Roman" w:eastAsia="Times New Roman" w:hAnsi="Times New Roman"/>
                <w:color w:val="000000"/>
                <w:sz w:val="28"/>
                <w:szCs w:val="28"/>
                <w:lang w:eastAsia="ar-SA"/>
              </w:rPr>
              <w:t xml:space="preserve"> тоники.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Соотношение длительностей - целая, половинная, четвертная, восьмая.</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0,5</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0,5</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Сильные и слабые доли.  Тактовая черта. Размер 2/4. Ритмические группы в 2/4.</w:t>
            </w:r>
            <w:r w:rsidRPr="0099359B">
              <w:rPr>
                <w:rFonts w:ascii="Times New Roman" w:eastAsia="Times New Roman" w:hAnsi="Times New Roman"/>
                <w:sz w:val="28"/>
                <w:szCs w:val="28"/>
                <w:lang w:eastAsia="ar-SA"/>
              </w:rPr>
              <w:t xml:space="preserve"> Запись ритмических диктантов.</w:t>
            </w:r>
            <w:r w:rsidRPr="0099359B">
              <w:rPr>
                <w:rFonts w:ascii="Times New Roman" w:eastAsia="Times New Roman" w:hAnsi="Times New Roman"/>
                <w:color w:val="000000"/>
                <w:sz w:val="28"/>
                <w:szCs w:val="28"/>
                <w:lang w:eastAsia="ar-SA"/>
              </w:rPr>
              <w:t xml:space="preserve"> Затакт четверть в размере 2/4. Пауза.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t>7</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Изучение элементов гаммы Соль мажор. Тон-полутон.</w:t>
            </w:r>
            <w:r w:rsidRPr="0099359B">
              <w:rPr>
                <w:rFonts w:ascii="Times New Roman" w:eastAsia="Times New Roman" w:hAnsi="Times New Roman"/>
                <w:sz w:val="28"/>
                <w:szCs w:val="28"/>
                <w:lang w:eastAsia="ar-SA"/>
              </w:rPr>
              <w:t xml:space="preserve"> Работа в тональности Соль мажор.</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lastRenderedPageBreak/>
              <w:t>8</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Соль мажор – закрепление. Диез и бемоль. Контрольное занятие.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Контрольная работа.</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9</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 xml:space="preserve">Повторение. Устойчивые и неустойчивые ступени гаммы. Их разрешение, </w:t>
            </w:r>
            <w:proofErr w:type="spellStart"/>
            <w:r w:rsidRPr="0099359B">
              <w:rPr>
                <w:rFonts w:ascii="Times New Roman" w:eastAsia="Times New Roman" w:hAnsi="Times New Roman"/>
                <w:color w:val="000000"/>
                <w:sz w:val="28"/>
                <w:szCs w:val="28"/>
                <w:lang w:eastAsia="ar-SA"/>
              </w:rPr>
              <w:t>опевание</w:t>
            </w:r>
            <w:proofErr w:type="spellEnd"/>
            <w:r w:rsidRPr="0099359B">
              <w:rPr>
                <w:rFonts w:ascii="Times New Roman" w:eastAsia="Times New Roman" w:hAnsi="Times New Roman"/>
                <w:color w:val="000000"/>
                <w:sz w:val="28"/>
                <w:szCs w:val="28"/>
                <w:lang w:eastAsia="ar-SA"/>
              </w:rPr>
              <w:t>.</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10</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Размер 3/4. Половинная длительность.</w:t>
            </w:r>
            <w:r w:rsidRPr="0099359B">
              <w:rPr>
                <w:rFonts w:ascii="Times New Roman" w:eastAsia="Times New Roman" w:hAnsi="Times New Roman"/>
                <w:color w:val="000000"/>
                <w:sz w:val="28"/>
                <w:szCs w:val="28"/>
                <w:lang w:eastAsia="ar-SA"/>
              </w:rPr>
              <w:t xml:space="preserve"> Ритмические партитуры в размерах 2/4 и ¾.</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Устные диктанты в размере 2/4. До мажор.</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Затакт четверть, две восьмые в размере 2/4.</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0,5</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0,5</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13</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Знакомство с интервалами. Дорожка интервалов.</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snapToGrid w:val="0"/>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Строение мажорной гаммы. Ре мажор.</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Повторение интервалов. Консонанс и диссонанс.</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Тональность Фа мажор. Ритмические партитуры.</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17</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Мажор и минор. Музыкальный кроссворд (термины).</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snapToGrid w:val="0"/>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18</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Размер 3/4. Половинная нота с точкой.</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0,5</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0,5</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19</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Запись одноголосных диктантов в размере ¾.</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20</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Размер 4/4.</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0,5</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0,5</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21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Повторение мажорных тональностей. Контрольное занятие.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0,5</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0,5</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Контрольная работа.</w:t>
            </w:r>
          </w:p>
        </w:tc>
      </w:tr>
      <w:tr w:rsidR="0099359B" w:rsidRPr="0099359B" w:rsidTr="0099359B">
        <w:trPr>
          <w:trHeight w:val="489"/>
        </w:trPr>
        <w:tc>
          <w:tcPr>
            <w:tcW w:w="3769" w:type="dxa"/>
            <w:gridSpan w:val="2"/>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36</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LineNumbers/>
              <w:suppressAutoHyphens/>
              <w:snapToGrid w:val="0"/>
              <w:spacing w:line="100" w:lineRule="atLeast"/>
              <w:jc w:val="center"/>
              <w:rPr>
                <w:rFonts w:ascii="Times New Roman" w:eastAsia="MS Mincho" w:hAnsi="Times New Roman"/>
                <w:sz w:val="28"/>
                <w:szCs w:val="28"/>
                <w:lang w:eastAsia="ar-SA"/>
              </w:rPr>
            </w:pPr>
            <w:r w:rsidRPr="0099359B">
              <w:rPr>
                <w:rFonts w:ascii="Times New Roman" w:eastAsia="MS Mincho" w:hAnsi="Times New Roman"/>
                <w:sz w:val="28"/>
                <w:szCs w:val="28"/>
                <w:lang w:eastAsia="ar-SA"/>
              </w:rPr>
              <w:t>16,5</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LineNumbers/>
              <w:suppressAutoHyphens/>
              <w:snapToGrid w:val="0"/>
              <w:spacing w:line="100" w:lineRule="atLeast"/>
              <w:jc w:val="center"/>
              <w:rPr>
                <w:rFonts w:ascii="Times New Roman" w:eastAsia="MS Mincho" w:hAnsi="Times New Roman"/>
                <w:sz w:val="28"/>
                <w:szCs w:val="28"/>
                <w:lang w:eastAsia="ar-SA"/>
              </w:rPr>
            </w:pPr>
            <w:r w:rsidRPr="0099359B">
              <w:rPr>
                <w:rFonts w:ascii="Times New Roman" w:eastAsia="MS Mincho" w:hAnsi="Times New Roman"/>
                <w:sz w:val="28"/>
                <w:szCs w:val="28"/>
                <w:lang w:eastAsia="ar-SA"/>
              </w:rPr>
              <w:t>19,5</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jc w:val="center"/>
              <w:rPr>
                <w:rFonts w:ascii="Times New Roman" w:hAnsi="Times New Roman"/>
                <w:sz w:val="28"/>
                <w:szCs w:val="28"/>
              </w:rPr>
            </w:pPr>
          </w:p>
        </w:tc>
      </w:tr>
    </w:tbl>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u w:val="single"/>
          <w:lang w:eastAsia="ar-SA"/>
        </w:rPr>
        <w:t>Содержание дисциплины:</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lastRenderedPageBreak/>
        <w:t>Тема 1. Музыкальные звуки. Скрипичный ключ. Нотный стан.  Знакомство с регистрами, октавами. Ноты в пределах 1 октавы.</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Теория: Понятие </w:t>
      </w:r>
      <w:proofErr w:type="gramStart"/>
      <w:r w:rsidRPr="0099359B">
        <w:rPr>
          <w:rFonts w:ascii="Times New Roman" w:eastAsia="Times New Roman" w:hAnsi="Times New Roman" w:cs="Times New Roman"/>
          <w:color w:val="000000"/>
          <w:sz w:val="28"/>
          <w:szCs w:val="28"/>
          <w:lang w:eastAsia="ar-SA"/>
        </w:rPr>
        <w:t>о  звуке</w:t>
      </w:r>
      <w:proofErr w:type="gramEnd"/>
      <w:r w:rsidRPr="0099359B">
        <w:rPr>
          <w:rFonts w:ascii="Times New Roman" w:eastAsia="Times New Roman" w:hAnsi="Times New Roman" w:cs="Times New Roman"/>
          <w:color w:val="000000"/>
          <w:sz w:val="28"/>
          <w:szCs w:val="28"/>
          <w:lang w:eastAsia="ar-SA"/>
        </w:rPr>
        <w:t>. Музыкальные и не музыкальные звуки. Правописание скрипичного ключа. Нотный стан.  Знакомство с регистрами, октавами. Правописание нот 1 октавы.</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Вокально-интонационные упражнения. Интонация на 1-3 звуках.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Тема 2. </w:t>
      </w:r>
      <w:r w:rsidRPr="0099359B">
        <w:rPr>
          <w:rFonts w:ascii="Times New Roman" w:eastAsia="Times New Roman" w:hAnsi="Times New Roman" w:cs="Times New Roman"/>
          <w:sz w:val="28"/>
          <w:szCs w:val="28"/>
          <w:lang w:eastAsia="ar-SA"/>
        </w:rPr>
        <w:t xml:space="preserve">Нисходящее движение мелодии. </w:t>
      </w:r>
      <w:r w:rsidRPr="0099359B">
        <w:rPr>
          <w:rFonts w:ascii="Times New Roman" w:eastAsia="Times New Roman" w:hAnsi="Times New Roman" w:cs="Times New Roman"/>
          <w:color w:val="000000"/>
          <w:sz w:val="28"/>
          <w:szCs w:val="28"/>
          <w:lang w:eastAsia="ar-SA"/>
        </w:rPr>
        <w:t xml:space="preserve"> Восходящее движение мелодии.</w:t>
      </w:r>
    </w:p>
    <w:p w:rsidR="0099359B" w:rsidRPr="0099359B" w:rsidRDefault="0099359B" w:rsidP="0099359B">
      <w:pPr>
        <w:tabs>
          <w:tab w:val="left" w:pos="6900"/>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Звукоряд. Звуки по порядку.</w:t>
      </w:r>
      <w:r w:rsidRPr="0099359B">
        <w:rPr>
          <w:rFonts w:ascii="Times New Roman" w:eastAsia="Times New Roman" w:hAnsi="Times New Roman" w:cs="Times New Roman"/>
          <w:color w:val="000000"/>
          <w:sz w:val="28"/>
          <w:szCs w:val="28"/>
          <w:lang w:eastAsia="ar-SA"/>
        </w:rPr>
        <w:tab/>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Вокально- интонационные упражнения в пределах 5 звуков вверх и вниз.</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Тема 3. Гамма До мажор. Устойчивые и неустойчивые ступени.</w:t>
      </w:r>
      <w:r w:rsidRPr="0099359B">
        <w:rPr>
          <w:rFonts w:ascii="Times New Roman" w:eastAsia="Times New Roman" w:hAnsi="Times New Roman" w:cs="Times New Roman"/>
          <w:sz w:val="28"/>
          <w:szCs w:val="28"/>
          <w:lang w:eastAsia="ar-SA"/>
        </w:rPr>
        <w:t xml:space="preserve"> Разрешение неустойчивых звуков в устойчивые. Вводные звуки.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Гамма. Мажорный лад. Строение мажора. Ступени устойчивые и неустойчивые. Разрешение.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 xml:space="preserve">Практика: Вокально-интонационные упражнения в пределах октавы. Пение гаммы </w:t>
      </w:r>
      <w:proofErr w:type="gramStart"/>
      <w:r w:rsidRPr="0099359B">
        <w:rPr>
          <w:rFonts w:ascii="Times New Roman" w:eastAsia="Times New Roman" w:hAnsi="Times New Roman" w:cs="Times New Roman"/>
          <w:sz w:val="28"/>
          <w:szCs w:val="28"/>
          <w:lang w:eastAsia="ar-SA"/>
        </w:rPr>
        <w:t>До</w:t>
      </w:r>
      <w:proofErr w:type="gramEnd"/>
      <w:r w:rsidRPr="0099359B">
        <w:rPr>
          <w:rFonts w:ascii="Times New Roman" w:eastAsia="Times New Roman" w:hAnsi="Times New Roman" w:cs="Times New Roman"/>
          <w:sz w:val="28"/>
          <w:szCs w:val="28"/>
          <w:lang w:eastAsia="ar-SA"/>
        </w:rPr>
        <w:t xml:space="preserve"> мажор. Пение ступеней.</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 xml:space="preserve">Тема 4. </w:t>
      </w:r>
      <w:r w:rsidRPr="0099359B">
        <w:rPr>
          <w:rFonts w:ascii="Times New Roman" w:eastAsia="Times New Roman" w:hAnsi="Times New Roman" w:cs="Times New Roman"/>
          <w:color w:val="000000"/>
          <w:sz w:val="28"/>
          <w:szCs w:val="28"/>
          <w:lang w:eastAsia="ar-SA"/>
        </w:rPr>
        <w:t xml:space="preserve">Тоника. Тоническое трезвучие. </w:t>
      </w:r>
      <w:proofErr w:type="spellStart"/>
      <w:r w:rsidRPr="0099359B">
        <w:rPr>
          <w:rFonts w:ascii="Times New Roman" w:eastAsia="Times New Roman" w:hAnsi="Times New Roman" w:cs="Times New Roman"/>
          <w:color w:val="000000"/>
          <w:sz w:val="28"/>
          <w:szCs w:val="28"/>
          <w:lang w:eastAsia="ar-SA"/>
        </w:rPr>
        <w:t>Опевание</w:t>
      </w:r>
      <w:proofErr w:type="spellEnd"/>
      <w:r w:rsidRPr="0099359B">
        <w:rPr>
          <w:rFonts w:ascii="Times New Roman" w:eastAsia="Times New Roman" w:hAnsi="Times New Roman" w:cs="Times New Roman"/>
          <w:color w:val="000000"/>
          <w:sz w:val="28"/>
          <w:szCs w:val="28"/>
          <w:lang w:eastAsia="ar-SA"/>
        </w:rPr>
        <w:t xml:space="preserve"> тоники.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Понятие «тоника», «трезвучие», «</w:t>
      </w:r>
      <w:proofErr w:type="spellStart"/>
      <w:r w:rsidRPr="0099359B">
        <w:rPr>
          <w:rFonts w:ascii="Times New Roman" w:eastAsia="Times New Roman" w:hAnsi="Times New Roman" w:cs="Times New Roman"/>
          <w:color w:val="000000"/>
          <w:sz w:val="28"/>
          <w:szCs w:val="28"/>
          <w:lang w:eastAsia="ar-SA"/>
        </w:rPr>
        <w:t>опевание</w:t>
      </w:r>
      <w:proofErr w:type="spellEnd"/>
      <w:r w:rsidRPr="0099359B">
        <w:rPr>
          <w:rFonts w:ascii="Times New Roman" w:eastAsia="Times New Roman" w:hAnsi="Times New Roman" w:cs="Times New Roman"/>
          <w:color w:val="000000"/>
          <w:sz w:val="28"/>
          <w:szCs w:val="28"/>
          <w:lang w:eastAsia="ar-SA"/>
        </w:rPr>
        <w:t>».</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Практика: вокально-интонационные упражнения на </w:t>
      </w:r>
      <w:proofErr w:type="spellStart"/>
      <w:r w:rsidRPr="0099359B">
        <w:rPr>
          <w:rFonts w:ascii="Times New Roman" w:eastAsia="Times New Roman" w:hAnsi="Times New Roman" w:cs="Times New Roman"/>
          <w:color w:val="000000"/>
          <w:sz w:val="28"/>
          <w:szCs w:val="28"/>
          <w:lang w:eastAsia="ar-SA"/>
        </w:rPr>
        <w:t>опевание</w:t>
      </w:r>
      <w:proofErr w:type="spellEnd"/>
      <w:r w:rsidRPr="0099359B">
        <w:rPr>
          <w:rFonts w:ascii="Times New Roman" w:eastAsia="Times New Roman" w:hAnsi="Times New Roman" w:cs="Times New Roman"/>
          <w:color w:val="000000"/>
          <w:sz w:val="28"/>
          <w:szCs w:val="28"/>
          <w:lang w:eastAsia="ar-SA"/>
        </w:rPr>
        <w:t xml:space="preserve"> тоники, пение устойчивых ступеней.</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5: Соотношение длительностей - целая, половинная, четвертная, восьмая.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Теория: Понятие «длительность», «доля». </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ритмические упражнения под счет.</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6: Сильные и слабые доли.  Тактовая черта. Размер 2/4. Ритмические группы в 2/4.</w:t>
      </w:r>
      <w:r w:rsidRPr="0099359B">
        <w:rPr>
          <w:rFonts w:ascii="Times New Roman" w:eastAsia="Times New Roman" w:hAnsi="Times New Roman" w:cs="Times New Roman"/>
          <w:sz w:val="28"/>
          <w:szCs w:val="28"/>
          <w:lang w:eastAsia="ar-SA"/>
        </w:rPr>
        <w:t xml:space="preserve"> Запись ритмических диктантов.</w:t>
      </w:r>
      <w:r w:rsidRPr="0099359B">
        <w:rPr>
          <w:rFonts w:ascii="Times New Roman" w:eastAsia="Times New Roman" w:hAnsi="Times New Roman" w:cs="Times New Roman"/>
          <w:color w:val="000000"/>
          <w:sz w:val="28"/>
          <w:szCs w:val="28"/>
          <w:lang w:eastAsia="ar-SA"/>
        </w:rPr>
        <w:t xml:space="preserve"> Затакт четверть в размере 2/4. Пауза.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Понятие «размер», «затакт», «пауза».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Практика: тактирование.</w:t>
      </w:r>
      <w:r w:rsidRPr="0099359B">
        <w:rPr>
          <w:rFonts w:ascii="Times New Roman" w:eastAsia="Times New Roman" w:hAnsi="Times New Roman" w:cs="Times New Roman"/>
          <w:sz w:val="28"/>
          <w:szCs w:val="28"/>
          <w:lang w:eastAsia="ar-SA"/>
        </w:rPr>
        <w:t xml:space="preserve"> Запись ритмических диктантов.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7.</w:t>
      </w:r>
      <w:r w:rsidRPr="0099359B">
        <w:rPr>
          <w:rFonts w:ascii="Times New Roman" w:eastAsia="Times New Roman" w:hAnsi="Times New Roman" w:cs="Times New Roman"/>
          <w:color w:val="000000"/>
          <w:sz w:val="28"/>
          <w:szCs w:val="28"/>
          <w:lang w:eastAsia="ar-SA"/>
        </w:rPr>
        <w:t xml:space="preserve"> Изучение элементов гаммы Соль мажор. Тон-полутон.</w:t>
      </w:r>
      <w:r w:rsidRPr="0099359B">
        <w:rPr>
          <w:rFonts w:ascii="Times New Roman" w:eastAsia="Times New Roman" w:hAnsi="Times New Roman" w:cs="Times New Roman"/>
          <w:sz w:val="28"/>
          <w:szCs w:val="28"/>
          <w:lang w:eastAsia="ar-SA"/>
        </w:rPr>
        <w:t xml:space="preserve"> Работа в тональности Соль мажор.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Строение Соль мажора.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Пение гаммы Соль мажор. Вокально-интонационные упражнения в тональности Соль мажор.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8.</w:t>
      </w:r>
      <w:r w:rsidRPr="0099359B">
        <w:rPr>
          <w:rFonts w:ascii="Times New Roman" w:eastAsia="Times New Roman" w:hAnsi="Times New Roman" w:cs="Times New Roman"/>
          <w:color w:val="000000"/>
          <w:sz w:val="28"/>
          <w:szCs w:val="28"/>
          <w:lang w:eastAsia="ar-SA"/>
        </w:rPr>
        <w:t xml:space="preserve"> Соль мажор – закрепление. Знаки альтерации. Контрольное занятие.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Диез, бемоль, бекар.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Правописание знаков альтерации. Самостоятельная работа.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 xml:space="preserve">Тема </w:t>
      </w:r>
      <w:proofErr w:type="gramStart"/>
      <w:r w:rsidRPr="0099359B">
        <w:rPr>
          <w:rFonts w:ascii="Times New Roman" w:eastAsia="Times New Roman" w:hAnsi="Times New Roman" w:cs="Times New Roman"/>
          <w:sz w:val="28"/>
          <w:szCs w:val="28"/>
          <w:lang w:eastAsia="ar-SA"/>
        </w:rPr>
        <w:t>9 .</w:t>
      </w:r>
      <w:proofErr w:type="gramEnd"/>
      <w:r w:rsidRPr="0099359B">
        <w:rPr>
          <w:rFonts w:ascii="Times New Roman" w:eastAsia="Times New Roman" w:hAnsi="Times New Roman" w:cs="Times New Roman"/>
          <w:color w:val="000000"/>
          <w:sz w:val="28"/>
          <w:szCs w:val="28"/>
          <w:lang w:eastAsia="ar-SA"/>
        </w:rPr>
        <w:t xml:space="preserve"> Повторение. Устойчивые и не устойчивые ступени гаммы. Их разрешение, </w:t>
      </w:r>
      <w:proofErr w:type="spellStart"/>
      <w:r w:rsidRPr="0099359B">
        <w:rPr>
          <w:rFonts w:ascii="Times New Roman" w:eastAsia="Times New Roman" w:hAnsi="Times New Roman" w:cs="Times New Roman"/>
          <w:color w:val="000000"/>
          <w:sz w:val="28"/>
          <w:szCs w:val="28"/>
          <w:lang w:eastAsia="ar-SA"/>
        </w:rPr>
        <w:t>опевание</w:t>
      </w:r>
      <w:proofErr w:type="spellEnd"/>
      <w:r w:rsidRPr="0099359B">
        <w:rPr>
          <w:rFonts w:ascii="Times New Roman" w:eastAsia="Times New Roman" w:hAnsi="Times New Roman" w:cs="Times New Roman"/>
          <w:color w:val="000000"/>
          <w:sz w:val="28"/>
          <w:szCs w:val="28"/>
          <w:lang w:eastAsia="ar-SA"/>
        </w:rPr>
        <w:t>.</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Чтение с листа вокально-интонационных упражнений.</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10.</w:t>
      </w:r>
      <w:r w:rsidRPr="0099359B">
        <w:rPr>
          <w:rFonts w:ascii="Times New Roman" w:eastAsia="Times New Roman" w:hAnsi="Times New Roman" w:cs="Times New Roman"/>
          <w:sz w:val="28"/>
          <w:szCs w:val="28"/>
          <w:lang w:eastAsia="ar-SA"/>
        </w:rPr>
        <w:t xml:space="preserve"> Размер 3/4. Половинная длительность.</w:t>
      </w:r>
      <w:r w:rsidRPr="0099359B">
        <w:rPr>
          <w:rFonts w:ascii="Times New Roman" w:eastAsia="Times New Roman" w:hAnsi="Times New Roman" w:cs="Times New Roman"/>
          <w:color w:val="000000"/>
          <w:sz w:val="28"/>
          <w:szCs w:val="28"/>
          <w:lang w:eastAsia="ar-SA"/>
        </w:rPr>
        <w:t xml:space="preserve"> Ритмические партитуры в размерах 2/4 и ¾</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lastRenderedPageBreak/>
        <w:t xml:space="preserve">Теория: </w:t>
      </w:r>
      <w:r w:rsidRPr="0099359B">
        <w:rPr>
          <w:rFonts w:ascii="Times New Roman" w:eastAsia="Times New Roman" w:hAnsi="Times New Roman" w:cs="Times New Roman"/>
          <w:sz w:val="28"/>
          <w:szCs w:val="28"/>
          <w:lang w:eastAsia="ar-SA"/>
        </w:rPr>
        <w:t>Размер 3/4. Половинная длительность.</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proofErr w:type="gramStart"/>
      <w:r w:rsidRPr="0099359B">
        <w:rPr>
          <w:rFonts w:ascii="Times New Roman" w:eastAsia="Times New Roman" w:hAnsi="Times New Roman" w:cs="Times New Roman"/>
          <w:sz w:val="28"/>
          <w:szCs w:val="28"/>
          <w:lang w:eastAsia="ar-SA"/>
        </w:rPr>
        <w:t xml:space="preserve">Практика: </w:t>
      </w:r>
      <w:r w:rsidRPr="0099359B">
        <w:rPr>
          <w:rFonts w:ascii="Times New Roman" w:eastAsia="Times New Roman" w:hAnsi="Times New Roman" w:cs="Times New Roman"/>
          <w:color w:val="000000"/>
          <w:sz w:val="28"/>
          <w:szCs w:val="28"/>
          <w:lang w:eastAsia="ar-SA"/>
        </w:rPr>
        <w:t xml:space="preserve"> Ритмические</w:t>
      </w:r>
      <w:proofErr w:type="gramEnd"/>
      <w:r w:rsidRPr="0099359B">
        <w:rPr>
          <w:rFonts w:ascii="Times New Roman" w:eastAsia="Times New Roman" w:hAnsi="Times New Roman" w:cs="Times New Roman"/>
          <w:color w:val="000000"/>
          <w:sz w:val="28"/>
          <w:szCs w:val="28"/>
          <w:lang w:eastAsia="ar-SA"/>
        </w:rPr>
        <w:t xml:space="preserve"> партитуры в размерах 2/4 и 3/4.</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 xml:space="preserve">Тема 11. </w:t>
      </w:r>
      <w:r w:rsidRPr="0099359B">
        <w:rPr>
          <w:rFonts w:ascii="Times New Roman" w:eastAsia="Times New Roman" w:hAnsi="Times New Roman" w:cs="Times New Roman"/>
          <w:sz w:val="28"/>
          <w:szCs w:val="28"/>
          <w:lang w:eastAsia="ar-SA"/>
        </w:rPr>
        <w:t>Устные диктанты в размере 2/4. До мажор.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Устные диктанты в размере 2/4. До мажор.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12.</w:t>
      </w:r>
      <w:r w:rsidRPr="0099359B">
        <w:rPr>
          <w:rFonts w:ascii="Times New Roman" w:eastAsia="Times New Roman" w:hAnsi="Times New Roman" w:cs="Times New Roman"/>
          <w:color w:val="000000"/>
          <w:sz w:val="28"/>
          <w:szCs w:val="28"/>
          <w:lang w:eastAsia="ar-SA"/>
        </w:rPr>
        <w:t xml:space="preserve"> Затакт четверть, две восьмые в размере 2/4.</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Затакт четверть, две восьмые в размере 2/4.</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Вокально-интонационные упражнения. Чтение с листа.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 xml:space="preserve">Тема 13. </w:t>
      </w:r>
      <w:r w:rsidRPr="0099359B">
        <w:rPr>
          <w:rFonts w:ascii="Times New Roman" w:eastAsia="Times New Roman" w:hAnsi="Times New Roman" w:cs="Times New Roman"/>
          <w:sz w:val="28"/>
          <w:szCs w:val="28"/>
          <w:lang w:eastAsia="ar-SA"/>
        </w:rPr>
        <w:t>Знакомство с интервалами. Дорожка интервалов.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Интервал. Простые интервалы. Строение интервалов.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пение простых интервалов. Слуховой анализ.</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14. Строение мажорной гаммы. Ре мажор.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Строение Ре мажора.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пение Ре мажор. Вокально-интонационные упражнения.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 xml:space="preserve">Тема 15. </w:t>
      </w:r>
      <w:r w:rsidRPr="0099359B">
        <w:rPr>
          <w:rFonts w:ascii="Times New Roman" w:eastAsia="Times New Roman" w:hAnsi="Times New Roman" w:cs="Times New Roman"/>
          <w:color w:val="000000"/>
          <w:sz w:val="28"/>
          <w:szCs w:val="28"/>
          <w:lang w:eastAsia="ar-SA"/>
        </w:rPr>
        <w:t>Повторение интервалов. Консонанс и диссонанс.</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повторение интервалов. Консонанс. Диссонанс.</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слуховой анализ.</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16. Тональность Фа мажор. Ритмические партитуры.</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Тональность Фа мажор. Строение.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пение Фа мажор, ступени, трезвучия. Вокально-интонационные упражнения в Фа мажоре.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17. Мажор и минор. Музыкальный кроссворд (термины).</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Ознакомление с минором. Строение.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Музыкальный кроссворд.</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18. Размер 3/4. Половинная нота с точкой.</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Размер 3/4. Половинная нота с точкой.</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Чтение с листа.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 xml:space="preserve">Тема 19. </w:t>
      </w:r>
      <w:r w:rsidRPr="0099359B">
        <w:rPr>
          <w:rFonts w:ascii="Times New Roman" w:eastAsia="Times New Roman" w:hAnsi="Times New Roman" w:cs="Times New Roman"/>
          <w:sz w:val="28"/>
          <w:szCs w:val="28"/>
          <w:lang w:eastAsia="ar-SA"/>
        </w:rPr>
        <w:t>Запись одноголосных диктантов в размере 3/4.</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Запись одноголосных диктантов в размере 3/4.</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20.</w:t>
      </w:r>
      <w:r w:rsidRPr="0099359B">
        <w:rPr>
          <w:rFonts w:ascii="Times New Roman" w:eastAsia="Times New Roman" w:hAnsi="Times New Roman" w:cs="Times New Roman"/>
          <w:color w:val="000000"/>
          <w:sz w:val="28"/>
          <w:szCs w:val="28"/>
          <w:lang w:eastAsia="ar-SA"/>
        </w:rPr>
        <w:t xml:space="preserve"> Размер 4/4.</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размер 4/4.</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сольфеджирование в размере 4/4.</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21. Повторение мажорных тональностей. Контрольное занятие.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Повторение мажорных тональностей. Контрольная работа.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b/>
          <w:color w:val="0D0D0D"/>
          <w:sz w:val="28"/>
          <w:szCs w:val="28"/>
          <w:u w:val="single"/>
          <w:lang w:eastAsia="ar-SA"/>
        </w:rPr>
      </w:pPr>
      <w:r w:rsidRPr="0099359B">
        <w:rPr>
          <w:rFonts w:ascii="Times New Roman" w:eastAsia="Times New Roman" w:hAnsi="Times New Roman" w:cs="Times New Roman"/>
          <w:color w:val="000000"/>
          <w:sz w:val="28"/>
          <w:szCs w:val="28"/>
          <w:lang w:eastAsia="ar-SA"/>
        </w:rPr>
        <w:t>Практика: вокально-интонационные упражнения.</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u w:val="single"/>
          <w:lang w:eastAsia="ar-SA"/>
        </w:rPr>
        <w:t>Планируемые результаты 1 года обучения:</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Обучающийся должен знать теоретический материал содержания первого года обучения;</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Обучающийся должен выполнять все виды работ, предусмотренные программными требованиями.</w:t>
      </w:r>
    </w:p>
    <w:p w:rsidR="0099359B" w:rsidRPr="00300A9B" w:rsidRDefault="0099359B" w:rsidP="00300A9B">
      <w:pPr>
        <w:shd w:val="clear" w:color="auto" w:fill="FFFFFF"/>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В конце каждой учебной четверти предусмотрено контрольное занятие.</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bCs/>
          <w:sz w:val="28"/>
          <w:szCs w:val="28"/>
          <w:lang w:eastAsia="ru-RU"/>
        </w:rPr>
      </w:pPr>
      <w:r w:rsidRPr="0099359B">
        <w:rPr>
          <w:rFonts w:ascii="Times New Roman" w:eastAsia="Times New Roman" w:hAnsi="Times New Roman" w:cs="Times New Roman"/>
          <w:b/>
          <w:bCs/>
          <w:sz w:val="28"/>
          <w:szCs w:val="28"/>
          <w:lang w:eastAsia="ru-RU"/>
        </w:rPr>
        <w:t>Учебный план 3 года обучения</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Дисциплина 1. Специальность (фортепиано)</w:t>
      </w:r>
    </w:p>
    <w:tbl>
      <w:tblPr>
        <w:tblW w:w="10357" w:type="dxa"/>
        <w:tblInd w:w="-654" w:type="dxa"/>
        <w:tblLayout w:type="fixed"/>
        <w:tblCellMar>
          <w:top w:w="55" w:type="dxa"/>
          <w:left w:w="55" w:type="dxa"/>
          <w:bottom w:w="55" w:type="dxa"/>
          <w:right w:w="55" w:type="dxa"/>
        </w:tblCellMar>
        <w:tblLook w:val="0000" w:firstRow="0" w:lastRow="0" w:firstColumn="0" w:lastColumn="0" w:noHBand="0" w:noVBand="0"/>
      </w:tblPr>
      <w:tblGrid>
        <w:gridCol w:w="567"/>
        <w:gridCol w:w="3544"/>
        <w:gridCol w:w="1276"/>
        <w:gridCol w:w="1276"/>
        <w:gridCol w:w="1701"/>
        <w:gridCol w:w="1993"/>
      </w:tblGrid>
      <w:tr w:rsidR="00300A9B" w:rsidRPr="006D1153" w:rsidTr="0054547B">
        <w:trPr>
          <w:trHeight w:val="353"/>
        </w:trPr>
        <w:tc>
          <w:tcPr>
            <w:tcW w:w="567" w:type="dxa"/>
            <w:vMerge w:val="restart"/>
            <w:tcBorders>
              <w:top w:val="single" w:sz="1" w:space="0" w:color="000000"/>
              <w:left w:val="single" w:sz="1" w:space="0" w:color="000000"/>
            </w:tcBorders>
            <w:shd w:val="clear" w:color="auto" w:fill="auto"/>
          </w:tcPr>
          <w:p w:rsidR="00300A9B" w:rsidRDefault="00300A9B" w:rsidP="006D1153">
            <w:pPr>
              <w:suppressLineNumbers/>
              <w:suppressAutoHyphens/>
              <w:spacing w:after="0" w:line="100" w:lineRule="atLeast"/>
              <w:jc w:val="both"/>
              <w:rPr>
                <w:rFonts w:ascii="Times New Roman" w:eastAsia="MS Mincho" w:hAnsi="Times New Roman" w:cs="Times New Roman"/>
                <w:sz w:val="28"/>
                <w:szCs w:val="28"/>
                <w:lang w:eastAsia="ar-SA"/>
              </w:rPr>
            </w:pPr>
          </w:p>
          <w:p w:rsidR="00300A9B" w:rsidRPr="006D1153" w:rsidRDefault="00300A9B"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w:t>
            </w:r>
          </w:p>
        </w:tc>
        <w:tc>
          <w:tcPr>
            <w:tcW w:w="3544" w:type="dxa"/>
            <w:vMerge w:val="restart"/>
            <w:tcBorders>
              <w:top w:val="single" w:sz="1" w:space="0" w:color="000000"/>
              <w:left w:val="single" w:sz="1" w:space="0" w:color="000000"/>
            </w:tcBorders>
            <w:shd w:val="clear" w:color="auto" w:fill="auto"/>
          </w:tcPr>
          <w:p w:rsidR="00300A9B" w:rsidRDefault="00300A9B" w:rsidP="006D1153">
            <w:pPr>
              <w:suppressLineNumbers/>
              <w:suppressAutoHyphens/>
              <w:spacing w:after="0" w:line="100" w:lineRule="atLeast"/>
              <w:jc w:val="both"/>
              <w:rPr>
                <w:rFonts w:ascii="Times New Roman" w:eastAsia="MS Mincho" w:hAnsi="Times New Roman" w:cs="Times New Roman"/>
                <w:sz w:val="28"/>
                <w:szCs w:val="28"/>
                <w:lang w:eastAsia="ar-SA"/>
              </w:rPr>
            </w:pPr>
          </w:p>
          <w:p w:rsidR="00300A9B" w:rsidRPr="006D1153" w:rsidRDefault="00300A9B"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Название раздела, темы</w:t>
            </w:r>
          </w:p>
        </w:tc>
        <w:tc>
          <w:tcPr>
            <w:tcW w:w="4253" w:type="dxa"/>
            <w:gridSpan w:val="3"/>
            <w:tcBorders>
              <w:top w:val="single" w:sz="1" w:space="0" w:color="000000"/>
              <w:left w:val="single" w:sz="1" w:space="0" w:color="000000"/>
              <w:bottom w:val="single" w:sz="4" w:space="0" w:color="auto"/>
            </w:tcBorders>
            <w:shd w:val="clear" w:color="auto" w:fill="auto"/>
          </w:tcPr>
          <w:p w:rsidR="00300A9B" w:rsidRPr="006D1153" w:rsidRDefault="00300A9B" w:rsidP="00300A9B">
            <w:pPr>
              <w:suppressLineNumbers/>
              <w:suppressAutoHyphens/>
              <w:spacing w:after="0" w:line="100" w:lineRule="atLeast"/>
              <w:jc w:val="center"/>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Количество часов</w:t>
            </w:r>
          </w:p>
        </w:tc>
        <w:tc>
          <w:tcPr>
            <w:tcW w:w="1993" w:type="dxa"/>
            <w:vMerge w:val="restart"/>
            <w:tcBorders>
              <w:top w:val="single" w:sz="1" w:space="0" w:color="000000"/>
              <w:left w:val="single" w:sz="1" w:space="0" w:color="000000"/>
              <w:right w:val="single" w:sz="1" w:space="0" w:color="000000"/>
            </w:tcBorders>
            <w:shd w:val="clear" w:color="auto" w:fill="auto"/>
          </w:tcPr>
          <w:p w:rsidR="00300A9B" w:rsidRPr="006D1153" w:rsidRDefault="00300A9B"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 xml:space="preserve">Формы аттестации, </w:t>
            </w:r>
            <w:r w:rsidRPr="006D1153">
              <w:rPr>
                <w:rFonts w:ascii="Times New Roman" w:eastAsia="MS Mincho" w:hAnsi="Times New Roman" w:cs="Times New Roman"/>
                <w:sz w:val="28"/>
                <w:szCs w:val="28"/>
                <w:lang w:eastAsia="ar-SA"/>
              </w:rPr>
              <w:lastRenderedPageBreak/>
              <w:t>контроля</w:t>
            </w:r>
          </w:p>
        </w:tc>
      </w:tr>
      <w:tr w:rsidR="00300A9B" w:rsidRPr="006D1153" w:rsidTr="007059BB">
        <w:trPr>
          <w:trHeight w:val="285"/>
        </w:trPr>
        <w:tc>
          <w:tcPr>
            <w:tcW w:w="567" w:type="dxa"/>
            <w:vMerge/>
            <w:tcBorders>
              <w:left w:val="single" w:sz="1" w:space="0" w:color="000000"/>
              <w:bottom w:val="single" w:sz="1" w:space="0" w:color="000000"/>
            </w:tcBorders>
            <w:shd w:val="clear" w:color="auto" w:fill="auto"/>
          </w:tcPr>
          <w:p w:rsidR="00300A9B" w:rsidRDefault="00300A9B" w:rsidP="006D1153">
            <w:pPr>
              <w:suppressLineNumbers/>
              <w:suppressAutoHyphens/>
              <w:spacing w:after="0" w:line="100" w:lineRule="atLeast"/>
              <w:jc w:val="both"/>
              <w:rPr>
                <w:rFonts w:ascii="Times New Roman" w:eastAsia="MS Mincho" w:hAnsi="Times New Roman" w:cs="Times New Roman"/>
                <w:sz w:val="28"/>
                <w:szCs w:val="28"/>
                <w:lang w:eastAsia="ar-SA"/>
              </w:rPr>
            </w:pPr>
          </w:p>
        </w:tc>
        <w:tc>
          <w:tcPr>
            <w:tcW w:w="3544" w:type="dxa"/>
            <w:vMerge/>
            <w:tcBorders>
              <w:left w:val="single" w:sz="1" w:space="0" w:color="000000"/>
              <w:bottom w:val="single" w:sz="1" w:space="0" w:color="000000"/>
            </w:tcBorders>
            <w:shd w:val="clear" w:color="auto" w:fill="auto"/>
          </w:tcPr>
          <w:p w:rsidR="00300A9B" w:rsidRDefault="00300A9B" w:rsidP="006D1153">
            <w:pPr>
              <w:suppressLineNumbers/>
              <w:suppressAutoHyphens/>
              <w:spacing w:after="0" w:line="100" w:lineRule="atLeast"/>
              <w:jc w:val="both"/>
              <w:rPr>
                <w:rFonts w:ascii="Times New Roman" w:eastAsia="MS Mincho" w:hAnsi="Times New Roman" w:cs="Times New Roman"/>
                <w:sz w:val="28"/>
                <w:szCs w:val="28"/>
                <w:lang w:eastAsia="ar-SA"/>
              </w:rPr>
            </w:pPr>
          </w:p>
        </w:tc>
        <w:tc>
          <w:tcPr>
            <w:tcW w:w="1276" w:type="dxa"/>
            <w:tcBorders>
              <w:top w:val="single" w:sz="4" w:space="0" w:color="auto"/>
              <w:left w:val="single" w:sz="1" w:space="0" w:color="000000"/>
              <w:bottom w:val="single" w:sz="1" w:space="0" w:color="000000"/>
            </w:tcBorders>
            <w:shd w:val="clear" w:color="auto" w:fill="auto"/>
          </w:tcPr>
          <w:p w:rsidR="00300A9B" w:rsidRDefault="00300A9B" w:rsidP="00300A9B">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 xml:space="preserve">Всего </w:t>
            </w:r>
            <w:r w:rsidRPr="006D1153">
              <w:rPr>
                <w:rFonts w:ascii="Times New Roman" w:eastAsia="MS Mincho" w:hAnsi="Times New Roman" w:cs="Times New Roman"/>
                <w:sz w:val="28"/>
                <w:szCs w:val="28"/>
                <w:lang w:eastAsia="ar-SA"/>
              </w:rPr>
              <w:lastRenderedPageBreak/>
              <w:t>часов.</w:t>
            </w:r>
          </w:p>
        </w:tc>
        <w:tc>
          <w:tcPr>
            <w:tcW w:w="1276" w:type="dxa"/>
            <w:tcBorders>
              <w:top w:val="single" w:sz="4" w:space="0" w:color="auto"/>
              <w:left w:val="single" w:sz="1" w:space="0" w:color="000000"/>
              <w:bottom w:val="single" w:sz="1" w:space="0" w:color="000000"/>
            </w:tcBorders>
            <w:shd w:val="clear" w:color="auto" w:fill="auto"/>
          </w:tcPr>
          <w:p w:rsidR="00300A9B" w:rsidRDefault="00300A9B" w:rsidP="00300A9B">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lastRenderedPageBreak/>
              <w:t>Теория</w:t>
            </w:r>
          </w:p>
        </w:tc>
        <w:tc>
          <w:tcPr>
            <w:tcW w:w="1701" w:type="dxa"/>
            <w:tcBorders>
              <w:top w:val="single" w:sz="4" w:space="0" w:color="auto"/>
              <w:left w:val="single" w:sz="1" w:space="0" w:color="000000"/>
              <w:bottom w:val="single" w:sz="1" w:space="0" w:color="000000"/>
            </w:tcBorders>
            <w:shd w:val="clear" w:color="auto" w:fill="auto"/>
          </w:tcPr>
          <w:p w:rsidR="00300A9B" w:rsidRDefault="00300A9B" w:rsidP="00300A9B">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Практика</w:t>
            </w:r>
          </w:p>
        </w:tc>
        <w:tc>
          <w:tcPr>
            <w:tcW w:w="1993" w:type="dxa"/>
            <w:vMerge/>
            <w:tcBorders>
              <w:left w:val="single" w:sz="1" w:space="0" w:color="000000"/>
              <w:bottom w:val="single" w:sz="1" w:space="0" w:color="000000"/>
              <w:right w:val="single" w:sz="1" w:space="0" w:color="000000"/>
            </w:tcBorders>
            <w:shd w:val="clear" w:color="auto" w:fill="auto"/>
          </w:tcPr>
          <w:p w:rsidR="00300A9B" w:rsidRPr="006D1153" w:rsidRDefault="00300A9B" w:rsidP="006D1153">
            <w:pPr>
              <w:suppressLineNumbers/>
              <w:suppressAutoHyphens/>
              <w:spacing w:after="0" w:line="100" w:lineRule="atLeast"/>
              <w:jc w:val="both"/>
              <w:rPr>
                <w:rFonts w:ascii="Times New Roman" w:eastAsia="MS Mincho" w:hAnsi="Times New Roman" w:cs="Times New Roman"/>
                <w:sz w:val="28"/>
                <w:szCs w:val="28"/>
                <w:lang w:eastAsia="ar-SA"/>
              </w:rPr>
            </w:pP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lastRenderedPageBreak/>
              <w:t>1</w:t>
            </w:r>
          </w:p>
        </w:tc>
        <w:tc>
          <w:tcPr>
            <w:tcW w:w="354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Гаммы и упражнения.</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4</w:t>
            </w:r>
          </w:p>
        </w:tc>
        <w:tc>
          <w:tcPr>
            <w:tcW w:w="1993"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Зачёт.</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2</w:t>
            </w:r>
          </w:p>
        </w:tc>
        <w:tc>
          <w:tcPr>
            <w:tcW w:w="354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Этюды.</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9</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0,5</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8,5</w:t>
            </w:r>
          </w:p>
        </w:tc>
        <w:tc>
          <w:tcPr>
            <w:tcW w:w="1993"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Зачёт.</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3</w:t>
            </w:r>
          </w:p>
        </w:tc>
        <w:tc>
          <w:tcPr>
            <w:tcW w:w="354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Полифонические произведения.</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19</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18</w:t>
            </w:r>
          </w:p>
        </w:tc>
        <w:tc>
          <w:tcPr>
            <w:tcW w:w="1993"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6D1153">
              <w:rPr>
                <w:rFonts w:ascii="Times New Roman" w:eastAsia="MS Mincho" w:hAnsi="Times New Roman" w:cs="Times New Roman"/>
                <w:sz w:val="28"/>
                <w:szCs w:val="28"/>
                <w:lang w:eastAsia="ar-SA"/>
              </w:rPr>
              <w:t>Академ</w:t>
            </w:r>
            <w:proofErr w:type="spellEnd"/>
            <w:proofErr w:type="gramStart"/>
            <w:r w:rsidRPr="006D1153">
              <w:rPr>
                <w:rFonts w:ascii="Times New Roman" w:eastAsia="MS Mincho" w:hAnsi="Times New Roman" w:cs="Times New Roman"/>
                <w:sz w:val="28"/>
                <w:szCs w:val="28"/>
                <w:lang w:eastAsia="ar-SA"/>
              </w:rPr>
              <w:t>. концерт</w:t>
            </w:r>
            <w:proofErr w:type="gramEnd"/>
            <w:r w:rsidRPr="006D1153">
              <w:rPr>
                <w:rFonts w:ascii="Times New Roman" w:eastAsia="MS Mincho" w:hAnsi="Times New Roman" w:cs="Times New Roman"/>
                <w:sz w:val="28"/>
                <w:szCs w:val="28"/>
                <w:lang w:eastAsia="ar-SA"/>
              </w:rPr>
              <w:t xml:space="preserve">. </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4</w:t>
            </w:r>
          </w:p>
        </w:tc>
        <w:tc>
          <w:tcPr>
            <w:tcW w:w="354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Произведения крупной формы.</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19</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18</w:t>
            </w:r>
          </w:p>
        </w:tc>
        <w:tc>
          <w:tcPr>
            <w:tcW w:w="1993"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6D1153">
              <w:rPr>
                <w:rFonts w:ascii="Times New Roman" w:eastAsia="MS Mincho" w:hAnsi="Times New Roman" w:cs="Times New Roman"/>
                <w:sz w:val="28"/>
                <w:szCs w:val="28"/>
                <w:lang w:eastAsia="ar-SA"/>
              </w:rPr>
              <w:t>Академ</w:t>
            </w:r>
            <w:proofErr w:type="spellEnd"/>
            <w:proofErr w:type="gramStart"/>
            <w:r w:rsidRPr="006D1153">
              <w:rPr>
                <w:rFonts w:ascii="Times New Roman" w:eastAsia="MS Mincho" w:hAnsi="Times New Roman" w:cs="Times New Roman"/>
                <w:sz w:val="28"/>
                <w:szCs w:val="28"/>
                <w:lang w:eastAsia="ar-SA"/>
              </w:rPr>
              <w:t>. концерт</w:t>
            </w:r>
            <w:proofErr w:type="gramEnd"/>
            <w:r w:rsidRPr="006D1153">
              <w:rPr>
                <w:rFonts w:ascii="Times New Roman" w:eastAsia="MS Mincho" w:hAnsi="Times New Roman" w:cs="Times New Roman"/>
                <w:sz w:val="28"/>
                <w:szCs w:val="28"/>
                <w:lang w:eastAsia="ar-SA"/>
              </w:rPr>
              <w:t xml:space="preserve">. </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w:t>
            </w:r>
          </w:p>
        </w:tc>
        <w:tc>
          <w:tcPr>
            <w:tcW w:w="354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Пьесы.</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15</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14</w:t>
            </w:r>
          </w:p>
        </w:tc>
        <w:tc>
          <w:tcPr>
            <w:tcW w:w="1993"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6D1153">
              <w:rPr>
                <w:rFonts w:ascii="Times New Roman" w:eastAsia="MS Mincho" w:hAnsi="Times New Roman" w:cs="Times New Roman"/>
                <w:sz w:val="28"/>
                <w:szCs w:val="28"/>
                <w:lang w:eastAsia="ar-SA"/>
              </w:rPr>
              <w:t>Академ</w:t>
            </w:r>
            <w:proofErr w:type="spellEnd"/>
            <w:proofErr w:type="gramStart"/>
            <w:r w:rsidRPr="006D1153">
              <w:rPr>
                <w:rFonts w:ascii="Times New Roman" w:eastAsia="MS Mincho" w:hAnsi="Times New Roman" w:cs="Times New Roman"/>
                <w:sz w:val="28"/>
                <w:szCs w:val="28"/>
                <w:lang w:eastAsia="ar-SA"/>
              </w:rPr>
              <w:t>. концерт</w:t>
            </w:r>
            <w:proofErr w:type="gramEnd"/>
            <w:r w:rsidRPr="006D1153">
              <w:rPr>
                <w:rFonts w:ascii="Times New Roman" w:eastAsia="MS Mincho" w:hAnsi="Times New Roman" w:cs="Times New Roman"/>
                <w:sz w:val="28"/>
                <w:szCs w:val="28"/>
                <w:lang w:eastAsia="ar-SA"/>
              </w:rPr>
              <w:t xml:space="preserve">. </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6</w:t>
            </w:r>
          </w:p>
        </w:tc>
        <w:tc>
          <w:tcPr>
            <w:tcW w:w="354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Чтение нот.</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w:t>
            </w:r>
          </w:p>
        </w:tc>
        <w:tc>
          <w:tcPr>
            <w:tcW w:w="1993"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Наблюдение</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
        </w:tc>
        <w:tc>
          <w:tcPr>
            <w:tcW w:w="354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Итого:</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72 часа</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4,5</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67,5</w:t>
            </w:r>
          </w:p>
        </w:tc>
        <w:tc>
          <w:tcPr>
            <w:tcW w:w="1993"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
        </w:tc>
      </w:tr>
    </w:tbl>
    <w:p w:rsidR="006D1153" w:rsidRPr="006D1153" w:rsidRDefault="006D1153" w:rsidP="006D1153">
      <w:pPr>
        <w:suppressAutoHyphens/>
        <w:spacing w:after="0" w:line="100" w:lineRule="atLeast"/>
        <w:jc w:val="center"/>
        <w:rPr>
          <w:rFonts w:ascii="Times New Roman" w:eastAsia="MS Mincho" w:hAnsi="Times New Roman" w:cs="Times New Roman"/>
          <w:b/>
          <w:bCs/>
          <w:sz w:val="28"/>
          <w:szCs w:val="28"/>
          <w:lang w:eastAsia="ar-SA"/>
        </w:rPr>
      </w:pPr>
    </w:p>
    <w:p w:rsidR="006D1153" w:rsidRPr="006D1153" w:rsidRDefault="006D1153" w:rsidP="006D1153">
      <w:pPr>
        <w:suppressAutoHyphens/>
        <w:spacing w:after="0" w:line="100" w:lineRule="atLeast"/>
        <w:jc w:val="center"/>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t>Содержание учебного плана 3-го года обучения (2 класса).</w:t>
      </w:r>
    </w:p>
    <w:p w:rsidR="006D1153" w:rsidRPr="006D1153" w:rsidRDefault="006D1153" w:rsidP="006D1153">
      <w:pPr>
        <w:suppressAutoHyphens/>
        <w:spacing w:after="0" w:line="100" w:lineRule="atLeast"/>
        <w:jc w:val="center"/>
        <w:rPr>
          <w:rFonts w:ascii="Times New Roman" w:eastAsia="MS Mincho" w:hAnsi="Times New Roman" w:cs="Times New Roman"/>
          <w:b/>
          <w:bCs/>
          <w:sz w:val="28"/>
          <w:szCs w:val="28"/>
          <w:lang w:eastAsia="ar-SA"/>
        </w:rPr>
      </w:pP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t xml:space="preserve">Тема 1. Гаммы и упражнения.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 xml:space="preserve">Повторение и закрепление знаний о тональностях, порядке появления диезов и бемолей. Кварто-квинтовый круг тональностей. </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 xml:space="preserve">Первые номера упражнений </w:t>
      </w:r>
      <w:proofErr w:type="spellStart"/>
      <w:r w:rsidRPr="006D1153">
        <w:rPr>
          <w:rFonts w:ascii="Times New Roman" w:eastAsia="MS Mincho" w:hAnsi="Times New Roman" w:cs="Times New Roman"/>
          <w:sz w:val="28"/>
          <w:szCs w:val="28"/>
          <w:lang w:eastAsia="ar-SA"/>
        </w:rPr>
        <w:t>Ганона</w:t>
      </w:r>
      <w:proofErr w:type="spellEnd"/>
      <w:r w:rsidRPr="006D1153">
        <w:rPr>
          <w:rFonts w:ascii="Times New Roman" w:eastAsia="MS Mincho" w:hAnsi="Times New Roman" w:cs="Times New Roman"/>
          <w:sz w:val="28"/>
          <w:szCs w:val="28"/>
          <w:lang w:eastAsia="ar-SA"/>
        </w:rPr>
        <w:t>. Гаммы диезные и бемольные до 2-х знаков при ключе на 4 октавы, аккорды, короткие арпеджио двумя руками.</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b/>
          <w:sz w:val="28"/>
          <w:szCs w:val="28"/>
          <w:lang w:eastAsia="ar-SA"/>
        </w:rPr>
        <w:t>Тема 2.</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b/>
          <w:bCs/>
          <w:sz w:val="28"/>
          <w:szCs w:val="28"/>
          <w:lang w:eastAsia="ar-SA"/>
        </w:rPr>
        <w:t xml:space="preserve">Этюды. </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Инструктивные и художественные этюды. Характеристика. Примеры.</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 xml:space="preserve"> Работа над этюдами на разные виды техники. </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t xml:space="preserve">Тема 3. Полифония.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Определение вида разучиваемого полифонического произведения.</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Работа над полифоническим произведением.</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sz w:val="28"/>
          <w:szCs w:val="28"/>
          <w:lang w:eastAsia="ar-SA"/>
        </w:rPr>
        <w:t>Тема 4.</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i/>
          <w:iCs/>
          <w:sz w:val="28"/>
          <w:szCs w:val="28"/>
          <w:lang w:eastAsia="ar-SA"/>
        </w:rPr>
        <w:t xml:space="preserve"> </w:t>
      </w:r>
      <w:r w:rsidRPr="006D1153">
        <w:rPr>
          <w:rFonts w:ascii="Times New Roman" w:eastAsia="MS Mincho" w:hAnsi="Times New Roman" w:cs="Times New Roman"/>
          <w:b/>
          <w:bCs/>
          <w:sz w:val="28"/>
          <w:szCs w:val="28"/>
          <w:lang w:eastAsia="ar-SA"/>
        </w:rPr>
        <w:t xml:space="preserve">Крупная форма.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 xml:space="preserve">Анализ формы разучиваемого произведения крупной формы. Структура. Средства выразительности. Тип аккомпанемента. </w:t>
      </w:r>
      <w:proofErr w:type="spellStart"/>
      <w:r w:rsidRPr="006D1153">
        <w:rPr>
          <w:rFonts w:ascii="Times New Roman" w:eastAsia="MS Mincho" w:hAnsi="Times New Roman" w:cs="Times New Roman"/>
          <w:sz w:val="28"/>
          <w:szCs w:val="28"/>
          <w:lang w:eastAsia="ar-SA"/>
        </w:rPr>
        <w:t>Альбертиевы</w:t>
      </w:r>
      <w:proofErr w:type="spellEnd"/>
      <w:r w:rsidRPr="006D1153">
        <w:rPr>
          <w:rFonts w:ascii="Times New Roman" w:eastAsia="MS Mincho" w:hAnsi="Times New Roman" w:cs="Times New Roman"/>
          <w:sz w:val="28"/>
          <w:szCs w:val="28"/>
          <w:lang w:eastAsia="ar-SA"/>
        </w:rPr>
        <w:t xml:space="preserve"> басы.</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Работа над произведениями крупной формы.</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t xml:space="preserve">Тема 5. Пьесы.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 xml:space="preserve">Характерные пьесы. Кантилена. Характеристика содержания, разница в приёмах и особенности </w:t>
      </w:r>
      <w:proofErr w:type="spellStart"/>
      <w:r w:rsidRPr="006D1153">
        <w:rPr>
          <w:rFonts w:ascii="Times New Roman" w:eastAsia="MS Mincho" w:hAnsi="Times New Roman" w:cs="Times New Roman"/>
          <w:sz w:val="28"/>
          <w:szCs w:val="28"/>
          <w:lang w:eastAsia="ar-SA"/>
        </w:rPr>
        <w:t>звукоизвлечения</w:t>
      </w:r>
      <w:proofErr w:type="spellEnd"/>
      <w:r w:rsidRPr="006D1153">
        <w:rPr>
          <w:rFonts w:ascii="Times New Roman" w:eastAsia="MS Mincho" w:hAnsi="Times New Roman" w:cs="Times New Roman"/>
          <w:sz w:val="28"/>
          <w:szCs w:val="28"/>
          <w:lang w:eastAsia="ar-SA"/>
        </w:rPr>
        <w:t>.</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Разучивание разнохарактерных пьес.</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sz w:val="28"/>
          <w:szCs w:val="28"/>
          <w:lang w:eastAsia="ar-SA"/>
        </w:rPr>
        <w:t>Тема 6</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b/>
          <w:bCs/>
          <w:sz w:val="28"/>
          <w:szCs w:val="28"/>
          <w:lang w:eastAsia="ar-SA"/>
        </w:rPr>
        <w:t xml:space="preserve">Чтение нот.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Практика.</w:t>
      </w:r>
      <w:r w:rsidRPr="006D1153">
        <w:rPr>
          <w:rFonts w:ascii="Times New Roman" w:eastAsia="MS Mincho" w:hAnsi="Times New Roman" w:cs="Times New Roman"/>
          <w:sz w:val="28"/>
          <w:szCs w:val="28"/>
          <w:lang w:eastAsia="ar-SA"/>
        </w:rPr>
        <w:t xml:space="preserve"> Продолжаем овладевать навыками чтения нот и самостоятельного разбора текста.</w:t>
      </w:r>
    </w:p>
    <w:p w:rsidR="006D1153" w:rsidRPr="006D1153" w:rsidRDefault="006D1153" w:rsidP="006D1153">
      <w:pPr>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b/>
          <w:bCs/>
          <w:sz w:val="28"/>
          <w:szCs w:val="28"/>
          <w:lang w:eastAsia="ru-RU"/>
        </w:rPr>
        <w:t>Планируемые результаты 3 года обучения.</w:t>
      </w:r>
    </w:p>
    <w:p w:rsidR="006D1153" w:rsidRPr="006D1153" w:rsidRDefault="006D1153" w:rsidP="006D1153">
      <w:pPr>
        <w:numPr>
          <w:ilvl w:val="0"/>
          <w:numId w:val="25"/>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lastRenderedPageBreak/>
        <w:t>Обучающийся будет владеть навыками индивидуальной и групповой работы, концертной деятельности;</w:t>
      </w:r>
    </w:p>
    <w:p w:rsidR="006D1153" w:rsidRPr="006D1153" w:rsidRDefault="006D1153" w:rsidP="006D1153">
      <w:pPr>
        <w:numPr>
          <w:ilvl w:val="0"/>
          <w:numId w:val="25"/>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Будет уметь грамотно, выразительно и технически свободно исполнять небольшие музыкальные произведения как сольно, так и в ансамбле уровня сложности, соответствующие 3классу. </w:t>
      </w:r>
    </w:p>
    <w:p w:rsidR="006D1153" w:rsidRPr="006D1153" w:rsidRDefault="006D1153" w:rsidP="006D1153">
      <w:pPr>
        <w:numPr>
          <w:ilvl w:val="0"/>
          <w:numId w:val="25"/>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3.Будет уметь читать несложный нотный текст с листа и самостоятельно разучивать небольшие музыкальные произведения;</w:t>
      </w:r>
    </w:p>
    <w:p w:rsidR="006D1153" w:rsidRPr="006D1153" w:rsidRDefault="006D1153" w:rsidP="006D1153">
      <w:pPr>
        <w:numPr>
          <w:ilvl w:val="0"/>
          <w:numId w:val="25"/>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Получит знания в области строения классических музыкальных форм;</w:t>
      </w:r>
    </w:p>
    <w:p w:rsidR="006D1153" w:rsidRPr="006D1153" w:rsidRDefault="006D1153" w:rsidP="006D1153">
      <w:pPr>
        <w:numPr>
          <w:ilvl w:val="0"/>
          <w:numId w:val="25"/>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Будет использовать полученные теоретические знания при исполнительстве музыкальных произведений на инструменте.</w:t>
      </w:r>
    </w:p>
    <w:p w:rsidR="006D1153" w:rsidRPr="006D1153" w:rsidRDefault="006D1153" w:rsidP="006D1153">
      <w:pPr>
        <w:numPr>
          <w:ilvl w:val="0"/>
          <w:numId w:val="25"/>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Уметь читать несложный нотный текст с листа;</w:t>
      </w:r>
    </w:p>
    <w:p w:rsidR="006D1153" w:rsidRPr="006D1153" w:rsidRDefault="006D1153" w:rsidP="006D1153">
      <w:pPr>
        <w:numPr>
          <w:ilvl w:val="0"/>
          <w:numId w:val="25"/>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Подбирать по слуху в несложные мелодии звуков;</w:t>
      </w:r>
    </w:p>
    <w:p w:rsidR="0099359B" w:rsidRPr="006D1153" w:rsidRDefault="006D1153" w:rsidP="006D1153">
      <w:pPr>
        <w:numPr>
          <w:ilvl w:val="0"/>
          <w:numId w:val="25"/>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Обладать начальными знаниями в области музыкального искусства.</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Дисциплина 2. Сольфеджио</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tbl>
      <w:tblPr>
        <w:tblStyle w:val="1f2"/>
        <w:tblW w:w="10414" w:type="dxa"/>
        <w:tblInd w:w="-601" w:type="dxa"/>
        <w:tblLook w:val="04A0" w:firstRow="1" w:lastRow="0" w:firstColumn="1" w:lastColumn="0" w:noHBand="0" w:noVBand="1"/>
      </w:tblPr>
      <w:tblGrid>
        <w:gridCol w:w="636"/>
        <w:gridCol w:w="3133"/>
        <w:gridCol w:w="1058"/>
        <w:gridCol w:w="1478"/>
        <w:gridCol w:w="1374"/>
        <w:gridCol w:w="2735"/>
      </w:tblGrid>
      <w:tr w:rsidR="0099359B" w:rsidRPr="0099359B" w:rsidTr="0099359B">
        <w:trPr>
          <w:trHeight w:val="489"/>
        </w:trPr>
        <w:tc>
          <w:tcPr>
            <w:tcW w:w="636"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w:t>
            </w:r>
          </w:p>
        </w:tc>
        <w:tc>
          <w:tcPr>
            <w:tcW w:w="3133"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Название раздела, темы</w:t>
            </w:r>
          </w:p>
        </w:tc>
        <w:tc>
          <w:tcPr>
            <w:tcW w:w="3910" w:type="dxa"/>
            <w:gridSpan w:val="3"/>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Количество часов</w:t>
            </w:r>
          </w:p>
        </w:tc>
        <w:tc>
          <w:tcPr>
            <w:tcW w:w="2735"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Формы аттестации/контроля</w:t>
            </w:r>
          </w:p>
        </w:tc>
      </w:tr>
      <w:tr w:rsidR="0099359B" w:rsidRPr="0099359B" w:rsidTr="0099359B">
        <w:trPr>
          <w:trHeight w:val="4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Теория</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Повторение тем 2 года обучения.</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proofErr w:type="spellStart"/>
            <w:r w:rsidRPr="0099359B">
              <w:rPr>
                <w:rFonts w:ascii="Times New Roman" w:eastAsia="Times New Roman" w:hAnsi="Times New Roman"/>
                <w:sz w:val="28"/>
                <w:szCs w:val="28"/>
                <w:lang w:eastAsia="ar-SA"/>
              </w:rPr>
              <w:t>Дирижирование</w:t>
            </w:r>
            <w:proofErr w:type="spellEnd"/>
            <w:r w:rsidRPr="0099359B">
              <w:rPr>
                <w:rFonts w:ascii="Times New Roman" w:eastAsia="Times New Roman" w:hAnsi="Times New Roman"/>
                <w:sz w:val="28"/>
                <w:szCs w:val="28"/>
                <w:lang w:eastAsia="ar-SA"/>
              </w:rPr>
              <w:t xml:space="preserve"> в двухдольном размере. </w:t>
            </w:r>
            <w:proofErr w:type="spellStart"/>
            <w:r w:rsidRPr="0099359B">
              <w:rPr>
                <w:rFonts w:ascii="Times New Roman" w:eastAsia="Times New Roman" w:hAnsi="Times New Roman"/>
                <w:sz w:val="28"/>
                <w:szCs w:val="28"/>
                <w:lang w:eastAsia="ar-SA"/>
              </w:rPr>
              <w:t>Дирижирование</w:t>
            </w:r>
            <w:proofErr w:type="spellEnd"/>
            <w:r w:rsidRPr="0099359B">
              <w:rPr>
                <w:rFonts w:ascii="Times New Roman" w:eastAsia="Times New Roman" w:hAnsi="Times New Roman"/>
                <w:sz w:val="28"/>
                <w:szCs w:val="28"/>
                <w:lang w:eastAsia="ar-SA"/>
              </w:rPr>
              <w:t xml:space="preserve"> в трехдольном размере. Затакт четверть, две восьмых.</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3</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3</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Параллельные тональности. Ля минор натуральный. Гармонический вид ля минора.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Параллельные тональности Фа мажор и ре минор.</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Четверть с точкой и восьмая в размере 2/4. Четверть с точкой и восьмая в размере 3/4.</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Интервалы ч1, ч8, м2 и б2 в тональности.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t>7</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Тональность Си-бемоль мажор- соль минор. Работа в тональности.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lastRenderedPageBreak/>
              <w:t>8</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Повторение пройденного. Контрольное занятие.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Контрольная работа</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9</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Три вида минора. Тональность ми минор.</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10</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Размер 4/4. Целая длительность. Работа в размере.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 xml:space="preserve">Секвенция. Оттенки </w:t>
            </w:r>
            <w:proofErr w:type="spellStart"/>
            <w:proofErr w:type="gramStart"/>
            <w:r w:rsidRPr="0099359B">
              <w:rPr>
                <w:rFonts w:ascii="Times New Roman" w:eastAsia="Times New Roman" w:hAnsi="Times New Roman"/>
                <w:color w:val="000000"/>
                <w:sz w:val="28"/>
                <w:szCs w:val="28"/>
                <w:lang w:val="en-US" w:eastAsia="ar-SA"/>
              </w:rPr>
              <w:t>cresc</w:t>
            </w:r>
            <w:proofErr w:type="spellEnd"/>
            <w:r w:rsidRPr="0099359B">
              <w:rPr>
                <w:rFonts w:ascii="Times New Roman" w:eastAsia="Times New Roman" w:hAnsi="Times New Roman"/>
                <w:color w:val="000000"/>
                <w:sz w:val="28"/>
                <w:szCs w:val="28"/>
                <w:lang w:eastAsia="ar-SA"/>
              </w:rPr>
              <w:t>.,</w:t>
            </w:r>
            <w:proofErr w:type="gramEnd"/>
            <w:r w:rsidRPr="0099359B">
              <w:rPr>
                <w:rFonts w:ascii="Times New Roman" w:eastAsia="Times New Roman" w:hAnsi="Times New Roman"/>
                <w:color w:val="000000"/>
                <w:sz w:val="28"/>
                <w:szCs w:val="28"/>
                <w:lang w:eastAsia="ar-SA"/>
              </w:rPr>
              <w:t xml:space="preserve"> </w:t>
            </w:r>
            <w:proofErr w:type="spellStart"/>
            <w:r w:rsidRPr="0099359B">
              <w:rPr>
                <w:rFonts w:ascii="Times New Roman" w:eastAsia="Times New Roman" w:hAnsi="Times New Roman"/>
                <w:color w:val="000000"/>
                <w:sz w:val="28"/>
                <w:szCs w:val="28"/>
                <w:lang w:val="en-US" w:eastAsia="ar-SA"/>
              </w:rPr>
              <w:t>dimin</w:t>
            </w:r>
            <w:proofErr w:type="spellEnd"/>
            <w:r w:rsidRPr="0099359B">
              <w:rPr>
                <w:rFonts w:ascii="Times New Roman" w:eastAsia="Times New Roman" w:hAnsi="Times New Roman"/>
                <w:color w:val="000000"/>
                <w:sz w:val="28"/>
                <w:szCs w:val="28"/>
                <w:lang w:eastAsia="ar-SA"/>
              </w:rPr>
              <w:t xml:space="preserve">., </w:t>
            </w:r>
            <w:r w:rsidRPr="0099359B">
              <w:rPr>
                <w:rFonts w:ascii="Times New Roman" w:eastAsia="Times New Roman" w:hAnsi="Times New Roman"/>
                <w:color w:val="000000"/>
                <w:sz w:val="28"/>
                <w:szCs w:val="28"/>
                <w:lang w:val="en-US" w:eastAsia="ar-SA"/>
              </w:rPr>
              <w:t>mf</w:t>
            </w:r>
            <w:r w:rsidRPr="0099359B">
              <w:rPr>
                <w:rFonts w:ascii="Times New Roman" w:eastAsia="Times New Roman" w:hAnsi="Times New Roman"/>
                <w:color w:val="000000"/>
                <w:sz w:val="28"/>
                <w:szCs w:val="28"/>
                <w:lang w:eastAsia="ar-SA"/>
              </w:rPr>
              <w:t xml:space="preserve">, </w:t>
            </w:r>
            <w:proofErr w:type="spellStart"/>
            <w:r w:rsidRPr="0099359B">
              <w:rPr>
                <w:rFonts w:ascii="Times New Roman" w:eastAsia="Times New Roman" w:hAnsi="Times New Roman"/>
                <w:color w:val="000000"/>
                <w:sz w:val="28"/>
                <w:szCs w:val="28"/>
                <w:lang w:val="en-US" w:eastAsia="ar-SA"/>
              </w:rPr>
              <w:t>mp</w:t>
            </w:r>
            <w:proofErr w:type="spellEnd"/>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Интервал ч4 в тональности и от звука. Интервал ч5 в тональности и от звука.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0,5</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0,5</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13</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Бекар. Три вида ре минора.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Двухголосное пение. Канон.</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proofErr w:type="gramStart"/>
            <w:r w:rsidRPr="0099359B">
              <w:rPr>
                <w:rFonts w:ascii="Times New Roman" w:eastAsia="Times New Roman" w:hAnsi="Times New Roman"/>
                <w:color w:val="000000"/>
                <w:sz w:val="28"/>
                <w:szCs w:val="28"/>
                <w:lang w:eastAsia="ar-SA"/>
              </w:rPr>
              <w:t>Тональность  си</w:t>
            </w:r>
            <w:proofErr w:type="gramEnd"/>
            <w:r w:rsidRPr="0099359B">
              <w:rPr>
                <w:rFonts w:ascii="Times New Roman" w:eastAsia="Times New Roman" w:hAnsi="Times New Roman"/>
                <w:color w:val="000000"/>
                <w:sz w:val="28"/>
                <w:szCs w:val="28"/>
                <w:lang w:eastAsia="ar-SA"/>
              </w:rPr>
              <w:t xml:space="preserve"> минор. Три вида си минора.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Четыре шестнадцатых.</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17</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Интервал м3 и б3 в тональности и от звука.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0,5</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0,5</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18</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Ритмические партитуры в размерах 3/4, 4/4. Чтение с листа в пройденных размерах. Контрольное занятие.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Контрольная работа</w:t>
            </w:r>
          </w:p>
        </w:tc>
      </w:tr>
      <w:tr w:rsidR="0099359B" w:rsidRPr="0099359B" w:rsidTr="0099359B">
        <w:trPr>
          <w:trHeight w:val="489"/>
        </w:trPr>
        <w:tc>
          <w:tcPr>
            <w:tcW w:w="3769" w:type="dxa"/>
            <w:gridSpan w:val="2"/>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36</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LineNumbers/>
              <w:suppressAutoHyphens/>
              <w:snapToGrid w:val="0"/>
              <w:spacing w:line="100" w:lineRule="atLeast"/>
              <w:jc w:val="center"/>
              <w:rPr>
                <w:rFonts w:ascii="Times New Roman" w:eastAsia="MS Mincho" w:hAnsi="Times New Roman"/>
                <w:sz w:val="28"/>
                <w:szCs w:val="28"/>
                <w:lang w:eastAsia="ar-SA"/>
              </w:rPr>
            </w:pPr>
            <w:r w:rsidRPr="0099359B">
              <w:rPr>
                <w:rFonts w:ascii="Times New Roman" w:eastAsia="MS Mincho" w:hAnsi="Times New Roman"/>
                <w:sz w:val="28"/>
                <w:szCs w:val="28"/>
                <w:lang w:eastAsia="ar-SA"/>
              </w:rPr>
              <w:t>14</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LineNumbers/>
              <w:suppressAutoHyphens/>
              <w:snapToGrid w:val="0"/>
              <w:spacing w:line="100" w:lineRule="atLeast"/>
              <w:jc w:val="center"/>
              <w:rPr>
                <w:rFonts w:ascii="Times New Roman" w:eastAsia="MS Mincho" w:hAnsi="Times New Roman"/>
                <w:sz w:val="28"/>
                <w:szCs w:val="28"/>
                <w:lang w:eastAsia="ar-SA"/>
              </w:rPr>
            </w:pPr>
            <w:r w:rsidRPr="0099359B">
              <w:rPr>
                <w:rFonts w:ascii="Times New Roman" w:eastAsia="MS Mincho" w:hAnsi="Times New Roman"/>
                <w:sz w:val="28"/>
                <w:szCs w:val="28"/>
                <w:lang w:eastAsia="ar-SA"/>
              </w:rPr>
              <w:t>22</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jc w:val="center"/>
              <w:rPr>
                <w:rFonts w:ascii="Times New Roman" w:hAnsi="Times New Roman"/>
                <w:sz w:val="28"/>
                <w:szCs w:val="28"/>
              </w:rPr>
            </w:pPr>
          </w:p>
        </w:tc>
      </w:tr>
    </w:tbl>
    <w:p w:rsidR="0099359B" w:rsidRPr="0099359B" w:rsidRDefault="0099359B" w:rsidP="0099359B">
      <w:pPr>
        <w:suppressAutoHyphens/>
        <w:spacing w:after="0" w:line="240" w:lineRule="auto"/>
        <w:contextualSpacing/>
        <w:jc w:val="both"/>
        <w:rPr>
          <w:rFonts w:ascii="Times New Roman" w:eastAsia="Times New Roman" w:hAnsi="Times New Roman" w:cs="Times New Roman"/>
          <w:sz w:val="28"/>
          <w:szCs w:val="28"/>
          <w:lang w:eastAsia="ru-RU"/>
        </w:rPr>
      </w:pP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u w:val="single"/>
          <w:lang w:eastAsia="ar-SA"/>
        </w:rPr>
        <w:t>Содержание дисциплины:</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 Повторение тем 2 года обучения.</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Тональности, интервалы.</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Практика: Вокально-интонационные упражнения. </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2.</w:t>
      </w:r>
      <w:r w:rsidRPr="0099359B">
        <w:rPr>
          <w:rFonts w:ascii="Times New Roman" w:eastAsia="Times New Roman" w:hAnsi="Times New Roman" w:cs="Times New Roman"/>
          <w:sz w:val="28"/>
          <w:szCs w:val="28"/>
          <w:lang w:eastAsia="ar-SA"/>
        </w:rPr>
        <w:t xml:space="preserve"> </w:t>
      </w:r>
      <w:proofErr w:type="spellStart"/>
      <w:r w:rsidRPr="0099359B">
        <w:rPr>
          <w:rFonts w:ascii="Times New Roman" w:eastAsia="Times New Roman" w:hAnsi="Times New Roman" w:cs="Times New Roman"/>
          <w:sz w:val="28"/>
          <w:szCs w:val="28"/>
          <w:lang w:eastAsia="ar-SA"/>
        </w:rPr>
        <w:t>Дирижирование</w:t>
      </w:r>
      <w:proofErr w:type="spellEnd"/>
      <w:r w:rsidRPr="0099359B">
        <w:rPr>
          <w:rFonts w:ascii="Times New Roman" w:eastAsia="Times New Roman" w:hAnsi="Times New Roman" w:cs="Times New Roman"/>
          <w:sz w:val="28"/>
          <w:szCs w:val="28"/>
          <w:lang w:eastAsia="ar-SA"/>
        </w:rPr>
        <w:t xml:space="preserve"> в двухдольном размере. </w:t>
      </w:r>
      <w:proofErr w:type="spellStart"/>
      <w:r w:rsidRPr="0099359B">
        <w:rPr>
          <w:rFonts w:ascii="Times New Roman" w:eastAsia="Times New Roman" w:hAnsi="Times New Roman" w:cs="Times New Roman"/>
          <w:sz w:val="28"/>
          <w:szCs w:val="28"/>
          <w:lang w:eastAsia="ar-SA"/>
        </w:rPr>
        <w:t>Дирижирование</w:t>
      </w:r>
      <w:proofErr w:type="spellEnd"/>
      <w:r w:rsidRPr="0099359B">
        <w:rPr>
          <w:rFonts w:ascii="Times New Roman" w:eastAsia="Times New Roman" w:hAnsi="Times New Roman" w:cs="Times New Roman"/>
          <w:sz w:val="28"/>
          <w:szCs w:val="28"/>
          <w:lang w:eastAsia="ar-SA"/>
        </w:rPr>
        <w:t xml:space="preserve"> в трехдольном размере. Затакт четверть, две восьмых.</w:t>
      </w:r>
      <w:r w:rsidRPr="0099359B">
        <w:rPr>
          <w:rFonts w:ascii="Times New Roman" w:eastAsia="Times New Roman" w:hAnsi="Times New Roman" w:cs="Times New Roman"/>
          <w:color w:val="000000"/>
          <w:sz w:val="28"/>
          <w:szCs w:val="28"/>
          <w:lang w:eastAsia="ar-SA"/>
        </w:rPr>
        <w:t xml:space="preserve"> </w:t>
      </w:r>
      <w:r w:rsidRPr="0099359B">
        <w:rPr>
          <w:rFonts w:ascii="Times New Roman" w:eastAsia="Times New Roman" w:hAnsi="Times New Roman" w:cs="Times New Roman"/>
          <w:color w:val="000000"/>
          <w:sz w:val="28"/>
          <w:szCs w:val="28"/>
          <w:lang w:eastAsia="ar-SA"/>
        </w:rPr>
        <w:tab/>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Вокально- интонационные упражнения в двухдольном и трехдольном размерах.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Тема 3. Параллельные тональности. Ля минор натуральный. Гармонический вид ля минора.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 xml:space="preserve">Теория: </w:t>
      </w:r>
      <w:r w:rsidRPr="0099359B">
        <w:rPr>
          <w:rFonts w:ascii="Times New Roman" w:eastAsia="Times New Roman" w:hAnsi="Times New Roman" w:cs="Times New Roman"/>
          <w:color w:val="000000"/>
          <w:sz w:val="28"/>
          <w:szCs w:val="28"/>
          <w:lang w:eastAsia="ar-SA"/>
        </w:rPr>
        <w:t xml:space="preserve">Параллельные тональности. </w:t>
      </w:r>
      <w:proofErr w:type="spellStart"/>
      <w:r w:rsidRPr="0099359B">
        <w:rPr>
          <w:rFonts w:ascii="Times New Roman" w:eastAsia="Times New Roman" w:hAnsi="Times New Roman" w:cs="Times New Roman"/>
          <w:color w:val="000000"/>
          <w:sz w:val="28"/>
          <w:szCs w:val="28"/>
          <w:lang w:eastAsia="ar-SA"/>
        </w:rPr>
        <w:t>Строениеие</w:t>
      </w:r>
      <w:proofErr w:type="spellEnd"/>
      <w:r w:rsidRPr="0099359B">
        <w:rPr>
          <w:rFonts w:ascii="Times New Roman" w:eastAsia="Times New Roman" w:hAnsi="Times New Roman" w:cs="Times New Roman"/>
          <w:color w:val="000000"/>
          <w:sz w:val="28"/>
          <w:szCs w:val="28"/>
          <w:lang w:eastAsia="ar-SA"/>
        </w:rPr>
        <w:t xml:space="preserve"> минора натурального и гармонического. Ля минор натуральный. Гармонический вид ля минора.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lastRenderedPageBreak/>
        <w:t>Практика: Строение и пение тональности ля минор натурального и гармонического.</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4</w:t>
      </w:r>
      <w:r w:rsidRPr="0099359B">
        <w:rPr>
          <w:rFonts w:ascii="Times New Roman" w:eastAsia="Times New Roman" w:hAnsi="Times New Roman" w:cs="Times New Roman"/>
          <w:color w:val="000000"/>
          <w:sz w:val="28"/>
          <w:szCs w:val="28"/>
          <w:lang w:eastAsia="ar-SA"/>
        </w:rPr>
        <w:t>. Параллельные тональности Фа мажор и ре минор.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Строение Фа мажора и ре минора.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Практика: пение гамм, сольфеджирование в данных тональностях. </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5: Четверть с точкой и восьмая в размере 2/4. Четверть с точкой и восьмая в размере 3/4.</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Четверть с точкой и восьмая в размере 2/4. Четверть с точкой и восьмая в размере 3/4.</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сольфеджирование четверть с точкой и восьмая в размере 2/4. Четверть с точкой и восьмая в размере 3/4.</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6: Интервалы ч1, ч8, м2 и б2 в тональности.</w:t>
      </w:r>
    </w:p>
    <w:p w:rsidR="0099359B" w:rsidRPr="0099359B" w:rsidRDefault="0099359B" w:rsidP="0099359B">
      <w:pPr>
        <w:tabs>
          <w:tab w:val="left" w:pos="7335"/>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строение интервалов в тональности.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Практика: определение на слух, пение интервалов.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7.</w:t>
      </w:r>
      <w:r w:rsidRPr="0099359B">
        <w:rPr>
          <w:rFonts w:ascii="Times New Roman" w:eastAsia="Times New Roman" w:hAnsi="Times New Roman" w:cs="Times New Roman"/>
          <w:color w:val="000000"/>
          <w:sz w:val="28"/>
          <w:szCs w:val="28"/>
          <w:lang w:eastAsia="ar-SA"/>
        </w:rPr>
        <w:t xml:space="preserve"> </w:t>
      </w:r>
      <w:r w:rsidRPr="0099359B">
        <w:rPr>
          <w:rFonts w:ascii="Times New Roman" w:eastAsia="Times New Roman" w:hAnsi="Times New Roman" w:cs="Times New Roman"/>
          <w:sz w:val="28"/>
          <w:szCs w:val="28"/>
          <w:lang w:eastAsia="ar-SA"/>
        </w:rPr>
        <w:t xml:space="preserve">Тональность Си-бемоль мажор – соль </w:t>
      </w:r>
      <w:proofErr w:type="spellStart"/>
      <w:r w:rsidRPr="0099359B">
        <w:rPr>
          <w:rFonts w:ascii="Times New Roman" w:eastAsia="Times New Roman" w:hAnsi="Times New Roman" w:cs="Times New Roman"/>
          <w:sz w:val="28"/>
          <w:szCs w:val="28"/>
          <w:lang w:eastAsia="ar-SA"/>
        </w:rPr>
        <w:t>мнор</w:t>
      </w:r>
      <w:proofErr w:type="spellEnd"/>
      <w:r w:rsidRPr="0099359B">
        <w:rPr>
          <w:rFonts w:ascii="Times New Roman" w:eastAsia="Times New Roman" w:hAnsi="Times New Roman" w:cs="Times New Roman"/>
          <w:sz w:val="28"/>
          <w:szCs w:val="28"/>
          <w:lang w:eastAsia="ar-SA"/>
        </w:rPr>
        <w:t>. Работа в тональности.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строение Си-бемоль мажора и соль минора.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сольфеджирование в тональности Си-бемоль мажор и соль минор. Чтение с листа.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8. Повторение пройденного. Контрольное занятие.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Повторение пройденных тональностей, интервалы.</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Контрольная работа.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 xml:space="preserve">Тема 9. </w:t>
      </w:r>
      <w:r w:rsidRPr="0099359B">
        <w:rPr>
          <w:rFonts w:ascii="Times New Roman" w:eastAsia="Times New Roman" w:hAnsi="Times New Roman" w:cs="Times New Roman"/>
          <w:color w:val="000000"/>
          <w:sz w:val="28"/>
          <w:szCs w:val="28"/>
          <w:lang w:eastAsia="ar-SA"/>
        </w:rPr>
        <w:t>Три вида минора. Тональность ми минор.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строение 3х видов минора.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пение 3х видов минора. Чтение с листа вокально-интонационных упражнений.</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10.</w:t>
      </w:r>
      <w:r w:rsidRPr="0099359B">
        <w:rPr>
          <w:rFonts w:ascii="Times New Roman" w:eastAsia="Times New Roman" w:hAnsi="Times New Roman" w:cs="Times New Roman"/>
          <w:sz w:val="28"/>
          <w:szCs w:val="28"/>
          <w:lang w:eastAsia="ar-SA"/>
        </w:rPr>
        <w:t xml:space="preserve"> </w:t>
      </w:r>
      <w:r w:rsidRPr="0099359B">
        <w:rPr>
          <w:rFonts w:ascii="Times New Roman" w:eastAsia="Times New Roman" w:hAnsi="Times New Roman" w:cs="Times New Roman"/>
          <w:color w:val="000000"/>
          <w:sz w:val="28"/>
          <w:szCs w:val="28"/>
          <w:lang w:eastAsia="ar-SA"/>
        </w:rPr>
        <w:t>Размер 4/4. Работа в размере.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 xml:space="preserve">Теория: </w:t>
      </w:r>
      <w:r w:rsidRPr="0099359B">
        <w:rPr>
          <w:rFonts w:ascii="Times New Roman" w:eastAsia="Times New Roman" w:hAnsi="Times New Roman" w:cs="Times New Roman"/>
          <w:sz w:val="28"/>
          <w:szCs w:val="28"/>
          <w:lang w:eastAsia="ar-SA"/>
        </w:rPr>
        <w:t>Размер 4/4. Целая длительность. Дирижерская схема 4/4.</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 xml:space="preserve">Практика: </w:t>
      </w:r>
      <w:r w:rsidRPr="0099359B">
        <w:rPr>
          <w:rFonts w:ascii="Times New Roman" w:eastAsia="Times New Roman" w:hAnsi="Times New Roman" w:cs="Times New Roman"/>
          <w:color w:val="000000"/>
          <w:sz w:val="28"/>
          <w:szCs w:val="28"/>
          <w:lang w:eastAsia="ar-SA"/>
        </w:rPr>
        <w:t xml:space="preserve">Ритмические партитуры в размере 4/4. </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Тема 11. Секвенция. Оттенки </w:t>
      </w:r>
      <w:proofErr w:type="spellStart"/>
      <w:proofErr w:type="gramStart"/>
      <w:r w:rsidRPr="0099359B">
        <w:rPr>
          <w:rFonts w:ascii="Times New Roman" w:eastAsia="Times New Roman" w:hAnsi="Times New Roman" w:cs="Times New Roman"/>
          <w:color w:val="000000"/>
          <w:sz w:val="28"/>
          <w:szCs w:val="28"/>
          <w:lang w:val="en-US" w:eastAsia="ar-SA"/>
        </w:rPr>
        <w:t>cresc</w:t>
      </w:r>
      <w:proofErr w:type="spellEnd"/>
      <w:r w:rsidRPr="0099359B">
        <w:rPr>
          <w:rFonts w:ascii="Times New Roman" w:eastAsia="Times New Roman" w:hAnsi="Times New Roman" w:cs="Times New Roman"/>
          <w:color w:val="000000"/>
          <w:sz w:val="28"/>
          <w:szCs w:val="28"/>
          <w:lang w:eastAsia="ar-SA"/>
        </w:rPr>
        <w:t>.,</w:t>
      </w:r>
      <w:proofErr w:type="gramEnd"/>
      <w:r w:rsidRPr="0099359B">
        <w:rPr>
          <w:rFonts w:ascii="Times New Roman" w:eastAsia="Times New Roman" w:hAnsi="Times New Roman" w:cs="Times New Roman"/>
          <w:color w:val="000000"/>
          <w:sz w:val="28"/>
          <w:szCs w:val="28"/>
          <w:lang w:eastAsia="ar-SA"/>
        </w:rPr>
        <w:t xml:space="preserve"> </w:t>
      </w:r>
      <w:proofErr w:type="spellStart"/>
      <w:r w:rsidRPr="0099359B">
        <w:rPr>
          <w:rFonts w:ascii="Times New Roman" w:eastAsia="Times New Roman" w:hAnsi="Times New Roman" w:cs="Times New Roman"/>
          <w:color w:val="000000"/>
          <w:sz w:val="28"/>
          <w:szCs w:val="28"/>
          <w:lang w:val="en-US" w:eastAsia="ar-SA"/>
        </w:rPr>
        <w:t>dimin</w:t>
      </w:r>
      <w:proofErr w:type="spellEnd"/>
      <w:r w:rsidRPr="0099359B">
        <w:rPr>
          <w:rFonts w:ascii="Times New Roman" w:eastAsia="Times New Roman" w:hAnsi="Times New Roman" w:cs="Times New Roman"/>
          <w:color w:val="000000"/>
          <w:sz w:val="28"/>
          <w:szCs w:val="28"/>
          <w:lang w:eastAsia="ar-SA"/>
        </w:rPr>
        <w:t xml:space="preserve">., </w:t>
      </w:r>
      <w:r w:rsidRPr="0099359B">
        <w:rPr>
          <w:rFonts w:ascii="Times New Roman" w:eastAsia="Times New Roman" w:hAnsi="Times New Roman" w:cs="Times New Roman"/>
          <w:color w:val="000000"/>
          <w:sz w:val="28"/>
          <w:szCs w:val="28"/>
          <w:lang w:val="en-US" w:eastAsia="ar-SA"/>
        </w:rPr>
        <w:t>mf</w:t>
      </w:r>
      <w:r w:rsidRPr="0099359B">
        <w:rPr>
          <w:rFonts w:ascii="Times New Roman" w:eastAsia="Times New Roman" w:hAnsi="Times New Roman" w:cs="Times New Roman"/>
          <w:color w:val="000000"/>
          <w:sz w:val="28"/>
          <w:szCs w:val="28"/>
          <w:lang w:eastAsia="ar-SA"/>
        </w:rPr>
        <w:t xml:space="preserve">, </w:t>
      </w:r>
      <w:proofErr w:type="spellStart"/>
      <w:r w:rsidRPr="0099359B">
        <w:rPr>
          <w:rFonts w:ascii="Times New Roman" w:eastAsia="Times New Roman" w:hAnsi="Times New Roman" w:cs="Times New Roman"/>
          <w:color w:val="000000"/>
          <w:sz w:val="28"/>
          <w:szCs w:val="28"/>
          <w:lang w:val="en-US" w:eastAsia="ar-SA"/>
        </w:rPr>
        <w:t>mp</w:t>
      </w:r>
      <w:proofErr w:type="spellEnd"/>
      <w:r w:rsidRPr="0099359B">
        <w:rPr>
          <w:rFonts w:ascii="Times New Roman" w:eastAsia="Times New Roman" w:hAnsi="Times New Roman" w:cs="Times New Roman"/>
          <w:color w:val="000000"/>
          <w:sz w:val="28"/>
          <w:szCs w:val="28"/>
          <w:lang w:eastAsia="ar-SA"/>
        </w:rPr>
        <w:t>.</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Теория: понятие «секвенция», «динамика»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пение секвенций, сочинение секвенций.</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12.</w:t>
      </w:r>
      <w:r w:rsidRPr="0099359B">
        <w:rPr>
          <w:rFonts w:ascii="Times New Roman" w:eastAsia="Times New Roman" w:hAnsi="Times New Roman" w:cs="Times New Roman"/>
          <w:color w:val="000000"/>
          <w:sz w:val="28"/>
          <w:szCs w:val="28"/>
          <w:lang w:eastAsia="ar-SA"/>
        </w:rPr>
        <w:t xml:space="preserve"> Интервал ч4 в тональности и от звука. Интервал ч5 в тональности и от звука.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строение интервалов.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пение интервалов. Определение на слух. Вокально-интонационные упражнения. Чтение с листа.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Тема 13. Бекар. Три вида ре минора.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строение 3х видов ре минора.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пение 3х видов минора, сольфеджирование в ре миноре.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14.</w:t>
      </w:r>
      <w:r w:rsidRPr="0099359B">
        <w:rPr>
          <w:rFonts w:ascii="Times New Roman" w:eastAsia="Times New Roman" w:hAnsi="Times New Roman" w:cs="Times New Roman"/>
          <w:color w:val="000000"/>
          <w:sz w:val="28"/>
          <w:szCs w:val="28"/>
          <w:lang w:eastAsia="ar-SA"/>
        </w:rPr>
        <w:t xml:space="preserve"> Двухголосное пение. Канон.</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что такое «канон»?</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 xml:space="preserve">Практика: пение </w:t>
      </w:r>
      <w:proofErr w:type="spellStart"/>
      <w:r w:rsidRPr="0099359B">
        <w:rPr>
          <w:rFonts w:ascii="Times New Roman" w:eastAsia="Times New Roman" w:hAnsi="Times New Roman" w:cs="Times New Roman"/>
          <w:sz w:val="28"/>
          <w:szCs w:val="28"/>
          <w:lang w:eastAsia="ar-SA"/>
        </w:rPr>
        <w:t>двухголосья</w:t>
      </w:r>
      <w:proofErr w:type="spellEnd"/>
      <w:r w:rsidRPr="0099359B">
        <w:rPr>
          <w:rFonts w:ascii="Times New Roman" w:eastAsia="Times New Roman" w:hAnsi="Times New Roman" w:cs="Times New Roman"/>
          <w:sz w:val="28"/>
          <w:szCs w:val="28"/>
          <w:lang w:eastAsia="ar-SA"/>
        </w:rPr>
        <w:t>, канонов.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15.</w:t>
      </w:r>
      <w:r w:rsidRPr="0099359B">
        <w:rPr>
          <w:rFonts w:ascii="Times New Roman" w:eastAsia="Times New Roman" w:hAnsi="Times New Roman" w:cs="Times New Roman"/>
          <w:color w:val="000000"/>
          <w:sz w:val="28"/>
          <w:szCs w:val="28"/>
          <w:lang w:eastAsia="ar-SA"/>
        </w:rPr>
        <w:t xml:space="preserve"> </w:t>
      </w:r>
      <w:proofErr w:type="gramStart"/>
      <w:r w:rsidRPr="0099359B">
        <w:rPr>
          <w:rFonts w:ascii="Times New Roman" w:eastAsia="Times New Roman" w:hAnsi="Times New Roman" w:cs="Times New Roman"/>
          <w:color w:val="000000"/>
          <w:sz w:val="28"/>
          <w:szCs w:val="28"/>
          <w:lang w:eastAsia="ar-SA"/>
        </w:rPr>
        <w:t>Тональность  си</w:t>
      </w:r>
      <w:proofErr w:type="gramEnd"/>
      <w:r w:rsidRPr="0099359B">
        <w:rPr>
          <w:rFonts w:ascii="Times New Roman" w:eastAsia="Times New Roman" w:hAnsi="Times New Roman" w:cs="Times New Roman"/>
          <w:color w:val="000000"/>
          <w:sz w:val="28"/>
          <w:szCs w:val="28"/>
          <w:lang w:eastAsia="ar-SA"/>
        </w:rPr>
        <w:t xml:space="preserve"> минор. Три вида си минора.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строение си минора 3х видов.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lastRenderedPageBreak/>
        <w:t>Практика: пение упражнений в тональности си минор.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16. Четыре шестнадцатых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ритмические упражнения, чтение с листа.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17. Интервал м3 и б3 в тональности и от звука.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строение интервалов, расположение их в тональности.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пение интервалов, определение на слух.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18. Ритмические партитуры в размерах 3/4, 4/4. Чтение с листа в пройденных размерах. Контрольное занятие.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Чтение с листа, контрольная работа.</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u w:val="single"/>
          <w:lang w:eastAsia="ar-SA"/>
        </w:rPr>
        <w:t>Планируемые результаты 3 года обучения:</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iCs/>
          <w:color w:val="000000"/>
          <w:sz w:val="28"/>
          <w:szCs w:val="28"/>
          <w:lang w:eastAsia="ar-SA"/>
        </w:rPr>
        <w:t>По окончании третьего года обучения обучающийся должен:</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знать теоретический материал содержания второго года обучения;</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написать мелодический или ритмический диктант в объёме 4 – 8 тактов;</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выполнять все виды работ, предусмотренные программными требованиями;</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интонационно чисто петь пройденные гаммы, интервалы и аккорды.</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В конце каждой учебной четверти предусмотрено контрольное занятие.</w:t>
      </w:r>
    </w:p>
    <w:p w:rsidR="0099359B" w:rsidRPr="0099359B" w:rsidRDefault="0099359B" w:rsidP="0099359B">
      <w:pPr>
        <w:suppressAutoHyphens/>
        <w:spacing w:after="0" w:line="240" w:lineRule="auto"/>
        <w:contextualSpacing/>
        <w:jc w:val="both"/>
        <w:rPr>
          <w:rFonts w:ascii="Times New Roman" w:eastAsia="Times New Roman" w:hAnsi="Times New Roman" w:cs="Times New Roman"/>
          <w:sz w:val="28"/>
          <w:szCs w:val="28"/>
          <w:lang w:eastAsia="ru-RU"/>
        </w:rPr>
      </w:pP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bCs/>
          <w:sz w:val="28"/>
          <w:szCs w:val="28"/>
          <w:lang w:eastAsia="ru-RU"/>
        </w:rPr>
      </w:pPr>
      <w:r w:rsidRPr="0099359B">
        <w:rPr>
          <w:rFonts w:ascii="Times New Roman" w:eastAsia="Times New Roman" w:hAnsi="Times New Roman" w:cs="Times New Roman"/>
          <w:b/>
          <w:bCs/>
          <w:sz w:val="28"/>
          <w:szCs w:val="28"/>
          <w:lang w:eastAsia="ru-RU"/>
        </w:rPr>
        <w:t>Учебный план 4 года обучения</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Дисциплина 1. Специальность (фортепиано)</w:t>
      </w:r>
    </w:p>
    <w:p w:rsidR="006D1153" w:rsidRPr="006D1153" w:rsidRDefault="006D1153" w:rsidP="006D1153">
      <w:pPr>
        <w:suppressAutoHyphens/>
        <w:spacing w:after="0" w:line="100" w:lineRule="atLeast"/>
        <w:jc w:val="center"/>
        <w:rPr>
          <w:rFonts w:ascii="Times New Roman" w:eastAsia="MS Mincho" w:hAnsi="Times New Roman" w:cs="Times New Roman"/>
          <w:b/>
          <w:bCs/>
          <w:sz w:val="24"/>
          <w:szCs w:val="24"/>
          <w:lang w:eastAsia="ar-SA"/>
        </w:rPr>
      </w:pPr>
    </w:p>
    <w:tbl>
      <w:tblPr>
        <w:tblW w:w="10641" w:type="dxa"/>
        <w:tblInd w:w="-938" w:type="dxa"/>
        <w:tblLayout w:type="fixed"/>
        <w:tblCellMar>
          <w:top w:w="55" w:type="dxa"/>
          <w:left w:w="55" w:type="dxa"/>
          <w:bottom w:w="55" w:type="dxa"/>
          <w:right w:w="55" w:type="dxa"/>
        </w:tblCellMar>
        <w:tblLook w:val="0000" w:firstRow="0" w:lastRow="0" w:firstColumn="0" w:lastColumn="0" w:noHBand="0" w:noVBand="0"/>
      </w:tblPr>
      <w:tblGrid>
        <w:gridCol w:w="567"/>
        <w:gridCol w:w="3403"/>
        <w:gridCol w:w="1843"/>
        <w:gridCol w:w="1276"/>
        <w:gridCol w:w="1417"/>
        <w:gridCol w:w="2135"/>
      </w:tblGrid>
      <w:tr w:rsidR="008813D0" w:rsidRPr="006D1153" w:rsidTr="00BD181A">
        <w:trPr>
          <w:trHeight w:val="340"/>
        </w:trPr>
        <w:tc>
          <w:tcPr>
            <w:tcW w:w="567" w:type="dxa"/>
            <w:vMerge w:val="restart"/>
            <w:tcBorders>
              <w:top w:val="single" w:sz="1" w:space="0" w:color="000000"/>
              <w:left w:val="single" w:sz="1" w:space="0" w:color="000000"/>
            </w:tcBorders>
            <w:shd w:val="clear" w:color="auto" w:fill="auto"/>
          </w:tcPr>
          <w:p w:rsidR="008813D0" w:rsidRDefault="008813D0" w:rsidP="006D1153">
            <w:pPr>
              <w:suppressLineNumbers/>
              <w:suppressAutoHyphens/>
              <w:spacing w:after="0" w:line="100" w:lineRule="atLeast"/>
              <w:jc w:val="both"/>
              <w:rPr>
                <w:rFonts w:ascii="Times New Roman" w:eastAsia="MS Mincho" w:hAnsi="Times New Roman" w:cs="Times New Roman"/>
                <w:sz w:val="28"/>
                <w:szCs w:val="28"/>
                <w:lang w:eastAsia="ar-SA"/>
              </w:rPr>
            </w:pPr>
          </w:p>
          <w:p w:rsidR="008813D0" w:rsidRPr="006D1153" w:rsidRDefault="008813D0"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w:t>
            </w:r>
          </w:p>
        </w:tc>
        <w:tc>
          <w:tcPr>
            <w:tcW w:w="3403" w:type="dxa"/>
            <w:vMerge w:val="restart"/>
            <w:tcBorders>
              <w:top w:val="single" w:sz="1" w:space="0" w:color="000000"/>
              <w:left w:val="single" w:sz="1" w:space="0" w:color="000000"/>
            </w:tcBorders>
            <w:shd w:val="clear" w:color="auto" w:fill="auto"/>
          </w:tcPr>
          <w:p w:rsidR="008813D0" w:rsidRDefault="008813D0" w:rsidP="006D1153">
            <w:pPr>
              <w:suppressLineNumbers/>
              <w:suppressAutoHyphens/>
              <w:spacing w:after="0" w:line="100" w:lineRule="atLeast"/>
              <w:jc w:val="both"/>
              <w:rPr>
                <w:rFonts w:ascii="Times New Roman" w:eastAsia="MS Mincho" w:hAnsi="Times New Roman" w:cs="Times New Roman"/>
                <w:sz w:val="28"/>
                <w:szCs w:val="28"/>
                <w:lang w:eastAsia="ar-SA"/>
              </w:rPr>
            </w:pPr>
          </w:p>
          <w:p w:rsidR="008813D0" w:rsidRPr="006D1153" w:rsidRDefault="008813D0"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Название раздела, темы</w:t>
            </w:r>
          </w:p>
        </w:tc>
        <w:tc>
          <w:tcPr>
            <w:tcW w:w="4536" w:type="dxa"/>
            <w:gridSpan w:val="3"/>
            <w:tcBorders>
              <w:top w:val="single" w:sz="1" w:space="0" w:color="000000"/>
              <w:left w:val="single" w:sz="1" w:space="0" w:color="000000"/>
              <w:bottom w:val="single" w:sz="4" w:space="0" w:color="auto"/>
            </w:tcBorders>
            <w:shd w:val="clear" w:color="auto" w:fill="auto"/>
          </w:tcPr>
          <w:p w:rsidR="008813D0" w:rsidRPr="006D1153" w:rsidRDefault="008813D0" w:rsidP="008813D0">
            <w:pPr>
              <w:suppressLineNumbers/>
              <w:suppressAutoHyphens/>
              <w:spacing w:after="0" w:line="100" w:lineRule="atLeast"/>
              <w:jc w:val="center"/>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Количество часов</w:t>
            </w:r>
          </w:p>
        </w:tc>
        <w:tc>
          <w:tcPr>
            <w:tcW w:w="2135" w:type="dxa"/>
            <w:vMerge w:val="restart"/>
            <w:tcBorders>
              <w:top w:val="single" w:sz="1" w:space="0" w:color="000000"/>
              <w:left w:val="single" w:sz="1" w:space="0" w:color="000000"/>
              <w:right w:val="single" w:sz="1" w:space="0" w:color="000000"/>
            </w:tcBorders>
            <w:shd w:val="clear" w:color="auto" w:fill="auto"/>
          </w:tcPr>
          <w:p w:rsidR="008813D0" w:rsidRPr="006D1153" w:rsidRDefault="008813D0"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Формы аттестации, контроля</w:t>
            </w:r>
          </w:p>
        </w:tc>
      </w:tr>
      <w:tr w:rsidR="008813D0" w:rsidRPr="006D1153" w:rsidTr="00C60D9D">
        <w:trPr>
          <w:trHeight w:val="611"/>
        </w:trPr>
        <w:tc>
          <w:tcPr>
            <w:tcW w:w="567" w:type="dxa"/>
            <w:vMerge/>
            <w:tcBorders>
              <w:left w:val="single" w:sz="1" w:space="0" w:color="000000"/>
              <w:bottom w:val="single" w:sz="1" w:space="0" w:color="000000"/>
            </w:tcBorders>
            <w:shd w:val="clear" w:color="auto" w:fill="auto"/>
          </w:tcPr>
          <w:p w:rsidR="008813D0" w:rsidRDefault="008813D0" w:rsidP="006D1153">
            <w:pPr>
              <w:suppressLineNumbers/>
              <w:suppressAutoHyphens/>
              <w:spacing w:after="0" w:line="100" w:lineRule="atLeast"/>
              <w:jc w:val="both"/>
              <w:rPr>
                <w:rFonts w:ascii="Times New Roman" w:eastAsia="MS Mincho" w:hAnsi="Times New Roman" w:cs="Times New Roman"/>
                <w:sz w:val="28"/>
                <w:szCs w:val="28"/>
                <w:lang w:eastAsia="ar-SA"/>
              </w:rPr>
            </w:pPr>
          </w:p>
        </w:tc>
        <w:tc>
          <w:tcPr>
            <w:tcW w:w="3403" w:type="dxa"/>
            <w:vMerge/>
            <w:tcBorders>
              <w:left w:val="single" w:sz="1" w:space="0" w:color="000000"/>
              <w:bottom w:val="single" w:sz="1" w:space="0" w:color="000000"/>
            </w:tcBorders>
            <w:shd w:val="clear" w:color="auto" w:fill="auto"/>
          </w:tcPr>
          <w:p w:rsidR="008813D0" w:rsidRDefault="008813D0" w:rsidP="006D1153">
            <w:pPr>
              <w:suppressLineNumbers/>
              <w:suppressAutoHyphens/>
              <w:spacing w:after="0" w:line="100" w:lineRule="atLeast"/>
              <w:jc w:val="both"/>
              <w:rPr>
                <w:rFonts w:ascii="Times New Roman" w:eastAsia="MS Mincho" w:hAnsi="Times New Roman" w:cs="Times New Roman"/>
                <w:sz w:val="28"/>
                <w:szCs w:val="28"/>
                <w:lang w:eastAsia="ar-SA"/>
              </w:rPr>
            </w:pPr>
          </w:p>
        </w:tc>
        <w:tc>
          <w:tcPr>
            <w:tcW w:w="1843" w:type="dxa"/>
            <w:tcBorders>
              <w:top w:val="single" w:sz="4" w:space="0" w:color="auto"/>
              <w:left w:val="single" w:sz="1" w:space="0" w:color="000000"/>
              <w:bottom w:val="single" w:sz="1" w:space="0" w:color="000000"/>
            </w:tcBorders>
            <w:shd w:val="clear" w:color="auto" w:fill="auto"/>
          </w:tcPr>
          <w:p w:rsidR="008813D0" w:rsidRDefault="008813D0" w:rsidP="008813D0">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Всего часов.</w:t>
            </w:r>
          </w:p>
        </w:tc>
        <w:tc>
          <w:tcPr>
            <w:tcW w:w="1276" w:type="dxa"/>
            <w:tcBorders>
              <w:top w:val="single" w:sz="4" w:space="0" w:color="auto"/>
              <w:left w:val="single" w:sz="1" w:space="0" w:color="000000"/>
              <w:bottom w:val="single" w:sz="1" w:space="0" w:color="000000"/>
            </w:tcBorders>
            <w:shd w:val="clear" w:color="auto" w:fill="auto"/>
          </w:tcPr>
          <w:p w:rsidR="008813D0" w:rsidRDefault="008813D0" w:rsidP="008813D0">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Теория</w:t>
            </w:r>
          </w:p>
        </w:tc>
        <w:tc>
          <w:tcPr>
            <w:tcW w:w="1417" w:type="dxa"/>
            <w:tcBorders>
              <w:top w:val="single" w:sz="4" w:space="0" w:color="auto"/>
              <w:left w:val="single" w:sz="1" w:space="0" w:color="000000"/>
              <w:bottom w:val="single" w:sz="1" w:space="0" w:color="000000"/>
            </w:tcBorders>
            <w:shd w:val="clear" w:color="auto" w:fill="auto"/>
          </w:tcPr>
          <w:p w:rsidR="008813D0" w:rsidRDefault="008813D0" w:rsidP="008813D0">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Практика</w:t>
            </w:r>
          </w:p>
        </w:tc>
        <w:tc>
          <w:tcPr>
            <w:tcW w:w="2135" w:type="dxa"/>
            <w:vMerge/>
            <w:tcBorders>
              <w:left w:val="single" w:sz="1" w:space="0" w:color="000000"/>
              <w:bottom w:val="single" w:sz="1" w:space="0" w:color="000000"/>
              <w:right w:val="single" w:sz="1" w:space="0" w:color="000000"/>
            </w:tcBorders>
            <w:shd w:val="clear" w:color="auto" w:fill="auto"/>
          </w:tcPr>
          <w:p w:rsidR="008813D0" w:rsidRPr="006D1153" w:rsidRDefault="008813D0" w:rsidP="006D1153">
            <w:pPr>
              <w:suppressLineNumbers/>
              <w:suppressAutoHyphens/>
              <w:spacing w:after="0" w:line="100" w:lineRule="atLeast"/>
              <w:jc w:val="both"/>
              <w:rPr>
                <w:rFonts w:ascii="Times New Roman" w:eastAsia="MS Mincho" w:hAnsi="Times New Roman" w:cs="Times New Roman"/>
                <w:sz w:val="28"/>
                <w:szCs w:val="28"/>
                <w:lang w:eastAsia="ar-SA"/>
              </w:rPr>
            </w:pP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340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Гаммы и упражнения.</w:t>
            </w:r>
          </w:p>
        </w:tc>
        <w:tc>
          <w:tcPr>
            <w:tcW w:w="184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0,5</w:t>
            </w:r>
          </w:p>
        </w:tc>
        <w:tc>
          <w:tcPr>
            <w:tcW w:w="141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3</w:t>
            </w:r>
          </w:p>
        </w:tc>
        <w:tc>
          <w:tcPr>
            <w:tcW w:w="2135"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Зачёт.</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2</w:t>
            </w:r>
          </w:p>
        </w:tc>
        <w:tc>
          <w:tcPr>
            <w:tcW w:w="340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Этюды.</w:t>
            </w:r>
          </w:p>
        </w:tc>
        <w:tc>
          <w:tcPr>
            <w:tcW w:w="184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9</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0,5</w:t>
            </w:r>
          </w:p>
        </w:tc>
        <w:tc>
          <w:tcPr>
            <w:tcW w:w="141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8</w:t>
            </w:r>
          </w:p>
        </w:tc>
        <w:tc>
          <w:tcPr>
            <w:tcW w:w="2135"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Зачёт.</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3</w:t>
            </w:r>
          </w:p>
        </w:tc>
        <w:tc>
          <w:tcPr>
            <w:tcW w:w="340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Полифонические произведения.</w:t>
            </w:r>
          </w:p>
        </w:tc>
        <w:tc>
          <w:tcPr>
            <w:tcW w:w="184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19</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41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18</w:t>
            </w:r>
          </w:p>
        </w:tc>
        <w:tc>
          <w:tcPr>
            <w:tcW w:w="2135"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6D1153">
              <w:rPr>
                <w:rFonts w:ascii="Times New Roman" w:eastAsia="MS Mincho" w:hAnsi="Times New Roman" w:cs="Times New Roman"/>
                <w:sz w:val="28"/>
                <w:szCs w:val="28"/>
                <w:lang w:eastAsia="ar-SA"/>
              </w:rPr>
              <w:t>Академ</w:t>
            </w:r>
            <w:proofErr w:type="spellEnd"/>
            <w:proofErr w:type="gramStart"/>
            <w:r w:rsidRPr="006D1153">
              <w:rPr>
                <w:rFonts w:ascii="Times New Roman" w:eastAsia="MS Mincho" w:hAnsi="Times New Roman" w:cs="Times New Roman"/>
                <w:sz w:val="28"/>
                <w:szCs w:val="28"/>
                <w:lang w:eastAsia="ar-SA"/>
              </w:rPr>
              <w:t>. концерт</w:t>
            </w:r>
            <w:proofErr w:type="gramEnd"/>
            <w:r w:rsidRPr="006D1153">
              <w:rPr>
                <w:rFonts w:ascii="Times New Roman" w:eastAsia="MS Mincho" w:hAnsi="Times New Roman" w:cs="Times New Roman"/>
                <w:sz w:val="28"/>
                <w:szCs w:val="28"/>
                <w:lang w:eastAsia="ar-SA"/>
              </w:rPr>
              <w:t xml:space="preserve">. </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4</w:t>
            </w:r>
          </w:p>
        </w:tc>
        <w:tc>
          <w:tcPr>
            <w:tcW w:w="340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Произведения крупной формы.</w:t>
            </w:r>
          </w:p>
        </w:tc>
        <w:tc>
          <w:tcPr>
            <w:tcW w:w="184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19</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41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18</w:t>
            </w:r>
          </w:p>
        </w:tc>
        <w:tc>
          <w:tcPr>
            <w:tcW w:w="2135"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6D1153">
              <w:rPr>
                <w:rFonts w:ascii="Times New Roman" w:eastAsia="MS Mincho" w:hAnsi="Times New Roman" w:cs="Times New Roman"/>
                <w:sz w:val="28"/>
                <w:szCs w:val="28"/>
                <w:lang w:eastAsia="ar-SA"/>
              </w:rPr>
              <w:t>Академ</w:t>
            </w:r>
            <w:proofErr w:type="spellEnd"/>
            <w:proofErr w:type="gramStart"/>
            <w:r w:rsidRPr="006D1153">
              <w:rPr>
                <w:rFonts w:ascii="Times New Roman" w:eastAsia="MS Mincho" w:hAnsi="Times New Roman" w:cs="Times New Roman"/>
                <w:sz w:val="28"/>
                <w:szCs w:val="28"/>
                <w:lang w:eastAsia="ar-SA"/>
              </w:rPr>
              <w:t>. концерт</w:t>
            </w:r>
            <w:proofErr w:type="gramEnd"/>
            <w:r w:rsidRPr="006D1153">
              <w:rPr>
                <w:rFonts w:ascii="Times New Roman" w:eastAsia="MS Mincho" w:hAnsi="Times New Roman" w:cs="Times New Roman"/>
                <w:sz w:val="28"/>
                <w:szCs w:val="28"/>
                <w:lang w:eastAsia="ar-SA"/>
              </w:rPr>
              <w:t xml:space="preserve">. </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w:t>
            </w:r>
          </w:p>
        </w:tc>
        <w:tc>
          <w:tcPr>
            <w:tcW w:w="340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Пьесы.</w:t>
            </w:r>
          </w:p>
        </w:tc>
        <w:tc>
          <w:tcPr>
            <w:tcW w:w="184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12</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41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11</w:t>
            </w:r>
          </w:p>
        </w:tc>
        <w:tc>
          <w:tcPr>
            <w:tcW w:w="2135"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6D1153">
              <w:rPr>
                <w:rFonts w:ascii="Times New Roman" w:eastAsia="MS Mincho" w:hAnsi="Times New Roman" w:cs="Times New Roman"/>
                <w:sz w:val="28"/>
                <w:szCs w:val="28"/>
                <w:lang w:eastAsia="ar-SA"/>
              </w:rPr>
              <w:t>Академ</w:t>
            </w:r>
            <w:proofErr w:type="spellEnd"/>
            <w:proofErr w:type="gramStart"/>
            <w:r w:rsidRPr="006D1153">
              <w:rPr>
                <w:rFonts w:ascii="Times New Roman" w:eastAsia="MS Mincho" w:hAnsi="Times New Roman" w:cs="Times New Roman"/>
                <w:sz w:val="28"/>
                <w:szCs w:val="28"/>
                <w:lang w:eastAsia="ar-SA"/>
              </w:rPr>
              <w:t>. концерт</w:t>
            </w:r>
            <w:proofErr w:type="gramEnd"/>
            <w:r w:rsidRPr="006D1153">
              <w:rPr>
                <w:rFonts w:ascii="Times New Roman" w:eastAsia="MS Mincho" w:hAnsi="Times New Roman" w:cs="Times New Roman"/>
                <w:sz w:val="28"/>
                <w:szCs w:val="28"/>
                <w:lang w:eastAsia="ar-SA"/>
              </w:rPr>
              <w:t xml:space="preserve">. </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6</w:t>
            </w:r>
          </w:p>
        </w:tc>
        <w:tc>
          <w:tcPr>
            <w:tcW w:w="340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Ансамбли</w:t>
            </w:r>
          </w:p>
        </w:tc>
        <w:tc>
          <w:tcPr>
            <w:tcW w:w="184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8</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41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7</w:t>
            </w:r>
          </w:p>
        </w:tc>
        <w:tc>
          <w:tcPr>
            <w:tcW w:w="2135"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Зачёт.</w:t>
            </w:r>
          </w:p>
        </w:tc>
      </w:tr>
      <w:tr w:rsidR="006D1153" w:rsidRPr="006D1153" w:rsidTr="006D1153">
        <w:tc>
          <w:tcPr>
            <w:tcW w:w="56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
        </w:tc>
        <w:tc>
          <w:tcPr>
            <w:tcW w:w="340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Итого:</w:t>
            </w:r>
          </w:p>
        </w:tc>
        <w:tc>
          <w:tcPr>
            <w:tcW w:w="184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108</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w:t>
            </w:r>
          </w:p>
        </w:tc>
        <w:tc>
          <w:tcPr>
            <w:tcW w:w="141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103</w:t>
            </w:r>
          </w:p>
        </w:tc>
        <w:tc>
          <w:tcPr>
            <w:tcW w:w="2135"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
        </w:tc>
      </w:tr>
    </w:tbl>
    <w:p w:rsidR="006D1153" w:rsidRPr="006D1153" w:rsidRDefault="006D1153" w:rsidP="006D1153">
      <w:pPr>
        <w:suppressAutoHyphens/>
        <w:spacing w:after="0" w:line="100" w:lineRule="atLeast"/>
        <w:jc w:val="center"/>
        <w:rPr>
          <w:rFonts w:ascii="Times New Roman" w:eastAsia="MS Mincho" w:hAnsi="Times New Roman" w:cs="Times New Roman"/>
          <w:b/>
          <w:bCs/>
          <w:sz w:val="28"/>
          <w:szCs w:val="28"/>
          <w:lang w:eastAsia="ar-SA"/>
        </w:rPr>
      </w:pPr>
    </w:p>
    <w:p w:rsidR="006D1153" w:rsidRPr="006D1153" w:rsidRDefault="006D1153" w:rsidP="006D1153">
      <w:pPr>
        <w:suppressAutoHyphens/>
        <w:spacing w:after="0" w:line="100" w:lineRule="atLeast"/>
        <w:jc w:val="center"/>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t>Содержание учебного плана 4-го года обучения (3 класса).</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t xml:space="preserve">Тема 1. Гаммы и упражнения.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Закрепление ранее пройденного материала.</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 xml:space="preserve">Первые номера упражнений </w:t>
      </w:r>
      <w:proofErr w:type="spellStart"/>
      <w:r w:rsidRPr="006D1153">
        <w:rPr>
          <w:rFonts w:ascii="Times New Roman" w:eastAsia="MS Mincho" w:hAnsi="Times New Roman" w:cs="Times New Roman"/>
          <w:sz w:val="28"/>
          <w:szCs w:val="28"/>
          <w:lang w:eastAsia="ar-SA"/>
        </w:rPr>
        <w:t>Ганона</w:t>
      </w:r>
      <w:proofErr w:type="spellEnd"/>
      <w:r w:rsidRPr="006D1153">
        <w:rPr>
          <w:rFonts w:ascii="Times New Roman" w:eastAsia="MS Mincho" w:hAnsi="Times New Roman" w:cs="Times New Roman"/>
          <w:sz w:val="28"/>
          <w:szCs w:val="28"/>
          <w:lang w:eastAsia="ar-SA"/>
        </w:rPr>
        <w:t>. Гаммы диезные и бемольные до 3-х знаков при ключе на 4 октавы, аккорды, короткие и длинные арпеджио двумя руками.</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lastRenderedPageBreak/>
        <w:t xml:space="preserve">Тема 2. Этюды.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Анализ формы разучиваемого этюда. На какой вид техники написан этюд? Приёмы работы над преодолением технических трудностей.</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 xml:space="preserve">Работа над этюдами на разные виды техники. </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sz w:val="28"/>
          <w:szCs w:val="28"/>
          <w:lang w:eastAsia="ar-SA"/>
        </w:rPr>
        <w:t>Тема 3.</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b/>
          <w:bCs/>
          <w:sz w:val="28"/>
          <w:szCs w:val="28"/>
          <w:lang w:eastAsia="ar-SA"/>
        </w:rPr>
        <w:t xml:space="preserve">Полифонические произведения.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Определение вида разучиваемого полифонического произведения. Анализ формы.</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Работа над полифоническим произведением.</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sz w:val="28"/>
          <w:szCs w:val="28"/>
          <w:lang w:eastAsia="ar-SA"/>
        </w:rPr>
        <w:t>Тема 4.</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b/>
          <w:bCs/>
          <w:sz w:val="28"/>
          <w:szCs w:val="28"/>
          <w:lang w:eastAsia="ar-SA"/>
        </w:rPr>
        <w:t xml:space="preserve">Произведения крупной формы.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Теория.</w:t>
      </w:r>
      <w:r w:rsidRPr="006D1153">
        <w:rPr>
          <w:rFonts w:ascii="Times New Roman" w:eastAsia="MS Mincho" w:hAnsi="Times New Roman" w:cs="Times New Roman"/>
          <w:sz w:val="28"/>
          <w:szCs w:val="28"/>
          <w:lang w:eastAsia="ar-SA"/>
        </w:rPr>
        <w:t xml:space="preserve"> Анализ формы разучиваемого произведения крупной формы. Структура. Средства выразительности. </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Работа над произведениями крупной формы.</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sz w:val="28"/>
          <w:szCs w:val="28"/>
          <w:lang w:eastAsia="ar-SA"/>
        </w:rPr>
        <w:t>Тема 5.</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i/>
          <w:iCs/>
          <w:sz w:val="28"/>
          <w:szCs w:val="28"/>
          <w:lang w:eastAsia="ar-SA"/>
        </w:rPr>
        <w:t xml:space="preserve"> </w:t>
      </w:r>
      <w:r w:rsidRPr="006D1153">
        <w:rPr>
          <w:rFonts w:ascii="Times New Roman" w:eastAsia="MS Mincho" w:hAnsi="Times New Roman" w:cs="Times New Roman"/>
          <w:b/>
          <w:bCs/>
          <w:sz w:val="28"/>
          <w:szCs w:val="28"/>
          <w:lang w:eastAsia="ar-SA"/>
        </w:rPr>
        <w:t xml:space="preserve">Пьесы.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 xml:space="preserve">Анализ формы и содержания разучиваемых пьес. Определение вида, жанра, типа фактуры, средств выразительности. </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 xml:space="preserve"> Работа над разнохарактерными пьесами.</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sz w:val="28"/>
          <w:szCs w:val="28"/>
          <w:lang w:eastAsia="ar-SA"/>
        </w:rPr>
        <w:t>Тема 6.</w:t>
      </w:r>
      <w:r w:rsidRPr="006D1153">
        <w:rPr>
          <w:rFonts w:ascii="Times New Roman" w:eastAsia="MS Mincho" w:hAnsi="Times New Roman" w:cs="Times New Roman"/>
          <w:i/>
          <w:iCs/>
          <w:sz w:val="28"/>
          <w:szCs w:val="28"/>
          <w:lang w:eastAsia="ar-SA"/>
        </w:rPr>
        <w:t xml:space="preserve"> </w:t>
      </w:r>
      <w:r w:rsidRPr="006D1153">
        <w:rPr>
          <w:rFonts w:ascii="Times New Roman" w:eastAsia="MS Mincho" w:hAnsi="Times New Roman" w:cs="Times New Roman"/>
          <w:b/>
          <w:bCs/>
          <w:sz w:val="28"/>
          <w:szCs w:val="28"/>
          <w:lang w:eastAsia="ar-SA"/>
        </w:rPr>
        <w:t xml:space="preserve">Ансамбли.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 xml:space="preserve"> Особенности ансамблевой игры.  Какие партии и какие руки в разных партиях являются ведущими? </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 xml:space="preserve">Работа над ансамблями в 4-6-8 рук. </w:t>
      </w:r>
    </w:p>
    <w:p w:rsidR="006D1153" w:rsidRPr="006D1153" w:rsidRDefault="006D1153" w:rsidP="006D1153">
      <w:pPr>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b/>
          <w:bCs/>
          <w:sz w:val="28"/>
          <w:szCs w:val="28"/>
          <w:lang w:eastAsia="ru-RU"/>
        </w:rPr>
        <w:t>Планируемые результаты 4 года обучения.</w:t>
      </w:r>
    </w:p>
    <w:p w:rsidR="006D1153" w:rsidRPr="006D1153" w:rsidRDefault="006D1153" w:rsidP="006D1153">
      <w:pPr>
        <w:numPr>
          <w:ilvl w:val="0"/>
          <w:numId w:val="26"/>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Обучающийся будет владеть навыками индивидуальной и групповой работы, концертной деятельности;</w:t>
      </w:r>
    </w:p>
    <w:p w:rsidR="006D1153" w:rsidRPr="006D1153" w:rsidRDefault="006D1153" w:rsidP="006D1153">
      <w:pPr>
        <w:numPr>
          <w:ilvl w:val="0"/>
          <w:numId w:val="26"/>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Будет уметь грамотно, выразительно и технически свободно исполнять небольшие музыкальные произведения как сольно, так и в ансамбле уровня сложности, соответствующие 3классу. </w:t>
      </w:r>
    </w:p>
    <w:p w:rsidR="006D1153" w:rsidRPr="006D1153" w:rsidRDefault="006D1153" w:rsidP="006D1153">
      <w:pPr>
        <w:numPr>
          <w:ilvl w:val="0"/>
          <w:numId w:val="26"/>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3.Будет уметь читать несложный нотный текст с листа и самостоятельно разучивать небольшие музыкальные произведения;</w:t>
      </w:r>
    </w:p>
    <w:p w:rsidR="006D1153" w:rsidRPr="006D1153" w:rsidRDefault="006D1153" w:rsidP="006D1153">
      <w:pPr>
        <w:numPr>
          <w:ilvl w:val="0"/>
          <w:numId w:val="26"/>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Получит знания в области строения классических музыкальных форм;</w:t>
      </w:r>
    </w:p>
    <w:p w:rsidR="006D1153" w:rsidRPr="006D1153" w:rsidRDefault="006D1153" w:rsidP="006D1153">
      <w:pPr>
        <w:numPr>
          <w:ilvl w:val="0"/>
          <w:numId w:val="26"/>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Будет использовать полученные теоретические знания при исполнительстве музыкальных произведений на инструменте.</w:t>
      </w:r>
    </w:p>
    <w:p w:rsidR="006D1153" w:rsidRPr="006D1153" w:rsidRDefault="006D1153" w:rsidP="006D1153">
      <w:pPr>
        <w:numPr>
          <w:ilvl w:val="0"/>
          <w:numId w:val="26"/>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Уметь читать несложный нотный текст с листа;</w:t>
      </w:r>
    </w:p>
    <w:p w:rsidR="006D1153" w:rsidRPr="006D1153" w:rsidRDefault="006D1153" w:rsidP="006D1153">
      <w:pPr>
        <w:numPr>
          <w:ilvl w:val="0"/>
          <w:numId w:val="26"/>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Подбирать по слуху в несложные мелодии;</w:t>
      </w:r>
    </w:p>
    <w:p w:rsidR="0099359B" w:rsidRPr="006D1153" w:rsidRDefault="006D1153" w:rsidP="006D1153">
      <w:pPr>
        <w:numPr>
          <w:ilvl w:val="0"/>
          <w:numId w:val="26"/>
        </w:numPr>
        <w:suppressAutoHyphens/>
        <w:spacing w:before="100" w:beforeAutospacing="1" w:after="100" w:afterAutospacing="1" w:line="240" w:lineRule="auto"/>
        <w:rPr>
          <w:rFonts w:ascii="Times New Roman" w:eastAsia="Times New Roman" w:hAnsi="Times New Roman" w:cs="Times New Roman"/>
          <w:sz w:val="28"/>
          <w:szCs w:val="28"/>
          <w:lang w:eastAsia="ru-RU"/>
        </w:rPr>
      </w:pPr>
      <w:r w:rsidRPr="006D1153">
        <w:rPr>
          <w:rFonts w:ascii="Times New Roman" w:eastAsia="Times New Roman" w:hAnsi="Times New Roman" w:cs="Times New Roman"/>
          <w:sz w:val="28"/>
          <w:szCs w:val="28"/>
          <w:lang w:eastAsia="ru-RU"/>
        </w:rPr>
        <w:t>Обладать начальными знаниями в области музыкального искусства.</w:t>
      </w:r>
    </w:p>
    <w:p w:rsidR="0099359B" w:rsidRPr="0099359B" w:rsidRDefault="0099359B" w:rsidP="0099359B">
      <w:pPr>
        <w:suppressAutoHyphens/>
        <w:spacing w:after="0" w:line="240" w:lineRule="auto"/>
        <w:ind w:firstLine="709"/>
        <w:jc w:val="both"/>
        <w:rPr>
          <w:rFonts w:ascii="Times New Roman" w:eastAsia="MS Mincho" w:hAnsi="Times New Roman" w:cs="Times New Roman"/>
          <w:b/>
          <w:bCs/>
          <w:sz w:val="28"/>
          <w:szCs w:val="28"/>
          <w:lang w:eastAsia="ar-SA"/>
        </w:rPr>
      </w:pPr>
      <w:r w:rsidRPr="0099359B">
        <w:rPr>
          <w:rFonts w:ascii="Times New Roman" w:eastAsia="MS Mincho" w:hAnsi="Times New Roman" w:cs="Times New Roman"/>
          <w:b/>
          <w:bCs/>
          <w:sz w:val="28"/>
          <w:szCs w:val="28"/>
          <w:lang w:eastAsia="ar-SA"/>
        </w:rPr>
        <w:t>Дисциплина 2. Сольфеджио</w:t>
      </w:r>
    </w:p>
    <w:p w:rsidR="0099359B" w:rsidRPr="0099359B" w:rsidRDefault="0099359B" w:rsidP="0099359B">
      <w:pPr>
        <w:suppressAutoHyphens/>
        <w:spacing w:after="0" w:line="240" w:lineRule="auto"/>
        <w:ind w:firstLine="709"/>
        <w:jc w:val="both"/>
        <w:rPr>
          <w:rFonts w:ascii="Times New Roman" w:eastAsia="MS Mincho" w:hAnsi="Times New Roman" w:cs="Times New Roman"/>
          <w:b/>
          <w:bCs/>
          <w:sz w:val="28"/>
          <w:szCs w:val="28"/>
          <w:lang w:eastAsia="ar-SA"/>
        </w:rPr>
      </w:pPr>
    </w:p>
    <w:tbl>
      <w:tblPr>
        <w:tblStyle w:val="1f2"/>
        <w:tblW w:w="10414" w:type="dxa"/>
        <w:tblInd w:w="-601" w:type="dxa"/>
        <w:tblLook w:val="04A0" w:firstRow="1" w:lastRow="0" w:firstColumn="1" w:lastColumn="0" w:noHBand="0" w:noVBand="1"/>
      </w:tblPr>
      <w:tblGrid>
        <w:gridCol w:w="636"/>
        <w:gridCol w:w="3133"/>
        <w:gridCol w:w="1058"/>
        <w:gridCol w:w="1478"/>
        <w:gridCol w:w="1374"/>
        <w:gridCol w:w="2735"/>
      </w:tblGrid>
      <w:tr w:rsidR="0099359B" w:rsidRPr="0099359B" w:rsidTr="0099359B">
        <w:trPr>
          <w:trHeight w:val="489"/>
        </w:trPr>
        <w:tc>
          <w:tcPr>
            <w:tcW w:w="636"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w:t>
            </w:r>
          </w:p>
        </w:tc>
        <w:tc>
          <w:tcPr>
            <w:tcW w:w="3133"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Название раздела, темы</w:t>
            </w:r>
          </w:p>
        </w:tc>
        <w:tc>
          <w:tcPr>
            <w:tcW w:w="3910" w:type="dxa"/>
            <w:gridSpan w:val="3"/>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Количество часов</w:t>
            </w:r>
          </w:p>
        </w:tc>
        <w:tc>
          <w:tcPr>
            <w:tcW w:w="2735"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Формы аттестации/контроля</w:t>
            </w:r>
          </w:p>
        </w:tc>
      </w:tr>
      <w:tr w:rsidR="0099359B" w:rsidRPr="0099359B" w:rsidTr="0099359B">
        <w:trPr>
          <w:trHeight w:val="4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Теория</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Повторение тем 3 года обучения.</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lastRenderedPageBreak/>
              <w:t>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Тональности мажорные и минорные до 2х знаков. Чтение с листа.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3</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Вокальная и инструментальная группировка. Лига. Четыре шестнадцатых. Ритмические партитуры.</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Транспонирование. Творческие задания</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DC754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Мажорные тональности. Минорные тональности.</w:t>
            </w:r>
            <w:r w:rsidRPr="0099359B">
              <w:rPr>
                <w:rFonts w:ascii="Times New Roman" w:eastAsia="Times New Roman" w:hAnsi="Times New Roman"/>
                <w:color w:val="000000"/>
                <w:spacing w:val="-3"/>
                <w:sz w:val="28"/>
                <w:szCs w:val="28"/>
                <w:lang w:eastAsia="ar-SA"/>
              </w:rPr>
              <w:t xml:space="preserve"> Главные ступени лада.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 xml:space="preserve">Закрепление пройденного. Повторение. </w:t>
            </w:r>
            <w:r w:rsidRPr="0099359B">
              <w:rPr>
                <w:rFonts w:ascii="Times New Roman" w:eastAsia="Times New Roman" w:hAnsi="Times New Roman"/>
                <w:color w:val="000000"/>
                <w:spacing w:val="-3"/>
                <w:sz w:val="28"/>
                <w:szCs w:val="28"/>
                <w:lang w:eastAsia="ar-SA"/>
              </w:rPr>
              <w:t>Три вида минора.</w:t>
            </w:r>
            <w:r w:rsidRPr="0099359B">
              <w:rPr>
                <w:rFonts w:ascii="Times New Roman" w:eastAsia="Times New Roman" w:hAnsi="Times New Roman"/>
                <w:sz w:val="28"/>
                <w:szCs w:val="28"/>
                <w:lang w:eastAsia="ar-SA"/>
              </w:rPr>
              <w:t xml:space="preserve"> Чистые интервалы в ладу и от звука.</w:t>
            </w:r>
            <w:r w:rsidRPr="0099359B">
              <w:rPr>
                <w:rFonts w:ascii="Times New Roman" w:eastAsia="Times New Roman" w:hAnsi="Times New Roman"/>
                <w:color w:val="000000"/>
                <w:spacing w:val="-2"/>
                <w:sz w:val="28"/>
                <w:szCs w:val="28"/>
                <w:lang w:eastAsia="ar-SA"/>
              </w:rPr>
              <w:t xml:space="preserve"> Ритм </w:t>
            </w:r>
            <w:proofErr w:type="gramStart"/>
            <w:r w:rsidRPr="0099359B">
              <w:rPr>
                <w:rFonts w:ascii="Times New Roman" w:eastAsia="Times New Roman" w:hAnsi="Times New Roman"/>
                <w:color w:val="000000"/>
                <w:spacing w:val="-2"/>
                <w:sz w:val="28"/>
                <w:szCs w:val="28"/>
                <w:lang w:eastAsia="ar-SA"/>
              </w:rPr>
              <w:t>восьмая  и</w:t>
            </w:r>
            <w:proofErr w:type="gramEnd"/>
            <w:r w:rsidRPr="0099359B">
              <w:rPr>
                <w:rFonts w:ascii="Times New Roman" w:eastAsia="Times New Roman" w:hAnsi="Times New Roman"/>
                <w:color w:val="000000"/>
                <w:spacing w:val="-2"/>
                <w:sz w:val="28"/>
                <w:szCs w:val="28"/>
                <w:lang w:eastAsia="ar-SA"/>
              </w:rPr>
              <w:t xml:space="preserve"> две </w:t>
            </w:r>
            <w:r w:rsidRPr="0099359B">
              <w:rPr>
                <w:rFonts w:ascii="Times New Roman" w:eastAsia="Times New Roman" w:hAnsi="Times New Roman"/>
                <w:color w:val="000000"/>
                <w:spacing w:val="-3"/>
                <w:sz w:val="28"/>
                <w:szCs w:val="28"/>
                <w:lang w:eastAsia="ar-SA"/>
              </w:rPr>
              <w:t>шестнадцатых.</w:t>
            </w:r>
            <w:r w:rsidRPr="0099359B">
              <w:rPr>
                <w:rFonts w:ascii="Times New Roman" w:eastAsia="Times New Roman" w:hAnsi="Times New Roman"/>
                <w:color w:val="000000"/>
                <w:sz w:val="28"/>
                <w:szCs w:val="28"/>
                <w:lang w:eastAsia="ar-SA"/>
              </w:rPr>
              <w:t xml:space="preserve"> Ритм две шестнадцатых и восьмая. Контрольное занятие.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Контрольная работа</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t>7</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 xml:space="preserve">Тональность </w:t>
            </w:r>
            <w:r w:rsidRPr="0099359B">
              <w:rPr>
                <w:rFonts w:ascii="Times New Roman" w:eastAsia="Times New Roman" w:hAnsi="Times New Roman"/>
                <w:color w:val="000000"/>
                <w:spacing w:val="-2"/>
                <w:sz w:val="28"/>
                <w:szCs w:val="28"/>
                <w:lang w:eastAsia="ar-SA"/>
              </w:rPr>
              <w:t xml:space="preserve">Ля мажор. </w:t>
            </w:r>
            <w:r w:rsidRPr="0099359B">
              <w:rPr>
                <w:rFonts w:ascii="Times New Roman" w:eastAsia="Times New Roman" w:hAnsi="Times New Roman"/>
                <w:color w:val="000000"/>
                <w:spacing w:val="1"/>
                <w:sz w:val="28"/>
                <w:szCs w:val="28"/>
                <w:lang w:eastAsia="ar-SA"/>
              </w:rPr>
              <w:t>Тональность фа-</w:t>
            </w:r>
            <w:r w:rsidRPr="0099359B">
              <w:rPr>
                <w:rFonts w:ascii="Times New Roman" w:eastAsia="Times New Roman" w:hAnsi="Times New Roman"/>
                <w:color w:val="000000"/>
                <w:spacing w:val="-1"/>
                <w:sz w:val="28"/>
                <w:szCs w:val="28"/>
                <w:lang w:eastAsia="ar-SA"/>
              </w:rPr>
              <w:t>диез минор.</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t>8</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 xml:space="preserve">Секвенция.  </w:t>
            </w:r>
            <w:r w:rsidRPr="0099359B">
              <w:rPr>
                <w:rFonts w:ascii="Times New Roman" w:eastAsia="Times New Roman" w:hAnsi="Times New Roman"/>
                <w:sz w:val="28"/>
                <w:szCs w:val="28"/>
                <w:lang w:eastAsia="ar-SA"/>
              </w:rPr>
              <w:t>Транспозиция.</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9</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pacing w:val="3"/>
                <w:sz w:val="28"/>
                <w:szCs w:val="28"/>
                <w:lang w:eastAsia="ar-SA"/>
              </w:rPr>
              <w:t>Тональности Ми-</w:t>
            </w:r>
            <w:r w:rsidRPr="0099359B">
              <w:rPr>
                <w:rFonts w:ascii="Times New Roman" w:eastAsia="Times New Roman" w:hAnsi="Times New Roman"/>
                <w:color w:val="000000"/>
                <w:spacing w:val="-3"/>
                <w:sz w:val="28"/>
                <w:szCs w:val="28"/>
                <w:lang w:eastAsia="ar-SA"/>
              </w:rPr>
              <w:t>бемоль мажор.</w:t>
            </w:r>
            <w:r w:rsidRPr="0099359B">
              <w:rPr>
                <w:rFonts w:ascii="Times New Roman" w:eastAsia="Times New Roman" w:hAnsi="Times New Roman"/>
                <w:color w:val="000000"/>
                <w:spacing w:val="3"/>
                <w:sz w:val="28"/>
                <w:szCs w:val="28"/>
                <w:lang w:eastAsia="ar-SA"/>
              </w:rPr>
              <w:t xml:space="preserve"> Тональность до минор. Переменный лад.</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DC754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10</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pacing w:val="-4"/>
                <w:sz w:val="28"/>
                <w:szCs w:val="28"/>
                <w:lang w:eastAsia="ar-SA"/>
              </w:rPr>
              <w:t>Размер 3/8. Чтение с листа.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DC754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pacing w:val="-3"/>
                <w:sz w:val="28"/>
                <w:szCs w:val="28"/>
                <w:lang w:eastAsia="ar-SA"/>
              </w:rPr>
              <w:t>Интервалы м.6 и б.6. Интервалы м.7 и б.7</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both"/>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Построение</w:t>
            </w:r>
            <w:r w:rsidRPr="0099359B">
              <w:rPr>
                <w:rFonts w:ascii="Times New Roman" w:eastAsia="Times New Roman" w:hAnsi="Times New Roman"/>
                <w:color w:val="000000"/>
                <w:spacing w:val="-3"/>
                <w:sz w:val="28"/>
                <w:szCs w:val="28"/>
                <w:lang w:eastAsia="ar-SA"/>
              </w:rPr>
              <w:t xml:space="preserve"> пройденных интервалов от звука. Обращения </w:t>
            </w:r>
            <w:r w:rsidRPr="0099359B">
              <w:rPr>
                <w:rFonts w:ascii="Times New Roman" w:eastAsia="Times New Roman" w:hAnsi="Times New Roman"/>
                <w:color w:val="000000"/>
                <w:spacing w:val="-2"/>
                <w:sz w:val="28"/>
                <w:szCs w:val="28"/>
                <w:lang w:eastAsia="ar-SA"/>
              </w:rPr>
              <w:t>интервалов.</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13</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pacing w:val="-4"/>
                <w:sz w:val="28"/>
                <w:szCs w:val="28"/>
                <w:lang w:eastAsia="ar-SA"/>
              </w:rPr>
              <w:t xml:space="preserve">Обращения </w:t>
            </w:r>
            <w:r w:rsidRPr="0099359B">
              <w:rPr>
                <w:rFonts w:ascii="Times New Roman" w:eastAsia="Times New Roman" w:hAnsi="Times New Roman"/>
                <w:color w:val="000000"/>
                <w:spacing w:val="-1"/>
                <w:sz w:val="28"/>
                <w:szCs w:val="28"/>
                <w:lang w:eastAsia="ar-SA"/>
              </w:rPr>
              <w:t xml:space="preserve">трезвучий. 4 </w:t>
            </w:r>
            <w:r w:rsidRPr="0099359B">
              <w:rPr>
                <w:rFonts w:ascii="Times New Roman" w:eastAsia="Times New Roman" w:hAnsi="Times New Roman"/>
                <w:color w:val="000000"/>
                <w:spacing w:val="-1"/>
                <w:sz w:val="28"/>
                <w:szCs w:val="28"/>
                <w:lang w:eastAsia="ar-SA"/>
              </w:rPr>
              <w:lastRenderedPageBreak/>
              <w:t>вида трезвучий.</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lastRenderedPageBreak/>
              <w:t>14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Двухголосное пение. Подбор второго голоса.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Повторение.</w:t>
            </w:r>
            <w:r w:rsidRPr="0099359B">
              <w:rPr>
                <w:rFonts w:ascii="Times New Roman" w:eastAsia="Times New Roman" w:hAnsi="Times New Roman"/>
                <w:sz w:val="28"/>
                <w:szCs w:val="28"/>
                <w:lang w:eastAsia="ar-SA"/>
              </w:rPr>
              <w:t xml:space="preserve"> Закрепление обращений трезвучия.</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Контрольное занятие.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Контрольная работа</w:t>
            </w:r>
          </w:p>
        </w:tc>
      </w:tr>
      <w:tr w:rsidR="0099359B" w:rsidRPr="0099359B" w:rsidTr="0099359B">
        <w:trPr>
          <w:trHeight w:val="489"/>
        </w:trPr>
        <w:tc>
          <w:tcPr>
            <w:tcW w:w="3769" w:type="dxa"/>
            <w:gridSpan w:val="2"/>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36</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18</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DC754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18</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jc w:val="center"/>
              <w:rPr>
                <w:rFonts w:ascii="Times New Roman" w:hAnsi="Times New Roman"/>
                <w:sz w:val="28"/>
                <w:szCs w:val="28"/>
              </w:rPr>
            </w:pPr>
          </w:p>
        </w:tc>
      </w:tr>
    </w:tbl>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u w:val="single"/>
          <w:lang w:eastAsia="ar-SA"/>
        </w:rPr>
      </w:pP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u w:val="single"/>
          <w:lang w:eastAsia="ar-SA"/>
        </w:rPr>
      </w:pPr>
    </w:p>
    <w:p w:rsidR="0099359B" w:rsidRPr="0099359B" w:rsidRDefault="0099359B" w:rsidP="0099359B">
      <w:pPr>
        <w:shd w:val="clear" w:color="auto" w:fill="FFFFFF"/>
        <w:tabs>
          <w:tab w:val="left" w:pos="708"/>
        </w:tabs>
        <w:suppressAutoHyphens/>
        <w:spacing w:after="0" w:line="240" w:lineRule="auto"/>
        <w:ind w:firstLine="709"/>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u w:val="single"/>
          <w:lang w:eastAsia="ar-SA"/>
        </w:rPr>
        <w:t>Содержание дисциплины:</w:t>
      </w:r>
    </w:p>
    <w:p w:rsidR="0099359B" w:rsidRPr="0099359B" w:rsidRDefault="0099359B" w:rsidP="0099359B">
      <w:pPr>
        <w:shd w:val="clear" w:color="auto" w:fill="FFFFFF"/>
        <w:tabs>
          <w:tab w:val="left" w:pos="708"/>
        </w:tabs>
        <w:suppressAutoHyphens/>
        <w:spacing w:after="0" w:line="240" w:lineRule="auto"/>
        <w:ind w:firstLine="709"/>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 Повторение тем 3 года обучения.</w:t>
      </w:r>
    </w:p>
    <w:p w:rsidR="0099359B" w:rsidRPr="0099359B" w:rsidRDefault="0099359B" w:rsidP="0099359B">
      <w:pPr>
        <w:shd w:val="clear" w:color="auto" w:fill="FFFFFF"/>
        <w:tabs>
          <w:tab w:val="left" w:pos="708"/>
        </w:tabs>
        <w:suppressAutoHyphens/>
        <w:spacing w:after="0" w:line="240" w:lineRule="auto"/>
        <w:ind w:firstLine="709"/>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Тональности, интервалы.</w:t>
      </w:r>
    </w:p>
    <w:p w:rsidR="0099359B" w:rsidRPr="0099359B" w:rsidRDefault="0099359B" w:rsidP="0099359B">
      <w:pPr>
        <w:suppressAutoHyphens/>
        <w:spacing w:after="0" w:line="240" w:lineRule="auto"/>
        <w:ind w:firstLine="709"/>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Практика: Вокально-интонационные упражнения, чтение с листа, слуховой анализ. </w:t>
      </w:r>
    </w:p>
    <w:p w:rsidR="0099359B" w:rsidRPr="0099359B" w:rsidRDefault="0099359B" w:rsidP="0099359B">
      <w:pPr>
        <w:suppressAutoHyphens/>
        <w:spacing w:after="0" w:line="240" w:lineRule="auto"/>
        <w:ind w:firstLine="709"/>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2.</w:t>
      </w:r>
      <w:r w:rsidRPr="0099359B">
        <w:rPr>
          <w:rFonts w:ascii="Times New Roman" w:eastAsia="Times New Roman" w:hAnsi="Times New Roman" w:cs="Times New Roman"/>
          <w:sz w:val="28"/>
          <w:szCs w:val="28"/>
          <w:lang w:eastAsia="ar-SA"/>
        </w:rPr>
        <w:t xml:space="preserve"> Тональности мажорные и минорные до 2х знаков. Чтение с листа.</w:t>
      </w:r>
    </w:p>
    <w:p w:rsidR="0099359B" w:rsidRPr="0099359B" w:rsidRDefault="0099359B" w:rsidP="0099359B">
      <w:pPr>
        <w:suppressAutoHyphens/>
        <w:spacing w:after="0" w:line="240" w:lineRule="auto"/>
        <w:ind w:firstLine="709"/>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музыкальный диктант, чтение с листа.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 xml:space="preserve">Тема 3. </w:t>
      </w:r>
      <w:r w:rsidRPr="0099359B">
        <w:rPr>
          <w:rFonts w:ascii="Times New Roman" w:eastAsia="Times New Roman" w:hAnsi="Times New Roman" w:cs="Times New Roman"/>
          <w:sz w:val="28"/>
          <w:szCs w:val="28"/>
          <w:lang w:eastAsia="ar-SA"/>
        </w:rPr>
        <w:t>Вокальная и инструментальная группировка. Лига. Четыре шестнадцатых. Ритмические партитуры.</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Правописание группировок, разбор партитур.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чтение с листа, работа в тетрадях.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4</w:t>
      </w:r>
      <w:r w:rsidRPr="0099359B">
        <w:rPr>
          <w:rFonts w:ascii="Times New Roman" w:eastAsia="Times New Roman" w:hAnsi="Times New Roman" w:cs="Times New Roman"/>
          <w:color w:val="000000"/>
          <w:sz w:val="28"/>
          <w:szCs w:val="28"/>
          <w:lang w:eastAsia="ar-SA"/>
        </w:rPr>
        <w:t>. Транспонирование. Творческие задания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виды транспонирования.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транспонирование, работа в тетрадях.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Тема 5: </w:t>
      </w:r>
      <w:r w:rsidRPr="0099359B">
        <w:rPr>
          <w:rFonts w:ascii="Times New Roman" w:eastAsia="Times New Roman" w:hAnsi="Times New Roman" w:cs="Times New Roman"/>
          <w:sz w:val="28"/>
          <w:szCs w:val="28"/>
          <w:lang w:eastAsia="ar-SA"/>
        </w:rPr>
        <w:t>Мажорные тональности. Минорные тональности.</w:t>
      </w:r>
      <w:r w:rsidRPr="0099359B">
        <w:rPr>
          <w:rFonts w:ascii="Times New Roman" w:eastAsia="Times New Roman" w:hAnsi="Times New Roman" w:cs="Times New Roman"/>
          <w:color w:val="000000"/>
          <w:spacing w:val="-3"/>
          <w:sz w:val="28"/>
          <w:szCs w:val="28"/>
          <w:lang w:eastAsia="ar-SA"/>
        </w:rPr>
        <w:t xml:space="preserve"> Главные ступени лада.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Тоника. Субдоминанта. Доминанта.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построение в тетрадях. Определение на слух.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Тема 6: Закрепление пройденного. Повторение. </w:t>
      </w:r>
      <w:r w:rsidRPr="0099359B">
        <w:rPr>
          <w:rFonts w:ascii="Times New Roman" w:eastAsia="Times New Roman" w:hAnsi="Times New Roman" w:cs="Times New Roman"/>
          <w:color w:val="000000"/>
          <w:spacing w:val="-3"/>
          <w:sz w:val="28"/>
          <w:szCs w:val="28"/>
          <w:lang w:eastAsia="ar-SA"/>
        </w:rPr>
        <w:t>Три вида минора.</w:t>
      </w:r>
      <w:r w:rsidRPr="0099359B">
        <w:rPr>
          <w:rFonts w:ascii="Times New Roman" w:eastAsia="Times New Roman" w:hAnsi="Times New Roman" w:cs="Times New Roman"/>
          <w:sz w:val="28"/>
          <w:szCs w:val="28"/>
          <w:lang w:eastAsia="ar-SA"/>
        </w:rPr>
        <w:t xml:space="preserve"> Чистые интервалы в ладу и от звука.</w:t>
      </w:r>
      <w:r w:rsidRPr="0099359B">
        <w:rPr>
          <w:rFonts w:ascii="Times New Roman" w:eastAsia="Times New Roman" w:hAnsi="Times New Roman" w:cs="Times New Roman"/>
          <w:color w:val="000000"/>
          <w:spacing w:val="-2"/>
          <w:sz w:val="28"/>
          <w:szCs w:val="28"/>
          <w:lang w:eastAsia="ar-SA"/>
        </w:rPr>
        <w:t xml:space="preserve"> Ритм восьмая и две </w:t>
      </w:r>
      <w:r w:rsidRPr="0099359B">
        <w:rPr>
          <w:rFonts w:ascii="Times New Roman" w:eastAsia="Times New Roman" w:hAnsi="Times New Roman" w:cs="Times New Roman"/>
          <w:color w:val="000000"/>
          <w:spacing w:val="-3"/>
          <w:sz w:val="28"/>
          <w:szCs w:val="28"/>
          <w:lang w:eastAsia="ar-SA"/>
        </w:rPr>
        <w:t>шестнадцатых.</w:t>
      </w:r>
      <w:r w:rsidRPr="0099359B">
        <w:rPr>
          <w:rFonts w:ascii="Times New Roman" w:eastAsia="Times New Roman" w:hAnsi="Times New Roman" w:cs="Times New Roman"/>
          <w:color w:val="000000"/>
          <w:sz w:val="28"/>
          <w:szCs w:val="28"/>
          <w:lang w:eastAsia="ar-SA"/>
        </w:rPr>
        <w:t xml:space="preserve"> Ритм две шестнадцатых и восьмая. Контрольное занятие.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разбор нотного текста.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Практика: ритмические диктанты, построение интервалов, слуховой анализ.</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7.</w:t>
      </w:r>
      <w:r w:rsidRPr="0099359B">
        <w:rPr>
          <w:rFonts w:ascii="Times New Roman" w:eastAsia="Times New Roman" w:hAnsi="Times New Roman" w:cs="Times New Roman"/>
          <w:color w:val="000000"/>
          <w:sz w:val="28"/>
          <w:szCs w:val="28"/>
          <w:lang w:eastAsia="ar-SA"/>
        </w:rPr>
        <w:t xml:space="preserve"> Тональность </w:t>
      </w:r>
      <w:r w:rsidRPr="0099359B">
        <w:rPr>
          <w:rFonts w:ascii="Times New Roman" w:eastAsia="Times New Roman" w:hAnsi="Times New Roman" w:cs="Times New Roman"/>
          <w:color w:val="000000"/>
          <w:spacing w:val="-2"/>
          <w:sz w:val="28"/>
          <w:szCs w:val="28"/>
          <w:lang w:eastAsia="ar-SA"/>
        </w:rPr>
        <w:t xml:space="preserve">Ля мажор. </w:t>
      </w:r>
      <w:r w:rsidRPr="0099359B">
        <w:rPr>
          <w:rFonts w:ascii="Times New Roman" w:eastAsia="Times New Roman" w:hAnsi="Times New Roman" w:cs="Times New Roman"/>
          <w:color w:val="000000"/>
          <w:spacing w:val="1"/>
          <w:sz w:val="28"/>
          <w:szCs w:val="28"/>
          <w:lang w:eastAsia="ar-SA"/>
        </w:rPr>
        <w:t>Тональность фа-</w:t>
      </w:r>
      <w:r w:rsidRPr="0099359B">
        <w:rPr>
          <w:rFonts w:ascii="Times New Roman" w:eastAsia="Times New Roman" w:hAnsi="Times New Roman" w:cs="Times New Roman"/>
          <w:color w:val="000000"/>
          <w:spacing w:val="-1"/>
          <w:sz w:val="28"/>
          <w:szCs w:val="28"/>
          <w:lang w:eastAsia="ar-SA"/>
        </w:rPr>
        <w:t>диез минор.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построение тональностей.</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пение тональностей Ля мажор, фа-диез минор. Сольфеджирование в данных тональностях.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 xml:space="preserve">Тема 8. </w:t>
      </w:r>
      <w:r w:rsidRPr="0099359B">
        <w:rPr>
          <w:rFonts w:ascii="Times New Roman" w:eastAsia="Times New Roman" w:hAnsi="Times New Roman" w:cs="Times New Roman"/>
          <w:color w:val="000000"/>
          <w:sz w:val="28"/>
          <w:szCs w:val="28"/>
          <w:lang w:eastAsia="ar-SA"/>
        </w:rPr>
        <w:t xml:space="preserve">Секвенция. </w:t>
      </w:r>
      <w:r w:rsidRPr="0099359B">
        <w:rPr>
          <w:rFonts w:ascii="Times New Roman" w:eastAsia="Times New Roman" w:hAnsi="Times New Roman" w:cs="Times New Roman"/>
          <w:sz w:val="28"/>
          <w:szCs w:val="28"/>
          <w:lang w:eastAsia="ar-SA"/>
        </w:rPr>
        <w:t>Транспозиция.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 xml:space="preserve">Теория: </w:t>
      </w:r>
      <w:r w:rsidRPr="0099359B">
        <w:rPr>
          <w:rFonts w:ascii="Times New Roman" w:eastAsia="Times New Roman" w:hAnsi="Times New Roman" w:cs="Times New Roman"/>
          <w:color w:val="000000"/>
          <w:sz w:val="28"/>
          <w:szCs w:val="28"/>
          <w:lang w:eastAsia="ar-SA"/>
        </w:rPr>
        <w:t xml:space="preserve">Секвенция. </w:t>
      </w:r>
      <w:r w:rsidRPr="0099359B">
        <w:rPr>
          <w:rFonts w:ascii="Times New Roman" w:eastAsia="Times New Roman" w:hAnsi="Times New Roman" w:cs="Times New Roman"/>
          <w:sz w:val="28"/>
          <w:szCs w:val="28"/>
          <w:lang w:eastAsia="ar-SA"/>
        </w:rPr>
        <w:t>Транспозиция.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Транспонирование мелодии. Контрольная работа.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lastRenderedPageBreak/>
        <w:t xml:space="preserve">Тема 9. </w:t>
      </w:r>
      <w:r w:rsidRPr="0099359B">
        <w:rPr>
          <w:rFonts w:ascii="Times New Roman" w:eastAsia="Times New Roman" w:hAnsi="Times New Roman" w:cs="Times New Roman"/>
          <w:color w:val="000000"/>
          <w:spacing w:val="3"/>
          <w:sz w:val="28"/>
          <w:szCs w:val="28"/>
          <w:lang w:eastAsia="ar-SA"/>
        </w:rPr>
        <w:t>Тональности Ми-</w:t>
      </w:r>
      <w:r w:rsidRPr="0099359B">
        <w:rPr>
          <w:rFonts w:ascii="Times New Roman" w:eastAsia="Times New Roman" w:hAnsi="Times New Roman" w:cs="Times New Roman"/>
          <w:color w:val="000000"/>
          <w:spacing w:val="-3"/>
          <w:sz w:val="28"/>
          <w:szCs w:val="28"/>
          <w:lang w:eastAsia="ar-SA"/>
        </w:rPr>
        <w:t>бемоль мажор.</w:t>
      </w:r>
      <w:r w:rsidRPr="0099359B">
        <w:rPr>
          <w:rFonts w:ascii="Times New Roman" w:eastAsia="Times New Roman" w:hAnsi="Times New Roman" w:cs="Times New Roman"/>
          <w:color w:val="000000"/>
          <w:spacing w:val="3"/>
          <w:sz w:val="28"/>
          <w:szCs w:val="28"/>
          <w:lang w:eastAsia="ar-SA"/>
        </w:rPr>
        <w:t xml:space="preserve"> Тональность до минор. Переменный лад.</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построение тональностей, переменный лад.</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сольфеджирование в тональностях Ми-бемоль мажор, до минор, пение в переменном ладу.</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10.</w:t>
      </w:r>
      <w:r w:rsidRPr="0099359B">
        <w:rPr>
          <w:rFonts w:ascii="Times New Roman" w:eastAsia="Times New Roman" w:hAnsi="Times New Roman" w:cs="Times New Roman"/>
          <w:color w:val="000000"/>
          <w:spacing w:val="-4"/>
          <w:sz w:val="28"/>
          <w:szCs w:val="28"/>
          <w:lang w:eastAsia="ar-SA"/>
        </w:rPr>
        <w:t xml:space="preserve"> Размер 3/8. Чтение с листа.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Теория: трехдольный размер, разбор.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 xml:space="preserve">Практика: </w:t>
      </w:r>
      <w:r w:rsidRPr="0099359B">
        <w:rPr>
          <w:rFonts w:ascii="Times New Roman" w:eastAsia="Times New Roman" w:hAnsi="Times New Roman" w:cs="Times New Roman"/>
          <w:color w:val="000000"/>
          <w:sz w:val="28"/>
          <w:szCs w:val="28"/>
          <w:lang w:eastAsia="ar-SA"/>
        </w:rPr>
        <w:t>чтение с листа в размере 3/8.</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11.</w:t>
      </w:r>
      <w:r w:rsidRPr="0099359B">
        <w:rPr>
          <w:rFonts w:ascii="Times New Roman" w:eastAsia="Times New Roman" w:hAnsi="Times New Roman" w:cs="Times New Roman"/>
          <w:color w:val="000000"/>
          <w:spacing w:val="-3"/>
          <w:sz w:val="28"/>
          <w:szCs w:val="28"/>
          <w:lang w:eastAsia="ar-SA"/>
        </w:rPr>
        <w:t xml:space="preserve"> Интервалы м.6 и б.6. Интервалы м.7 и б.7.</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Теория: построение интервалов.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пение интервалов, определение на слух. Сольфеджирование в пройденных тональностях.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12.</w:t>
      </w:r>
      <w:r w:rsidRPr="0099359B">
        <w:rPr>
          <w:rFonts w:ascii="Times New Roman" w:eastAsia="Times New Roman" w:hAnsi="Times New Roman" w:cs="Times New Roman"/>
          <w:color w:val="000000"/>
          <w:sz w:val="28"/>
          <w:szCs w:val="28"/>
          <w:lang w:eastAsia="ar-SA"/>
        </w:rPr>
        <w:t xml:space="preserve"> Построение</w:t>
      </w:r>
      <w:r w:rsidRPr="0099359B">
        <w:rPr>
          <w:rFonts w:ascii="Times New Roman" w:eastAsia="Times New Roman" w:hAnsi="Times New Roman" w:cs="Times New Roman"/>
          <w:color w:val="000000"/>
          <w:spacing w:val="-3"/>
          <w:sz w:val="28"/>
          <w:szCs w:val="28"/>
          <w:lang w:eastAsia="ar-SA"/>
        </w:rPr>
        <w:t xml:space="preserve"> пройденных интервалов от звука. Обращения </w:t>
      </w:r>
      <w:r w:rsidRPr="0099359B">
        <w:rPr>
          <w:rFonts w:ascii="Times New Roman" w:eastAsia="Times New Roman" w:hAnsi="Times New Roman" w:cs="Times New Roman"/>
          <w:color w:val="000000"/>
          <w:spacing w:val="-2"/>
          <w:sz w:val="28"/>
          <w:szCs w:val="28"/>
          <w:lang w:eastAsia="ar-SA"/>
        </w:rPr>
        <w:t>интервалов.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обращение интервалов.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построение интервалов, их обращения, пение интервалов, определение на слух.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Тема 13.</w:t>
      </w:r>
      <w:r w:rsidRPr="0099359B">
        <w:rPr>
          <w:rFonts w:ascii="Times New Roman" w:eastAsia="Times New Roman" w:hAnsi="Times New Roman" w:cs="Times New Roman"/>
          <w:color w:val="000000"/>
          <w:spacing w:val="-4"/>
          <w:sz w:val="28"/>
          <w:szCs w:val="28"/>
          <w:lang w:eastAsia="ar-SA"/>
        </w:rPr>
        <w:t xml:space="preserve"> Обращения </w:t>
      </w:r>
      <w:r w:rsidRPr="0099359B">
        <w:rPr>
          <w:rFonts w:ascii="Times New Roman" w:eastAsia="Times New Roman" w:hAnsi="Times New Roman" w:cs="Times New Roman"/>
          <w:color w:val="000000"/>
          <w:spacing w:val="-1"/>
          <w:sz w:val="28"/>
          <w:szCs w:val="28"/>
          <w:lang w:eastAsia="ar-SA"/>
        </w:rPr>
        <w:t>трезвучий. 4 вида трезвучий.</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мажорное, минорное, уменьшенное, увеличенное трезвучия и их обращения.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построения трезвучий и их обращений, определение на слух.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14.</w:t>
      </w:r>
      <w:r w:rsidRPr="0099359B">
        <w:rPr>
          <w:rFonts w:ascii="Times New Roman" w:eastAsia="Times New Roman" w:hAnsi="Times New Roman" w:cs="Times New Roman"/>
          <w:color w:val="000000"/>
          <w:sz w:val="28"/>
          <w:szCs w:val="28"/>
          <w:lang w:eastAsia="ar-SA"/>
        </w:rPr>
        <w:t xml:space="preserve"> Двухголосное пение. Подбор второго голоса.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сольфеджирование на два голоса.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15.</w:t>
      </w:r>
      <w:r w:rsidRPr="0099359B">
        <w:rPr>
          <w:rFonts w:ascii="Times New Roman" w:eastAsia="Times New Roman" w:hAnsi="Times New Roman" w:cs="Times New Roman"/>
          <w:color w:val="000000"/>
          <w:sz w:val="28"/>
          <w:szCs w:val="28"/>
          <w:lang w:eastAsia="ar-SA"/>
        </w:rPr>
        <w:t xml:space="preserve"> Повторение.</w:t>
      </w:r>
      <w:r w:rsidRPr="0099359B">
        <w:rPr>
          <w:rFonts w:ascii="Times New Roman" w:eastAsia="Times New Roman" w:hAnsi="Times New Roman" w:cs="Times New Roman"/>
          <w:sz w:val="28"/>
          <w:szCs w:val="28"/>
          <w:lang w:eastAsia="ar-SA"/>
        </w:rPr>
        <w:t xml:space="preserve"> Закрепление обращений трезвучия.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трезвучия, интервалы (повторение).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чтение с листа, слуховой анализ.</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16. Контрольное занятие.</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u w:val="single"/>
          <w:lang w:eastAsia="ar-SA"/>
        </w:rPr>
      </w:pPr>
      <w:r w:rsidRPr="0099359B">
        <w:rPr>
          <w:rFonts w:ascii="Times New Roman" w:eastAsia="MS Mincho" w:hAnsi="Times New Roman" w:cs="Times New Roman"/>
          <w:sz w:val="28"/>
          <w:szCs w:val="28"/>
          <w:u w:val="single"/>
          <w:lang w:eastAsia="ar-SA"/>
        </w:rPr>
        <w:t>Планируемые результаты 4 года обучения.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iCs/>
          <w:color w:val="000000"/>
          <w:sz w:val="28"/>
          <w:szCs w:val="28"/>
          <w:lang w:eastAsia="ar-SA"/>
        </w:rPr>
        <w:t>По окончании третьего года обучения обучающийся должен:</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интонационно чисто петь пройденные гаммы, интервалы и аккорды;</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знать теоретический материал содержания третьего года обучения;</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написать мелодический или ритмический диктант в объёме 4 – 8 тактов;</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строить и определять интервалы и аккорды в ладу и от звука;</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анализировать элементы музыкального языка в прослушанном произведении и по нотному тексту.</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В конце каждой учебной четверти предусмотрено контрольное занятие.</w:t>
      </w:r>
    </w:p>
    <w:p w:rsidR="0099359B" w:rsidRPr="0099359B" w:rsidRDefault="0099359B" w:rsidP="00B5278D">
      <w:pPr>
        <w:suppressAutoHyphens/>
        <w:spacing w:after="0" w:line="240" w:lineRule="auto"/>
        <w:jc w:val="both"/>
        <w:textAlignment w:val="baseline"/>
        <w:rPr>
          <w:rFonts w:ascii="Times New Roman" w:eastAsia="Times New Roman" w:hAnsi="Times New Roman" w:cs="Times New Roman"/>
          <w:b/>
          <w:bCs/>
          <w:sz w:val="28"/>
          <w:szCs w:val="28"/>
          <w:lang w:eastAsia="ar-SA"/>
        </w:rPr>
      </w:pP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bCs/>
          <w:sz w:val="28"/>
          <w:szCs w:val="28"/>
          <w:lang w:eastAsia="ru-RU"/>
        </w:rPr>
      </w:pPr>
      <w:r w:rsidRPr="0099359B">
        <w:rPr>
          <w:rFonts w:ascii="Times New Roman" w:eastAsia="Times New Roman" w:hAnsi="Times New Roman" w:cs="Times New Roman"/>
          <w:b/>
          <w:bCs/>
          <w:sz w:val="28"/>
          <w:szCs w:val="28"/>
          <w:lang w:eastAsia="ru-RU"/>
        </w:rPr>
        <w:t>Учебный план 5 года обучения</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Дисциплина 1. Специальность (фортепиано)</w:t>
      </w:r>
    </w:p>
    <w:p w:rsidR="006D1153" w:rsidRPr="006D1153" w:rsidRDefault="006D1153" w:rsidP="006D1153">
      <w:pPr>
        <w:suppressAutoHyphens/>
        <w:spacing w:after="0" w:line="100" w:lineRule="atLeast"/>
        <w:jc w:val="center"/>
        <w:rPr>
          <w:rFonts w:ascii="Times New Roman" w:eastAsia="MS Mincho" w:hAnsi="Times New Roman" w:cs="Times New Roman"/>
          <w:b/>
          <w:bCs/>
          <w:sz w:val="24"/>
          <w:szCs w:val="24"/>
          <w:lang w:eastAsia="ar-SA"/>
        </w:rPr>
      </w:pPr>
    </w:p>
    <w:tbl>
      <w:tblPr>
        <w:tblW w:w="10499" w:type="dxa"/>
        <w:tblInd w:w="-796" w:type="dxa"/>
        <w:tblLayout w:type="fixed"/>
        <w:tblCellMar>
          <w:top w:w="55" w:type="dxa"/>
          <w:left w:w="55" w:type="dxa"/>
          <w:bottom w:w="55" w:type="dxa"/>
          <w:right w:w="55" w:type="dxa"/>
        </w:tblCellMar>
        <w:tblLook w:val="0000" w:firstRow="0" w:lastRow="0" w:firstColumn="0" w:lastColumn="0" w:noHBand="0" w:noVBand="0"/>
      </w:tblPr>
      <w:tblGrid>
        <w:gridCol w:w="425"/>
        <w:gridCol w:w="3261"/>
        <w:gridCol w:w="1701"/>
        <w:gridCol w:w="1276"/>
        <w:gridCol w:w="1559"/>
        <w:gridCol w:w="2277"/>
      </w:tblGrid>
      <w:tr w:rsidR="005E6ACA" w:rsidRPr="006D1153" w:rsidTr="00A147E9">
        <w:trPr>
          <w:trHeight w:val="394"/>
        </w:trPr>
        <w:tc>
          <w:tcPr>
            <w:tcW w:w="425" w:type="dxa"/>
            <w:vMerge w:val="restart"/>
            <w:tcBorders>
              <w:top w:val="single" w:sz="1" w:space="0" w:color="000000"/>
              <w:left w:val="single" w:sz="1" w:space="0" w:color="000000"/>
            </w:tcBorders>
            <w:shd w:val="clear" w:color="auto" w:fill="auto"/>
          </w:tcPr>
          <w:p w:rsidR="005E6ACA" w:rsidRDefault="005E6ACA" w:rsidP="006D1153">
            <w:pPr>
              <w:suppressLineNumbers/>
              <w:suppressAutoHyphens/>
              <w:spacing w:after="0" w:line="100" w:lineRule="atLeast"/>
              <w:jc w:val="both"/>
              <w:rPr>
                <w:rFonts w:ascii="Times New Roman" w:eastAsia="MS Mincho" w:hAnsi="Times New Roman" w:cs="Times New Roman"/>
                <w:sz w:val="28"/>
                <w:szCs w:val="28"/>
                <w:lang w:eastAsia="ar-SA"/>
              </w:rPr>
            </w:pPr>
          </w:p>
          <w:p w:rsidR="005E6ACA" w:rsidRPr="006D1153" w:rsidRDefault="005E6ACA"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w:t>
            </w:r>
          </w:p>
        </w:tc>
        <w:tc>
          <w:tcPr>
            <w:tcW w:w="3261" w:type="dxa"/>
            <w:vMerge w:val="restart"/>
            <w:tcBorders>
              <w:top w:val="single" w:sz="1" w:space="0" w:color="000000"/>
              <w:left w:val="single" w:sz="1" w:space="0" w:color="000000"/>
            </w:tcBorders>
            <w:shd w:val="clear" w:color="auto" w:fill="auto"/>
          </w:tcPr>
          <w:p w:rsidR="005E6ACA" w:rsidRDefault="005E6ACA" w:rsidP="006D1153">
            <w:pPr>
              <w:suppressLineNumbers/>
              <w:suppressAutoHyphens/>
              <w:spacing w:after="0" w:line="100" w:lineRule="atLeast"/>
              <w:jc w:val="both"/>
              <w:rPr>
                <w:rFonts w:ascii="Times New Roman" w:eastAsia="MS Mincho" w:hAnsi="Times New Roman" w:cs="Times New Roman"/>
                <w:sz w:val="28"/>
                <w:szCs w:val="28"/>
                <w:lang w:eastAsia="ar-SA"/>
              </w:rPr>
            </w:pPr>
          </w:p>
          <w:p w:rsidR="005E6ACA" w:rsidRPr="006D1153" w:rsidRDefault="005E6ACA"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Название раздела, темы</w:t>
            </w:r>
          </w:p>
        </w:tc>
        <w:tc>
          <w:tcPr>
            <w:tcW w:w="4536" w:type="dxa"/>
            <w:gridSpan w:val="3"/>
            <w:tcBorders>
              <w:top w:val="single" w:sz="1" w:space="0" w:color="000000"/>
              <w:left w:val="single" w:sz="1" w:space="0" w:color="000000"/>
              <w:bottom w:val="single" w:sz="4" w:space="0" w:color="auto"/>
            </w:tcBorders>
            <w:shd w:val="clear" w:color="auto" w:fill="auto"/>
          </w:tcPr>
          <w:p w:rsidR="005E6ACA" w:rsidRPr="006D1153" w:rsidRDefault="005E6ACA" w:rsidP="005E6ACA">
            <w:pPr>
              <w:suppressLineNumbers/>
              <w:suppressAutoHyphens/>
              <w:spacing w:after="0" w:line="100" w:lineRule="atLeast"/>
              <w:jc w:val="center"/>
              <w:rPr>
                <w:rFonts w:ascii="Times New Roman" w:eastAsia="MS Mincho" w:hAnsi="Times New Roman" w:cs="Times New Roman"/>
                <w:sz w:val="28"/>
                <w:szCs w:val="28"/>
                <w:lang w:eastAsia="ar-SA"/>
              </w:rPr>
            </w:pPr>
            <w:r w:rsidRPr="0099359B">
              <w:rPr>
                <w:rFonts w:ascii="Times New Roman" w:hAnsi="Times New Roman"/>
                <w:sz w:val="28"/>
                <w:szCs w:val="28"/>
              </w:rPr>
              <w:t>Количество часов</w:t>
            </w:r>
          </w:p>
        </w:tc>
        <w:tc>
          <w:tcPr>
            <w:tcW w:w="2277" w:type="dxa"/>
            <w:vMerge w:val="restart"/>
            <w:tcBorders>
              <w:top w:val="single" w:sz="1" w:space="0" w:color="000000"/>
              <w:left w:val="single" w:sz="1" w:space="0" w:color="000000"/>
              <w:right w:val="single" w:sz="1" w:space="0" w:color="000000"/>
            </w:tcBorders>
            <w:shd w:val="clear" w:color="auto" w:fill="auto"/>
          </w:tcPr>
          <w:p w:rsidR="005E6ACA" w:rsidRPr="006D1153" w:rsidRDefault="005E6ACA"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Формы аттестации, контроля</w:t>
            </w:r>
          </w:p>
        </w:tc>
      </w:tr>
      <w:tr w:rsidR="005E6ACA" w:rsidRPr="006D1153" w:rsidTr="00633074">
        <w:trPr>
          <w:trHeight w:val="557"/>
        </w:trPr>
        <w:tc>
          <w:tcPr>
            <w:tcW w:w="425" w:type="dxa"/>
            <w:vMerge/>
            <w:tcBorders>
              <w:left w:val="single" w:sz="1" w:space="0" w:color="000000"/>
              <w:bottom w:val="single" w:sz="1" w:space="0" w:color="000000"/>
            </w:tcBorders>
            <w:shd w:val="clear" w:color="auto" w:fill="auto"/>
          </w:tcPr>
          <w:p w:rsidR="005E6ACA" w:rsidRDefault="005E6ACA" w:rsidP="006D1153">
            <w:pPr>
              <w:suppressLineNumbers/>
              <w:suppressAutoHyphens/>
              <w:spacing w:after="0" w:line="100" w:lineRule="atLeast"/>
              <w:jc w:val="both"/>
              <w:rPr>
                <w:rFonts w:ascii="Times New Roman" w:eastAsia="MS Mincho" w:hAnsi="Times New Roman" w:cs="Times New Roman"/>
                <w:sz w:val="28"/>
                <w:szCs w:val="28"/>
                <w:lang w:eastAsia="ar-SA"/>
              </w:rPr>
            </w:pPr>
          </w:p>
        </w:tc>
        <w:tc>
          <w:tcPr>
            <w:tcW w:w="3261" w:type="dxa"/>
            <w:vMerge/>
            <w:tcBorders>
              <w:left w:val="single" w:sz="1" w:space="0" w:color="000000"/>
              <w:bottom w:val="single" w:sz="1" w:space="0" w:color="000000"/>
            </w:tcBorders>
            <w:shd w:val="clear" w:color="auto" w:fill="auto"/>
          </w:tcPr>
          <w:p w:rsidR="005E6ACA" w:rsidRDefault="005E6ACA" w:rsidP="006D1153">
            <w:pPr>
              <w:suppressLineNumbers/>
              <w:suppressAutoHyphens/>
              <w:spacing w:after="0" w:line="100" w:lineRule="atLeast"/>
              <w:jc w:val="both"/>
              <w:rPr>
                <w:rFonts w:ascii="Times New Roman" w:eastAsia="MS Mincho" w:hAnsi="Times New Roman" w:cs="Times New Roman"/>
                <w:sz w:val="28"/>
                <w:szCs w:val="28"/>
                <w:lang w:eastAsia="ar-SA"/>
              </w:rPr>
            </w:pPr>
          </w:p>
        </w:tc>
        <w:tc>
          <w:tcPr>
            <w:tcW w:w="1701" w:type="dxa"/>
            <w:tcBorders>
              <w:top w:val="single" w:sz="4" w:space="0" w:color="auto"/>
              <w:left w:val="single" w:sz="1" w:space="0" w:color="000000"/>
              <w:bottom w:val="single" w:sz="1" w:space="0" w:color="000000"/>
            </w:tcBorders>
            <w:shd w:val="clear" w:color="auto" w:fill="auto"/>
          </w:tcPr>
          <w:p w:rsidR="005E6ACA" w:rsidRDefault="005E6ACA" w:rsidP="005E6ACA">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Всего часов.</w:t>
            </w:r>
          </w:p>
        </w:tc>
        <w:tc>
          <w:tcPr>
            <w:tcW w:w="1276" w:type="dxa"/>
            <w:tcBorders>
              <w:top w:val="single" w:sz="4" w:space="0" w:color="auto"/>
              <w:left w:val="single" w:sz="1" w:space="0" w:color="000000"/>
              <w:bottom w:val="single" w:sz="1" w:space="0" w:color="000000"/>
            </w:tcBorders>
            <w:shd w:val="clear" w:color="auto" w:fill="auto"/>
          </w:tcPr>
          <w:p w:rsidR="005E6ACA" w:rsidRDefault="005E6ACA" w:rsidP="005E6ACA">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Теория</w:t>
            </w:r>
          </w:p>
        </w:tc>
        <w:tc>
          <w:tcPr>
            <w:tcW w:w="1559" w:type="dxa"/>
            <w:tcBorders>
              <w:top w:val="single" w:sz="4" w:space="0" w:color="auto"/>
              <w:left w:val="single" w:sz="1" w:space="0" w:color="000000"/>
              <w:bottom w:val="single" w:sz="1" w:space="0" w:color="000000"/>
            </w:tcBorders>
            <w:shd w:val="clear" w:color="auto" w:fill="auto"/>
          </w:tcPr>
          <w:p w:rsidR="005E6ACA" w:rsidRDefault="005E6ACA" w:rsidP="005E6ACA">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Практика</w:t>
            </w:r>
          </w:p>
        </w:tc>
        <w:tc>
          <w:tcPr>
            <w:tcW w:w="2277" w:type="dxa"/>
            <w:vMerge/>
            <w:tcBorders>
              <w:left w:val="single" w:sz="1" w:space="0" w:color="000000"/>
              <w:bottom w:val="single" w:sz="1" w:space="0" w:color="000000"/>
              <w:right w:val="single" w:sz="1" w:space="0" w:color="000000"/>
            </w:tcBorders>
            <w:shd w:val="clear" w:color="auto" w:fill="auto"/>
          </w:tcPr>
          <w:p w:rsidR="005E6ACA" w:rsidRPr="006D1153" w:rsidRDefault="005E6ACA" w:rsidP="006D1153">
            <w:pPr>
              <w:suppressLineNumbers/>
              <w:suppressAutoHyphens/>
              <w:spacing w:after="0" w:line="100" w:lineRule="atLeast"/>
              <w:jc w:val="both"/>
              <w:rPr>
                <w:rFonts w:ascii="Times New Roman" w:eastAsia="MS Mincho" w:hAnsi="Times New Roman" w:cs="Times New Roman"/>
                <w:sz w:val="28"/>
                <w:szCs w:val="28"/>
                <w:lang w:eastAsia="ar-SA"/>
              </w:rPr>
            </w:pPr>
          </w:p>
        </w:tc>
      </w:tr>
      <w:tr w:rsidR="006D1153" w:rsidRPr="006D1153" w:rsidTr="006D1153">
        <w:tc>
          <w:tcPr>
            <w:tcW w:w="42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lastRenderedPageBreak/>
              <w:t>1</w:t>
            </w:r>
          </w:p>
        </w:tc>
        <w:tc>
          <w:tcPr>
            <w:tcW w:w="326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Гаммы и упражнения.</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0,5</w:t>
            </w:r>
          </w:p>
        </w:tc>
        <w:tc>
          <w:tcPr>
            <w:tcW w:w="1559"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3</w:t>
            </w:r>
          </w:p>
        </w:tc>
        <w:tc>
          <w:tcPr>
            <w:tcW w:w="2277"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Зачёт.</w:t>
            </w:r>
          </w:p>
        </w:tc>
      </w:tr>
      <w:tr w:rsidR="006D1153" w:rsidRPr="006D1153" w:rsidTr="006D1153">
        <w:tc>
          <w:tcPr>
            <w:tcW w:w="42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2</w:t>
            </w:r>
          </w:p>
        </w:tc>
        <w:tc>
          <w:tcPr>
            <w:tcW w:w="326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Этюды.</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9</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0,5</w:t>
            </w:r>
          </w:p>
        </w:tc>
        <w:tc>
          <w:tcPr>
            <w:tcW w:w="1559"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8</w:t>
            </w:r>
          </w:p>
        </w:tc>
        <w:tc>
          <w:tcPr>
            <w:tcW w:w="2277"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Зачёт.</w:t>
            </w:r>
          </w:p>
        </w:tc>
      </w:tr>
      <w:tr w:rsidR="006D1153" w:rsidRPr="006D1153" w:rsidTr="006D1153">
        <w:tc>
          <w:tcPr>
            <w:tcW w:w="42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3</w:t>
            </w:r>
          </w:p>
        </w:tc>
        <w:tc>
          <w:tcPr>
            <w:tcW w:w="326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Полифонические произведения.</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19</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559"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18</w:t>
            </w:r>
          </w:p>
        </w:tc>
        <w:tc>
          <w:tcPr>
            <w:tcW w:w="2277"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6D1153">
              <w:rPr>
                <w:rFonts w:ascii="Times New Roman" w:eastAsia="MS Mincho" w:hAnsi="Times New Roman" w:cs="Times New Roman"/>
                <w:sz w:val="28"/>
                <w:szCs w:val="28"/>
                <w:lang w:eastAsia="ar-SA"/>
              </w:rPr>
              <w:t>Академ</w:t>
            </w:r>
            <w:proofErr w:type="spellEnd"/>
            <w:proofErr w:type="gramStart"/>
            <w:r w:rsidRPr="006D1153">
              <w:rPr>
                <w:rFonts w:ascii="Times New Roman" w:eastAsia="MS Mincho" w:hAnsi="Times New Roman" w:cs="Times New Roman"/>
                <w:sz w:val="28"/>
                <w:szCs w:val="28"/>
                <w:lang w:eastAsia="ar-SA"/>
              </w:rPr>
              <w:t>. концерт</w:t>
            </w:r>
            <w:proofErr w:type="gramEnd"/>
            <w:r w:rsidRPr="006D1153">
              <w:rPr>
                <w:rFonts w:ascii="Times New Roman" w:eastAsia="MS Mincho" w:hAnsi="Times New Roman" w:cs="Times New Roman"/>
                <w:sz w:val="28"/>
                <w:szCs w:val="28"/>
                <w:lang w:eastAsia="ar-SA"/>
              </w:rPr>
              <w:t xml:space="preserve">. </w:t>
            </w:r>
          </w:p>
        </w:tc>
      </w:tr>
      <w:tr w:rsidR="006D1153" w:rsidRPr="006D1153" w:rsidTr="006D1153">
        <w:tc>
          <w:tcPr>
            <w:tcW w:w="42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4</w:t>
            </w:r>
          </w:p>
        </w:tc>
        <w:tc>
          <w:tcPr>
            <w:tcW w:w="326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Произведения крупной формы.</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19</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559"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18</w:t>
            </w:r>
          </w:p>
        </w:tc>
        <w:tc>
          <w:tcPr>
            <w:tcW w:w="2277"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6D1153">
              <w:rPr>
                <w:rFonts w:ascii="Times New Roman" w:eastAsia="MS Mincho" w:hAnsi="Times New Roman" w:cs="Times New Roman"/>
                <w:sz w:val="28"/>
                <w:szCs w:val="28"/>
                <w:lang w:eastAsia="ar-SA"/>
              </w:rPr>
              <w:t>Академ</w:t>
            </w:r>
            <w:proofErr w:type="spellEnd"/>
            <w:proofErr w:type="gramStart"/>
            <w:r w:rsidRPr="006D1153">
              <w:rPr>
                <w:rFonts w:ascii="Times New Roman" w:eastAsia="MS Mincho" w:hAnsi="Times New Roman" w:cs="Times New Roman"/>
                <w:sz w:val="28"/>
                <w:szCs w:val="28"/>
                <w:lang w:eastAsia="ar-SA"/>
              </w:rPr>
              <w:t>. концерт</w:t>
            </w:r>
            <w:proofErr w:type="gramEnd"/>
            <w:r w:rsidRPr="006D1153">
              <w:rPr>
                <w:rFonts w:ascii="Times New Roman" w:eastAsia="MS Mincho" w:hAnsi="Times New Roman" w:cs="Times New Roman"/>
                <w:sz w:val="28"/>
                <w:szCs w:val="28"/>
                <w:lang w:eastAsia="ar-SA"/>
              </w:rPr>
              <w:t xml:space="preserve">. </w:t>
            </w:r>
          </w:p>
        </w:tc>
      </w:tr>
      <w:tr w:rsidR="006D1153" w:rsidRPr="006D1153" w:rsidTr="006D1153">
        <w:tc>
          <w:tcPr>
            <w:tcW w:w="42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w:t>
            </w:r>
          </w:p>
        </w:tc>
        <w:tc>
          <w:tcPr>
            <w:tcW w:w="326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Пьесы.</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12</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559"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11</w:t>
            </w:r>
          </w:p>
        </w:tc>
        <w:tc>
          <w:tcPr>
            <w:tcW w:w="2277"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6D1153">
              <w:rPr>
                <w:rFonts w:ascii="Times New Roman" w:eastAsia="MS Mincho" w:hAnsi="Times New Roman" w:cs="Times New Roman"/>
                <w:sz w:val="28"/>
                <w:szCs w:val="28"/>
                <w:lang w:eastAsia="ar-SA"/>
              </w:rPr>
              <w:t>Академ</w:t>
            </w:r>
            <w:proofErr w:type="spellEnd"/>
            <w:proofErr w:type="gramStart"/>
            <w:r w:rsidRPr="006D1153">
              <w:rPr>
                <w:rFonts w:ascii="Times New Roman" w:eastAsia="MS Mincho" w:hAnsi="Times New Roman" w:cs="Times New Roman"/>
                <w:sz w:val="28"/>
                <w:szCs w:val="28"/>
                <w:lang w:eastAsia="ar-SA"/>
              </w:rPr>
              <w:t>. концерт</w:t>
            </w:r>
            <w:proofErr w:type="gramEnd"/>
            <w:r w:rsidRPr="006D1153">
              <w:rPr>
                <w:rFonts w:ascii="Times New Roman" w:eastAsia="MS Mincho" w:hAnsi="Times New Roman" w:cs="Times New Roman"/>
                <w:sz w:val="28"/>
                <w:szCs w:val="28"/>
                <w:lang w:eastAsia="ar-SA"/>
              </w:rPr>
              <w:t xml:space="preserve">. </w:t>
            </w:r>
          </w:p>
        </w:tc>
      </w:tr>
      <w:tr w:rsidR="006D1153" w:rsidRPr="006D1153" w:rsidTr="006D1153">
        <w:tc>
          <w:tcPr>
            <w:tcW w:w="42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6</w:t>
            </w:r>
          </w:p>
        </w:tc>
        <w:tc>
          <w:tcPr>
            <w:tcW w:w="326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Ансамбли.</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8</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559"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7</w:t>
            </w:r>
          </w:p>
        </w:tc>
        <w:tc>
          <w:tcPr>
            <w:tcW w:w="2277"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Зачёт.</w:t>
            </w:r>
          </w:p>
        </w:tc>
      </w:tr>
      <w:tr w:rsidR="006D1153" w:rsidRPr="006D1153" w:rsidTr="006D1153">
        <w:tc>
          <w:tcPr>
            <w:tcW w:w="42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
        </w:tc>
        <w:tc>
          <w:tcPr>
            <w:tcW w:w="326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Итого:</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108</w:t>
            </w:r>
          </w:p>
        </w:tc>
        <w:tc>
          <w:tcPr>
            <w:tcW w:w="1276"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w:t>
            </w:r>
          </w:p>
        </w:tc>
        <w:tc>
          <w:tcPr>
            <w:tcW w:w="1559"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103</w:t>
            </w:r>
          </w:p>
        </w:tc>
        <w:tc>
          <w:tcPr>
            <w:tcW w:w="2277"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
        </w:tc>
      </w:tr>
    </w:tbl>
    <w:p w:rsidR="006D1153" w:rsidRPr="006D1153" w:rsidRDefault="006D1153" w:rsidP="006D1153">
      <w:pPr>
        <w:suppressAutoHyphens/>
        <w:spacing w:after="0" w:line="100" w:lineRule="atLeast"/>
        <w:jc w:val="center"/>
        <w:rPr>
          <w:rFonts w:ascii="Times New Roman" w:eastAsia="MS Mincho" w:hAnsi="Times New Roman" w:cs="Times New Roman"/>
          <w:b/>
          <w:bCs/>
          <w:sz w:val="28"/>
          <w:szCs w:val="28"/>
          <w:lang w:eastAsia="ar-SA"/>
        </w:rPr>
      </w:pPr>
    </w:p>
    <w:p w:rsidR="006D1153" w:rsidRPr="006D1153" w:rsidRDefault="006D1153" w:rsidP="006D1153">
      <w:pPr>
        <w:suppressAutoHyphens/>
        <w:spacing w:after="0" w:line="100" w:lineRule="atLeast"/>
        <w:jc w:val="center"/>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t>Содержание учебного плана 5-го года обучения.</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sz w:val="28"/>
          <w:szCs w:val="28"/>
          <w:lang w:eastAsia="ar-SA"/>
        </w:rPr>
        <w:t>Тема 1.</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b/>
          <w:bCs/>
          <w:sz w:val="28"/>
          <w:szCs w:val="28"/>
          <w:lang w:eastAsia="ar-SA"/>
        </w:rPr>
        <w:t xml:space="preserve">Гаммы и упражнения.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Теория.</w:t>
      </w:r>
      <w:r w:rsidRPr="006D1153">
        <w:rPr>
          <w:rFonts w:ascii="Times New Roman" w:eastAsia="MS Mincho" w:hAnsi="Times New Roman" w:cs="Times New Roman"/>
          <w:sz w:val="28"/>
          <w:szCs w:val="28"/>
          <w:lang w:eastAsia="ar-SA"/>
        </w:rPr>
        <w:t xml:space="preserve"> Закрепление ранее пройденного материала.</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Гаммы диезные и бемольные до 4-х знаков при ключе на 4 октавы, аккорды, короткие и длинные арпеджио двумя руками. Вводятся ломаные арпеджио. Мажорные гаммы в противоположном движении.</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sz w:val="28"/>
          <w:szCs w:val="28"/>
          <w:lang w:eastAsia="ar-SA"/>
        </w:rPr>
        <w:t>Тема 2.</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b/>
          <w:bCs/>
          <w:sz w:val="28"/>
          <w:szCs w:val="28"/>
          <w:lang w:eastAsia="ar-SA"/>
        </w:rPr>
        <w:t xml:space="preserve">Этюды.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Теория.</w:t>
      </w:r>
      <w:r w:rsidRPr="006D1153">
        <w:rPr>
          <w:rFonts w:ascii="Times New Roman" w:eastAsia="MS Mincho" w:hAnsi="Times New Roman" w:cs="Times New Roman"/>
          <w:sz w:val="28"/>
          <w:szCs w:val="28"/>
          <w:lang w:eastAsia="ar-SA"/>
        </w:rPr>
        <w:t xml:space="preserve"> Анализ формы разучиваемого этюда. На какой вид техники написан этюд? Приёмы работы над преодолением технических трудностей.</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 xml:space="preserve">Работа над этюдами на разные виды техники. </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t xml:space="preserve">Тема 3. Полифонические произведения.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Определение вида разучиваемого полифонического произведения. Анализ формы.</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Работа над полифоническим произведением.</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sz w:val="28"/>
          <w:szCs w:val="28"/>
          <w:lang w:eastAsia="ar-SA"/>
        </w:rPr>
        <w:t>Тема 4.</w:t>
      </w:r>
      <w:r w:rsidRPr="006D1153">
        <w:rPr>
          <w:rFonts w:ascii="Times New Roman" w:eastAsia="MS Mincho" w:hAnsi="Times New Roman" w:cs="Times New Roman"/>
          <w:sz w:val="28"/>
          <w:szCs w:val="28"/>
          <w:lang w:eastAsia="ar-SA"/>
        </w:rPr>
        <w:t xml:space="preserve"> </w:t>
      </w:r>
      <w:r w:rsidRPr="006D1153">
        <w:rPr>
          <w:rFonts w:ascii="Times New Roman" w:eastAsia="MS Mincho" w:hAnsi="Times New Roman" w:cs="Times New Roman"/>
          <w:b/>
          <w:bCs/>
          <w:sz w:val="28"/>
          <w:szCs w:val="28"/>
          <w:lang w:eastAsia="ar-SA"/>
        </w:rPr>
        <w:t xml:space="preserve">Произведения крупной формы.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 xml:space="preserve">Анализ формы разучиваемого произведения крупной формы. Структура. Средства выразительности. </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Работа над произведением крупной формы.</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sz w:val="28"/>
          <w:szCs w:val="28"/>
          <w:lang w:eastAsia="ar-SA"/>
        </w:rPr>
        <w:t>Тема 5.</w:t>
      </w:r>
      <w:r w:rsidRPr="006D1153">
        <w:rPr>
          <w:rFonts w:ascii="Times New Roman" w:eastAsia="MS Mincho" w:hAnsi="Times New Roman" w:cs="Times New Roman"/>
          <w:i/>
          <w:iCs/>
          <w:sz w:val="28"/>
          <w:szCs w:val="28"/>
          <w:lang w:eastAsia="ar-SA"/>
        </w:rPr>
        <w:t xml:space="preserve"> </w:t>
      </w:r>
      <w:r w:rsidRPr="006D1153">
        <w:rPr>
          <w:rFonts w:ascii="Times New Roman" w:eastAsia="MS Mincho" w:hAnsi="Times New Roman" w:cs="Times New Roman"/>
          <w:b/>
          <w:bCs/>
          <w:sz w:val="28"/>
          <w:szCs w:val="28"/>
          <w:lang w:eastAsia="ar-SA"/>
        </w:rPr>
        <w:t xml:space="preserve">Пьесы.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Анализ формы и содержания разучиваемых пьес. Определение вида, жанра, типа фактуры, средств выразительности.</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Работа над разнохарактерными пьесами.</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sz w:val="28"/>
          <w:szCs w:val="28"/>
          <w:lang w:eastAsia="ar-SA"/>
        </w:rPr>
        <w:t xml:space="preserve">Тема 6. </w:t>
      </w:r>
      <w:r w:rsidRPr="006D1153">
        <w:rPr>
          <w:rFonts w:ascii="Times New Roman" w:eastAsia="MS Mincho" w:hAnsi="Times New Roman" w:cs="Times New Roman"/>
          <w:b/>
          <w:bCs/>
          <w:sz w:val="28"/>
          <w:szCs w:val="28"/>
          <w:lang w:eastAsia="ar-SA"/>
        </w:rPr>
        <w:t xml:space="preserve">Ансамбли. </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Анализ содержания, формы, средств выразительности разучиваемых ансамблей.</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Практика</w:t>
      </w:r>
      <w:r w:rsidRPr="006D1153">
        <w:rPr>
          <w:rFonts w:ascii="Times New Roman" w:eastAsia="MS Mincho" w:hAnsi="Times New Roman" w:cs="Times New Roman"/>
          <w:b/>
          <w:bCs/>
          <w:i/>
          <w:iCs/>
          <w:sz w:val="28"/>
          <w:szCs w:val="28"/>
          <w:lang w:eastAsia="ar-SA"/>
        </w:rPr>
        <w:t xml:space="preserve">.  </w:t>
      </w:r>
      <w:r w:rsidRPr="006D1153">
        <w:rPr>
          <w:rFonts w:ascii="Times New Roman" w:eastAsia="MS Mincho" w:hAnsi="Times New Roman" w:cs="Times New Roman"/>
          <w:sz w:val="28"/>
          <w:szCs w:val="28"/>
          <w:lang w:eastAsia="ar-SA"/>
        </w:rPr>
        <w:t xml:space="preserve">Работа над ансамблями в 4-6-8 рук. </w:t>
      </w:r>
    </w:p>
    <w:p w:rsidR="006D1153" w:rsidRPr="006D1153" w:rsidRDefault="006D1153" w:rsidP="006D1153">
      <w:pPr>
        <w:widowControl w:val="0"/>
        <w:suppressAutoHyphens/>
        <w:spacing w:after="0" w:line="240" w:lineRule="auto"/>
        <w:ind w:left="567"/>
        <w:jc w:val="both"/>
        <w:rPr>
          <w:rFonts w:ascii="Times New Roman" w:eastAsia="DejaVu Sans" w:hAnsi="Times New Roman" w:cs="Times New Roman"/>
          <w:b/>
          <w:sz w:val="28"/>
          <w:szCs w:val="28"/>
          <w:lang w:eastAsia="ru-RU" w:bidi="he-IL"/>
        </w:rPr>
      </w:pPr>
      <w:r w:rsidRPr="006D1153">
        <w:rPr>
          <w:rFonts w:ascii="Times New Roman" w:eastAsia="DejaVu Sans" w:hAnsi="Times New Roman" w:cs="Times New Roman"/>
          <w:b/>
          <w:sz w:val="28"/>
          <w:szCs w:val="28"/>
          <w:lang w:eastAsia="ru-RU" w:bidi="he-IL"/>
        </w:rPr>
        <w:t>Планируемые результаты 5 года обучения</w:t>
      </w:r>
    </w:p>
    <w:p w:rsidR="006D1153" w:rsidRPr="006D1153" w:rsidRDefault="006D1153" w:rsidP="006D1153">
      <w:pPr>
        <w:shd w:val="clear" w:color="auto" w:fill="FFFFFF"/>
        <w:spacing w:after="0" w:line="240" w:lineRule="auto"/>
        <w:ind w:left="360"/>
        <w:jc w:val="both"/>
        <w:rPr>
          <w:rFonts w:ascii="Times New Roman" w:eastAsia="MS Mincho" w:hAnsi="Times New Roman" w:cs="Times New Roman"/>
          <w:sz w:val="28"/>
          <w:szCs w:val="28"/>
          <w:lang w:eastAsia="ja-JP"/>
        </w:rPr>
      </w:pPr>
      <w:r w:rsidRPr="006D1153">
        <w:rPr>
          <w:rFonts w:ascii="Times New Roman" w:eastAsia="MS Mincho" w:hAnsi="Times New Roman" w:cs="Times New Roman"/>
          <w:sz w:val="28"/>
          <w:szCs w:val="28"/>
          <w:lang w:eastAsia="ja-JP"/>
        </w:rPr>
        <w:t>1. Обучающийся будет владеть навыками индивидуальной и групповой работы, концертной деятельности;</w:t>
      </w:r>
    </w:p>
    <w:p w:rsidR="006D1153" w:rsidRPr="006D1153" w:rsidRDefault="006D1153" w:rsidP="006D1153">
      <w:pPr>
        <w:spacing w:after="0" w:line="240" w:lineRule="auto"/>
        <w:ind w:left="360"/>
        <w:rPr>
          <w:rFonts w:ascii="Times New Roman" w:eastAsia="MS Mincho" w:hAnsi="Times New Roman" w:cs="Times New Roman"/>
          <w:sz w:val="28"/>
          <w:szCs w:val="28"/>
          <w:lang w:eastAsia="ja-JP"/>
        </w:rPr>
      </w:pPr>
      <w:r w:rsidRPr="006D1153">
        <w:rPr>
          <w:rFonts w:ascii="Times New Roman" w:eastAsia="MS Mincho" w:hAnsi="Times New Roman" w:cs="Times New Roman"/>
          <w:spacing w:val="2"/>
          <w:sz w:val="28"/>
          <w:szCs w:val="28"/>
          <w:shd w:val="clear" w:color="auto" w:fill="FFFFFF"/>
          <w:lang w:eastAsia="ja-JP"/>
        </w:rPr>
        <w:t xml:space="preserve">2. Будет </w:t>
      </w:r>
      <w:r w:rsidRPr="006D1153">
        <w:rPr>
          <w:rFonts w:ascii="Times New Roman" w:eastAsia="MS Mincho" w:hAnsi="Times New Roman" w:cs="Times New Roman"/>
          <w:sz w:val="28"/>
          <w:szCs w:val="28"/>
          <w:shd w:val="clear" w:color="auto" w:fill="FFFFFF"/>
          <w:lang w:eastAsia="ja-JP"/>
        </w:rPr>
        <w:t>уметь грамотно, выразительно</w:t>
      </w:r>
      <w:r w:rsidRPr="006D1153">
        <w:rPr>
          <w:rFonts w:ascii="Times New Roman" w:eastAsia="MS Mincho" w:hAnsi="Times New Roman" w:cs="Times New Roman"/>
          <w:sz w:val="28"/>
          <w:szCs w:val="28"/>
          <w:lang w:eastAsia="ja-JP"/>
        </w:rPr>
        <w:t xml:space="preserve"> и технически свободно исполнять небольшие музыкальные произведения   как сольно, так и в ансамбле   уровня сложности, соответствующие 3классу.  </w:t>
      </w:r>
    </w:p>
    <w:p w:rsidR="006D1153" w:rsidRPr="006D1153" w:rsidRDefault="006D1153" w:rsidP="006D1153">
      <w:pPr>
        <w:spacing w:after="0" w:line="240" w:lineRule="auto"/>
        <w:ind w:left="360"/>
        <w:rPr>
          <w:rFonts w:ascii="Times New Roman" w:eastAsia="MS Mincho" w:hAnsi="Times New Roman" w:cs="Times New Roman"/>
          <w:sz w:val="28"/>
          <w:szCs w:val="28"/>
          <w:lang w:eastAsia="ja-JP"/>
        </w:rPr>
      </w:pPr>
      <w:r w:rsidRPr="006D1153">
        <w:rPr>
          <w:rFonts w:ascii="Times New Roman" w:eastAsia="MS Mincho" w:hAnsi="Times New Roman" w:cs="Times New Roman"/>
          <w:sz w:val="28"/>
          <w:szCs w:val="28"/>
          <w:lang w:eastAsia="ja-JP"/>
        </w:rPr>
        <w:lastRenderedPageBreak/>
        <w:t>3.Будет уметь читать несложный нотный текст с листа и самостоятельно разучивать небольшие музыкальные произведения;</w:t>
      </w:r>
    </w:p>
    <w:p w:rsidR="006D1153" w:rsidRPr="006D1153" w:rsidRDefault="006D1153" w:rsidP="006D1153">
      <w:pPr>
        <w:spacing w:after="0" w:line="240" w:lineRule="auto"/>
        <w:ind w:left="360"/>
        <w:rPr>
          <w:rFonts w:ascii="Times New Roman" w:eastAsia="MS Mincho" w:hAnsi="Times New Roman" w:cs="Times New Roman"/>
          <w:sz w:val="28"/>
          <w:szCs w:val="28"/>
          <w:lang w:eastAsia="ja-JP"/>
        </w:rPr>
      </w:pPr>
      <w:r w:rsidRPr="006D1153">
        <w:rPr>
          <w:rFonts w:ascii="Times New Roman" w:eastAsia="MS Mincho" w:hAnsi="Times New Roman" w:cs="Times New Roman"/>
          <w:sz w:val="28"/>
          <w:szCs w:val="28"/>
          <w:lang w:eastAsia="ja-JP"/>
        </w:rPr>
        <w:t>4. Получит   знания в области строения классических музыкальных форм;</w:t>
      </w:r>
    </w:p>
    <w:p w:rsidR="006D1153" w:rsidRPr="006D1153" w:rsidRDefault="006D1153" w:rsidP="006D1153">
      <w:pPr>
        <w:spacing w:after="0" w:line="240" w:lineRule="auto"/>
        <w:ind w:left="360"/>
        <w:rPr>
          <w:rFonts w:ascii="Times New Roman" w:eastAsia="MS Mincho" w:hAnsi="Times New Roman" w:cs="Times New Roman"/>
          <w:sz w:val="28"/>
          <w:szCs w:val="28"/>
          <w:lang w:eastAsia="ja-JP"/>
        </w:rPr>
      </w:pPr>
      <w:r w:rsidRPr="006D1153">
        <w:rPr>
          <w:rFonts w:ascii="Times New Roman" w:eastAsia="MS Mincho" w:hAnsi="Times New Roman" w:cs="Times New Roman"/>
          <w:sz w:val="28"/>
          <w:szCs w:val="28"/>
          <w:lang w:eastAsia="ja-JP"/>
        </w:rPr>
        <w:t>5. Будет использовать полученные теоретические знания при исполнительстве музыкальных произведений на инструменте.</w:t>
      </w:r>
    </w:p>
    <w:p w:rsidR="006D1153" w:rsidRPr="006D1153" w:rsidRDefault="006D1153" w:rsidP="006D1153">
      <w:pPr>
        <w:spacing w:after="0" w:line="240" w:lineRule="auto"/>
        <w:ind w:left="360"/>
        <w:jc w:val="both"/>
        <w:rPr>
          <w:rFonts w:ascii="Times New Roman" w:eastAsia="MS Mincho" w:hAnsi="Times New Roman" w:cs="Times New Roman"/>
          <w:sz w:val="28"/>
          <w:szCs w:val="28"/>
          <w:lang w:eastAsia="ja-JP"/>
        </w:rPr>
      </w:pPr>
      <w:r w:rsidRPr="006D1153">
        <w:rPr>
          <w:rFonts w:ascii="Times New Roman" w:eastAsia="MS Mincho" w:hAnsi="Times New Roman" w:cs="Times New Roman"/>
          <w:sz w:val="28"/>
          <w:szCs w:val="28"/>
          <w:lang w:eastAsia="ja-JP"/>
        </w:rPr>
        <w:t>6. Уметь читать несложный нотный текст с листа;</w:t>
      </w:r>
    </w:p>
    <w:p w:rsidR="006D1153" w:rsidRPr="006D1153" w:rsidRDefault="006D1153" w:rsidP="006D1153">
      <w:pPr>
        <w:spacing w:after="0" w:line="240" w:lineRule="auto"/>
        <w:ind w:left="360"/>
        <w:jc w:val="both"/>
        <w:rPr>
          <w:rFonts w:ascii="Times New Roman" w:eastAsia="MS Mincho" w:hAnsi="Times New Roman" w:cs="Times New Roman"/>
          <w:sz w:val="28"/>
          <w:szCs w:val="28"/>
          <w:lang w:eastAsia="ja-JP"/>
        </w:rPr>
      </w:pPr>
      <w:r w:rsidRPr="006D1153">
        <w:rPr>
          <w:rFonts w:ascii="Times New Roman" w:eastAsia="MS Mincho" w:hAnsi="Times New Roman" w:cs="Times New Roman"/>
          <w:sz w:val="28"/>
          <w:szCs w:val="28"/>
          <w:lang w:eastAsia="ja-JP"/>
        </w:rPr>
        <w:t>7.  Подбирать по слуху в несложные мелодии;</w:t>
      </w:r>
    </w:p>
    <w:p w:rsidR="006D1153" w:rsidRPr="006D1153" w:rsidRDefault="006D1153" w:rsidP="006D1153">
      <w:pPr>
        <w:spacing w:after="0" w:line="240" w:lineRule="auto"/>
        <w:jc w:val="both"/>
        <w:rPr>
          <w:rFonts w:ascii="Times New Roman" w:eastAsia="MS Mincho" w:hAnsi="Times New Roman" w:cs="Times New Roman"/>
          <w:sz w:val="28"/>
          <w:szCs w:val="28"/>
          <w:lang w:eastAsia="ja-JP"/>
        </w:rPr>
      </w:pPr>
      <w:r w:rsidRPr="006D1153">
        <w:rPr>
          <w:rFonts w:ascii="Times New Roman" w:eastAsia="MS Mincho" w:hAnsi="Times New Roman" w:cs="Times New Roman"/>
          <w:sz w:val="28"/>
          <w:szCs w:val="28"/>
          <w:lang w:eastAsia="ja-JP"/>
        </w:rPr>
        <w:t xml:space="preserve">     8.  Обладать начальными знаниями в области музыкального искусства.</w:t>
      </w:r>
    </w:p>
    <w:p w:rsidR="0099359B" w:rsidRPr="0099359B" w:rsidRDefault="0099359B" w:rsidP="0099359B">
      <w:pPr>
        <w:suppressAutoHyphens/>
        <w:spacing w:after="0" w:line="240" w:lineRule="auto"/>
        <w:contextualSpacing/>
        <w:rPr>
          <w:rFonts w:ascii="Times New Roman" w:eastAsia="MS Mincho" w:hAnsi="Times New Roman" w:cs="Times New Roman"/>
          <w:bCs/>
          <w:sz w:val="28"/>
          <w:szCs w:val="28"/>
          <w:lang w:eastAsia="ar-SA"/>
        </w:rPr>
      </w:pP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Дисциплина 2. Сольфеджио</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tbl>
      <w:tblPr>
        <w:tblStyle w:val="1f2"/>
        <w:tblW w:w="10414" w:type="dxa"/>
        <w:tblInd w:w="-601" w:type="dxa"/>
        <w:tblLook w:val="04A0" w:firstRow="1" w:lastRow="0" w:firstColumn="1" w:lastColumn="0" w:noHBand="0" w:noVBand="1"/>
      </w:tblPr>
      <w:tblGrid>
        <w:gridCol w:w="636"/>
        <w:gridCol w:w="3133"/>
        <w:gridCol w:w="1058"/>
        <w:gridCol w:w="1478"/>
        <w:gridCol w:w="1374"/>
        <w:gridCol w:w="2735"/>
      </w:tblGrid>
      <w:tr w:rsidR="0099359B" w:rsidRPr="0099359B" w:rsidTr="0099359B">
        <w:trPr>
          <w:trHeight w:val="489"/>
        </w:trPr>
        <w:tc>
          <w:tcPr>
            <w:tcW w:w="636"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w:t>
            </w:r>
          </w:p>
        </w:tc>
        <w:tc>
          <w:tcPr>
            <w:tcW w:w="3133"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Название раздела, темы</w:t>
            </w:r>
          </w:p>
        </w:tc>
        <w:tc>
          <w:tcPr>
            <w:tcW w:w="3910" w:type="dxa"/>
            <w:gridSpan w:val="3"/>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Количество часов</w:t>
            </w:r>
          </w:p>
        </w:tc>
        <w:tc>
          <w:tcPr>
            <w:tcW w:w="2735"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Формы аттестации/контроля</w:t>
            </w:r>
          </w:p>
        </w:tc>
      </w:tr>
      <w:tr w:rsidR="0099359B" w:rsidRPr="0099359B" w:rsidTr="0099359B">
        <w:trPr>
          <w:trHeight w:val="4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Теория</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Повторение тем 4 года обучения.</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Мажорные тональности.</w:t>
            </w:r>
            <w:r w:rsidRPr="0099359B">
              <w:rPr>
                <w:rFonts w:ascii="Times New Roman" w:eastAsia="Times New Roman" w:hAnsi="Times New Roman"/>
                <w:color w:val="000000"/>
                <w:sz w:val="28"/>
                <w:szCs w:val="28"/>
                <w:lang w:eastAsia="ar-SA"/>
              </w:rPr>
              <w:t xml:space="preserve"> Минорные тональности.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3</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Ритмические упражнения в пройденных размерах. Пунктирный ритм.</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794F66">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 xml:space="preserve"> УМ 3/5 в тональности. Двухголосное пение.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 xml:space="preserve">Тональность Ми мажор. </w:t>
            </w:r>
            <w:proofErr w:type="gramStart"/>
            <w:r w:rsidRPr="0099359B">
              <w:rPr>
                <w:rFonts w:ascii="Times New Roman" w:eastAsia="Times New Roman" w:hAnsi="Times New Roman"/>
                <w:color w:val="000000"/>
                <w:sz w:val="28"/>
                <w:szCs w:val="28"/>
                <w:lang w:eastAsia="ar-SA"/>
              </w:rPr>
              <w:t>Тональность  до</w:t>
            </w:r>
            <w:proofErr w:type="gramEnd"/>
            <w:r w:rsidRPr="0099359B">
              <w:rPr>
                <w:rFonts w:ascii="Times New Roman" w:eastAsia="Times New Roman" w:hAnsi="Times New Roman"/>
                <w:color w:val="000000"/>
                <w:sz w:val="28"/>
                <w:szCs w:val="28"/>
                <w:lang w:eastAsia="ar-SA"/>
              </w:rPr>
              <w:t>-диез минор.</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Повторение пройденного. Контрольное занятие.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Диктант</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t>7</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Смена лада и тональности в мелодии.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snapToGrid w:val="0"/>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t>8</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Размер 6/8. Триоль (восьмые).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snapToGrid w:val="0"/>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9</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Тональность Ля-бемоль мажор.</w:t>
            </w:r>
            <w:r w:rsidRPr="0099359B">
              <w:rPr>
                <w:rFonts w:ascii="Times New Roman" w:eastAsia="Times New Roman" w:hAnsi="Times New Roman"/>
                <w:sz w:val="28"/>
                <w:szCs w:val="28"/>
                <w:lang w:eastAsia="ar-SA"/>
              </w:rPr>
              <w:t xml:space="preserve"> Тональность фа минор.</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snapToGrid w:val="0"/>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10</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Сексты и септимы в тональности.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snapToGrid w:val="0"/>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proofErr w:type="spellStart"/>
            <w:r w:rsidRPr="0099359B">
              <w:rPr>
                <w:rFonts w:ascii="Times New Roman" w:eastAsia="Times New Roman" w:hAnsi="Times New Roman"/>
                <w:color w:val="000000"/>
                <w:sz w:val="28"/>
                <w:szCs w:val="28"/>
                <w:lang w:eastAsia="ar-SA"/>
              </w:rPr>
              <w:t>Доминантсептаккорд</w:t>
            </w:r>
            <w:proofErr w:type="spellEnd"/>
            <w:r w:rsidRPr="0099359B">
              <w:rPr>
                <w:rFonts w:ascii="Times New Roman" w:eastAsia="Times New Roman" w:hAnsi="Times New Roman"/>
                <w:color w:val="000000"/>
                <w:sz w:val="28"/>
                <w:szCs w:val="28"/>
                <w:lang w:eastAsia="ar-SA"/>
              </w:rPr>
              <w:t>.</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snapToGrid w:val="0"/>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Тритоны в тональности и от звука.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snapToGrid w:val="0"/>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lastRenderedPageBreak/>
              <w:t>13</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Ритмические партитуры в сложных размерах.</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snapToGrid w:val="0"/>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 xml:space="preserve">Секстаккорды и </w:t>
            </w:r>
            <w:proofErr w:type="spellStart"/>
            <w:r w:rsidRPr="0099359B">
              <w:rPr>
                <w:rFonts w:ascii="Times New Roman" w:eastAsia="Times New Roman" w:hAnsi="Times New Roman"/>
                <w:sz w:val="28"/>
                <w:szCs w:val="28"/>
                <w:lang w:eastAsia="ar-SA"/>
              </w:rPr>
              <w:t>квартсекстаккорды</w:t>
            </w:r>
            <w:proofErr w:type="spellEnd"/>
            <w:r w:rsidRPr="0099359B">
              <w:rPr>
                <w:rFonts w:ascii="Times New Roman" w:eastAsia="Times New Roman" w:hAnsi="Times New Roman"/>
                <w:sz w:val="28"/>
                <w:szCs w:val="28"/>
                <w:lang w:eastAsia="ar-SA"/>
              </w:rPr>
              <w:t xml:space="preserve"> от звука.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snapToGrid w:val="0"/>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Хроматизм в мелодии. Модуляция.</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snapToGrid w:val="0"/>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Повторение пройденных интервалов и аккордов. Контрольное занятие.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Контрольная работа</w:t>
            </w:r>
          </w:p>
        </w:tc>
      </w:tr>
      <w:tr w:rsidR="0099359B" w:rsidRPr="0099359B" w:rsidTr="0099359B">
        <w:trPr>
          <w:trHeight w:val="489"/>
        </w:trPr>
        <w:tc>
          <w:tcPr>
            <w:tcW w:w="3769" w:type="dxa"/>
            <w:gridSpan w:val="2"/>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794F66">
            <w:pPr>
              <w:jc w:val="center"/>
              <w:rPr>
                <w:rFonts w:ascii="Times New Roman" w:hAnsi="Times New Roman"/>
                <w:sz w:val="28"/>
                <w:szCs w:val="28"/>
              </w:rPr>
            </w:pPr>
            <w:r>
              <w:rPr>
                <w:rFonts w:ascii="Times New Roman" w:hAnsi="Times New Roman"/>
                <w:sz w:val="28"/>
                <w:szCs w:val="28"/>
              </w:rPr>
              <w:t>36</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LineNumbers/>
              <w:suppressAutoHyphens/>
              <w:snapToGrid w:val="0"/>
              <w:spacing w:line="100" w:lineRule="atLeast"/>
              <w:jc w:val="center"/>
              <w:rPr>
                <w:rFonts w:ascii="Times New Roman" w:eastAsia="MS Mincho" w:hAnsi="Times New Roman"/>
                <w:sz w:val="28"/>
                <w:szCs w:val="28"/>
                <w:lang w:eastAsia="ar-SA"/>
              </w:rPr>
            </w:pPr>
            <w:r>
              <w:rPr>
                <w:rFonts w:ascii="Times New Roman" w:eastAsia="MS Mincho" w:hAnsi="Times New Roman"/>
                <w:sz w:val="28"/>
                <w:szCs w:val="28"/>
                <w:lang w:eastAsia="ar-SA"/>
              </w:rPr>
              <w:t>18</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794F66" w:rsidP="0099359B">
            <w:pPr>
              <w:suppressLineNumbers/>
              <w:suppressAutoHyphens/>
              <w:snapToGrid w:val="0"/>
              <w:spacing w:line="100" w:lineRule="atLeast"/>
              <w:jc w:val="center"/>
              <w:rPr>
                <w:rFonts w:ascii="Times New Roman" w:eastAsia="MS Mincho" w:hAnsi="Times New Roman"/>
                <w:sz w:val="28"/>
                <w:szCs w:val="28"/>
                <w:lang w:eastAsia="ar-SA"/>
              </w:rPr>
            </w:pPr>
            <w:r>
              <w:rPr>
                <w:rFonts w:ascii="Times New Roman" w:eastAsia="MS Mincho" w:hAnsi="Times New Roman"/>
                <w:sz w:val="28"/>
                <w:szCs w:val="28"/>
                <w:lang w:eastAsia="ar-SA"/>
              </w:rPr>
              <w:t>18</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jc w:val="center"/>
              <w:rPr>
                <w:rFonts w:ascii="Times New Roman" w:hAnsi="Times New Roman"/>
                <w:sz w:val="28"/>
                <w:szCs w:val="28"/>
              </w:rPr>
            </w:pPr>
          </w:p>
        </w:tc>
      </w:tr>
    </w:tbl>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u w:val="single"/>
          <w:lang w:eastAsia="ar-SA"/>
        </w:rPr>
      </w:pP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u w:val="single"/>
          <w:lang w:eastAsia="ar-SA"/>
        </w:rPr>
        <w:t>Содержание дисциплины:</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 Повторение тем 4 года обучения.</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Мажорные тональности. Минорные тональности.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Практика: Вокально-интонационные упражнения. </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Тема 2.</w:t>
      </w:r>
      <w:r w:rsidRPr="0099359B">
        <w:rPr>
          <w:rFonts w:ascii="Times New Roman" w:eastAsia="Times New Roman" w:hAnsi="Times New Roman" w:cs="Times New Roman"/>
          <w:sz w:val="28"/>
          <w:szCs w:val="28"/>
          <w:lang w:eastAsia="ar-SA"/>
        </w:rPr>
        <w:t xml:space="preserve"> Тональности мажорные и минорные до 3-х знаков. Чтение с листа.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Теория:</w:t>
      </w:r>
      <w:r w:rsidRPr="0099359B">
        <w:rPr>
          <w:rFonts w:ascii="Times New Roman" w:eastAsia="Times New Roman" w:hAnsi="Times New Roman" w:cs="Times New Roman"/>
          <w:color w:val="000000"/>
          <w:sz w:val="28"/>
          <w:szCs w:val="28"/>
          <w:lang w:eastAsia="ar-SA"/>
        </w:rPr>
        <w:t xml:space="preserve"> определение тональностей по ключевым знакам.</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сольфеджирование в пройденных тональностях, диктант.</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Тема 3. Ритмические упражнения в пройденных размерах. Пунктирный ритм.</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пунктирный ритм восьмая с точкой шестнадцатая.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сольфеджирование с пунктирным ритмом.</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4</w:t>
      </w:r>
      <w:r w:rsidRPr="0099359B">
        <w:rPr>
          <w:rFonts w:ascii="Times New Roman" w:eastAsia="Times New Roman" w:hAnsi="Times New Roman" w:cs="Times New Roman"/>
          <w:color w:val="000000"/>
          <w:sz w:val="28"/>
          <w:szCs w:val="28"/>
          <w:lang w:eastAsia="ar-SA"/>
        </w:rPr>
        <w:t>. Ум.5/3 в тональности.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строение Ум. 5/3.</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пение Ум 5/3, определение на слух.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5: Тональность Ми мажор. Тональность до-диез минор.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построение тональностей.</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сольфеджирование в тональностях Ми мажор, до-диез минор.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6: Закрепление пройденного. Повторение</w:t>
      </w:r>
      <w:r w:rsidRPr="0099359B">
        <w:rPr>
          <w:rFonts w:ascii="Times New Roman" w:eastAsia="Times New Roman" w:hAnsi="Times New Roman" w:cs="Times New Roman"/>
          <w:color w:val="000000"/>
          <w:spacing w:val="-3"/>
          <w:sz w:val="28"/>
          <w:szCs w:val="28"/>
          <w:lang w:eastAsia="ar-SA"/>
        </w:rPr>
        <w:t>.</w:t>
      </w:r>
      <w:r w:rsidRPr="0099359B">
        <w:rPr>
          <w:rFonts w:ascii="Times New Roman" w:eastAsia="Times New Roman" w:hAnsi="Times New Roman" w:cs="Times New Roman"/>
          <w:sz w:val="28"/>
          <w:szCs w:val="28"/>
          <w:lang w:eastAsia="ar-SA"/>
        </w:rPr>
        <w:t xml:space="preserve"> </w:t>
      </w:r>
      <w:r w:rsidRPr="0099359B">
        <w:rPr>
          <w:rFonts w:ascii="Times New Roman" w:eastAsia="Times New Roman" w:hAnsi="Times New Roman" w:cs="Times New Roman"/>
          <w:color w:val="000000"/>
          <w:sz w:val="28"/>
          <w:szCs w:val="28"/>
          <w:lang w:eastAsia="ar-SA"/>
        </w:rPr>
        <w:t xml:space="preserve"> Контрольное занятие.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proofErr w:type="gramStart"/>
      <w:r w:rsidRPr="0099359B">
        <w:rPr>
          <w:rFonts w:ascii="Times New Roman" w:eastAsia="Times New Roman" w:hAnsi="Times New Roman" w:cs="Times New Roman"/>
          <w:color w:val="000000"/>
          <w:sz w:val="28"/>
          <w:szCs w:val="28"/>
          <w:lang w:eastAsia="ar-SA"/>
        </w:rPr>
        <w:t>Теория:  пройденные</w:t>
      </w:r>
      <w:proofErr w:type="gramEnd"/>
      <w:r w:rsidRPr="0099359B">
        <w:rPr>
          <w:rFonts w:ascii="Times New Roman" w:eastAsia="Times New Roman" w:hAnsi="Times New Roman" w:cs="Times New Roman"/>
          <w:color w:val="000000"/>
          <w:sz w:val="28"/>
          <w:szCs w:val="28"/>
          <w:lang w:eastAsia="ar-SA"/>
        </w:rPr>
        <w:t xml:space="preserve"> тональности, аккорды, интервалы.</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Практика: слуховой анализ, чтение с листа, диктант.</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7.</w:t>
      </w:r>
      <w:r w:rsidRPr="0099359B">
        <w:rPr>
          <w:rFonts w:ascii="Times New Roman" w:eastAsia="Times New Roman" w:hAnsi="Times New Roman" w:cs="Times New Roman"/>
          <w:color w:val="000000"/>
          <w:sz w:val="28"/>
          <w:szCs w:val="28"/>
          <w:lang w:eastAsia="ar-SA"/>
        </w:rPr>
        <w:t xml:space="preserve"> Смена лада и тональности в мелодии.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99359B">
        <w:rPr>
          <w:rFonts w:ascii="Times New Roman" w:eastAsia="Times New Roman" w:hAnsi="Times New Roman" w:cs="Times New Roman"/>
          <w:sz w:val="28"/>
          <w:szCs w:val="28"/>
          <w:lang w:eastAsia="ar-SA"/>
        </w:rPr>
        <w:t>Теория:  переменный</w:t>
      </w:r>
      <w:proofErr w:type="gramEnd"/>
      <w:r w:rsidRPr="0099359B">
        <w:rPr>
          <w:rFonts w:ascii="Times New Roman" w:eastAsia="Times New Roman" w:hAnsi="Times New Roman" w:cs="Times New Roman"/>
          <w:sz w:val="28"/>
          <w:szCs w:val="28"/>
          <w:lang w:eastAsia="ar-SA"/>
        </w:rPr>
        <w:t xml:space="preserve"> лад.</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чтение с листа, анализ партитур.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 xml:space="preserve">Тема 8.  </w:t>
      </w:r>
      <w:r w:rsidRPr="0099359B">
        <w:rPr>
          <w:rFonts w:ascii="Times New Roman" w:eastAsia="Times New Roman" w:hAnsi="Times New Roman" w:cs="Times New Roman"/>
          <w:color w:val="000000"/>
          <w:sz w:val="28"/>
          <w:szCs w:val="28"/>
          <w:lang w:eastAsia="ar-SA"/>
        </w:rPr>
        <w:t>Размер 6/8. Триоль (восьмые).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 xml:space="preserve">Теория: двухдольные и трехдольные размеры </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ритмические диктанты в размере 6/8.</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 xml:space="preserve">Тема 9. </w:t>
      </w:r>
      <w:r w:rsidRPr="0099359B">
        <w:rPr>
          <w:rFonts w:ascii="Times New Roman" w:eastAsia="Times New Roman" w:hAnsi="Times New Roman" w:cs="Times New Roman"/>
          <w:color w:val="000000"/>
          <w:sz w:val="28"/>
          <w:szCs w:val="28"/>
          <w:lang w:eastAsia="ar-SA"/>
        </w:rPr>
        <w:t>Тональность Ля-бемоль мажор.</w:t>
      </w:r>
      <w:r w:rsidRPr="0099359B">
        <w:rPr>
          <w:rFonts w:ascii="Times New Roman" w:eastAsia="Times New Roman" w:hAnsi="Times New Roman" w:cs="Times New Roman"/>
          <w:sz w:val="28"/>
          <w:szCs w:val="28"/>
          <w:lang w:eastAsia="ar-SA"/>
        </w:rPr>
        <w:t xml:space="preserve"> Тональность фа минор.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построение тональностей Ля-бемоль мажор и фа минор.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сольфеджирование в данных тональностях.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lastRenderedPageBreak/>
        <w:t>Тема 10.</w:t>
      </w:r>
      <w:r w:rsidRPr="0099359B">
        <w:rPr>
          <w:rFonts w:ascii="Times New Roman" w:eastAsia="Times New Roman" w:hAnsi="Times New Roman" w:cs="Times New Roman"/>
          <w:color w:val="000000"/>
          <w:spacing w:val="-4"/>
          <w:sz w:val="28"/>
          <w:szCs w:val="28"/>
          <w:lang w:eastAsia="ar-SA"/>
        </w:rPr>
        <w:t xml:space="preserve"> Сексты и септимы в тональности.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 xml:space="preserve">Теория: сексты и септимы в тональности. </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построение интервалов, устный диктант.</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11.</w:t>
      </w:r>
      <w:r w:rsidRPr="0099359B">
        <w:rPr>
          <w:rFonts w:ascii="Times New Roman" w:eastAsia="Times New Roman" w:hAnsi="Times New Roman" w:cs="Times New Roman"/>
          <w:color w:val="000000"/>
          <w:spacing w:val="-3"/>
          <w:sz w:val="28"/>
          <w:szCs w:val="28"/>
          <w:lang w:eastAsia="ar-SA"/>
        </w:rPr>
        <w:t xml:space="preserve"> </w:t>
      </w:r>
      <w:proofErr w:type="spellStart"/>
      <w:r w:rsidRPr="0099359B">
        <w:rPr>
          <w:rFonts w:ascii="Times New Roman" w:eastAsia="Times New Roman" w:hAnsi="Times New Roman" w:cs="Times New Roman"/>
          <w:color w:val="000000"/>
          <w:spacing w:val="-3"/>
          <w:sz w:val="28"/>
          <w:szCs w:val="28"/>
          <w:lang w:eastAsia="ar-SA"/>
        </w:rPr>
        <w:t>Доминантсептаккорд</w:t>
      </w:r>
      <w:proofErr w:type="spellEnd"/>
      <w:r w:rsidRPr="0099359B">
        <w:rPr>
          <w:rFonts w:ascii="Times New Roman" w:eastAsia="Times New Roman" w:hAnsi="Times New Roman" w:cs="Times New Roman"/>
          <w:color w:val="000000"/>
          <w:spacing w:val="-3"/>
          <w:sz w:val="28"/>
          <w:szCs w:val="28"/>
          <w:lang w:eastAsia="ar-SA"/>
        </w:rPr>
        <w:t>.</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 xml:space="preserve">Теория: септаккорд, </w:t>
      </w:r>
      <w:proofErr w:type="spellStart"/>
      <w:r w:rsidRPr="0099359B">
        <w:rPr>
          <w:rFonts w:ascii="Times New Roman" w:eastAsia="Times New Roman" w:hAnsi="Times New Roman" w:cs="Times New Roman"/>
          <w:color w:val="000000"/>
          <w:sz w:val="28"/>
          <w:szCs w:val="28"/>
          <w:lang w:eastAsia="ar-SA"/>
        </w:rPr>
        <w:t>доминантсептаккорд</w:t>
      </w:r>
      <w:proofErr w:type="spellEnd"/>
      <w:r w:rsidRPr="0099359B">
        <w:rPr>
          <w:rFonts w:ascii="Times New Roman" w:eastAsia="Times New Roman" w:hAnsi="Times New Roman" w:cs="Times New Roman"/>
          <w:color w:val="000000"/>
          <w:sz w:val="28"/>
          <w:szCs w:val="28"/>
          <w:lang w:eastAsia="ar-SA"/>
        </w:rPr>
        <w:t xml:space="preserve">, строение </w:t>
      </w:r>
      <w:proofErr w:type="spellStart"/>
      <w:r w:rsidRPr="0099359B">
        <w:rPr>
          <w:rFonts w:ascii="Times New Roman" w:eastAsia="Times New Roman" w:hAnsi="Times New Roman" w:cs="Times New Roman"/>
          <w:color w:val="000000"/>
          <w:sz w:val="28"/>
          <w:szCs w:val="28"/>
          <w:lang w:eastAsia="ar-SA"/>
        </w:rPr>
        <w:t>доминантсептаккорда</w:t>
      </w:r>
      <w:proofErr w:type="spellEnd"/>
      <w:r w:rsidRPr="0099359B">
        <w:rPr>
          <w:rFonts w:ascii="Times New Roman" w:eastAsia="Times New Roman" w:hAnsi="Times New Roman" w:cs="Times New Roman"/>
          <w:color w:val="000000"/>
          <w:sz w:val="28"/>
          <w:szCs w:val="28"/>
          <w:lang w:eastAsia="ar-SA"/>
        </w:rPr>
        <w:t>.</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построение доминантового септаккорда.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12. тритоны в тональности и от звука.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тритоны, строение, разрешение.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построение, пение тритонов с разрешением.</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Тема 13.</w:t>
      </w:r>
      <w:r w:rsidRPr="0099359B">
        <w:rPr>
          <w:rFonts w:ascii="Times New Roman" w:eastAsia="Times New Roman" w:hAnsi="Times New Roman" w:cs="Times New Roman"/>
          <w:color w:val="000000"/>
          <w:spacing w:val="-4"/>
          <w:sz w:val="28"/>
          <w:szCs w:val="28"/>
          <w:lang w:eastAsia="ar-SA"/>
        </w:rPr>
        <w:t xml:space="preserve"> Ритмические партитуры в сложных размерах.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ритмические партитуры, анализ, чтение с листа.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14.</w:t>
      </w:r>
      <w:r w:rsidRPr="0099359B">
        <w:rPr>
          <w:rFonts w:ascii="Times New Roman" w:eastAsia="Times New Roman" w:hAnsi="Times New Roman" w:cs="Times New Roman"/>
          <w:color w:val="000000"/>
          <w:sz w:val="28"/>
          <w:szCs w:val="28"/>
          <w:lang w:eastAsia="ar-SA"/>
        </w:rPr>
        <w:t xml:space="preserve"> Секстаккорды и </w:t>
      </w:r>
      <w:proofErr w:type="spellStart"/>
      <w:r w:rsidRPr="0099359B">
        <w:rPr>
          <w:rFonts w:ascii="Times New Roman" w:eastAsia="Times New Roman" w:hAnsi="Times New Roman" w:cs="Times New Roman"/>
          <w:color w:val="000000"/>
          <w:sz w:val="28"/>
          <w:szCs w:val="28"/>
          <w:lang w:eastAsia="ar-SA"/>
        </w:rPr>
        <w:t>квартсекстаккорды</w:t>
      </w:r>
      <w:proofErr w:type="spellEnd"/>
      <w:r w:rsidRPr="0099359B">
        <w:rPr>
          <w:rFonts w:ascii="Times New Roman" w:eastAsia="Times New Roman" w:hAnsi="Times New Roman" w:cs="Times New Roman"/>
          <w:color w:val="000000"/>
          <w:sz w:val="28"/>
          <w:szCs w:val="28"/>
          <w:lang w:eastAsia="ar-SA"/>
        </w:rPr>
        <w:t xml:space="preserve"> от звука.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 xml:space="preserve">Теория: секстаккорд и </w:t>
      </w:r>
      <w:proofErr w:type="spellStart"/>
      <w:r w:rsidRPr="0099359B">
        <w:rPr>
          <w:rFonts w:ascii="Times New Roman" w:eastAsia="Times New Roman" w:hAnsi="Times New Roman" w:cs="Times New Roman"/>
          <w:sz w:val="28"/>
          <w:szCs w:val="28"/>
          <w:lang w:eastAsia="ar-SA"/>
        </w:rPr>
        <w:t>квартсекстаккорд</w:t>
      </w:r>
      <w:proofErr w:type="spellEnd"/>
      <w:r w:rsidRPr="0099359B">
        <w:rPr>
          <w:rFonts w:ascii="Times New Roman" w:eastAsia="Times New Roman" w:hAnsi="Times New Roman" w:cs="Times New Roman"/>
          <w:sz w:val="28"/>
          <w:szCs w:val="28"/>
          <w:lang w:eastAsia="ar-SA"/>
        </w:rPr>
        <w:t>.</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пение, построение, анализ нотного текста.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15.</w:t>
      </w:r>
      <w:r w:rsidRPr="0099359B">
        <w:rPr>
          <w:rFonts w:ascii="Times New Roman" w:eastAsia="Times New Roman" w:hAnsi="Times New Roman" w:cs="Times New Roman"/>
          <w:color w:val="000000"/>
          <w:sz w:val="28"/>
          <w:szCs w:val="28"/>
          <w:lang w:eastAsia="ar-SA"/>
        </w:rPr>
        <w:t xml:space="preserve"> Хроматизм в мелодии. Модуляция.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Хроматизм в мелодии. Модуляция.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сольфеджирование, анализ.</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16: Повторение пройденных интервалов и аккордов. Контрольное занятие.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построение, определение на слух пройденных интервалов и аккордов.</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u w:val="single"/>
          <w:lang w:eastAsia="ar-SA"/>
        </w:rPr>
        <w:t>Планируемые результаты 5 года обучения:</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iCs/>
          <w:color w:val="000000"/>
          <w:sz w:val="28"/>
          <w:szCs w:val="28"/>
          <w:lang w:eastAsia="ar-SA"/>
        </w:rPr>
        <w:t>По окончании пятого года обучения обучающийся должен:</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интонационно чисто петь пройденные гаммы, интервалы и аккорды;</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знать теоретический материал содержания четвертого года обучения;</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написать мелодический или ритмический диктант в объёме 4 – 8 тактов;</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строить и определять интервалы и аккорды в ладу и от звука;</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анализировать элементы музыкального языка в прослушанном произведении и по нотному тексту;</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 выполнять все виды работ, которые предусмотрены программными требованиями. </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В конце каждой учебной четверти предусмотрено контрольное занятие.</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p>
    <w:p w:rsidR="0099359B" w:rsidRPr="0099359B" w:rsidRDefault="00B5278D"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Дисциплина 3</w:t>
      </w:r>
      <w:r w:rsidR="0099359B" w:rsidRPr="0099359B">
        <w:rPr>
          <w:rFonts w:ascii="Times New Roman" w:eastAsia="Times New Roman" w:hAnsi="Times New Roman" w:cs="Times New Roman"/>
          <w:b/>
          <w:color w:val="000000"/>
          <w:sz w:val="28"/>
          <w:szCs w:val="28"/>
          <w:lang w:eastAsia="ru-RU"/>
        </w:rPr>
        <w:t>. Музыкальная литература</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tbl>
      <w:tblPr>
        <w:tblStyle w:val="1f2"/>
        <w:tblW w:w="10414" w:type="dxa"/>
        <w:tblInd w:w="-601" w:type="dxa"/>
        <w:tblLook w:val="04A0" w:firstRow="1" w:lastRow="0" w:firstColumn="1" w:lastColumn="0" w:noHBand="0" w:noVBand="1"/>
      </w:tblPr>
      <w:tblGrid>
        <w:gridCol w:w="636"/>
        <w:gridCol w:w="3133"/>
        <w:gridCol w:w="1058"/>
        <w:gridCol w:w="1478"/>
        <w:gridCol w:w="1374"/>
        <w:gridCol w:w="2735"/>
      </w:tblGrid>
      <w:tr w:rsidR="0099359B" w:rsidRPr="0099359B" w:rsidTr="0099359B">
        <w:trPr>
          <w:trHeight w:val="489"/>
        </w:trPr>
        <w:tc>
          <w:tcPr>
            <w:tcW w:w="636"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w:t>
            </w:r>
          </w:p>
        </w:tc>
        <w:tc>
          <w:tcPr>
            <w:tcW w:w="3133"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Название раздела, темы</w:t>
            </w:r>
          </w:p>
        </w:tc>
        <w:tc>
          <w:tcPr>
            <w:tcW w:w="3910" w:type="dxa"/>
            <w:gridSpan w:val="3"/>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Количество часов</w:t>
            </w:r>
          </w:p>
        </w:tc>
        <w:tc>
          <w:tcPr>
            <w:tcW w:w="2735"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Формы аттестации/контроля</w:t>
            </w:r>
          </w:p>
        </w:tc>
      </w:tr>
      <w:tr w:rsidR="0099359B" w:rsidRPr="0099359B" w:rsidTr="0099359B">
        <w:trPr>
          <w:trHeight w:val="4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Теория</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Введение.</w:t>
            </w:r>
            <w:r w:rsidRPr="0099359B">
              <w:rPr>
                <w:rFonts w:ascii="Times New Roman" w:hAnsi="Times New Roman"/>
                <w:sz w:val="28"/>
                <w:szCs w:val="28"/>
              </w:rPr>
              <w:t xml:space="preserve"> </w:t>
            </w:r>
            <w:r w:rsidRPr="0099359B">
              <w:rPr>
                <w:rFonts w:ascii="Times New Roman" w:hAnsi="Times New Roman"/>
                <w:spacing w:val="-1"/>
                <w:sz w:val="28"/>
                <w:szCs w:val="28"/>
              </w:rPr>
              <w:t>Место</w:t>
            </w:r>
            <w:r w:rsidRPr="0099359B">
              <w:rPr>
                <w:rFonts w:ascii="Times New Roman" w:hAnsi="Times New Roman"/>
                <w:spacing w:val="29"/>
                <w:sz w:val="28"/>
                <w:szCs w:val="28"/>
              </w:rPr>
              <w:t xml:space="preserve"> </w:t>
            </w:r>
            <w:r w:rsidRPr="0099359B">
              <w:rPr>
                <w:rFonts w:ascii="Times New Roman" w:hAnsi="Times New Roman"/>
                <w:spacing w:val="-1"/>
                <w:sz w:val="28"/>
                <w:szCs w:val="28"/>
              </w:rPr>
              <w:t>музыки</w:t>
            </w:r>
            <w:r w:rsidRPr="0099359B">
              <w:rPr>
                <w:rFonts w:ascii="Times New Roman" w:hAnsi="Times New Roman"/>
                <w:spacing w:val="1"/>
                <w:sz w:val="28"/>
                <w:szCs w:val="28"/>
              </w:rPr>
              <w:t xml:space="preserve"> </w:t>
            </w:r>
            <w:r w:rsidRPr="0099359B">
              <w:rPr>
                <w:rFonts w:ascii="Times New Roman" w:hAnsi="Times New Roman"/>
                <w:sz w:val="28"/>
                <w:szCs w:val="28"/>
              </w:rPr>
              <w:t xml:space="preserve">в </w:t>
            </w:r>
            <w:r w:rsidRPr="0099359B">
              <w:rPr>
                <w:rFonts w:ascii="Times New Roman" w:hAnsi="Times New Roman"/>
                <w:spacing w:val="-1"/>
                <w:sz w:val="28"/>
                <w:szCs w:val="28"/>
              </w:rPr>
              <w:t>жизни</w:t>
            </w:r>
            <w:r w:rsidRPr="0099359B">
              <w:rPr>
                <w:rFonts w:ascii="Times New Roman" w:hAnsi="Times New Roman"/>
                <w:spacing w:val="24"/>
                <w:sz w:val="28"/>
                <w:szCs w:val="28"/>
              </w:rPr>
              <w:t xml:space="preserve"> </w:t>
            </w:r>
            <w:r w:rsidRPr="0099359B">
              <w:rPr>
                <w:rFonts w:ascii="Times New Roman" w:hAnsi="Times New Roman"/>
                <w:spacing w:val="-1"/>
                <w:sz w:val="28"/>
                <w:szCs w:val="28"/>
              </w:rPr>
              <w:t>человека.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Выразительные</w:t>
            </w:r>
            <w:r w:rsidRPr="0099359B">
              <w:rPr>
                <w:rFonts w:ascii="Times New Roman" w:hAnsi="Times New Roman"/>
                <w:spacing w:val="28"/>
                <w:sz w:val="28"/>
                <w:szCs w:val="28"/>
              </w:rPr>
              <w:t xml:space="preserve"> </w:t>
            </w:r>
            <w:r w:rsidRPr="0099359B">
              <w:rPr>
                <w:rFonts w:ascii="Times New Roman" w:hAnsi="Times New Roman"/>
                <w:spacing w:val="-1"/>
                <w:sz w:val="28"/>
                <w:szCs w:val="28"/>
              </w:rPr>
              <w:t>средства</w:t>
            </w:r>
            <w:r w:rsidRPr="0099359B">
              <w:rPr>
                <w:rFonts w:ascii="Times New Roman" w:hAnsi="Times New Roman"/>
                <w:sz w:val="28"/>
                <w:szCs w:val="28"/>
              </w:rPr>
              <w:t xml:space="preserve"> </w:t>
            </w:r>
            <w:r w:rsidRPr="0099359B">
              <w:rPr>
                <w:rFonts w:ascii="Times New Roman" w:hAnsi="Times New Roman"/>
                <w:spacing w:val="-1"/>
                <w:sz w:val="28"/>
                <w:szCs w:val="28"/>
              </w:rPr>
              <w:t>музыки.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4</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викторина</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контрольная</w:t>
            </w:r>
            <w:r w:rsidRPr="0099359B">
              <w:rPr>
                <w:rFonts w:ascii="Times New Roman" w:hAnsi="Times New Roman"/>
                <w:sz w:val="28"/>
                <w:szCs w:val="28"/>
              </w:rPr>
              <w:t xml:space="preserve"> </w:t>
            </w:r>
            <w:r w:rsidRPr="0099359B">
              <w:rPr>
                <w:rFonts w:ascii="Times New Roman" w:hAnsi="Times New Roman"/>
                <w:spacing w:val="-1"/>
                <w:sz w:val="28"/>
                <w:szCs w:val="28"/>
              </w:rPr>
              <w:t>работа</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lastRenderedPageBreak/>
              <w:t>3</w:t>
            </w:r>
          </w:p>
        </w:tc>
        <w:tc>
          <w:tcPr>
            <w:tcW w:w="3133"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overflowPunct w:val="0"/>
              <w:autoSpaceDN w:val="0"/>
              <w:contextualSpacing/>
              <w:textAlignment w:val="baseline"/>
              <w:rPr>
                <w:rFonts w:ascii="Times New Roman" w:hAnsi="Times New Roman"/>
                <w:b/>
                <w:bCs/>
                <w:sz w:val="28"/>
                <w:szCs w:val="28"/>
              </w:rPr>
            </w:pPr>
          </w:p>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Способы</w:t>
            </w:r>
            <w:r w:rsidRPr="0099359B">
              <w:rPr>
                <w:rFonts w:ascii="Times New Roman" w:hAnsi="Times New Roman"/>
                <w:sz w:val="28"/>
                <w:szCs w:val="28"/>
              </w:rPr>
              <w:t xml:space="preserve"> </w:t>
            </w:r>
            <w:r w:rsidRPr="0099359B">
              <w:rPr>
                <w:rFonts w:ascii="Times New Roman" w:hAnsi="Times New Roman"/>
                <w:spacing w:val="-1"/>
                <w:sz w:val="28"/>
                <w:szCs w:val="28"/>
              </w:rPr>
              <w:t>развития</w:t>
            </w:r>
            <w:r w:rsidRPr="0099359B">
              <w:rPr>
                <w:rFonts w:ascii="Times New Roman" w:hAnsi="Times New Roman"/>
                <w:spacing w:val="25"/>
                <w:sz w:val="28"/>
                <w:szCs w:val="28"/>
              </w:rPr>
              <w:t xml:space="preserve"> </w:t>
            </w:r>
            <w:r w:rsidRPr="0099359B">
              <w:rPr>
                <w:rFonts w:ascii="Times New Roman" w:hAnsi="Times New Roman"/>
                <w:spacing w:val="-1"/>
                <w:sz w:val="28"/>
                <w:szCs w:val="28"/>
              </w:rPr>
              <w:t>темы.</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4</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слуховой</w:t>
            </w:r>
            <w:proofErr w:type="gramEnd"/>
            <w:r w:rsidRPr="0099359B">
              <w:rPr>
                <w:rFonts w:ascii="Times New Roman" w:hAnsi="Times New Roman"/>
                <w:sz w:val="28"/>
                <w:szCs w:val="28"/>
              </w:rPr>
              <w:t xml:space="preserve"> </w:t>
            </w:r>
            <w:r w:rsidRPr="0099359B">
              <w:rPr>
                <w:rFonts w:ascii="Times New Roman" w:hAnsi="Times New Roman"/>
                <w:spacing w:val="-1"/>
                <w:sz w:val="28"/>
                <w:szCs w:val="28"/>
              </w:rPr>
              <w:t>анализ</w:t>
            </w:r>
            <w:r w:rsidRPr="0099359B">
              <w:rPr>
                <w:rFonts w:ascii="Times New Roman" w:hAnsi="Times New Roman"/>
                <w:spacing w:val="30"/>
                <w:sz w:val="28"/>
                <w:szCs w:val="28"/>
              </w:rPr>
              <w:t xml:space="preserve"> </w:t>
            </w:r>
            <w:r w:rsidRPr="0099359B">
              <w:rPr>
                <w:rFonts w:ascii="Times New Roman" w:hAnsi="Times New Roman"/>
                <w:spacing w:val="-1"/>
                <w:sz w:val="28"/>
                <w:szCs w:val="28"/>
              </w:rPr>
              <w:t>музыкальных</w:t>
            </w:r>
            <w:r w:rsidRPr="0099359B">
              <w:rPr>
                <w:rFonts w:ascii="Times New Roman" w:hAnsi="Times New Roman"/>
                <w:spacing w:val="27"/>
                <w:sz w:val="28"/>
                <w:szCs w:val="28"/>
              </w:rPr>
              <w:t xml:space="preserve"> </w:t>
            </w:r>
            <w:r w:rsidRPr="0099359B">
              <w:rPr>
                <w:rFonts w:ascii="Times New Roman" w:hAnsi="Times New Roman"/>
                <w:spacing w:val="-1"/>
                <w:sz w:val="28"/>
                <w:szCs w:val="28"/>
              </w:rPr>
              <w:t>фрагментов,</w:t>
            </w:r>
            <w:r w:rsidRPr="0099359B">
              <w:rPr>
                <w:rFonts w:ascii="Times New Roman" w:hAnsi="Times New Roman"/>
                <w:spacing w:val="28"/>
                <w:sz w:val="28"/>
                <w:szCs w:val="28"/>
              </w:rPr>
              <w:t xml:space="preserve"> </w:t>
            </w:r>
            <w:r w:rsidRPr="0099359B">
              <w:rPr>
                <w:rFonts w:ascii="Times New Roman" w:hAnsi="Times New Roman"/>
                <w:spacing w:val="-1"/>
                <w:sz w:val="28"/>
                <w:szCs w:val="28"/>
              </w:rPr>
              <w:t>викторина</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Содержание</w:t>
            </w:r>
            <w:r w:rsidRPr="0099359B">
              <w:rPr>
                <w:rFonts w:ascii="Times New Roman" w:hAnsi="Times New Roman"/>
                <w:spacing w:val="27"/>
                <w:sz w:val="28"/>
                <w:szCs w:val="28"/>
              </w:rPr>
              <w:t xml:space="preserve"> </w:t>
            </w:r>
            <w:r w:rsidRPr="0099359B">
              <w:rPr>
                <w:rFonts w:ascii="Times New Roman" w:hAnsi="Times New Roman"/>
                <w:spacing w:val="-1"/>
                <w:sz w:val="28"/>
                <w:szCs w:val="28"/>
              </w:rPr>
              <w:t>музыкальных</w:t>
            </w:r>
            <w:r w:rsidRPr="0099359B">
              <w:rPr>
                <w:rFonts w:ascii="Times New Roman" w:hAnsi="Times New Roman"/>
                <w:spacing w:val="27"/>
                <w:sz w:val="28"/>
                <w:szCs w:val="28"/>
              </w:rPr>
              <w:t xml:space="preserve"> </w:t>
            </w:r>
            <w:r w:rsidRPr="0099359B">
              <w:rPr>
                <w:rFonts w:ascii="Times New Roman" w:hAnsi="Times New Roman"/>
                <w:spacing w:val="-1"/>
                <w:sz w:val="28"/>
                <w:szCs w:val="28"/>
              </w:rPr>
              <w:t>произведений.</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8</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4</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4</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сообщение</w:t>
            </w:r>
            <w:proofErr w:type="gramEnd"/>
            <w:r w:rsidRPr="0099359B">
              <w:rPr>
                <w:rFonts w:ascii="Times New Roman" w:hAnsi="Times New Roman"/>
                <w:spacing w:val="-1"/>
                <w:sz w:val="28"/>
                <w:szCs w:val="28"/>
              </w:rPr>
              <w:t xml:space="preserve"> </w:t>
            </w:r>
            <w:r w:rsidRPr="0099359B">
              <w:rPr>
                <w:rFonts w:ascii="Times New Roman" w:hAnsi="Times New Roman"/>
                <w:sz w:val="28"/>
                <w:szCs w:val="28"/>
              </w:rPr>
              <w:t>о</w:t>
            </w:r>
            <w:r w:rsidRPr="0099359B">
              <w:rPr>
                <w:rFonts w:ascii="Times New Roman" w:hAnsi="Times New Roman"/>
                <w:spacing w:val="27"/>
                <w:sz w:val="28"/>
                <w:szCs w:val="28"/>
              </w:rPr>
              <w:t xml:space="preserve"> </w:t>
            </w:r>
            <w:r w:rsidRPr="0099359B">
              <w:rPr>
                <w:rFonts w:ascii="Times New Roman" w:hAnsi="Times New Roman"/>
                <w:spacing w:val="-1"/>
                <w:sz w:val="28"/>
                <w:szCs w:val="28"/>
              </w:rPr>
              <w:t>выбранном</w:t>
            </w:r>
            <w:r w:rsidRPr="0099359B">
              <w:rPr>
                <w:rFonts w:ascii="Times New Roman" w:hAnsi="Times New Roman"/>
                <w:spacing w:val="27"/>
                <w:sz w:val="28"/>
                <w:szCs w:val="28"/>
              </w:rPr>
              <w:t xml:space="preserve"> </w:t>
            </w:r>
            <w:r w:rsidRPr="0099359B">
              <w:rPr>
                <w:rFonts w:ascii="Times New Roman" w:hAnsi="Times New Roman"/>
                <w:spacing w:val="-1"/>
                <w:sz w:val="28"/>
                <w:szCs w:val="28"/>
              </w:rPr>
              <w:t>композиторе,</w:t>
            </w:r>
            <w:r w:rsidRPr="0099359B">
              <w:rPr>
                <w:rFonts w:ascii="Times New Roman" w:hAnsi="Times New Roman"/>
                <w:spacing w:val="28"/>
                <w:sz w:val="28"/>
                <w:szCs w:val="28"/>
              </w:rPr>
              <w:t xml:space="preserve"> </w:t>
            </w:r>
            <w:r w:rsidRPr="0099359B">
              <w:rPr>
                <w:rFonts w:ascii="Times New Roman" w:hAnsi="Times New Roman"/>
                <w:spacing w:val="-1"/>
                <w:sz w:val="28"/>
                <w:szCs w:val="28"/>
              </w:rPr>
              <w:t>викторина</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Музыкальные</w:t>
            </w:r>
            <w:r w:rsidRPr="0099359B">
              <w:rPr>
                <w:rFonts w:ascii="Times New Roman" w:hAnsi="Times New Roman"/>
                <w:sz w:val="28"/>
                <w:szCs w:val="28"/>
              </w:rPr>
              <w:t xml:space="preserve"> формы.</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7</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4</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викторина</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контрольная</w:t>
            </w:r>
            <w:r w:rsidRPr="0099359B">
              <w:rPr>
                <w:rFonts w:ascii="Times New Roman" w:hAnsi="Times New Roman"/>
                <w:sz w:val="28"/>
                <w:szCs w:val="28"/>
              </w:rPr>
              <w:t xml:space="preserve"> </w:t>
            </w:r>
            <w:r w:rsidRPr="0099359B">
              <w:rPr>
                <w:rFonts w:ascii="Times New Roman" w:hAnsi="Times New Roman"/>
                <w:spacing w:val="-1"/>
                <w:sz w:val="28"/>
                <w:szCs w:val="28"/>
              </w:rPr>
              <w:t>работа</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Состав</w:t>
            </w:r>
            <w:r w:rsidRPr="0099359B">
              <w:rPr>
                <w:rFonts w:ascii="Times New Roman" w:hAnsi="Times New Roman"/>
                <w:spacing w:val="24"/>
                <w:sz w:val="28"/>
                <w:szCs w:val="28"/>
              </w:rPr>
              <w:t xml:space="preserve"> </w:t>
            </w:r>
            <w:r w:rsidRPr="0099359B">
              <w:rPr>
                <w:rFonts w:ascii="Times New Roman" w:hAnsi="Times New Roman"/>
                <w:spacing w:val="-1"/>
                <w:sz w:val="28"/>
                <w:szCs w:val="28"/>
              </w:rPr>
              <w:t>симфонического</w:t>
            </w:r>
            <w:r w:rsidRPr="0099359B">
              <w:rPr>
                <w:rFonts w:ascii="Times New Roman" w:hAnsi="Times New Roman"/>
                <w:spacing w:val="21"/>
                <w:sz w:val="28"/>
                <w:szCs w:val="28"/>
              </w:rPr>
              <w:t xml:space="preserve"> </w:t>
            </w:r>
            <w:r w:rsidRPr="0099359B">
              <w:rPr>
                <w:rFonts w:ascii="Times New Roman" w:hAnsi="Times New Roman"/>
                <w:spacing w:val="-1"/>
                <w:sz w:val="28"/>
                <w:szCs w:val="28"/>
              </w:rPr>
              <w:t>оркестра.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8</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4</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4</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тембровая</w:t>
            </w:r>
            <w:proofErr w:type="gramEnd"/>
            <w:r w:rsidRPr="0099359B">
              <w:rPr>
                <w:rFonts w:ascii="Times New Roman" w:hAnsi="Times New Roman"/>
                <w:spacing w:val="25"/>
                <w:sz w:val="28"/>
                <w:szCs w:val="28"/>
              </w:rPr>
              <w:t xml:space="preserve"> </w:t>
            </w:r>
            <w:r w:rsidRPr="0099359B">
              <w:rPr>
                <w:rFonts w:ascii="Times New Roman" w:hAnsi="Times New Roman"/>
                <w:spacing w:val="-1"/>
                <w:sz w:val="28"/>
                <w:szCs w:val="28"/>
              </w:rPr>
              <w:t>викторина,</w:t>
            </w:r>
            <w:r w:rsidRPr="0099359B">
              <w:rPr>
                <w:rFonts w:ascii="Times New Roman" w:hAnsi="Times New Roman"/>
                <w:spacing w:val="27"/>
                <w:sz w:val="28"/>
                <w:szCs w:val="28"/>
              </w:rPr>
              <w:t xml:space="preserve"> </w:t>
            </w:r>
            <w:r w:rsidRPr="0099359B">
              <w:rPr>
                <w:rFonts w:ascii="Times New Roman" w:hAnsi="Times New Roman"/>
                <w:spacing w:val="-1"/>
                <w:sz w:val="28"/>
                <w:szCs w:val="28"/>
              </w:rPr>
              <w:t xml:space="preserve">сообщение </w:t>
            </w:r>
            <w:r w:rsidRPr="0099359B">
              <w:rPr>
                <w:rFonts w:ascii="Times New Roman" w:hAnsi="Times New Roman"/>
                <w:sz w:val="28"/>
                <w:szCs w:val="28"/>
              </w:rPr>
              <w:t>о любом</w:t>
            </w:r>
            <w:r w:rsidRPr="0099359B">
              <w:rPr>
                <w:rFonts w:ascii="Times New Roman" w:hAnsi="Times New Roman"/>
                <w:spacing w:val="27"/>
                <w:sz w:val="28"/>
                <w:szCs w:val="28"/>
              </w:rPr>
              <w:t xml:space="preserve"> </w:t>
            </w:r>
            <w:r w:rsidRPr="0099359B">
              <w:rPr>
                <w:rFonts w:ascii="Times New Roman" w:hAnsi="Times New Roman"/>
                <w:spacing w:val="-1"/>
                <w:sz w:val="28"/>
                <w:szCs w:val="28"/>
              </w:rPr>
              <w:t>инструменте</w:t>
            </w:r>
            <w:r w:rsidRPr="0099359B">
              <w:rPr>
                <w:rFonts w:ascii="Times New Roman" w:hAnsi="Times New Roman"/>
                <w:spacing w:val="24"/>
                <w:sz w:val="28"/>
                <w:szCs w:val="28"/>
              </w:rPr>
              <w:t xml:space="preserve"> </w:t>
            </w:r>
            <w:r w:rsidRPr="0099359B">
              <w:rPr>
                <w:rFonts w:ascii="Times New Roman" w:hAnsi="Times New Roman"/>
                <w:spacing w:val="-1"/>
                <w:sz w:val="28"/>
                <w:szCs w:val="28"/>
              </w:rPr>
              <w:t>симфонического</w:t>
            </w:r>
            <w:r w:rsidRPr="0099359B">
              <w:rPr>
                <w:rFonts w:ascii="Times New Roman" w:hAnsi="Times New Roman"/>
                <w:spacing w:val="21"/>
                <w:sz w:val="28"/>
                <w:szCs w:val="28"/>
              </w:rPr>
              <w:t xml:space="preserve"> </w:t>
            </w:r>
            <w:r w:rsidRPr="0099359B">
              <w:rPr>
                <w:rFonts w:ascii="Times New Roman" w:hAnsi="Times New Roman"/>
                <w:spacing w:val="-1"/>
                <w:sz w:val="28"/>
                <w:szCs w:val="28"/>
              </w:rPr>
              <w:t>оркестра</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t>7</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Тембры</w:t>
            </w:r>
            <w:r w:rsidRPr="0099359B">
              <w:rPr>
                <w:rFonts w:ascii="Times New Roman" w:hAnsi="Times New Roman"/>
                <w:sz w:val="28"/>
                <w:szCs w:val="28"/>
              </w:rPr>
              <w:t xml:space="preserve"> </w:t>
            </w:r>
            <w:r w:rsidRPr="0099359B">
              <w:rPr>
                <w:rFonts w:ascii="Times New Roman" w:hAnsi="Times New Roman"/>
                <w:spacing w:val="-1"/>
                <w:sz w:val="28"/>
                <w:szCs w:val="28"/>
              </w:rPr>
              <w:t>певческих</w:t>
            </w:r>
            <w:r w:rsidRPr="0099359B">
              <w:rPr>
                <w:rFonts w:ascii="Times New Roman" w:hAnsi="Times New Roman"/>
                <w:spacing w:val="30"/>
                <w:sz w:val="28"/>
                <w:szCs w:val="28"/>
              </w:rPr>
              <w:t xml:space="preserve"> </w:t>
            </w:r>
            <w:r w:rsidRPr="0099359B">
              <w:rPr>
                <w:rFonts w:ascii="Times New Roman" w:hAnsi="Times New Roman"/>
                <w:spacing w:val="-1"/>
                <w:sz w:val="28"/>
                <w:szCs w:val="28"/>
              </w:rPr>
              <w:t>голосов.</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тембровая</w:t>
            </w:r>
            <w:proofErr w:type="gramEnd"/>
            <w:r w:rsidRPr="0099359B">
              <w:rPr>
                <w:rFonts w:ascii="Times New Roman" w:hAnsi="Times New Roman"/>
                <w:sz w:val="28"/>
                <w:szCs w:val="28"/>
              </w:rPr>
              <w:t xml:space="preserve"> викторина</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t>8</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r w:rsidRPr="0099359B">
              <w:rPr>
                <w:rFonts w:ascii="Times New Roman" w:hAnsi="Times New Roman"/>
                <w:spacing w:val="-1"/>
                <w:sz w:val="28"/>
                <w:szCs w:val="28"/>
              </w:rPr>
              <w:t>Итоговое занятие.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proofErr w:type="gramStart"/>
            <w:r w:rsidRPr="0099359B">
              <w:rPr>
                <w:rFonts w:ascii="Times New Roman" w:hAnsi="Times New Roman"/>
                <w:spacing w:val="-1"/>
                <w:sz w:val="28"/>
                <w:szCs w:val="28"/>
              </w:rPr>
              <w:t>викторины</w:t>
            </w:r>
            <w:proofErr w:type="gramEnd"/>
            <w:r w:rsidRPr="0099359B">
              <w:rPr>
                <w:rFonts w:ascii="Times New Roman" w:hAnsi="Times New Roman"/>
                <w:spacing w:val="-1"/>
                <w:sz w:val="28"/>
                <w:szCs w:val="28"/>
              </w:rPr>
              <w:t>,</w:t>
            </w:r>
            <w:r w:rsidRPr="0099359B">
              <w:rPr>
                <w:rFonts w:ascii="Times New Roman" w:hAnsi="Times New Roman"/>
                <w:spacing w:val="28"/>
                <w:sz w:val="28"/>
                <w:szCs w:val="28"/>
              </w:rPr>
              <w:t xml:space="preserve"> </w:t>
            </w:r>
            <w:r w:rsidRPr="0099359B">
              <w:rPr>
                <w:rFonts w:ascii="Times New Roman" w:hAnsi="Times New Roman"/>
                <w:spacing w:val="-1"/>
                <w:sz w:val="28"/>
                <w:szCs w:val="28"/>
              </w:rPr>
              <w:t>контрольные</w:t>
            </w:r>
            <w:r w:rsidRPr="0099359B">
              <w:rPr>
                <w:rFonts w:ascii="Times New Roman" w:hAnsi="Times New Roman"/>
                <w:spacing w:val="-2"/>
                <w:sz w:val="28"/>
                <w:szCs w:val="28"/>
              </w:rPr>
              <w:t xml:space="preserve"> </w:t>
            </w:r>
            <w:r w:rsidRPr="0099359B">
              <w:rPr>
                <w:rFonts w:ascii="Times New Roman" w:hAnsi="Times New Roman"/>
                <w:spacing w:val="-1"/>
                <w:sz w:val="28"/>
                <w:szCs w:val="28"/>
              </w:rPr>
              <w:t>работы</w:t>
            </w:r>
          </w:p>
        </w:tc>
      </w:tr>
      <w:tr w:rsidR="0099359B" w:rsidRPr="0099359B" w:rsidTr="0099359B">
        <w:trPr>
          <w:trHeight w:val="489"/>
        </w:trPr>
        <w:tc>
          <w:tcPr>
            <w:tcW w:w="3769" w:type="dxa"/>
            <w:gridSpan w:val="2"/>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36</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LineNumbers/>
              <w:suppressAutoHyphens/>
              <w:snapToGrid w:val="0"/>
              <w:spacing w:line="100" w:lineRule="atLeast"/>
              <w:jc w:val="center"/>
              <w:rPr>
                <w:rFonts w:ascii="Times New Roman" w:eastAsia="MS Mincho" w:hAnsi="Times New Roman"/>
                <w:sz w:val="28"/>
                <w:szCs w:val="28"/>
                <w:lang w:eastAsia="ar-SA"/>
              </w:rPr>
            </w:pPr>
            <w:r w:rsidRPr="0099359B">
              <w:rPr>
                <w:rFonts w:ascii="Times New Roman" w:eastAsia="MS Mincho" w:hAnsi="Times New Roman"/>
                <w:sz w:val="28"/>
                <w:szCs w:val="28"/>
                <w:lang w:eastAsia="ar-SA"/>
              </w:rPr>
              <w:t>18</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LineNumbers/>
              <w:suppressAutoHyphens/>
              <w:snapToGrid w:val="0"/>
              <w:spacing w:line="100" w:lineRule="atLeast"/>
              <w:jc w:val="center"/>
              <w:rPr>
                <w:rFonts w:ascii="Times New Roman" w:eastAsia="MS Mincho" w:hAnsi="Times New Roman"/>
                <w:sz w:val="28"/>
                <w:szCs w:val="28"/>
                <w:lang w:eastAsia="ar-SA"/>
              </w:rPr>
            </w:pPr>
            <w:r w:rsidRPr="0099359B">
              <w:rPr>
                <w:rFonts w:ascii="Times New Roman" w:eastAsia="MS Mincho" w:hAnsi="Times New Roman"/>
                <w:sz w:val="28"/>
                <w:szCs w:val="28"/>
                <w:lang w:eastAsia="ar-SA"/>
              </w:rPr>
              <w:t>18</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jc w:val="center"/>
              <w:rPr>
                <w:rFonts w:ascii="Times New Roman" w:hAnsi="Times New Roman"/>
                <w:sz w:val="28"/>
                <w:szCs w:val="28"/>
              </w:rPr>
            </w:pPr>
          </w:p>
        </w:tc>
      </w:tr>
    </w:tbl>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u w:val="single"/>
          <w:lang w:eastAsia="ar-SA"/>
        </w:rPr>
      </w:pP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u w:val="single"/>
          <w:lang w:eastAsia="ar-SA"/>
        </w:rPr>
      </w:pPr>
      <w:r w:rsidRPr="0099359B">
        <w:rPr>
          <w:rFonts w:ascii="Times New Roman" w:eastAsia="Times New Roman" w:hAnsi="Times New Roman" w:cs="Times New Roman"/>
          <w:color w:val="000000"/>
          <w:sz w:val="28"/>
          <w:szCs w:val="28"/>
          <w:u w:val="single"/>
          <w:lang w:eastAsia="ar-SA"/>
        </w:rPr>
        <w:t>Содержание дисциплины:</w:t>
      </w:r>
    </w:p>
    <w:p w:rsidR="0099359B" w:rsidRPr="0099359B" w:rsidRDefault="0099359B" w:rsidP="0099359B">
      <w:pPr>
        <w:suppressAutoHyphens/>
        <w:overflowPunct w:val="0"/>
        <w:autoSpaceDN w:val="0"/>
        <w:spacing w:after="0" w:line="240" w:lineRule="auto"/>
        <w:ind w:firstLine="709"/>
        <w:contextualSpacing/>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1.</w:t>
      </w:r>
      <w:r w:rsidRPr="0099359B">
        <w:rPr>
          <w:rFonts w:ascii="Times New Roman" w:eastAsia="Calibri" w:hAnsi="Times New Roman" w:cs="Times New Roman"/>
          <w:bCs/>
          <w:spacing w:val="-1"/>
          <w:sz w:val="28"/>
          <w:szCs w:val="28"/>
        </w:rPr>
        <w:t xml:space="preserve"> Введение.</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pacing w:val="-1"/>
          <w:sz w:val="28"/>
          <w:szCs w:val="28"/>
        </w:rPr>
        <w:t>Место</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pacing w:val="-1"/>
          <w:sz w:val="28"/>
          <w:szCs w:val="28"/>
        </w:rPr>
        <w:t xml:space="preserve">музыки </w:t>
      </w:r>
      <w:r w:rsidRPr="0099359B">
        <w:rPr>
          <w:rFonts w:ascii="Times New Roman" w:eastAsia="Calibri" w:hAnsi="Times New Roman" w:cs="Times New Roman"/>
          <w:bCs/>
          <w:sz w:val="28"/>
          <w:szCs w:val="28"/>
        </w:rPr>
        <w:t>в</w:t>
      </w:r>
      <w:r w:rsidRPr="0099359B">
        <w:rPr>
          <w:rFonts w:ascii="Times New Roman" w:eastAsia="Calibri" w:hAnsi="Times New Roman" w:cs="Times New Roman"/>
          <w:bCs/>
          <w:spacing w:val="-1"/>
          <w:sz w:val="28"/>
          <w:szCs w:val="28"/>
        </w:rPr>
        <w:t xml:space="preserve"> жизни человека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музыка</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«серьезная»</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«легкая».</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Музыкальные</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впечатления</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учеников–посещение</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театров,</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1"/>
          <w:sz w:val="28"/>
          <w:szCs w:val="28"/>
        </w:rPr>
        <w:t>концертов.</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1"/>
          <w:sz w:val="28"/>
          <w:szCs w:val="28"/>
        </w:rPr>
        <w:t>Понятия</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«народная»,</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1"/>
          <w:sz w:val="28"/>
          <w:szCs w:val="28"/>
        </w:rPr>
        <w:t>«церковная»,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«камерная», «концертная»,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«театральная»,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«эстрадная», «военная» музыка.</w:t>
      </w:r>
    </w:p>
    <w:p w:rsidR="0099359B" w:rsidRPr="0099359B" w:rsidRDefault="0099359B" w:rsidP="0099359B">
      <w:pPr>
        <w:suppressAutoHyphens/>
        <w:overflowPunct w:val="0"/>
        <w:autoSpaceDN w:val="0"/>
        <w:spacing w:after="0" w:line="240" w:lineRule="auto"/>
        <w:ind w:firstLine="709"/>
        <w:contextualSpacing/>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2.</w:t>
      </w:r>
      <w:r w:rsidRPr="0099359B">
        <w:rPr>
          <w:rFonts w:ascii="Times New Roman" w:eastAsia="Calibri" w:hAnsi="Times New Roman" w:cs="Times New Roman"/>
          <w:bCs/>
          <w:spacing w:val="-1"/>
          <w:sz w:val="28"/>
          <w:szCs w:val="28"/>
        </w:rPr>
        <w:t xml:space="preserve"> Выразительные</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средства</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pacing w:val="-2"/>
          <w:sz w:val="28"/>
          <w:szCs w:val="28"/>
        </w:rPr>
        <w:t>музыки</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основные</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выразительные</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1"/>
          <w:sz w:val="28"/>
          <w:szCs w:val="28"/>
        </w:rPr>
        <w:t>средства</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музыкального</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2"/>
          <w:sz w:val="28"/>
          <w:szCs w:val="28"/>
        </w:rPr>
        <w:t>языка</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(повторение).</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Понятия:</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мелодия</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(кантилена,</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речитатив),</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лад</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(мажор,</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минор,</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специальные</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1"/>
          <w:sz w:val="28"/>
          <w:szCs w:val="28"/>
        </w:rPr>
        <w:t>лады</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68"/>
          <w:sz w:val="28"/>
          <w:szCs w:val="28"/>
        </w:rPr>
        <w:t xml:space="preserve"> </w:t>
      </w:r>
      <w:proofErr w:type="spellStart"/>
      <w:r w:rsidRPr="0099359B">
        <w:rPr>
          <w:rFonts w:ascii="Times New Roman" w:eastAsia="Calibri" w:hAnsi="Times New Roman" w:cs="Times New Roman"/>
          <w:spacing w:val="-1"/>
          <w:sz w:val="28"/>
          <w:szCs w:val="28"/>
        </w:rPr>
        <w:t>целотонная</w:t>
      </w:r>
      <w:proofErr w:type="spellEnd"/>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pacing w:val="-1"/>
          <w:sz w:val="28"/>
          <w:szCs w:val="28"/>
        </w:rPr>
        <w:t>гамма,</w:t>
      </w:r>
      <w:r w:rsidRPr="0099359B">
        <w:rPr>
          <w:rFonts w:ascii="Times New Roman" w:eastAsia="Calibri" w:hAnsi="Times New Roman" w:cs="Times New Roman"/>
          <w:spacing w:val="65"/>
          <w:sz w:val="28"/>
          <w:szCs w:val="28"/>
        </w:rPr>
        <w:t xml:space="preserve"> </w:t>
      </w:r>
      <w:r w:rsidRPr="0099359B">
        <w:rPr>
          <w:rFonts w:ascii="Times New Roman" w:eastAsia="Calibri" w:hAnsi="Times New Roman" w:cs="Times New Roman"/>
          <w:sz w:val="28"/>
          <w:szCs w:val="28"/>
        </w:rPr>
        <w:t>гамма</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1"/>
          <w:sz w:val="28"/>
          <w:szCs w:val="28"/>
        </w:rPr>
        <w:t>Римского-Корсакова),</w:t>
      </w:r>
      <w:r w:rsidRPr="0099359B">
        <w:rPr>
          <w:rFonts w:ascii="Times New Roman" w:eastAsia="Calibri" w:hAnsi="Times New Roman" w:cs="Times New Roman"/>
          <w:spacing w:val="65"/>
          <w:sz w:val="28"/>
          <w:szCs w:val="28"/>
        </w:rPr>
        <w:t xml:space="preserve"> </w:t>
      </w:r>
      <w:r w:rsidRPr="0099359B">
        <w:rPr>
          <w:rFonts w:ascii="Times New Roman" w:eastAsia="Calibri" w:hAnsi="Times New Roman" w:cs="Times New Roman"/>
          <w:spacing w:val="-2"/>
          <w:sz w:val="28"/>
          <w:szCs w:val="28"/>
        </w:rPr>
        <w:t>ритм</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(понятие</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ритмическое</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остинато),</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темп,</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1"/>
          <w:sz w:val="28"/>
          <w:szCs w:val="28"/>
        </w:rPr>
        <w:t>гармония</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1"/>
          <w:sz w:val="28"/>
          <w:szCs w:val="28"/>
        </w:rPr>
        <w:t>(последовательность</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аккордов,</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отдельный</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аккорд),</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фактура</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(унисон,</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мелодия</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аккомпанемент,</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pacing w:val="-1"/>
          <w:sz w:val="28"/>
          <w:szCs w:val="28"/>
        </w:rPr>
        <w:t>полифония,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аккордовое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изложение), регистр, тембр.</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А.П.</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Бородин</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№2</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z w:val="28"/>
          <w:szCs w:val="28"/>
        </w:rPr>
        <w:t>1ч.,</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z w:val="28"/>
          <w:szCs w:val="28"/>
        </w:rPr>
        <w:t>М.</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1"/>
          <w:sz w:val="28"/>
          <w:szCs w:val="28"/>
        </w:rPr>
        <w:t>И.</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Глинка</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увертюра</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1"/>
          <w:sz w:val="28"/>
          <w:szCs w:val="28"/>
        </w:rPr>
        <w:t>опере</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2"/>
          <w:sz w:val="28"/>
          <w:szCs w:val="28"/>
        </w:rPr>
        <w:t>«Руслан</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Людмила»,</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1"/>
          <w:sz w:val="28"/>
          <w:szCs w:val="28"/>
        </w:rPr>
        <w:t>Прокофьев</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№7</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 xml:space="preserve">1 ч. </w:t>
      </w:r>
      <w:r w:rsidRPr="0099359B">
        <w:rPr>
          <w:rFonts w:ascii="Times New Roman" w:eastAsia="Calibri" w:hAnsi="Times New Roman" w:cs="Times New Roman"/>
          <w:spacing w:val="-1"/>
          <w:sz w:val="28"/>
          <w:szCs w:val="28"/>
        </w:rPr>
        <w:t>Слуховой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анализ музыкальных</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фрагментов.</w:t>
      </w:r>
    </w:p>
    <w:p w:rsidR="0099359B" w:rsidRPr="0099359B" w:rsidRDefault="0099359B" w:rsidP="0099359B">
      <w:pPr>
        <w:suppressAutoHyphens/>
        <w:overflowPunct w:val="0"/>
        <w:autoSpaceDN w:val="0"/>
        <w:spacing w:after="0" w:line="240" w:lineRule="auto"/>
        <w:ind w:firstLine="709"/>
        <w:contextualSpacing/>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3.</w:t>
      </w:r>
      <w:r w:rsidRPr="0099359B">
        <w:rPr>
          <w:rFonts w:ascii="Times New Roman" w:eastAsia="Calibri" w:hAnsi="Times New Roman" w:cs="Times New Roman"/>
          <w:bCs/>
          <w:spacing w:val="-1"/>
          <w:sz w:val="28"/>
          <w:szCs w:val="28"/>
        </w:rPr>
        <w:t xml:space="preserve"> Способы</w:t>
      </w:r>
      <w:r w:rsidRPr="0099359B">
        <w:rPr>
          <w:rFonts w:ascii="Times New Roman" w:eastAsia="Calibri" w:hAnsi="Times New Roman" w:cs="Times New Roman"/>
          <w:bCs/>
          <w:spacing w:val="-4"/>
          <w:sz w:val="28"/>
          <w:szCs w:val="28"/>
        </w:rPr>
        <w:t xml:space="preserve"> </w:t>
      </w:r>
      <w:r w:rsidRPr="0099359B">
        <w:rPr>
          <w:rFonts w:ascii="Times New Roman" w:eastAsia="Calibri" w:hAnsi="Times New Roman" w:cs="Times New Roman"/>
          <w:bCs/>
          <w:spacing w:val="-1"/>
          <w:sz w:val="28"/>
          <w:szCs w:val="28"/>
        </w:rPr>
        <w:t>развития</w:t>
      </w:r>
      <w:r w:rsidRPr="0099359B">
        <w:rPr>
          <w:rFonts w:ascii="Times New Roman" w:eastAsia="Calibri" w:hAnsi="Times New Roman" w:cs="Times New Roman"/>
          <w:bCs/>
          <w:spacing w:val="-4"/>
          <w:sz w:val="28"/>
          <w:szCs w:val="28"/>
        </w:rPr>
        <w:t xml:space="preserve"> </w:t>
      </w:r>
      <w:r w:rsidRPr="0099359B">
        <w:rPr>
          <w:rFonts w:ascii="Times New Roman" w:eastAsia="Calibri" w:hAnsi="Times New Roman" w:cs="Times New Roman"/>
          <w:bCs/>
          <w:sz w:val="28"/>
          <w:szCs w:val="28"/>
        </w:rPr>
        <w:t>темы</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pacing w:val="-1"/>
          <w:sz w:val="28"/>
          <w:szCs w:val="28"/>
        </w:rPr>
        <w:t>создание</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музыкального</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pacing w:val="-1"/>
          <w:sz w:val="28"/>
          <w:szCs w:val="28"/>
        </w:rPr>
        <w:t>образа</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при</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помощи</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повторности,</w:t>
      </w:r>
      <w:r w:rsidRPr="0099359B">
        <w:rPr>
          <w:rFonts w:ascii="Times New Roman" w:eastAsia="Calibri" w:hAnsi="Times New Roman" w:cs="Times New Roman"/>
          <w:spacing w:val="27"/>
          <w:sz w:val="28"/>
          <w:szCs w:val="28"/>
        </w:rPr>
        <w:t xml:space="preserve"> </w:t>
      </w:r>
      <w:proofErr w:type="spellStart"/>
      <w:r w:rsidRPr="0099359B">
        <w:rPr>
          <w:rFonts w:ascii="Times New Roman" w:eastAsia="Calibri" w:hAnsi="Times New Roman" w:cs="Times New Roman"/>
          <w:spacing w:val="-1"/>
          <w:sz w:val="28"/>
          <w:szCs w:val="28"/>
        </w:rPr>
        <w:t>секвентного</w:t>
      </w:r>
      <w:proofErr w:type="spellEnd"/>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 xml:space="preserve">и </w:t>
      </w:r>
      <w:r w:rsidRPr="0099359B">
        <w:rPr>
          <w:rFonts w:ascii="Times New Roman" w:eastAsia="Calibri" w:hAnsi="Times New Roman" w:cs="Times New Roman"/>
          <w:spacing w:val="-2"/>
          <w:sz w:val="28"/>
          <w:szCs w:val="28"/>
        </w:rPr>
        <w:t>вариантного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развития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 xml:space="preserve">темы, </w:t>
      </w:r>
      <w:r w:rsidRPr="0099359B">
        <w:rPr>
          <w:rFonts w:ascii="Times New Roman" w:eastAsia="Calibri" w:hAnsi="Times New Roman" w:cs="Times New Roman"/>
          <w:sz w:val="28"/>
          <w:szCs w:val="28"/>
        </w:rPr>
        <w:t>его</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изменения.</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w:t>
      </w:r>
      <w:r w:rsidRPr="0099359B">
        <w:rPr>
          <w:rFonts w:ascii="Times New Roman" w:eastAsia="Calibri" w:hAnsi="Times New Roman" w:cs="Times New Roman"/>
          <w:sz w:val="28"/>
          <w:szCs w:val="28"/>
        </w:rPr>
        <w:t>акти</w:t>
      </w:r>
      <w:r w:rsidRPr="0099359B">
        <w:rPr>
          <w:rFonts w:ascii="Times New Roman" w:eastAsia="Calibri" w:hAnsi="Times New Roman" w:cs="Times New Roman"/>
          <w:spacing w:val="-1"/>
          <w:sz w:val="28"/>
          <w:szCs w:val="28"/>
        </w:rPr>
        <w:t>ка:</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i/>
          <w:iCs/>
          <w:spacing w:val="-1"/>
          <w:sz w:val="28"/>
          <w:szCs w:val="28"/>
        </w:rPr>
        <w:t>:</w:t>
      </w:r>
      <w:r w:rsidRPr="0099359B">
        <w:rPr>
          <w:rFonts w:ascii="Times New Roman" w:eastAsia="Calibri" w:hAnsi="Times New Roman" w:cs="Times New Roman"/>
          <w:i/>
          <w:iCs/>
          <w:spacing w:val="33"/>
          <w:sz w:val="28"/>
          <w:szCs w:val="28"/>
        </w:rPr>
        <w:t xml:space="preserve"> </w:t>
      </w:r>
      <w:r w:rsidRPr="0099359B">
        <w:rPr>
          <w:rFonts w:ascii="Times New Roman" w:eastAsia="Calibri" w:hAnsi="Times New Roman" w:cs="Times New Roman"/>
          <w:spacing w:val="-1"/>
          <w:sz w:val="28"/>
          <w:szCs w:val="28"/>
        </w:rPr>
        <w:t>Моцарт</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№40</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ч.,</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Римский-Корсаков «</w:t>
      </w:r>
      <w:proofErr w:type="spellStart"/>
      <w:r w:rsidRPr="0099359B">
        <w:rPr>
          <w:rFonts w:ascii="Times New Roman" w:eastAsia="Calibri" w:hAnsi="Times New Roman" w:cs="Times New Roman"/>
          <w:spacing w:val="-1"/>
          <w:sz w:val="28"/>
          <w:szCs w:val="28"/>
        </w:rPr>
        <w:t>Шехеразада</w:t>
      </w:r>
      <w:proofErr w:type="spellEnd"/>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ч.,</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Шостакович</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№7</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1 ч.</w:t>
      </w:r>
    </w:p>
    <w:p w:rsidR="0099359B" w:rsidRPr="0099359B" w:rsidRDefault="0099359B" w:rsidP="0099359B">
      <w:pPr>
        <w:suppressAutoHyphens/>
        <w:overflowPunct w:val="0"/>
        <w:autoSpaceDN w:val="0"/>
        <w:spacing w:after="0" w:line="240" w:lineRule="auto"/>
        <w:ind w:firstLine="709"/>
        <w:contextualSpacing/>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4.</w:t>
      </w:r>
      <w:r w:rsidRPr="0099359B">
        <w:rPr>
          <w:rFonts w:ascii="Times New Roman" w:eastAsia="Calibri" w:hAnsi="Times New Roman" w:cs="Times New Roman"/>
          <w:bCs/>
          <w:spacing w:val="-1"/>
          <w:sz w:val="28"/>
          <w:szCs w:val="28"/>
        </w:rPr>
        <w:t xml:space="preserve"> Содержание</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музыкальных</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pacing w:val="-1"/>
          <w:sz w:val="28"/>
          <w:szCs w:val="28"/>
        </w:rPr>
        <w:t>произведений</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lastRenderedPageBreak/>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воплощение</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музыке</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образов</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природы,</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сказочных</w:t>
      </w:r>
      <w:r w:rsidRPr="0099359B">
        <w:rPr>
          <w:rFonts w:ascii="Times New Roman" w:eastAsia="Calibri" w:hAnsi="Times New Roman" w:cs="Times New Roman"/>
          <w:spacing w:val="55"/>
          <w:sz w:val="28"/>
          <w:szCs w:val="28"/>
        </w:rPr>
        <w:t xml:space="preserve"> </w:t>
      </w:r>
      <w:r w:rsidRPr="0099359B">
        <w:rPr>
          <w:rFonts w:ascii="Times New Roman" w:eastAsia="Calibri" w:hAnsi="Times New Roman" w:cs="Times New Roman"/>
          <w:spacing w:val="-1"/>
          <w:sz w:val="28"/>
          <w:szCs w:val="28"/>
        </w:rPr>
        <w:t>образов,</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чувств</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характера</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человека,</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различных</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событий.</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Содержание</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музыки</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столь</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z w:val="28"/>
          <w:szCs w:val="28"/>
        </w:rPr>
        <w:t>же</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богато,</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z w:val="28"/>
          <w:szCs w:val="28"/>
        </w:rPr>
        <w:t>как</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содержание</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других</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видов</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искусств,</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z w:val="28"/>
          <w:szCs w:val="28"/>
        </w:rPr>
        <w:t>но</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раскрывается</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оно</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помощью</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музыкальных</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z w:val="28"/>
          <w:szCs w:val="28"/>
        </w:rPr>
        <w:t>средств.</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z w:val="28"/>
          <w:szCs w:val="28"/>
        </w:rPr>
        <w:t>Как</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z w:val="28"/>
          <w:szCs w:val="28"/>
        </w:rPr>
        <w:t>работать</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нотными</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2"/>
          <w:sz w:val="28"/>
          <w:szCs w:val="28"/>
        </w:rPr>
        <w:t>примерами</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учебнике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музыкальной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литературы.</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65"/>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Григ</w:t>
      </w:r>
      <w:r w:rsidRPr="0099359B">
        <w:rPr>
          <w:rFonts w:ascii="Times New Roman" w:eastAsia="Calibri" w:hAnsi="Times New Roman" w:cs="Times New Roman"/>
          <w:spacing w:val="65"/>
          <w:sz w:val="28"/>
          <w:szCs w:val="28"/>
        </w:rPr>
        <w:t xml:space="preserve"> </w:t>
      </w:r>
      <w:r w:rsidRPr="0099359B">
        <w:rPr>
          <w:rFonts w:ascii="Times New Roman" w:eastAsia="Calibri" w:hAnsi="Times New Roman" w:cs="Times New Roman"/>
          <w:spacing w:val="-1"/>
          <w:sz w:val="28"/>
          <w:szCs w:val="28"/>
        </w:rPr>
        <w:t>«Пер</w:t>
      </w:r>
      <w:r w:rsidRPr="0099359B">
        <w:rPr>
          <w:rFonts w:ascii="Times New Roman" w:eastAsia="Calibri" w:hAnsi="Times New Roman" w:cs="Times New Roman"/>
          <w:spacing w:val="66"/>
          <w:sz w:val="28"/>
          <w:szCs w:val="28"/>
        </w:rPr>
        <w:t xml:space="preserve"> </w:t>
      </w:r>
      <w:proofErr w:type="spellStart"/>
      <w:r w:rsidRPr="0099359B">
        <w:rPr>
          <w:rFonts w:ascii="Times New Roman" w:eastAsia="Calibri" w:hAnsi="Times New Roman" w:cs="Times New Roman"/>
          <w:spacing w:val="-1"/>
          <w:sz w:val="28"/>
          <w:szCs w:val="28"/>
        </w:rPr>
        <w:t>Гюнт</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23"/>
          <w:sz w:val="28"/>
          <w:szCs w:val="28"/>
        </w:rPr>
        <w:t xml:space="preserve"> </w:t>
      </w:r>
      <w:proofErr w:type="spellStart"/>
      <w:r w:rsidRPr="0099359B">
        <w:rPr>
          <w:rFonts w:ascii="Times New Roman" w:eastAsia="Calibri" w:hAnsi="Times New Roman" w:cs="Times New Roman"/>
          <w:spacing w:val="-1"/>
          <w:sz w:val="28"/>
          <w:szCs w:val="28"/>
        </w:rPr>
        <w:t>Н.А.Римский</w:t>
      </w:r>
      <w:proofErr w:type="spellEnd"/>
      <w:r w:rsidRPr="0099359B">
        <w:rPr>
          <w:rFonts w:ascii="Times New Roman" w:eastAsia="Calibri" w:hAnsi="Times New Roman" w:cs="Times New Roman"/>
          <w:spacing w:val="-1"/>
          <w:sz w:val="28"/>
          <w:szCs w:val="28"/>
        </w:rPr>
        <w:t>-Корсаков</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«Три</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чуда»</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оперы</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«Сказка</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z w:val="28"/>
          <w:szCs w:val="28"/>
        </w:rPr>
        <w:t>о</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царе</w:t>
      </w:r>
      <w:r w:rsidRPr="0099359B">
        <w:rPr>
          <w:rFonts w:ascii="Times New Roman" w:eastAsia="Calibri" w:hAnsi="Times New Roman" w:cs="Times New Roman"/>
          <w:spacing w:val="39"/>
          <w:sz w:val="28"/>
          <w:szCs w:val="28"/>
        </w:rPr>
        <w:t xml:space="preserve"> </w:t>
      </w:r>
      <w:proofErr w:type="spellStart"/>
      <w:r w:rsidRPr="0099359B">
        <w:rPr>
          <w:rFonts w:ascii="Times New Roman" w:eastAsia="Calibri" w:hAnsi="Times New Roman" w:cs="Times New Roman"/>
          <w:sz w:val="28"/>
          <w:szCs w:val="28"/>
        </w:rPr>
        <w:t>Салтане</w:t>
      </w:r>
      <w:proofErr w:type="spellEnd"/>
      <w:r w:rsidRPr="0099359B">
        <w:rPr>
          <w:rFonts w:ascii="Times New Roman" w:eastAsia="Calibri" w:hAnsi="Times New Roman" w:cs="Times New Roman"/>
          <w:sz w:val="28"/>
          <w:szCs w:val="28"/>
        </w:rPr>
        <w:t>»,</w:t>
      </w:r>
      <w:r w:rsidRPr="0099359B">
        <w:rPr>
          <w:rFonts w:ascii="Times New Roman" w:eastAsia="Calibri" w:hAnsi="Times New Roman" w:cs="Times New Roman"/>
          <w:spacing w:val="29"/>
          <w:sz w:val="28"/>
          <w:szCs w:val="28"/>
        </w:rPr>
        <w:t xml:space="preserve"> </w:t>
      </w:r>
      <w:proofErr w:type="spellStart"/>
      <w:r w:rsidRPr="0099359B">
        <w:rPr>
          <w:rFonts w:ascii="Times New Roman" w:eastAsia="Calibri" w:hAnsi="Times New Roman" w:cs="Times New Roman"/>
          <w:spacing w:val="-1"/>
          <w:sz w:val="28"/>
          <w:szCs w:val="28"/>
        </w:rPr>
        <w:t>М.П.Мусоргский</w:t>
      </w:r>
      <w:proofErr w:type="spellEnd"/>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«Балет</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невылупившихся</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птенцов»,</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w:t>
      </w:r>
      <w:proofErr w:type="spellStart"/>
      <w:r w:rsidRPr="0099359B">
        <w:rPr>
          <w:rFonts w:ascii="Times New Roman" w:eastAsia="Calibri" w:hAnsi="Times New Roman" w:cs="Times New Roman"/>
          <w:spacing w:val="-1"/>
          <w:sz w:val="28"/>
          <w:szCs w:val="28"/>
        </w:rPr>
        <w:t>Тюильрийский</w:t>
      </w:r>
      <w:proofErr w:type="spellEnd"/>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сад»</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z w:val="28"/>
          <w:szCs w:val="28"/>
        </w:rPr>
        <w:t>цикла</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«Картинки</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выставки»,</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К.</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z w:val="28"/>
          <w:szCs w:val="28"/>
        </w:rPr>
        <w:t>Сен-Санс</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2"/>
          <w:sz w:val="28"/>
          <w:szCs w:val="28"/>
        </w:rPr>
        <w:t>«Кенгуру»,</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«Слон»,</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«Лебедь»</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z w:val="28"/>
          <w:szCs w:val="28"/>
        </w:rPr>
        <w:t>цикла</w:t>
      </w:r>
      <w:r w:rsidRPr="0099359B">
        <w:rPr>
          <w:rFonts w:ascii="Times New Roman" w:eastAsia="Calibri" w:hAnsi="Times New Roman" w:cs="Times New Roman"/>
          <w:spacing w:val="-1"/>
          <w:sz w:val="28"/>
          <w:szCs w:val="28"/>
        </w:rPr>
        <w:t xml:space="preserve"> «Карнавал животных».</w:t>
      </w:r>
    </w:p>
    <w:p w:rsidR="0099359B" w:rsidRPr="0099359B" w:rsidRDefault="0099359B" w:rsidP="0099359B">
      <w:pPr>
        <w:suppressAutoHyphens/>
        <w:overflowPunct w:val="0"/>
        <w:autoSpaceDN w:val="0"/>
        <w:spacing w:after="0" w:line="240" w:lineRule="auto"/>
        <w:ind w:firstLine="709"/>
        <w:contextualSpacing/>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5.</w:t>
      </w:r>
      <w:r w:rsidRPr="0099359B">
        <w:rPr>
          <w:rFonts w:ascii="Times New Roman" w:eastAsia="Calibri" w:hAnsi="Times New Roman" w:cs="Times New Roman"/>
          <w:bCs/>
          <w:spacing w:val="-1"/>
          <w:sz w:val="28"/>
          <w:szCs w:val="28"/>
        </w:rPr>
        <w:t xml:space="preserve"> Музыкальные</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формы</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интонация,</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каденция,</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1"/>
          <w:sz w:val="28"/>
          <w:szCs w:val="28"/>
        </w:rPr>
        <w:t>предложения,</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1"/>
          <w:sz w:val="28"/>
          <w:szCs w:val="28"/>
        </w:rPr>
        <w:t>период.</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1"/>
          <w:sz w:val="28"/>
          <w:szCs w:val="28"/>
        </w:rPr>
        <w:t>Простая</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z w:val="28"/>
          <w:szCs w:val="28"/>
        </w:rPr>
        <w:t>двух-</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трехчастная</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2"/>
          <w:sz w:val="28"/>
          <w:szCs w:val="28"/>
        </w:rPr>
        <w:t>форма.</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Рондо,</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вариации,</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сонатная</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z w:val="28"/>
          <w:szCs w:val="28"/>
        </w:rPr>
        <w:t>форма,</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z w:val="28"/>
          <w:szCs w:val="28"/>
        </w:rPr>
        <w:t>сонатно-</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симфонический</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цикл.</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Чайковский</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«Детский</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альбом»,</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1"/>
          <w:sz w:val="28"/>
          <w:szCs w:val="28"/>
        </w:rPr>
        <w:t>Шопен</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прелюдии</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z w:val="28"/>
          <w:szCs w:val="28"/>
        </w:rPr>
        <w:t>7</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20,</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1"/>
          <w:sz w:val="28"/>
          <w:szCs w:val="28"/>
        </w:rPr>
        <w:t>Глинка</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«Рондо</w:t>
      </w:r>
      <w:r w:rsidRPr="0099359B">
        <w:rPr>
          <w:rFonts w:ascii="Times New Roman" w:eastAsia="Calibri" w:hAnsi="Times New Roman" w:cs="Times New Roman"/>
          <w:spacing w:val="33"/>
          <w:sz w:val="28"/>
          <w:szCs w:val="28"/>
        </w:rPr>
        <w:t xml:space="preserve"> </w:t>
      </w:r>
      <w:proofErr w:type="spellStart"/>
      <w:r w:rsidRPr="0099359B">
        <w:rPr>
          <w:rFonts w:ascii="Times New Roman" w:eastAsia="Calibri" w:hAnsi="Times New Roman" w:cs="Times New Roman"/>
          <w:sz w:val="28"/>
          <w:szCs w:val="28"/>
        </w:rPr>
        <w:t>Фарлафа</w:t>
      </w:r>
      <w:proofErr w:type="spellEnd"/>
      <w:r w:rsidRPr="0099359B">
        <w:rPr>
          <w:rFonts w:ascii="Times New Roman" w:eastAsia="Calibri" w:hAnsi="Times New Roman" w:cs="Times New Roman"/>
          <w:sz w:val="28"/>
          <w:szCs w:val="28"/>
        </w:rPr>
        <w:t>»,</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2"/>
          <w:sz w:val="28"/>
          <w:szCs w:val="28"/>
        </w:rPr>
        <w:t>Моцарт</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ария</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Фигаро,</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Прокофьев,</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марш</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оперы</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«Любовь</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z w:val="28"/>
          <w:szCs w:val="28"/>
        </w:rPr>
        <w:t>трем</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апельсинам»,</w:t>
      </w:r>
      <w:r w:rsidRPr="0099359B">
        <w:rPr>
          <w:rFonts w:ascii="Times New Roman" w:eastAsia="Calibri" w:hAnsi="Times New Roman" w:cs="Times New Roman"/>
          <w:spacing w:val="59"/>
          <w:sz w:val="28"/>
          <w:szCs w:val="28"/>
        </w:rPr>
        <w:t xml:space="preserve"> </w:t>
      </w:r>
      <w:proofErr w:type="gramStart"/>
      <w:r w:rsidRPr="0099359B">
        <w:rPr>
          <w:rFonts w:ascii="Times New Roman" w:eastAsia="Calibri" w:hAnsi="Times New Roman" w:cs="Times New Roman"/>
          <w:spacing w:val="-1"/>
          <w:sz w:val="28"/>
          <w:szCs w:val="28"/>
        </w:rPr>
        <w:t>Гайдн</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симфония</w:t>
      </w:r>
      <w:proofErr w:type="gramEnd"/>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69"/>
          <w:sz w:val="28"/>
          <w:szCs w:val="28"/>
        </w:rPr>
        <w:t xml:space="preserve"> </w:t>
      </w:r>
      <w:r w:rsidRPr="0099359B">
        <w:rPr>
          <w:rFonts w:ascii="Times New Roman" w:eastAsia="Calibri" w:hAnsi="Times New Roman" w:cs="Times New Roman"/>
          <w:spacing w:val="-1"/>
          <w:sz w:val="28"/>
          <w:szCs w:val="28"/>
        </w:rPr>
        <w:t>103</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2"/>
          <w:sz w:val="28"/>
          <w:szCs w:val="28"/>
        </w:rPr>
        <w:t>II</w:t>
      </w:r>
      <w:r w:rsidRPr="0099359B">
        <w:rPr>
          <w:rFonts w:ascii="Times New Roman" w:eastAsia="Calibri" w:hAnsi="Times New Roman" w:cs="Times New Roman"/>
          <w:spacing w:val="69"/>
          <w:sz w:val="28"/>
          <w:szCs w:val="28"/>
        </w:rPr>
        <w:t xml:space="preserve"> </w:t>
      </w:r>
      <w:r w:rsidRPr="0099359B">
        <w:rPr>
          <w:rFonts w:ascii="Times New Roman" w:eastAsia="Calibri" w:hAnsi="Times New Roman" w:cs="Times New Roman"/>
          <w:spacing w:val="-1"/>
          <w:sz w:val="28"/>
          <w:szCs w:val="28"/>
        </w:rPr>
        <w:t>ч.,</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pacing w:val="-1"/>
          <w:sz w:val="28"/>
          <w:szCs w:val="28"/>
        </w:rPr>
        <w:t>Бетховен</w:t>
      </w:r>
      <w:r w:rsidRPr="0099359B">
        <w:rPr>
          <w:rFonts w:ascii="Times New Roman" w:eastAsia="Calibri" w:hAnsi="Times New Roman" w:cs="Times New Roman"/>
          <w:spacing w:val="69"/>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pacing w:val="69"/>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z w:val="28"/>
          <w:szCs w:val="28"/>
        </w:rPr>
        <w:t>5</w:t>
      </w:r>
      <w:r w:rsidRPr="0099359B">
        <w:rPr>
          <w:rFonts w:ascii="Times New Roman" w:eastAsia="Calibri" w:hAnsi="Times New Roman" w:cs="Times New Roman"/>
          <w:spacing w:val="70"/>
          <w:sz w:val="28"/>
          <w:szCs w:val="28"/>
        </w:rPr>
        <w:t xml:space="preserve"> </w:t>
      </w:r>
      <w:r w:rsidRPr="0099359B">
        <w:rPr>
          <w:rFonts w:ascii="Times New Roman" w:eastAsia="Calibri" w:hAnsi="Times New Roman" w:cs="Times New Roman"/>
          <w:sz w:val="28"/>
          <w:szCs w:val="28"/>
        </w:rPr>
        <w:t>II</w:t>
      </w:r>
      <w:r w:rsidRPr="0099359B">
        <w:rPr>
          <w:rFonts w:ascii="Times New Roman" w:eastAsia="Calibri" w:hAnsi="Times New Roman" w:cs="Times New Roman"/>
          <w:spacing w:val="69"/>
          <w:sz w:val="28"/>
          <w:szCs w:val="28"/>
        </w:rPr>
        <w:t xml:space="preserve"> </w:t>
      </w:r>
      <w:r w:rsidRPr="0099359B">
        <w:rPr>
          <w:rFonts w:ascii="Times New Roman" w:eastAsia="Calibri" w:hAnsi="Times New Roman" w:cs="Times New Roman"/>
          <w:spacing w:val="-1"/>
          <w:sz w:val="28"/>
          <w:szCs w:val="28"/>
        </w:rPr>
        <w:t>ч.,</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pacing w:val="-1"/>
          <w:sz w:val="28"/>
          <w:szCs w:val="28"/>
        </w:rPr>
        <w:t>Чайковский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«Времена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 xml:space="preserve">года», Моцарт, </w:t>
      </w:r>
      <w:r w:rsidRPr="0099359B">
        <w:rPr>
          <w:rFonts w:ascii="Times New Roman" w:eastAsia="Calibri" w:hAnsi="Times New Roman" w:cs="Times New Roman"/>
          <w:spacing w:val="-2"/>
          <w:sz w:val="28"/>
          <w:szCs w:val="28"/>
        </w:rPr>
        <w:t>симфония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40,</w:t>
      </w:r>
      <w:r w:rsidRPr="0099359B">
        <w:rPr>
          <w:rFonts w:ascii="Times New Roman" w:eastAsia="Calibri" w:hAnsi="Times New Roman" w:cs="Times New Roman"/>
          <w:sz w:val="28"/>
          <w:szCs w:val="28"/>
        </w:rPr>
        <w:t xml:space="preserve"> I</w:t>
      </w:r>
      <w:r w:rsidRPr="0099359B">
        <w:rPr>
          <w:rFonts w:ascii="Times New Roman" w:eastAsia="Calibri" w:hAnsi="Times New Roman" w:cs="Times New Roman"/>
          <w:spacing w:val="-1"/>
          <w:sz w:val="28"/>
          <w:szCs w:val="28"/>
        </w:rPr>
        <w:t xml:space="preserve"> ч., Шуберт симфония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 8</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I</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ч.</w:t>
      </w:r>
    </w:p>
    <w:p w:rsidR="0099359B" w:rsidRPr="0099359B" w:rsidRDefault="0099359B" w:rsidP="0099359B">
      <w:pPr>
        <w:suppressAutoHyphens/>
        <w:overflowPunct w:val="0"/>
        <w:autoSpaceDN w:val="0"/>
        <w:spacing w:after="0" w:line="240" w:lineRule="auto"/>
        <w:ind w:firstLine="709"/>
        <w:contextualSpacing/>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6.</w:t>
      </w:r>
      <w:r w:rsidRPr="0099359B">
        <w:rPr>
          <w:rFonts w:ascii="Times New Roman" w:eastAsia="Calibri" w:hAnsi="Times New Roman" w:cs="Times New Roman"/>
          <w:bCs/>
          <w:spacing w:val="-1"/>
          <w:sz w:val="28"/>
          <w:szCs w:val="28"/>
        </w:rPr>
        <w:t xml:space="preserve"> Состав симфонического</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pacing w:val="-1"/>
          <w:sz w:val="28"/>
          <w:szCs w:val="28"/>
        </w:rPr>
        <w:t>оркестра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четыре</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основные</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группы</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инструментов</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симфонического</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оркестра.</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2"/>
          <w:sz w:val="28"/>
          <w:szCs w:val="28"/>
        </w:rPr>
        <w:t>Принципы</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записи</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произведения</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для</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оркестра</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(партитура).</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Тембры</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инструментов.</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2"/>
          <w:sz w:val="28"/>
          <w:szCs w:val="28"/>
        </w:rPr>
        <w:t>произведений</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z w:val="28"/>
          <w:szCs w:val="28"/>
        </w:rPr>
        <w:t>С.С.</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Прокофьев</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«Петя</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волк»,</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Б.</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Бриттен</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«Вариации</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фуга</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на</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z w:val="28"/>
          <w:szCs w:val="28"/>
        </w:rPr>
        <w:t>тему</w:t>
      </w:r>
      <w:r w:rsidRPr="0099359B">
        <w:rPr>
          <w:rFonts w:ascii="Times New Roman" w:eastAsia="Calibri" w:hAnsi="Times New Roman" w:cs="Times New Roman"/>
          <w:spacing w:val="33"/>
          <w:sz w:val="28"/>
          <w:szCs w:val="28"/>
        </w:rPr>
        <w:t xml:space="preserve"> </w:t>
      </w:r>
      <w:proofErr w:type="spellStart"/>
      <w:r w:rsidRPr="0099359B">
        <w:rPr>
          <w:rFonts w:ascii="Times New Roman" w:eastAsia="Calibri" w:hAnsi="Times New Roman" w:cs="Times New Roman"/>
          <w:sz w:val="28"/>
          <w:szCs w:val="28"/>
        </w:rPr>
        <w:t>Перселла</w:t>
      </w:r>
      <w:proofErr w:type="spellEnd"/>
      <w:r w:rsidRPr="0099359B">
        <w:rPr>
          <w:rFonts w:ascii="Times New Roman" w:eastAsia="Calibri" w:hAnsi="Times New Roman" w:cs="Times New Roman"/>
          <w:sz w:val="28"/>
          <w:szCs w:val="28"/>
        </w:rPr>
        <w:t>»</w:t>
      </w:r>
      <w:r w:rsidRPr="0099359B">
        <w:rPr>
          <w:rFonts w:ascii="Times New Roman" w:eastAsia="Calibri" w:hAnsi="Times New Roman" w:cs="Times New Roman"/>
          <w:spacing w:val="36"/>
          <w:sz w:val="28"/>
          <w:szCs w:val="28"/>
        </w:rPr>
        <w:t xml:space="preserve"> </w:t>
      </w:r>
      <w:r w:rsidRPr="0099359B">
        <w:rPr>
          <w:rFonts w:ascii="Times New Roman" w:eastAsia="Calibri" w:hAnsi="Times New Roman" w:cs="Times New Roman"/>
          <w:spacing w:val="-1"/>
          <w:sz w:val="28"/>
          <w:szCs w:val="28"/>
        </w:rPr>
        <w:t>(«Путеводитель</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по</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оркестру»).</w:t>
      </w:r>
    </w:p>
    <w:p w:rsidR="0099359B" w:rsidRPr="0099359B" w:rsidRDefault="0099359B" w:rsidP="0099359B">
      <w:pPr>
        <w:suppressAutoHyphens/>
        <w:overflowPunct w:val="0"/>
        <w:autoSpaceDN w:val="0"/>
        <w:spacing w:after="0" w:line="240" w:lineRule="auto"/>
        <w:ind w:firstLine="709"/>
        <w:contextualSpacing/>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7.</w:t>
      </w:r>
      <w:r w:rsidRPr="0099359B">
        <w:rPr>
          <w:rFonts w:ascii="Times New Roman" w:eastAsia="Calibri" w:hAnsi="Times New Roman" w:cs="Times New Roman"/>
          <w:bCs/>
          <w:spacing w:val="-1"/>
          <w:sz w:val="28"/>
          <w:szCs w:val="28"/>
        </w:rPr>
        <w:t xml:space="preserve"> Тембры певческих</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pacing w:val="-2"/>
          <w:sz w:val="28"/>
          <w:szCs w:val="28"/>
        </w:rPr>
        <w:t>голосов</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голоса</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певцов-солистов</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голоса</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хоре.</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2"/>
          <w:sz w:val="28"/>
          <w:szCs w:val="28"/>
        </w:rPr>
        <w:t>Виды</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1"/>
          <w:sz w:val="28"/>
          <w:szCs w:val="28"/>
        </w:rPr>
        <w:t>хоров.</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Различный</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состав</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pacing w:val="-1"/>
          <w:sz w:val="28"/>
          <w:szCs w:val="28"/>
        </w:rPr>
        <w:t>хора.</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Тембр</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певческого</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pacing w:val="-1"/>
          <w:sz w:val="28"/>
          <w:szCs w:val="28"/>
        </w:rPr>
        <w:t>голоса</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характер</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pacing w:val="-1"/>
          <w:sz w:val="28"/>
          <w:szCs w:val="28"/>
        </w:rPr>
        <w:t>героя</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музыкальном</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спектакле.</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2"/>
          <w:sz w:val="28"/>
          <w:szCs w:val="28"/>
        </w:rPr>
        <w:t>произведений</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2"/>
          <w:sz w:val="28"/>
          <w:szCs w:val="28"/>
        </w:rPr>
        <w:t>Н.А.</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Римский-Корсаков</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Фрагменты</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2"/>
          <w:sz w:val="28"/>
          <w:szCs w:val="28"/>
        </w:rPr>
        <w:t>оперы</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«Садко»</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pacing w:val="-1"/>
          <w:sz w:val="28"/>
          <w:szCs w:val="28"/>
        </w:rPr>
        <w:t>(песня</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Садко,</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Колыбельная</w:t>
      </w:r>
      <w:r w:rsidRPr="0099359B">
        <w:rPr>
          <w:rFonts w:ascii="Times New Roman" w:eastAsia="Calibri" w:hAnsi="Times New Roman" w:cs="Times New Roman"/>
          <w:spacing w:val="26"/>
          <w:sz w:val="28"/>
          <w:szCs w:val="28"/>
        </w:rPr>
        <w:t xml:space="preserve"> </w:t>
      </w:r>
      <w:proofErr w:type="spellStart"/>
      <w:r w:rsidRPr="0099359B">
        <w:rPr>
          <w:rFonts w:ascii="Times New Roman" w:eastAsia="Calibri" w:hAnsi="Times New Roman" w:cs="Times New Roman"/>
          <w:spacing w:val="-1"/>
          <w:sz w:val="28"/>
          <w:szCs w:val="28"/>
        </w:rPr>
        <w:t>Волховы</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сцена</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подводном</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царстве).</w:t>
      </w:r>
    </w:p>
    <w:p w:rsidR="0099359B" w:rsidRPr="0099359B" w:rsidRDefault="0099359B" w:rsidP="0099359B">
      <w:pPr>
        <w:suppressAutoHyphens/>
        <w:overflowPunct w:val="0"/>
        <w:autoSpaceDN w:val="0"/>
        <w:spacing w:after="0" w:line="240" w:lineRule="auto"/>
        <w:ind w:firstLine="709"/>
        <w:contextualSpacing/>
        <w:textAlignment w:val="baseline"/>
        <w:rPr>
          <w:rFonts w:ascii="Times New Roman" w:eastAsia="Calibri" w:hAnsi="Times New Roman" w:cs="Times New Roman"/>
          <w:bCs/>
          <w:spacing w:val="-1"/>
          <w:sz w:val="28"/>
          <w:szCs w:val="28"/>
        </w:rPr>
      </w:pPr>
      <w:r w:rsidRPr="0099359B">
        <w:rPr>
          <w:rFonts w:ascii="Times New Roman" w:eastAsia="Calibri" w:hAnsi="Times New Roman" w:cs="Times New Roman"/>
          <w:bCs/>
          <w:spacing w:val="-1"/>
          <w:sz w:val="28"/>
          <w:szCs w:val="28"/>
        </w:rPr>
        <w:t>Итоговое занятие. Практика: викторина.</w:t>
      </w:r>
    </w:p>
    <w:p w:rsidR="0099359B" w:rsidRPr="0099359B" w:rsidRDefault="0099359B" w:rsidP="0099359B">
      <w:pPr>
        <w:suppressAutoHyphens/>
        <w:spacing w:after="0" w:line="240" w:lineRule="auto"/>
        <w:ind w:firstLine="709"/>
        <w:contextualSpacing/>
        <w:rPr>
          <w:rFonts w:ascii="Times New Roman" w:eastAsia="MS Mincho" w:hAnsi="Times New Roman" w:cs="Times New Roman"/>
          <w:b/>
          <w:bCs/>
          <w:sz w:val="28"/>
          <w:szCs w:val="28"/>
          <w:lang w:eastAsia="ar-SA"/>
        </w:rPr>
      </w:pP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bCs/>
          <w:sz w:val="28"/>
          <w:szCs w:val="28"/>
          <w:lang w:eastAsia="ru-RU"/>
        </w:rPr>
      </w:pPr>
      <w:r w:rsidRPr="0099359B">
        <w:rPr>
          <w:rFonts w:ascii="Times New Roman" w:eastAsia="Times New Roman" w:hAnsi="Times New Roman" w:cs="Times New Roman"/>
          <w:b/>
          <w:bCs/>
          <w:sz w:val="28"/>
          <w:szCs w:val="28"/>
          <w:lang w:eastAsia="ru-RU"/>
        </w:rPr>
        <w:t>Учебный план 6 года обучения</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Дисциплина 1. Специальность (фортепиано)</w:t>
      </w:r>
    </w:p>
    <w:p w:rsidR="006D1153" w:rsidRPr="006D1153" w:rsidRDefault="006D1153" w:rsidP="006D1153">
      <w:pPr>
        <w:suppressAutoHyphens/>
        <w:spacing w:after="0" w:line="100" w:lineRule="atLeast"/>
        <w:jc w:val="center"/>
        <w:rPr>
          <w:rFonts w:ascii="Times New Roman" w:eastAsia="MS Mincho" w:hAnsi="Times New Roman" w:cs="Times New Roman"/>
          <w:b/>
          <w:bCs/>
          <w:sz w:val="24"/>
          <w:szCs w:val="24"/>
          <w:lang w:eastAsia="ar-SA"/>
        </w:rPr>
      </w:pPr>
    </w:p>
    <w:tbl>
      <w:tblPr>
        <w:tblW w:w="10390" w:type="dxa"/>
        <w:tblInd w:w="-654" w:type="dxa"/>
        <w:tblLayout w:type="fixed"/>
        <w:tblCellMar>
          <w:top w:w="55" w:type="dxa"/>
          <w:left w:w="55" w:type="dxa"/>
          <w:bottom w:w="55" w:type="dxa"/>
          <w:right w:w="55" w:type="dxa"/>
        </w:tblCellMar>
        <w:tblLook w:val="0000" w:firstRow="0" w:lastRow="0" w:firstColumn="0" w:lastColumn="0" w:noHBand="0" w:noVBand="0"/>
      </w:tblPr>
      <w:tblGrid>
        <w:gridCol w:w="425"/>
        <w:gridCol w:w="3403"/>
        <w:gridCol w:w="1701"/>
        <w:gridCol w:w="1134"/>
        <w:gridCol w:w="1417"/>
        <w:gridCol w:w="2310"/>
      </w:tblGrid>
      <w:tr w:rsidR="005E6ACA" w:rsidRPr="006D1153" w:rsidTr="00FE65BF">
        <w:trPr>
          <w:trHeight w:val="326"/>
        </w:trPr>
        <w:tc>
          <w:tcPr>
            <w:tcW w:w="425" w:type="dxa"/>
            <w:vMerge w:val="restart"/>
            <w:tcBorders>
              <w:top w:val="single" w:sz="1" w:space="0" w:color="000000"/>
              <w:left w:val="single" w:sz="1" w:space="0" w:color="000000"/>
            </w:tcBorders>
            <w:shd w:val="clear" w:color="auto" w:fill="auto"/>
          </w:tcPr>
          <w:p w:rsidR="005E6ACA" w:rsidRDefault="005E6ACA" w:rsidP="006D1153">
            <w:pPr>
              <w:suppressLineNumbers/>
              <w:suppressAutoHyphens/>
              <w:spacing w:after="0" w:line="100" w:lineRule="atLeast"/>
              <w:jc w:val="both"/>
              <w:rPr>
                <w:rFonts w:ascii="Times New Roman" w:eastAsia="MS Mincho" w:hAnsi="Times New Roman" w:cs="Times New Roman"/>
                <w:sz w:val="28"/>
                <w:szCs w:val="28"/>
                <w:lang w:eastAsia="ar-SA"/>
              </w:rPr>
            </w:pPr>
          </w:p>
          <w:p w:rsidR="005E6ACA" w:rsidRPr="006D1153" w:rsidRDefault="005E6ACA"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w:t>
            </w:r>
          </w:p>
        </w:tc>
        <w:tc>
          <w:tcPr>
            <w:tcW w:w="3403" w:type="dxa"/>
            <w:vMerge w:val="restart"/>
            <w:tcBorders>
              <w:top w:val="single" w:sz="1" w:space="0" w:color="000000"/>
              <w:left w:val="single" w:sz="1" w:space="0" w:color="000000"/>
            </w:tcBorders>
            <w:shd w:val="clear" w:color="auto" w:fill="auto"/>
          </w:tcPr>
          <w:p w:rsidR="005E6ACA" w:rsidRDefault="005E6ACA" w:rsidP="006D1153">
            <w:pPr>
              <w:suppressLineNumbers/>
              <w:suppressAutoHyphens/>
              <w:spacing w:after="0" w:line="100" w:lineRule="atLeast"/>
              <w:jc w:val="both"/>
              <w:rPr>
                <w:rFonts w:ascii="Times New Roman" w:eastAsia="MS Mincho" w:hAnsi="Times New Roman" w:cs="Times New Roman"/>
                <w:sz w:val="28"/>
                <w:szCs w:val="28"/>
                <w:lang w:eastAsia="ar-SA"/>
              </w:rPr>
            </w:pPr>
          </w:p>
          <w:p w:rsidR="005E6ACA" w:rsidRPr="006D1153" w:rsidRDefault="005E6ACA"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Название раздела, темы</w:t>
            </w:r>
          </w:p>
        </w:tc>
        <w:tc>
          <w:tcPr>
            <w:tcW w:w="4252" w:type="dxa"/>
            <w:gridSpan w:val="3"/>
            <w:tcBorders>
              <w:top w:val="single" w:sz="1" w:space="0" w:color="000000"/>
              <w:left w:val="single" w:sz="1" w:space="0" w:color="000000"/>
              <w:bottom w:val="single" w:sz="4" w:space="0" w:color="auto"/>
            </w:tcBorders>
            <w:shd w:val="clear" w:color="auto" w:fill="auto"/>
          </w:tcPr>
          <w:p w:rsidR="005E6ACA" w:rsidRPr="006D1153" w:rsidRDefault="005E6ACA" w:rsidP="005E6ACA">
            <w:pPr>
              <w:suppressLineNumbers/>
              <w:suppressAutoHyphens/>
              <w:spacing w:after="0" w:line="100" w:lineRule="atLeast"/>
              <w:jc w:val="center"/>
              <w:rPr>
                <w:rFonts w:ascii="Times New Roman" w:eastAsia="MS Mincho" w:hAnsi="Times New Roman" w:cs="Times New Roman"/>
                <w:sz w:val="28"/>
                <w:szCs w:val="28"/>
                <w:lang w:eastAsia="ar-SA"/>
              </w:rPr>
            </w:pPr>
            <w:r w:rsidRPr="0099359B">
              <w:rPr>
                <w:rFonts w:ascii="Times New Roman" w:hAnsi="Times New Roman"/>
                <w:sz w:val="28"/>
                <w:szCs w:val="28"/>
              </w:rPr>
              <w:t>Количество часов</w:t>
            </w:r>
          </w:p>
        </w:tc>
        <w:tc>
          <w:tcPr>
            <w:tcW w:w="2310" w:type="dxa"/>
            <w:vMerge w:val="restart"/>
            <w:tcBorders>
              <w:top w:val="single" w:sz="1" w:space="0" w:color="000000"/>
              <w:left w:val="single" w:sz="1" w:space="0" w:color="000000"/>
              <w:right w:val="single" w:sz="1" w:space="0" w:color="000000"/>
            </w:tcBorders>
            <w:shd w:val="clear" w:color="auto" w:fill="auto"/>
          </w:tcPr>
          <w:p w:rsidR="005E6ACA" w:rsidRPr="006D1153" w:rsidRDefault="005E6ACA"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Формы аттестации, контроля</w:t>
            </w:r>
          </w:p>
        </w:tc>
      </w:tr>
      <w:tr w:rsidR="005E6ACA" w:rsidRPr="006D1153" w:rsidTr="000967EA">
        <w:trPr>
          <w:trHeight w:val="625"/>
        </w:trPr>
        <w:tc>
          <w:tcPr>
            <w:tcW w:w="425" w:type="dxa"/>
            <w:vMerge/>
            <w:tcBorders>
              <w:left w:val="single" w:sz="1" w:space="0" w:color="000000"/>
              <w:bottom w:val="single" w:sz="1" w:space="0" w:color="000000"/>
            </w:tcBorders>
            <w:shd w:val="clear" w:color="auto" w:fill="auto"/>
          </w:tcPr>
          <w:p w:rsidR="005E6ACA" w:rsidRDefault="005E6ACA" w:rsidP="006D1153">
            <w:pPr>
              <w:suppressLineNumbers/>
              <w:suppressAutoHyphens/>
              <w:spacing w:after="0" w:line="100" w:lineRule="atLeast"/>
              <w:jc w:val="both"/>
              <w:rPr>
                <w:rFonts w:ascii="Times New Roman" w:eastAsia="MS Mincho" w:hAnsi="Times New Roman" w:cs="Times New Roman"/>
                <w:sz w:val="28"/>
                <w:szCs w:val="28"/>
                <w:lang w:eastAsia="ar-SA"/>
              </w:rPr>
            </w:pPr>
          </w:p>
        </w:tc>
        <w:tc>
          <w:tcPr>
            <w:tcW w:w="3403" w:type="dxa"/>
            <w:vMerge/>
            <w:tcBorders>
              <w:left w:val="single" w:sz="1" w:space="0" w:color="000000"/>
              <w:bottom w:val="single" w:sz="1" w:space="0" w:color="000000"/>
            </w:tcBorders>
            <w:shd w:val="clear" w:color="auto" w:fill="auto"/>
          </w:tcPr>
          <w:p w:rsidR="005E6ACA" w:rsidRDefault="005E6ACA" w:rsidP="006D1153">
            <w:pPr>
              <w:suppressLineNumbers/>
              <w:suppressAutoHyphens/>
              <w:spacing w:after="0" w:line="100" w:lineRule="atLeast"/>
              <w:jc w:val="both"/>
              <w:rPr>
                <w:rFonts w:ascii="Times New Roman" w:eastAsia="MS Mincho" w:hAnsi="Times New Roman" w:cs="Times New Roman"/>
                <w:sz w:val="28"/>
                <w:szCs w:val="28"/>
                <w:lang w:eastAsia="ar-SA"/>
              </w:rPr>
            </w:pPr>
          </w:p>
        </w:tc>
        <w:tc>
          <w:tcPr>
            <w:tcW w:w="1701" w:type="dxa"/>
            <w:tcBorders>
              <w:top w:val="single" w:sz="4" w:space="0" w:color="auto"/>
              <w:left w:val="single" w:sz="1" w:space="0" w:color="000000"/>
              <w:bottom w:val="single" w:sz="1" w:space="0" w:color="000000"/>
            </w:tcBorders>
            <w:shd w:val="clear" w:color="auto" w:fill="auto"/>
          </w:tcPr>
          <w:p w:rsidR="005E6ACA" w:rsidRDefault="005E6ACA" w:rsidP="005E6ACA">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Всего часов.</w:t>
            </w:r>
          </w:p>
        </w:tc>
        <w:tc>
          <w:tcPr>
            <w:tcW w:w="1134" w:type="dxa"/>
            <w:tcBorders>
              <w:top w:val="single" w:sz="4" w:space="0" w:color="auto"/>
              <w:left w:val="single" w:sz="1" w:space="0" w:color="000000"/>
              <w:bottom w:val="single" w:sz="1" w:space="0" w:color="000000"/>
            </w:tcBorders>
            <w:shd w:val="clear" w:color="auto" w:fill="auto"/>
          </w:tcPr>
          <w:p w:rsidR="005E6ACA" w:rsidRDefault="005E6ACA" w:rsidP="005E6ACA">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Теория</w:t>
            </w:r>
          </w:p>
        </w:tc>
        <w:tc>
          <w:tcPr>
            <w:tcW w:w="1417" w:type="dxa"/>
            <w:tcBorders>
              <w:top w:val="single" w:sz="4" w:space="0" w:color="auto"/>
              <w:left w:val="single" w:sz="1" w:space="0" w:color="000000"/>
              <w:bottom w:val="single" w:sz="1" w:space="0" w:color="000000"/>
            </w:tcBorders>
            <w:shd w:val="clear" w:color="auto" w:fill="auto"/>
          </w:tcPr>
          <w:p w:rsidR="005E6ACA" w:rsidRDefault="005E6ACA" w:rsidP="005E6ACA">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Практика</w:t>
            </w:r>
          </w:p>
        </w:tc>
        <w:tc>
          <w:tcPr>
            <w:tcW w:w="2310" w:type="dxa"/>
            <w:vMerge/>
            <w:tcBorders>
              <w:left w:val="single" w:sz="1" w:space="0" w:color="000000"/>
              <w:bottom w:val="single" w:sz="1" w:space="0" w:color="000000"/>
              <w:right w:val="single" w:sz="1" w:space="0" w:color="000000"/>
            </w:tcBorders>
            <w:shd w:val="clear" w:color="auto" w:fill="auto"/>
          </w:tcPr>
          <w:p w:rsidR="005E6ACA" w:rsidRPr="006D1153" w:rsidRDefault="005E6ACA" w:rsidP="006D1153">
            <w:pPr>
              <w:suppressLineNumbers/>
              <w:suppressAutoHyphens/>
              <w:spacing w:after="0" w:line="100" w:lineRule="atLeast"/>
              <w:jc w:val="both"/>
              <w:rPr>
                <w:rFonts w:ascii="Times New Roman" w:eastAsia="MS Mincho" w:hAnsi="Times New Roman" w:cs="Times New Roman"/>
                <w:sz w:val="28"/>
                <w:szCs w:val="28"/>
                <w:lang w:eastAsia="ar-SA"/>
              </w:rPr>
            </w:pPr>
          </w:p>
        </w:tc>
      </w:tr>
      <w:tr w:rsidR="006D1153" w:rsidRPr="006D1153" w:rsidTr="006D1153">
        <w:tc>
          <w:tcPr>
            <w:tcW w:w="42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340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Гаммы и упражнения.</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0,5</w:t>
            </w:r>
          </w:p>
        </w:tc>
        <w:tc>
          <w:tcPr>
            <w:tcW w:w="141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3</w:t>
            </w:r>
          </w:p>
        </w:tc>
        <w:tc>
          <w:tcPr>
            <w:tcW w:w="2310"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Зачёт.</w:t>
            </w:r>
          </w:p>
        </w:tc>
      </w:tr>
      <w:tr w:rsidR="006D1153" w:rsidRPr="006D1153" w:rsidTr="006D1153">
        <w:tc>
          <w:tcPr>
            <w:tcW w:w="42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2</w:t>
            </w:r>
          </w:p>
        </w:tc>
        <w:tc>
          <w:tcPr>
            <w:tcW w:w="340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Этюды.</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9</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0,5</w:t>
            </w:r>
          </w:p>
        </w:tc>
        <w:tc>
          <w:tcPr>
            <w:tcW w:w="141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8</w:t>
            </w:r>
          </w:p>
        </w:tc>
        <w:tc>
          <w:tcPr>
            <w:tcW w:w="2310"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Зачёт.</w:t>
            </w:r>
          </w:p>
        </w:tc>
      </w:tr>
      <w:tr w:rsidR="006D1153" w:rsidRPr="006D1153" w:rsidTr="006D1153">
        <w:tc>
          <w:tcPr>
            <w:tcW w:w="42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lastRenderedPageBreak/>
              <w:t>3</w:t>
            </w:r>
          </w:p>
        </w:tc>
        <w:tc>
          <w:tcPr>
            <w:tcW w:w="340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Полифонические произведения.</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19</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41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18</w:t>
            </w:r>
          </w:p>
        </w:tc>
        <w:tc>
          <w:tcPr>
            <w:tcW w:w="2310"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6D1153">
              <w:rPr>
                <w:rFonts w:ascii="Times New Roman" w:eastAsia="MS Mincho" w:hAnsi="Times New Roman" w:cs="Times New Roman"/>
                <w:sz w:val="28"/>
                <w:szCs w:val="28"/>
                <w:lang w:eastAsia="ar-SA"/>
              </w:rPr>
              <w:t>Академ</w:t>
            </w:r>
            <w:proofErr w:type="spellEnd"/>
            <w:proofErr w:type="gramStart"/>
            <w:r w:rsidRPr="006D1153">
              <w:rPr>
                <w:rFonts w:ascii="Times New Roman" w:eastAsia="MS Mincho" w:hAnsi="Times New Roman" w:cs="Times New Roman"/>
                <w:sz w:val="28"/>
                <w:szCs w:val="28"/>
                <w:lang w:eastAsia="ar-SA"/>
              </w:rPr>
              <w:t>. концерт</w:t>
            </w:r>
            <w:proofErr w:type="gramEnd"/>
            <w:r w:rsidRPr="006D1153">
              <w:rPr>
                <w:rFonts w:ascii="Times New Roman" w:eastAsia="MS Mincho" w:hAnsi="Times New Roman" w:cs="Times New Roman"/>
                <w:sz w:val="28"/>
                <w:szCs w:val="28"/>
                <w:lang w:eastAsia="ar-SA"/>
              </w:rPr>
              <w:t xml:space="preserve">. </w:t>
            </w:r>
          </w:p>
        </w:tc>
      </w:tr>
      <w:tr w:rsidR="006D1153" w:rsidRPr="006D1153" w:rsidTr="006D1153">
        <w:tc>
          <w:tcPr>
            <w:tcW w:w="42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4</w:t>
            </w:r>
          </w:p>
        </w:tc>
        <w:tc>
          <w:tcPr>
            <w:tcW w:w="340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Произведения крупной формы.</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19</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41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18</w:t>
            </w:r>
          </w:p>
        </w:tc>
        <w:tc>
          <w:tcPr>
            <w:tcW w:w="2310"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6D1153">
              <w:rPr>
                <w:rFonts w:ascii="Times New Roman" w:eastAsia="MS Mincho" w:hAnsi="Times New Roman" w:cs="Times New Roman"/>
                <w:sz w:val="28"/>
                <w:szCs w:val="28"/>
                <w:lang w:eastAsia="ar-SA"/>
              </w:rPr>
              <w:t>Академ</w:t>
            </w:r>
            <w:proofErr w:type="spellEnd"/>
            <w:proofErr w:type="gramStart"/>
            <w:r w:rsidRPr="006D1153">
              <w:rPr>
                <w:rFonts w:ascii="Times New Roman" w:eastAsia="MS Mincho" w:hAnsi="Times New Roman" w:cs="Times New Roman"/>
                <w:sz w:val="28"/>
                <w:szCs w:val="28"/>
                <w:lang w:eastAsia="ar-SA"/>
              </w:rPr>
              <w:t>. концерт</w:t>
            </w:r>
            <w:proofErr w:type="gramEnd"/>
            <w:r w:rsidRPr="006D1153">
              <w:rPr>
                <w:rFonts w:ascii="Times New Roman" w:eastAsia="MS Mincho" w:hAnsi="Times New Roman" w:cs="Times New Roman"/>
                <w:sz w:val="28"/>
                <w:szCs w:val="28"/>
                <w:lang w:eastAsia="ar-SA"/>
              </w:rPr>
              <w:t xml:space="preserve">. </w:t>
            </w:r>
          </w:p>
        </w:tc>
      </w:tr>
      <w:tr w:rsidR="006D1153" w:rsidRPr="006D1153" w:rsidTr="006D1153">
        <w:tc>
          <w:tcPr>
            <w:tcW w:w="42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w:t>
            </w:r>
          </w:p>
        </w:tc>
        <w:tc>
          <w:tcPr>
            <w:tcW w:w="340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Пьесы.</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12</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41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11</w:t>
            </w:r>
          </w:p>
        </w:tc>
        <w:tc>
          <w:tcPr>
            <w:tcW w:w="2310"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6D1153">
              <w:rPr>
                <w:rFonts w:ascii="Times New Roman" w:eastAsia="MS Mincho" w:hAnsi="Times New Roman" w:cs="Times New Roman"/>
                <w:sz w:val="28"/>
                <w:szCs w:val="28"/>
                <w:lang w:eastAsia="ar-SA"/>
              </w:rPr>
              <w:t>Академ</w:t>
            </w:r>
            <w:proofErr w:type="spellEnd"/>
            <w:proofErr w:type="gramStart"/>
            <w:r w:rsidRPr="006D1153">
              <w:rPr>
                <w:rFonts w:ascii="Times New Roman" w:eastAsia="MS Mincho" w:hAnsi="Times New Roman" w:cs="Times New Roman"/>
                <w:sz w:val="28"/>
                <w:szCs w:val="28"/>
                <w:lang w:eastAsia="ar-SA"/>
              </w:rPr>
              <w:t>. концерт</w:t>
            </w:r>
            <w:proofErr w:type="gramEnd"/>
            <w:r w:rsidRPr="006D1153">
              <w:rPr>
                <w:rFonts w:ascii="Times New Roman" w:eastAsia="MS Mincho" w:hAnsi="Times New Roman" w:cs="Times New Roman"/>
                <w:sz w:val="28"/>
                <w:szCs w:val="28"/>
                <w:lang w:eastAsia="ar-SA"/>
              </w:rPr>
              <w:t xml:space="preserve">. </w:t>
            </w:r>
          </w:p>
        </w:tc>
      </w:tr>
      <w:tr w:rsidR="006D1153" w:rsidRPr="006D1153" w:rsidTr="006D1153">
        <w:tc>
          <w:tcPr>
            <w:tcW w:w="42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6</w:t>
            </w:r>
          </w:p>
        </w:tc>
        <w:tc>
          <w:tcPr>
            <w:tcW w:w="340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Ансамбли.</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8</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w:t>
            </w:r>
          </w:p>
        </w:tc>
        <w:tc>
          <w:tcPr>
            <w:tcW w:w="141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7</w:t>
            </w:r>
          </w:p>
        </w:tc>
        <w:tc>
          <w:tcPr>
            <w:tcW w:w="2310"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 xml:space="preserve">Зачёт. </w:t>
            </w:r>
          </w:p>
        </w:tc>
      </w:tr>
      <w:tr w:rsidR="006D1153" w:rsidRPr="006D1153" w:rsidTr="006D1153">
        <w:tc>
          <w:tcPr>
            <w:tcW w:w="425"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
        </w:tc>
        <w:tc>
          <w:tcPr>
            <w:tcW w:w="3403"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Итого:</w:t>
            </w:r>
          </w:p>
        </w:tc>
        <w:tc>
          <w:tcPr>
            <w:tcW w:w="1701"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108</w:t>
            </w:r>
          </w:p>
        </w:tc>
        <w:tc>
          <w:tcPr>
            <w:tcW w:w="1134"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w:t>
            </w:r>
          </w:p>
        </w:tc>
        <w:tc>
          <w:tcPr>
            <w:tcW w:w="1417" w:type="dxa"/>
            <w:tcBorders>
              <w:left w:val="single" w:sz="1" w:space="0" w:color="000000"/>
              <w:bottom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103</w:t>
            </w:r>
          </w:p>
        </w:tc>
        <w:tc>
          <w:tcPr>
            <w:tcW w:w="2310" w:type="dxa"/>
            <w:tcBorders>
              <w:left w:val="single" w:sz="1" w:space="0" w:color="000000"/>
              <w:bottom w:val="single" w:sz="1" w:space="0" w:color="000000"/>
              <w:right w:val="single" w:sz="1" w:space="0" w:color="000000"/>
            </w:tcBorders>
            <w:shd w:val="clear" w:color="auto" w:fill="auto"/>
          </w:tcPr>
          <w:p w:rsidR="006D1153" w:rsidRPr="006D1153" w:rsidRDefault="006D1153" w:rsidP="006D1153">
            <w:pPr>
              <w:suppressLineNumbers/>
              <w:suppressAutoHyphens/>
              <w:snapToGrid w:val="0"/>
              <w:spacing w:after="0" w:line="100" w:lineRule="atLeast"/>
              <w:jc w:val="both"/>
              <w:rPr>
                <w:rFonts w:ascii="Times New Roman" w:eastAsia="MS Mincho" w:hAnsi="Times New Roman" w:cs="Times New Roman"/>
                <w:sz w:val="28"/>
                <w:szCs w:val="28"/>
                <w:lang w:eastAsia="ar-SA"/>
              </w:rPr>
            </w:pPr>
          </w:p>
        </w:tc>
      </w:tr>
    </w:tbl>
    <w:p w:rsidR="006D1153" w:rsidRPr="006D1153" w:rsidRDefault="006D1153" w:rsidP="006D1153">
      <w:pPr>
        <w:suppressAutoHyphens/>
        <w:spacing w:after="0" w:line="100" w:lineRule="atLeast"/>
        <w:jc w:val="center"/>
        <w:rPr>
          <w:rFonts w:ascii="Times New Roman" w:eastAsia="MS Mincho" w:hAnsi="Times New Roman" w:cs="Times New Roman"/>
          <w:b/>
          <w:bCs/>
          <w:sz w:val="28"/>
          <w:szCs w:val="28"/>
          <w:lang w:eastAsia="ar-SA"/>
        </w:rPr>
      </w:pPr>
    </w:p>
    <w:p w:rsidR="006D1153" w:rsidRPr="006D1153" w:rsidRDefault="006D1153" w:rsidP="006D1153">
      <w:pPr>
        <w:suppressAutoHyphens/>
        <w:spacing w:after="0" w:line="100" w:lineRule="atLeast"/>
        <w:jc w:val="center"/>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t>Содержание учебного плана 6-го года обучения.</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t xml:space="preserve">Тема 1. Гаммы и упражнения.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Закрепление ранее пройденного материала.</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 xml:space="preserve">Гаммы диезные и бемольные до 5-ти знаков при ключе на 4 октавы в прямом и противоположном движении, аккорды, короткие, ломаные и длинные арпеджио. Вводится игра гамм в терцию, </w:t>
      </w:r>
      <w:r w:rsidRPr="006D1153">
        <w:rPr>
          <w:rFonts w:ascii="Times New Roman" w:eastAsia="MS Mincho" w:hAnsi="Times New Roman" w:cs="Times New Roman"/>
          <w:sz w:val="28"/>
          <w:szCs w:val="28"/>
          <w:lang w:val="en-US" w:eastAsia="ar-SA"/>
        </w:rPr>
        <w:t>D</w:t>
      </w:r>
      <w:r w:rsidRPr="006D1153">
        <w:rPr>
          <w:rFonts w:ascii="Times New Roman" w:eastAsia="MS Mincho" w:hAnsi="Times New Roman" w:cs="Times New Roman"/>
          <w:sz w:val="28"/>
          <w:szCs w:val="28"/>
          <w:lang w:eastAsia="ar-SA"/>
        </w:rPr>
        <w:t xml:space="preserve">7 длинными арпеджио в мажоре и Ум </w:t>
      </w:r>
      <w:r w:rsidRPr="006D1153">
        <w:rPr>
          <w:rFonts w:ascii="Times New Roman" w:eastAsia="MS Mincho" w:hAnsi="Times New Roman" w:cs="Times New Roman"/>
          <w:sz w:val="28"/>
          <w:szCs w:val="28"/>
          <w:lang w:val="en-US" w:eastAsia="ar-SA"/>
        </w:rPr>
        <w:t>VII</w:t>
      </w:r>
      <w:r w:rsidRPr="006D1153">
        <w:rPr>
          <w:rFonts w:ascii="Times New Roman" w:eastAsia="MS Mincho" w:hAnsi="Times New Roman" w:cs="Times New Roman"/>
          <w:sz w:val="28"/>
          <w:szCs w:val="28"/>
          <w:lang w:eastAsia="ar-SA"/>
        </w:rPr>
        <w:t xml:space="preserve"> 7 в миноре.</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b/>
          <w:bCs/>
          <w:sz w:val="28"/>
          <w:szCs w:val="28"/>
          <w:lang w:eastAsia="ar-SA"/>
        </w:rPr>
        <w:t xml:space="preserve">Тема 2. Этюды.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Анализ формы разучиваемого этюда. На какой вид техники написан этюд? Приёмы работы над преодолением технических трудностей.</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 xml:space="preserve"> Работа над этюдами на разные виды техники.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b/>
          <w:bCs/>
          <w:sz w:val="28"/>
          <w:szCs w:val="28"/>
          <w:lang w:eastAsia="ar-SA"/>
        </w:rPr>
        <w:t xml:space="preserve">Тема 3. Полифонические произведения.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Определение вида разучиваемого полифонического произведения. Анализ формы.</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 xml:space="preserve"> Работа над полифоническим произведением. </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t xml:space="preserve">Тема 4. Произведения крупной формы.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 xml:space="preserve">Анализ формы разучиваемого произведения крупной формы. Структура. Средства выразительности.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Работа над произведениями крупной формы.</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t xml:space="preserve">Тема 5. Пьесы.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Анализ формы и содержания разучиваемых пьес. Определение вида, жанра, типа фактуры, средств выразительности.</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i/>
          <w:iCs/>
          <w:sz w:val="28"/>
          <w:szCs w:val="28"/>
          <w:lang w:eastAsia="ar-SA"/>
        </w:rPr>
        <w:t xml:space="preserve">Практика. </w:t>
      </w:r>
      <w:r w:rsidRPr="006D1153">
        <w:rPr>
          <w:rFonts w:ascii="Times New Roman" w:eastAsia="MS Mincho" w:hAnsi="Times New Roman" w:cs="Times New Roman"/>
          <w:sz w:val="28"/>
          <w:szCs w:val="28"/>
          <w:lang w:eastAsia="ar-SA"/>
        </w:rPr>
        <w:t>Работа над разнохарактерными пьесами.</w:t>
      </w:r>
    </w:p>
    <w:p w:rsidR="006D1153" w:rsidRPr="006D1153" w:rsidRDefault="006D1153" w:rsidP="006D1153">
      <w:pPr>
        <w:suppressAutoHyphens/>
        <w:spacing w:after="0" w:line="100" w:lineRule="atLeast"/>
        <w:jc w:val="both"/>
        <w:rPr>
          <w:rFonts w:ascii="Times New Roman" w:eastAsia="MS Mincho" w:hAnsi="Times New Roman" w:cs="Times New Roman"/>
          <w:b/>
          <w:bCs/>
          <w:sz w:val="28"/>
          <w:szCs w:val="28"/>
          <w:lang w:eastAsia="ar-SA"/>
        </w:rPr>
      </w:pPr>
      <w:r w:rsidRPr="006D1153">
        <w:rPr>
          <w:rFonts w:ascii="Times New Roman" w:eastAsia="MS Mincho" w:hAnsi="Times New Roman" w:cs="Times New Roman"/>
          <w:b/>
          <w:bCs/>
          <w:sz w:val="28"/>
          <w:szCs w:val="28"/>
          <w:lang w:eastAsia="ar-SA"/>
        </w:rPr>
        <w:t xml:space="preserve">Тема 6. Ансамбли. </w:t>
      </w:r>
    </w:p>
    <w:p w:rsidR="006D1153" w:rsidRPr="006D1153" w:rsidRDefault="006D1153" w:rsidP="006D1153">
      <w:pPr>
        <w:suppressAutoHyphens/>
        <w:spacing w:after="0" w:line="100" w:lineRule="atLeast"/>
        <w:jc w:val="both"/>
        <w:rPr>
          <w:rFonts w:ascii="Times New Roman" w:eastAsia="MS Mincho" w:hAnsi="Times New Roman" w:cs="Times New Roman"/>
          <w:i/>
          <w:iCs/>
          <w:sz w:val="28"/>
          <w:szCs w:val="28"/>
          <w:lang w:eastAsia="ar-SA"/>
        </w:rPr>
      </w:pPr>
      <w:r w:rsidRPr="006D1153">
        <w:rPr>
          <w:rFonts w:ascii="Times New Roman" w:eastAsia="MS Mincho" w:hAnsi="Times New Roman" w:cs="Times New Roman"/>
          <w:b/>
          <w:bCs/>
          <w:sz w:val="28"/>
          <w:szCs w:val="28"/>
          <w:lang w:eastAsia="ar-SA"/>
        </w:rPr>
        <w:t xml:space="preserve"> </w:t>
      </w:r>
      <w:r w:rsidRPr="006D1153">
        <w:rPr>
          <w:rFonts w:ascii="Times New Roman" w:eastAsia="MS Mincho" w:hAnsi="Times New Roman" w:cs="Times New Roman"/>
          <w:i/>
          <w:iCs/>
          <w:sz w:val="28"/>
          <w:szCs w:val="28"/>
          <w:lang w:eastAsia="ar-SA"/>
        </w:rPr>
        <w:t xml:space="preserve">Теория. </w:t>
      </w:r>
      <w:r w:rsidRPr="006D1153">
        <w:rPr>
          <w:rFonts w:ascii="Times New Roman" w:eastAsia="MS Mincho" w:hAnsi="Times New Roman" w:cs="Times New Roman"/>
          <w:sz w:val="28"/>
          <w:szCs w:val="28"/>
          <w:lang w:eastAsia="ar-SA"/>
        </w:rPr>
        <w:t>Анализ содержания, формы, средств выразительности разучиваемых ансамблей.</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i/>
          <w:iCs/>
          <w:sz w:val="28"/>
          <w:szCs w:val="28"/>
          <w:lang w:eastAsia="ar-SA"/>
        </w:rPr>
        <w:t>Практика</w:t>
      </w:r>
      <w:r w:rsidRPr="006D1153">
        <w:rPr>
          <w:rFonts w:ascii="Times New Roman" w:eastAsia="MS Mincho" w:hAnsi="Times New Roman" w:cs="Times New Roman"/>
          <w:b/>
          <w:bCs/>
          <w:i/>
          <w:iCs/>
          <w:sz w:val="28"/>
          <w:szCs w:val="28"/>
          <w:lang w:eastAsia="ar-SA"/>
        </w:rPr>
        <w:t xml:space="preserve">. </w:t>
      </w:r>
      <w:r w:rsidRPr="006D1153">
        <w:rPr>
          <w:rFonts w:ascii="Times New Roman" w:eastAsia="MS Mincho" w:hAnsi="Times New Roman" w:cs="Times New Roman"/>
          <w:sz w:val="28"/>
          <w:szCs w:val="28"/>
          <w:lang w:eastAsia="ar-SA"/>
        </w:rPr>
        <w:t xml:space="preserve">Работа над ансамблями в 4-6-8 рук. </w:t>
      </w:r>
    </w:p>
    <w:p w:rsidR="006D1153" w:rsidRPr="006D1153" w:rsidRDefault="006D1153" w:rsidP="006D1153">
      <w:pPr>
        <w:widowControl w:val="0"/>
        <w:suppressAutoHyphens/>
        <w:spacing w:after="0" w:line="100" w:lineRule="atLeast"/>
        <w:ind w:left="567"/>
        <w:jc w:val="both"/>
        <w:rPr>
          <w:rFonts w:ascii="Times New Roman" w:eastAsia="DejaVu Sans" w:hAnsi="Times New Roman" w:cs="Times New Roman"/>
          <w:b/>
          <w:sz w:val="28"/>
          <w:szCs w:val="28"/>
          <w:lang w:eastAsia="ru-RU" w:bidi="he-IL"/>
        </w:rPr>
      </w:pPr>
      <w:r w:rsidRPr="006D1153">
        <w:rPr>
          <w:rFonts w:ascii="Times New Roman" w:eastAsia="DejaVu Sans" w:hAnsi="Times New Roman" w:cs="Times New Roman"/>
          <w:b/>
          <w:sz w:val="28"/>
          <w:szCs w:val="28"/>
          <w:lang w:eastAsia="ru-RU" w:bidi="he-IL"/>
        </w:rPr>
        <w:t>Планируемые результаты 6 года обучения</w:t>
      </w:r>
    </w:p>
    <w:p w:rsidR="006D1153" w:rsidRPr="006D1153" w:rsidRDefault="006D1153" w:rsidP="006D1153">
      <w:pPr>
        <w:shd w:val="clear" w:color="auto" w:fill="FFFFFF"/>
        <w:suppressAutoHyphens/>
        <w:spacing w:after="0" w:line="100" w:lineRule="atLeast"/>
        <w:ind w:left="360"/>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1. Обучающийся будет владеть навыками индивидуальной и групповой работы, концертной деятельности;</w:t>
      </w:r>
    </w:p>
    <w:p w:rsidR="006D1153" w:rsidRPr="006D1153" w:rsidRDefault="006D1153" w:rsidP="006D1153">
      <w:pPr>
        <w:suppressAutoHyphens/>
        <w:spacing w:after="0" w:line="100" w:lineRule="atLeast"/>
        <w:ind w:left="360"/>
        <w:rPr>
          <w:rFonts w:ascii="Times New Roman" w:eastAsia="MS Mincho" w:hAnsi="Times New Roman" w:cs="Times New Roman"/>
          <w:sz w:val="28"/>
          <w:szCs w:val="28"/>
          <w:lang w:eastAsia="ar-SA"/>
        </w:rPr>
      </w:pPr>
      <w:r w:rsidRPr="006D1153">
        <w:rPr>
          <w:rFonts w:ascii="Times New Roman" w:eastAsia="MS Mincho" w:hAnsi="Times New Roman" w:cs="Times New Roman"/>
          <w:spacing w:val="2"/>
          <w:sz w:val="28"/>
          <w:szCs w:val="28"/>
          <w:shd w:val="clear" w:color="auto" w:fill="FFFFFF"/>
          <w:lang w:eastAsia="ar-SA"/>
        </w:rPr>
        <w:t xml:space="preserve">2. Будет </w:t>
      </w:r>
      <w:r w:rsidRPr="006D1153">
        <w:rPr>
          <w:rFonts w:ascii="Times New Roman" w:eastAsia="MS Mincho" w:hAnsi="Times New Roman" w:cs="Times New Roman"/>
          <w:sz w:val="28"/>
          <w:szCs w:val="28"/>
          <w:shd w:val="clear" w:color="auto" w:fill="FFFFFF"/>
          <w:lang w:eastAsia="ar-SA"/>
        </w:rPr>
        <w:t>уметь грамотно, выразительно</w:t>
      </w:r>
      <w:r w:rsidRPr="006D1153">
        <w:rPr>
          <w:rFonts w:ascii="Times New Roman" w:eastAsia="MS Mincho" w:hAnsi="Times New Roman" w:cs="Times New Roman"/>
          <w:sz w:val="28"/>
          <w:szCs w:val="28"/>
          <w:lang w:eastAsia="ar-SA"/>
        </w:rPr>
        <w:t xml:space="preserve"> и технически свободно исполнять небольшие музыкальные произведения   как сольно, так и в ансамбле   уровня сложности, соответствующие 6 классу;  </w:t>
      </w:r>
    </w:p>
    <w:p w:rsidR="006D1153" w:rsidRPr="006D1153" w:rsidRDefault="006D1153" w:rsidP="006D1153">
      <w:pPr>
        <w:suppressAutoHyphens/>
        <w:spacing w:after="0" w:line="100" w:lineRule="atLeast"/>
        <w:ind w:left="360"/>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3.Будет уметь читать несложный нотный текст с листа и самостоятельно разучивать небольшие музыкальные произведения;</w:t>
      </w:r>
    </w:p>
    <w:p w:rsidR="006D1153" w:rsidRPr="006D1153" w:rsidRDefault="006D1153" w:rsidP="006D1153">
      <w:pPr>
        <w:suppressAutoHyphens/>
        <w:spacing w:after="0" w:line="100" w:lineRule="atLeast"/>
        <w:ind w:left="360"/>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lastRenderedPageBreak/>
        <w:t>4. Получит   знания в области строения классических музыкальных форм;</w:t>
      </w:r>
    </w:p>
    <w:p w:rsidR="006D1153" w:rsidRPr="006D1153" w:rsidRDefault="006D1153" w:rsidP="006D1153">
      <w:pPr>
        <w:suppressAutoHyphens/>
        <w:spacing w:after="0" w:line="100" w:lineRule="atLeast"/>
        <w:ind w:left="360"/>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5. Будет использовать полученные теоретические знания при исполнительстве музыкальных произведений на инструменте;</w:t>
      </w:r>
    </w:p>
    <w:p w:rsidR="006D1153" w:rsidRPr="006D1153" w:rsidRDefault="006D1153" w:rsidP="006D1153">
      <w:pPr>
        <w:suppressAutoHyphens/>
        <w:spacing w:after="0" w:line="100" w:lineRule="atLeast"/>
        <w:ind w:left="360"/>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6. Уметь читать несложный нотный текст с листа;</w:t>
      </w:r>
    </w:p>
    <w:p w:rsidR="006D1153" w:rsidRPr="006D1153" w:rsidRDefault="006D1153" w:rsidP="006D1153">
      <w:pPr>
        <w:suppressAutoHyphens/>
        <w:spacing w:after="0" w:line="100" w:lineRule="atLeast"/>
        <w:ind w:left="360"/>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7.  Подбирать по слуху в несложные мелодии;</w:t>
      </w:r>
    </w:p>
    <w:p w:rsidR="006D1153" w:rsidRPr="006D1153" w:rsidRDefault="006D1153" w:rsidP="006D1153">
      <w:pPr>
        <w:suppressAutoHyphens/>
        <w:spacing w:after="0" w:line="100" w:lineRule="atLeast"/>
        <w:jc w:val="both"/>
        <w:rPr>
          <w:rFonts w:ascii="Times New Roman" w:eastAsia="MS Mincho" w:hAnsi="Times New Roman" w:cs="Times New Roman"/>
          <w:sz w:val="28"/>
          <w:szCs w:val="28"/>
          <w:lang w:eastAsia="ar-SA"/>
        </w:rPr>
      </w:pPr>
      <w:r w:rsidRPr="006D1153">
        <w:rPr>
          <w:rFonts w:ascii="Times New Roman" w:eastAsia="MS Mincho" w:hAnsi="Times New Roman" w:cs="Times New Roman"/>
          <w:sz w:val="28"/>
          <w:szCs w:val="28"/>
          <w:lang w:eastAsia="ar-SA"/>
        </w:rPr>
        <w:t xml:space="preserve">     8.  Обладать начальными знаниями в области музыкального искусства;</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Дисциплина 2. Сольфеджио</w:t>
      </w:r>
    </w:p>
    <w:tbl>
      <w:tblPr>
        <w:tblStyle w:val="1f2"/>
        <w:tblW w:w="10414" w:type="dxa"/>
        <w:tblInd w:w="-601" w:type="dxa"/>
        <w:tblLook w:val="04A0" w:firstRow="1" w:lastRow="0" w:firstColumn="1" w:lastColumn="0" w:noHBand="0" w:noVBand="1"/>
      </w:tblPr>
      <w:tblGrid>
        <w:gridCol w:w="636"/>
        <w:gridCol w:w="3133"/>
        <w:gridCol w:w="1058"/>
        <w:gridCol w:w="1478"/>
        <w:gridCol w:w="1374"/>
        <w:gridCol w:w="2735"/>
      </w:tblGrid>
      <w:tr w:rsidR="0099359B" w:rsidRPr="0099359B" w:rsidTr="0099359B">
        <w:trPr>
          <w:trHeight w:val="489"/>
        </w:trPr>
        <w:tc>
          <w:tcPr>
            <w:tcW w:w="636"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w:t>
            </w:r>
          </w:p>
        </w:tc>
        <w:tc>
          <w:tcPr>
            <w:tcW w:w="3133"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Название раздела, темы</w:t>
            </w:r>
          </w:p>
        </w:tc>
        <w:tc>
          <w:tcPr>
            <w:tcW w:w="3910" w:type="dxa"/>
            <w:gridSpan w:val="3"/>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Количество часов</w:t>
            </w:r>
          </w:p>
        </w:tc>
        <w:tc>
          <w:tcPr>
            <w:tcW w:w="2735"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Формы аттестации/контроля</w:t>
            </w:r>
          </w:p>
        </w:tc>
      </w:tr>
      <w:tr w:rsidR="0099359B" w:rsidRPr="0099359B" w:rsidTr="0099359B">
        <w:trPr>
          <w:trHeight w:val="4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Теория</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Повторение тем 5 года обучения.</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Мажорные тональности.</w:t>
            </w:r>
            <w:r w:rsidRPr="0099359B">
              <w:rPr>
                <w:rFonts w:ascii="Times New Roman" w:eastAsia="Times New Roman" w:hAnsi="Times New Roman"/>
                <w:color w:val="000000"/>
                <w:sz w:val="28"/>
                <w:szCs w:val="28"/>
                <w:lang w:eastAsia="ar-SA"/>
              </w:rPr>
              <w:t xml:space="preserve"> Минорные тональности.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3</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Тональности Си мажор и</w:t>
            </w:r>
            <w:r w:rsidRPr="0099359B">
              <w:rPr>
                <w:rFonts w:ascii="Times New Roman" w:eastAsia="Times New Roman" w:hAnsi="Times New Roman"/>
                <w:sz w:val="28"/>
                <w:szCs w:val="28"/>
                <w:lang w:eastAsia="ar-SA"/>
              </w:rPr>
              <w:t xml:space="preserve"> соль-диез минор. Ритм четверть с точкой и две шестнадцатых.</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095F7D">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 xml:space="preserve"> Повторение тритонов в мажоре и гармоническом миноре. Уменьшенное трезвучие.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2</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Аккорды главных ступеней.</w:t>
            </w:r>
            <w:r w:rsidRPr="0099359B">
              <w:rPr>
                <w:rFonts w:ascii="Times New Roman" w:eastAsia="Times New Roman" w:hAnsi="Times New Roman"/>
                <w:color w:val="000000"/>
                <w:sz w:val="28"/>
                <w:szCs w:val="28"/>
                <w:lang w:eastAsia="ar-SA"/>
              </w:rPr>
              <w:t xml:space="preserve"> Доминантовое трезвучие с обращениями.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Повторение пройденного. Транспонирование. Контрольное занятие.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Контрольная работа</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t>7</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Тональности Ре-бемоль мажор и си-бемоль минор.</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t>8</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Ритмические группы в размере 6/8. Ритмические партитуры с пройденными ритмами.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095F7D">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9</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 xml:space="preserve">Субдоминантовое </w:t>
            </w:r>
            <w:r w:rsidRPr="0099359B">
              <w:rPr>
                <w:rFonts w:ascii="Times New Roman" w:eastAsia="Times New Roman" w:hAnsi="Times New Roman"/>
                <w:sz w:val="28"/>
                <w:szCs w:val="28"/>
                <w:lang w:eastAsia="ar-SA"/>
              </w:rPr>
              <w:lastRenderedPageBreak/>
              <w:t>трезвучие с обращениями.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lastRenderedPageBreak/>
              <w:t>10</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Квинтовый круг.</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095F7D">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Буквенное обозначение звуков и тональностей.</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Каденции. Модуляция. Фигурация аккордов.</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13</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Ритмические партитуры в сложных размерах.</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 xml:space="preserve">Секстаккорды и </w:t>
            </w:r>
            <w:proofErr w:type="spellStart"/>
            <w:r w:rsidRPr="0099359B">
              <w:rPr>
                <w:rFonts w:ascii="Times New Roman" w:eastAsia="Times New Roman" w:hAnsi="Times New Roman"/>
                <w:sz w:val="28"/>
                <w:szCs w:val="28"/>
                <w:lang w:eastAsia="ar-SA"/>
              </w:rPr>
              <w:t>квартсекстаккорды</w:t>
            </w:r>
            <w:proofErr w:type="spellEnd"/>
            <w:r w:rsidRPr="0099359B">
              <w:rPr>
                <w:rFonts w:ascii="Times New Roman" w:eastAsia="Times New Roman" w:hAnsi="Times New Roman"/>
                <w:sz w:val="28"/>
                <w:szCs w:val="28"/>
                <w:lang w:eastAsia="ar-SA"/>
              </w:rPr>
              <w:t xml:space="preserve"> от звука.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Хроматизм в мелодии. Модуляция.</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Повторение пройденных интервалов и аккордов. Контрольное занятие.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Контрольная работа</w:t>
            </w:r>
          </w:p>
        </w:tc>
      </w:tr>
      <w:tr w:rsidR="0099359B" w:rsidRPr="0099359B" w:rsidTr="0099359B">
        <w:trPr>
          <w:trHeight w:val="489"/>
        </w:trPr>
        <w:tc>
          <w:tcPr>
            <w:tcW w:w="3769" w:type="dxa"/>
            <w:gridSpan w:val="2"/>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36</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18</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18</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jc w:val="center"/>
              <w:rPr>
                <w:rFonts w:ascii="Times New Roman" w:hAnsi="Times New Roman"/>
                <w:sz w:val="28"/>
                <w:szCs w:val="28"/>
              </w:rPr>
            </w:pPr>
          </w:p>
        </w:tc>
      </w:tr>
    </w:tbl>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u w:val="single"/>
          <w:lang w:eastAsia="ar-SA"/>
        </w:rPr>
        <w:t>Содержание дисциплины:</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 Повторение тем 5 года обучения.</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интервалы, аккорды.</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Практика: Вокально-интонационные упражнения. </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2.</w:t>
      </w:r>
      <w:r w:rsidRPr="0099359B">
        <w:rPr>
          <w:rFonts w:ascii="Times New Roman" w:eastAsia="Times New Roman" w:hAnsi="Times New Roman" w:cs="Times New Roman"/>
          <w:sz w:val="28"/>
          <w:szCs w:val="28"/>
          <w:lang w:eastAsia="ar-SA"/>
        </w:rPr>
        <w:t xml:space="preserve"> </w:t>
      </w:r>
      <w:r w:rsidRPr="0099359B">
        <w:rPr>
          <w:rFonts w:ascii="Times New Roman" w:eastAsia="Times New Roman" w:hAnsi="Times New Roman" w:cs="Times New Roman"/>
          <w:color w:val="000000"/>
          <w:sz w:val="28"/>
          <w:szCs w:val="28"/>
          <w:lang w:eastAsia="ar-SA"/>
        </w:rPr>
        <w:t>Тональности до 4 знаков включительно.</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Тема 3. Тональности Си мажор и соль-диез минор. Ритм четверть с точкой и две шестнадцатых.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Строение Си мажора и соль-диез минора.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Сольфеджирование в данных тональностях. Ритмические упражнения.</w:t>
      </w:r>
    </w:p>
    <w:p w:rsidR="0099359B" w:rsidRPr="0099359B" w:rsidRDefault="0099359B" w:rsidP="0099359B">
      <w:pPr>
        <w:suppressAutoHyphens/>
        <w:spacing w:after="0" w:line="240" w:lineRule="auto"/>
        <w:ind w:firstLine="708"/>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4</w:t>
      </w:r>
      <w:r w:rsidRPr="0099359B">
        <w:rPr>
          <w:rFonts w:ascii="Times New Roman" w:eastAsia="Times New Roman" w:hAnsi="Times New Roman" w:cs="Times New Roman"/>
          <w:color w:val="000000"/>
          <w:sz w:val="28"/>
          <w:szCs w:val="28"/>
          <w:lang w:eastAsia="ar-SA"/>
        </w:rPr>
        <w:t>. Повторение тритонов в мажоре и гармоническом миноре. Уменьшенное трезвучие.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Теория: тритоны в тональности. Уменьшенное трезвучие. </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построение и пение тритонов. Строение уменьшенного трезвучия.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5.  Аккорды главных ступеней. Доминантовое трезвучие с обращениями.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Главные ступени лада, Главные трезвучия лада. Обращение доминанты.</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Практика: </w:t>
      </w:r>
      <w:proofErr w:type="spellStart"/>
      <w:r w:rsidRPr="0099359B">
        <w:rPr>
          <w:rFonts w:ascii="Times New Roman" w:eastAsia="Times New Roman" w:hAnsi="Times New Roman" w:cs="Times New Roman"/>
          <w:color w:val="000000"/>
          <w:sz w:val="28"/>
          <w:szCs w:val="28"/>
          <w:lang w:eastAsia="ar-SA"/>
        </w:rPr>
        <w:t>Пстроение</w:t>
      </w:r>
      <w:proofErr w:type="spellEnd"/>
      <w:r w:rsidRPr="0099359B">
        <w:rPr>
          <w:rFonts w:ascii="Times New Roman" w:eastAsia="Times New Roman" w:hAnsi="Times New Roman" w:cs="Times New Roman"/>
          <w:color w:val="000000"/>
          <w:sz w:val="28"/>
          <w:szCs w:val="28"/>
          <w:lang w:eastAsia="ar-SA"/>
        </w:rPr>
        <w:t xml:space="preserve"> главных трезвучий. Определение на слух.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6. Повторение пройденного. Транспонирование. Контрольное занятие.</w:t>
      </w:r>
    </w:p>
    <w:p w:rsidR="0099359B" w:rsidRPr="0099359B" w:rsidRDefault="0099359B" w:rsidP="0099359B">
      <w:pPr>
        <w:suppressAutoHyphens/>
        <w:spacing w:after="0" w:line="240" w:lineRule="auto"/>
        <w:ind w:firstLine="708"/>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Теория: Повторение пройденного. Транспонирование </w:t>
      </w:r>
    </w:p>
    <w:p w:rsidR="0099359B" w:rsidRPr="0099359B" w:rsidRDefault="0099359B" w:rsidP="0099359B">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lastRenderedPageBreak/>
        <w:t>Практика: Сольфеджирование в пройденных тональностях.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7.</w:t>
      </w:r>
      <w:r w:rsidRPr="0099359B">
        <w:rPr>
          <w:rFonts w:ascii="Times New Roman" w:eastAsia="Times New Roman" w:hAnsi="Times New Roman" w:cs="Times New Roman"/>
          <w:color w:val="000000"/>
          <w:sz w:val="28"/>
          <w:szCs w:val="28"/>
          <w:lang w:eastAsia="ar-SA"/>
        </w:rPr>
        <w:t xml:space="preserve"> Тональности Ре-бемоль мажор и си-бемоль минор.</w:t>
      </w:r>
    </w:p>
    <w:p w:rsidR="0099359B" w:rsidRPr="0099359B" w:rsidRDefault="0099359B" w:rsidP="0099359B">
      <w:pPr>
        <w:suppressAutoHyphens/>
        <w:spacing w:after="0" w:line="240" w:lineRule="auto"/>
        <w:ind w:firstLine="708"/>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 xml:space="preserve">Теория: Построение </w:t>
      </w:r>
      <w:r w:rsidRPr="0099359B">
        <w:rPr>
          <w:rFonts w:ascii="Times New Roman" w:eastAsia="Times New Roman" w:hAnsi="Times New Roman" w:cs="Times New Roman"/>
          <w:color w:val="000000"/>
          <w:sz w:val="28"/>
          <w:szCs w:val="28"/>
          <w:lang w:eastAsia="ar-SA"/>
        </w:rPr>
        <w:t>Ре-бемоль мажор и си-бемоль минор</w:t>
      </w:r>
    </w:p>
    <w:p w:rsidR="0099359B" w:rsidRPr="0099359B" w:rsidRDefault="0099359B" w:rsidP="0099359B">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Работа в данных тональностях. Чтение с листа.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 xml:space="preserve">Тема 8. </w:t>
      </w:r>
      <w:r w:rsidRPr="0099359B">
        <w:rPr>
          <w:rFonts w:ascii="Times New Roman" w:eastAsia="Times New Roman" w:hAnsi="Times New Roman" w:cs="Times New Roman"/>
          <w:color w:val="000000"/>
          <w:sz w:val="28"/>
          <w:szCs w:val="28"/>
          <w:lang w:eastAsia="ar-SA"/>
        </w:rPr>
        <w:t>Ритмические группы в размере 6/8. Ритмические партитуры с пройденными ритмами.</w:t>
      </w:r>
    </w:p>
    <w:p w:rsidR="0099359B" w:rsidRPr="0099359B" w:rsidRDefault="0099359B" w:rsidP="0099359B">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Ритмические диктанты.</w:t>
      </w:r>
    </w:p>
    <w:p w:rsidR="0099359B" w:rsidRPr="0099359B" w:rsidRDefault="0099359B" w:rsidP="0099359B">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9. Субдоминантовое трезвучие с обращениями.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Построение субдоминантового трезвучия и его обращения.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Построение субдоминантового трезвучия и его обращения.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10. Квинтовый круг.</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Квинтовый круг тональностей, ключевые знаки.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11.</w:t>
      </w:r>
      <w:r w:rsidRPr="0099359B">
        <w:rPr>
          <w:rFonts w:ascii="Times New Roman" w:eastAsia="Times New Roman" w:hAnsi="Times New Roman" w:cs="Times New Roman"/>
          <w:color w:val="000000"/>
          <w:spacing w:val="-3"/>
          <w:sz w:val="28"/>
          <w:szCs w:val="28"/>
          <w:lang w:eastAsia="ar-SA"/>
        </w:rPr>
        <w:t xml:space="preserve"> Буквенное обозначение звуков и тональностей.</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 xml:space="preserve">Теория: </w:t>
      </w:r>
      <w:r w:rsidRPr="0099359B">
        <w:rPr>
          <w:rFonts w:ascii="Times New Roman" w:eastAsia="Times New Roman" w:hAnsi="Times New Roman" w:cs="Times New Roman"/>
          <w:color w:val="000000"/>
          <w:spacing w:val="-3"/>
          <w:sz w:val="28"/>
          <w:szCs w:val="28"/>
          <w:lang w:eastAsia="ar-SA"/>
        </w:rPr>
        <w:t>Буквенное обозначение звуков и тональностей</w:t>
      </w:r>
    </w:p>
    <w:p w:rsidR="0099359B" w:rsidRPr="0099359B" w:rsidRDefault="0099359B" w:rsidP="0099359B">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 xml:space="preserve">Практика: </w:t>
      </w:r>
      <w:r w:rsidRPr="0099359B">
        <w:rPr>
          <w:rFonts w:ascii="Times New Roman" w:eastAsia="Times New Roman" w:hAnsi="Times New Roman" w:cs="Times New Roman"/>
          <w:color w:val="000000"/>
          <w:spacing w:val="-3"/>
          <w:sz w:val="28"/>
          <w:szCs w:val="28"/>
          <w:lang w:eastAsia="ar-SA"/>
        </w:rPr>
        <w:t>Буквенное обозначение звуков и тональностей.</w:t>
      </w:r>
    </w:p>
    <w:p w:rsidR="0099359B" w:rsidRPr="0099359B" w:rsidRDefault="0099359B" w:rsidP="0099359B">
      <w:pPr>
        <w:suppressAutoHyphens/>
        <w:spacing w:after="0" w:line="240" w:lineRule="auto"/>
        <w:ind w:firstLine="708"/>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 xml:space="preserve">Тема 12. </w:t>
      </w:r>
      <w:r w:rsidRPr="0099359B">
        <w:rPr>
          <w:rFonts w:ascii="Times New Roman" w:eastAsia="Times New Roman" w:hAnsi="Times New Roman" w:cs="Times New Roman"/>
          <w:color w:val="000000"/>
          <w:sz w:val="28"/>
          <w:szCs w:val="28"/>
          <w:lang w:eastAsia="ar-SA"/>
        </w:rPr>
        <w:t>Каденции. Модуляция. Фигурация аккордов.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Каденции. Модуляция. Фигурация аккордов</w:t>
      </w:r>
    </w:p>
    <w:p w:rsidR="0099359B" w:rsidRPr="0099359B" w:rsidRDefault="0099359B" w:rsidP="0099359B">
      <w:pPr>
        <w:suppressAutoHyphens/>
        <w:spacing w:after="0" w:line="240" w:lineRule="auto"/>
        <w:ind w:firstLine="708"/>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Разбор партитур, чтение с листа.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Тема 13.</w:t>
      </w:r>
      <w:r w:rsidRPr="0099359B">
        <w:rPr>
          <w:rFonts w:ascii="Times New Roman" w:eastAsia="Times New Roman" w:hAnsi="Times New Roman" w:cs="Times New Roman"/>
          <w:color w:val="000000"/>
          <w:spacing w:val="-4"/>
          <w:sz w:val="28"/>
          <w:szCs w:val="28"/>
          <w:lang w:eastAsia="ar-SA"/>
        </w:rPr>
        <w:t xml:space="preserve"> Ритмические партитуры в сложных размерах.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Сложные размеры 6/8.</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14.</w:t>
      </w:r>
      <w:r w:rsidRPr="0099359B">
        <w:rPr>
          <w:rFonts w:ascii="Times New Roman" w:eastAsia="Times New Roman" w:hAnsi="Times New Roman" w:cs="Times New Roman"/>
          <w:color w:val="000000"/>
          <w:sz w:val="28"/>
          <w:szCs w:val="28"/>
          <w:lang w:eastAsia="ar-SA"/>
        </w:rPr>
        <w:t xml:space="preserve"> Секстаккорды и </w:t>
      </w:r>
      <w:proofErr w:type="spellStart"/>
      <w:r w:rsidRPr="0099359B">
        <w:rPr>
          <w:rFonts w:ascii="Times New Roman" w:eastAsia="Times New Roman" w:hAnsi="Times New Roman" w:cs="Times New Roman"/>
          <w:color w:val="000000"/>
          <w:sz w:val="28"/>
          <w:szCs w:val="28"/>
          <w:lang w:eastAsia="ar-SA"/>
        </w:rPr>
        <w:t>квартсекстаккорды</w:t>
      </w:r>
      <w:proofErr w:type="spellEnd"/>
      <w:r w:rsidRPr="0099359B">
        <w:rPr>
          <w:rFonts w:ascii="Times New Roman" w:eastAsia="Times New Roman" w:hAnsi="Times New Roman" w:cs="Times New Roman"/>
          <w:color w:val="000000"/>
          <w:sz w:val="28"/>
          <w:szCs w:val="28"/>
          <w:lang w:eastAsia="ar-SA"/>
        </w:rPr>
        <w:t xml:space="preserve"> от звука.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 xml:space="preserve">Теория: Строение секстаккордов и </w:t>
      </w:r>
      <w:proofErr w:type="spellStart"/>
      <w:r w:rsidRPr="0099359B">
        <w:rPr>
          <w:rFonts w:ascii="Times New Roman" w:eastAsia="Times New Roman" w:hAnsi="Times New Roman" w:cs="Times New Roman"/>
          <w:sz w:val="28"/>
          <w:szCs w:val="28"/>
          <w:lang w:eastAsia="ar-SA"/>
        </w:rPr>
        <w:t>квартсекстаккордов</w:t>
      </w:r>
      <w:proofErr w:type="spellEnd"/>
      <w:r w:rsidRPr="0099359B">
        <w:rPr>
          <w:rFonts w:ascii="Times New Roman" w:eastAsia="Times New Roman" w:hAnsi="Times New Roman" w:cs="Times New Roman"/>
          <w:sz w:val="28"/>
          <w:szCs w:val="28"/>
          <w:lang w:eastAsia="ar-SA"/>
        </w:rPr>
        <w:t>.</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определение на слух, построение аккордов.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15.</w:t>
      </w:r>
      <w:r w:rsidRPr="0099359B">
        <w:rPr>
          <w:rFonts w:ascii="Times New Roman" w:eastAsia="Times New Roman" w:hAnsi="Times New Roman" w:cs="Times New Roman"/>
          <w:color w:val="000000"/>
          <w:sz w:val="28"/>
          <w:szCs w:val="28"/>
          <w:lang w:eastAsia="ar-SA"/>
        </w:rPr>
        <w:t xml:space="preserve"> Хроматизм в мелодии. Модуляция.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Хроматизм в мелодии. Модуляция.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Чтение с листа.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16. Повторение пройденных интервалов и аккордов. Контрольное занятие.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Контрольная работа.</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iCs/>
          <w:color w:val="000000"/>
          <w:sz w:val="28"/>
          <w:szCs w:val="28"/>
          <w:lang w:eastAsia="ar-SA"/>
        </w:rPr>
      </w:pPr>
      <w:r w:rsidRPr="0099359B">
        <w:rPr>
          <w:rFonts w:ascii="Times New Roman" w:eastAsia="MS Mincho" w:hAnsi="Times New Roman" w:cs="Times New Roman"/>
          <w:sz w:val="28"/>
          <w:szCs w:val="28"/>
          <w:u w:val="single"/>
          <w:lang w:eastAsia="ar-SA"/>
        </w:rPr>
        <w:t>Планируемые результаты 6 года обучения:</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iCs/>
          <w:color w:val="000000"/>
          <w:sz w:val="28"/>
          <w:szCs w:val="28"/>
          <w:lang w:eastAsia="ar-SA"/>
        </w:rPr>
        <w:t>По окончании шестого года обучения обучающийся должен:</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уметь правильно, интонационно чисто петь выученную мелодию нотами и со словами;</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подбирать по слуху несложные мелодии и аккомпанемент;</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анализировать на слух и определять в нотном тексте основные элементы музыкальной речи;</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записывать по слуху несложные мелодии в объёме 6 – 8 тактов;</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знать основные теоретические сведения, предусмотренные программой шестого года обучения;</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приобрести устойчивые навыки и умения по всем видам работ, выполняемые на занятиях сольфеджио;</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применять свои знания и умения в практической деятельности.</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p w:rsidR="0099359B" w:rsidRPr="0099359B" w:rsidRDefault="00B5278D"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Дисциплина 3</w:t>
      </w:r>
      <w:r w:rsidR="0099359B" w:rsidRPr="0099359B">
        <w:rPr>
          <w:rFonts w:ascii="Times New Roman" w:eastAsia="Times New Roman" w:hAnsi="Times New Roman" w:cs="Times New Roman"/>
          <w:b/>
          <w:color w:val="000000"/>
          <w:sz w:val="28"/>
          <w:szCs w:val="28"/>
          <w:lang w:eastAsia="ru-RU"/>
        </w:rPr>
        <w:t>. Музыкальная литература (зарубежных стран)</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tbl>
      <w:tblPr>
        <w:tblStyle w:val="1f2"/>
        <w:tblW w:w="10414" w:type="dxa"/>
        <w:tblInd w:w="-601" w:type="dxa"/>
        <w:tblLook w:val="04A0" w:firstRow="1" w:lastRow="0" w:firstColumn="1" w:lastColumn="0" w:noHBand="0" w:noVBand="1"/>
      </w:tblPr>
      <w:tblGrid>
        <w:gridCol w:w="636"/>
        <w:gridCol w:w="3133"/>
        <w:gridCol w:w="1058"/>
        <w:gridCol w:w="1478"/>
        <w:gridCol w:w="1374"/>
        <w:gridCol w:w="2735"/>
      </w:tblGrid>
      <w:tr w:rsidR="0099359B" w:rsidRPr="0099359B" w:rsidTr="0099359B">
        <w:trPr>
          <w:trHeight w:val="489"/>
        </w:trPr>
        <w:tc>
          <w:tcPr>
            <w:tcW w:w="636"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w:t>
            </w:r>
          </w:p>
        </w:tc>
        <w:tc>
          <w:tcPr>
            <w:tcW w:w="3133"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Название раздела, темы</w:t>
            </w:r>
          </w:p>
        </w:tc>
        <w:tc>
          <w:tcPr>
            <w:tcW w:w="3910" w:type="dxa"/>
            <w:gridSpan w:val="3"/>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Количество часов</w:t>
            </w:r>
          </w:p>
        </w:tc>
        <w:tc>
          <w:tcPr>
            <w:tcW w:w="2735"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Формы аттестации/контроля</w:t>
            </w:r>
          </w:p>
        </w:tc>
      </w:tr>
      <w:tr w:rsidR="0099359B" w:rsidRPr="0099359B" w:rsidTr="0099359B">
        <w:trPr>
          <w:trHeight w:val="4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Теория</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История</w:t>
            </w:r>
            <w:r w:rsidRPr="0099359B">
              <w:rPr>
                <w:rFonts w:ascii="Times New Roman" w:hAnsi="Times New Roman"/>
                <w:sz w:val="28"/>
                <w:szCs w:val="28"/>
              </w:rPr>
              <w:t xml:space="preserve"> </w:t>
            </w:r>
            <w:r w:rsidRPr="0099359B">
              <w:rPr>
                <w:rFonts w:ascii="Times New Roman" w:hAnsi="Times New Roman"/>
                <w:spacing w:val="-1"/>
                <w:sz w:val="28"/>
                <w:szCs w:val="28"/>
              </w:rPr>
              <w:t>развития</w:t>
            </w:r>
            <w:r w:rsidRPr="0099359B">
              <w:rPr>
                <w:rFonts w:ascii="Times New Roman" w:hAnsi="Times New Roman"/>
                <w:spacing w:val="25"/>
                <w:sz w:val="28"/>
                <w:szCs w:val="28"/>
              </w:rPr>
              <w:t xml:space="preserve"> </w:t>
            </w:r>
            <w:r w:rsidRPr="0099359B">
              <w:rPr>
                <w:rFonts w:ascii="Times New Roman" w:hAnsi="Times New Roman"/>
                <w:spacing w:val="-1"/>
                <w:sz w:val="28"/>
                <w:szCs w:val="28"/>
              </w:rPr>
              <w:t>музыки</w:t>
            </w:r>
            <w:r w:rsidRPr="0099359B">
              <w:rPr>
                <w:rFonts w:ascii="Times New Roman" w:hAnsi="Times New Roman"/>
                <w:spacing w:val="1"/>
                <w:sz w:val="28"/>
                <w:szCs w:val="28"/>
              </w:rPr>
              <w:t xml:space="preserve"> </w:t>
            </w:r>
            <w:r w:rsidRPr="0099359B">
              <w:rPr>
                <w:rFonts w:ascii="Times New Roman" w:hAnsi="Times New Roman"/>
                <w:sz w:val="28"/>
                <w:szCs w:val="28"/>
              </w:rPr>
              <w:t xml:space="preserve">от </w:t>
            </w:r>
            <w:r w:rsidRPr="0099359B">
              <w:rPr>
                <w:rFonts w:ascii="Times New Roman" w:hAnsi="Times New Roman"/>
                <w:spacing w:val="-1"/>
                <w:sz w:val="28"/>
                <w:szCs w:val="28"/>
              </w:rPr>
              <w:t>древней</w:t>
            </w:r>
            <w:r w:rsidRPr="0099359B">
              <w:rPr>
                <w:rFonts w:ascii="Times New Roman" w:hAnsi="Times New Roman"/>
                <w:spacing w:val="27"/>
                <w:sz w:val="28"/>
                <w:szCs w:val="28"/>
              </w:rPr>
              <w:t xml:space="preserve"> </w:t>
            </w:r>
            <w:r w:rsidRPr="0099359B">
              <w:rPr>
                <w:rFonts w:ascii="Times New Roman" w:hAnsi="Times New Roman"/>
                <w:sz w:val="28"/>
                <w:szCs w:val="28"/>
              </w:rPr>
              <w:t xml:space="preserve">Греции до </w:t>
            </w:r>
            <w:r w:rsidRPr="0099359B">
              <w:rPr>
                <w:rFonts w:ascii="Times New Roman" w:hAnsi="Times New Roman"/>
                <w:spacing w:val="-1"/>
                <w:sz w:val="28"/>
                <w:szCs w:val="28"/>
              </w:rPr>
              <w:t>эпохи</w:t>
            </w:r>
            <w:r w:rsidRPr="0099359B">
              <w:rPr>
                <w:rFonts w:ascii="Times New Roman" w:hAnsi="Times New Roman"/>
                <w:spacing w:val="23"/>
                <w:sz w:val="28"/>
                <w:szCs w:val="28"/>
              </w:rPr>
              <w:t xml:space="preserve"> </w:t>
            </w:r>
            <w:r w:rsidRPr="0099359B">
              <w:rPr>
                <w:rFonts w:ascii="Times New Roman" w:hAnsi="Times New Roman"/>
                <w:spacing w:val="-1"/>
                <w:sz w:val="28"/>
                <w:szCs w:val="28"/>
              </w:rPr>
              <w:t>Барокко</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proofErr w:type="gramStart"/>
            <w:r w:rsidRPr="0099359B">
              <w:rPr>
                <w:rFonts w:ascii="Times New Roman" w:hAnsi="Times New Roman"/>
                <w:spacing w:val="-1"/>
                <w:sz w:val="28"/>
                <w:szCs w:val="28"/>
              </w:rPr>
              <w:t>тест</w:t>
            </w:r>
            <w:proofErr w:type="gramEnd"/>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Музыкальная</w:t>
            </w:r>
            <w:r w:rsidRPr="0099359B">
              <w:rPr>
                <w:rFonts w:ascii="Times New Roman" w:hAnsi="Times New Roman"/>
                <w:sz w:val="28"/>
                <w:szCs w:val="28"/>
              </w:rPr>
              <w:t xml:space="preserve"> </w:t>
            </w:r>
            <w:r w:rsidRPr="0099359B">
              <w:rPr>
                <w:rFonts w:ascii="Times New Roman" w:hAnsi="Times New Roman"/>
                <w:spacing w:val="-1"/>
                <w:sz w:val="28"/>
                <w:szCs w:val="28"/>
              </w:rPr>
              <w:t>культура</w:t>
            </w:r>
            <w:r w:rsidRPr="0099359B">
              <w:rPr>
                <w:rFonts w:ascii="Times New Roman" w:hAnsi="Times New Roman"/>
                <w:spacing w:val="30"/>
                <w:sz w:val="28"/>
                <w:szCs w:val="28"/>
              </w:rPr>
              <w:t xml:space="preserve"> </w:t>
            </w:r>
            <w:r w:rsidRPr="0099359B">
              <w:rPr>
                <w:rFonts w:ascii="Times New Roman" w:hAnsi="Times New Roman"/>
                <w:sz w:val="28"/>
                <w:szCs w:val="28"/>
              </w:rPr>
              <w:t xml:space="preserve">эпохи </w:t>
            </w:r>
            <w:r w:rsidRPr="0099359B">
              <w:rPr>
                <w:rFonts w:ascii="Times New Roman" w:hAnsi="Times New Roman"/>
                <w:spacing w:val="-1"/>
                <w:sz w:val="28"/>
                <w:szCs w:val="28"/>
              </w:rPr>
              <w:t>барокко</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викторина</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тест</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3</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Иоганн</w:t>
            </w:r>
            <w:r w:rsidRPr="0099359B">
              <w:rPr>
                <w:rFonts w:ascii="Times New Roman" w:hAnsi="Times New Roman"/>
                <w:sz w:val="28"/>
                <w:szCs w:val="28"/>
              </w:rPr>
              <w:t xml:space="preserve"> </w:t>
            </w:r>
            <w:r w:rsidRPr="0099359B">
              <w:rPr>
                <w:rFonts w:ascii="Times New Roman" w:hAnsi="Times New Roman"/>
                <w:spacing w:val="-1"/>
                <w:sz w:val="28"/>
                <w:szCs w:val="28"/>
              </w:rPr>
              <w:t>Себастьян</w:t>
            </w:r>
            <w:r w:rsidRPr="0099359B">
              <w:rPr>
                <w:rFonts w:ascii="Times New Roman" w:hAnsi="Times New Roman"/>
                <w:sz w:val="28"/>
                <w:szCs w:val="28"/>
              </w:rPr>
              <w:t xml:space="preserve"> Бах.</w:t>
            </w:r>
            <w:r w:rsidRPr="0099359B">
              <w:rPr>
                <w:rFonts w:ascii="Times New Roman" w:hAnsi="Times New Roman"/>
                <w:spacing w:val="21"/>
                <w:sz w:val="28"/>
                <w:szCs w:val="28"/>
              </w:rPr>
              <w:t xml:space="preserve"> </w:t>
            </w:r>
            <w:r w:rsidRPr="0099359B">
              <w:rPr>
                <w:rFonts w:ascii="Times New Roman" w:hAnsi="Times New Roman"/>
                <w:spacing w:val="-1"/>
                <w:sz w:val="28"/>
                <w:szCs w:val="28"/>
              </w:rPr>
              <w:t>Жизненный</w:t>
            </w:r>
            <w:r w:rsidRPr="0099359B">
              <w:rPr>
                <w:rFonts w:ascii="Times New Roman" w:hAnsi="Times New Roman"/>
                <w:sz w:val="28"/>
                <w:szCs w:val="28"/>
              </w:rPr>
              <w:t xml:space="preserve"> и</w:t>
            </w:r>
            <w:r w:rsidRPr="0099359B">
              <w:rPr>
                <w:rFonts w:ascii="Times New Roman" w:hAnsi="Times New Roman"/>
                <w:spacing w:val="24"/>
                <w:sz w:val="28"/>
                <w:szCs w:val="28"/>
              </w:rPr>
              <w:t xml:space="preserve"> </w:t>
            </w:r>
            <w:r w:rsidRPr="0099359B">
              <w:rPr>
                <w:rFonts w:ascii="Times New Roman" w:hAnsi="Times New Roman"/>
                <w:spacing w:val="-1"/>
                <w:sz w:val="28"/>
                <w:szCs w:val="28"/>
              </w:rPr>
              <w:t>творческий</w:t>
            </w:r>
            <w:r w:rsidRPr="0099359B">
              <w:rPr>
                <w:rFonts w:ascii="Times New Roman" w:hAnsi="Times New Roman"/>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6</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конспект</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викторина,</w:t>
            </w:r>
            <w:r w:rsidRPr="0099359B">
              <w:rPr>
                <w:rFonts w:ascii="Times New Roman" w:hAnsi="Times New Roman"/>
                <w:spacing w:val="27"/>
                <w:sz w:val="28"/>
                <w:szCs w:val="28"/>
              </w:rPr>
              <w:t xml:space="preserve"> </w:t>
            </w:r>
            <w:r w:rsidRPr="0099359B">
              <w:rPr>
                <w:rFonts w:ascii="Times New Roman" w:hAnsi="Times New Roman"/>
                <w:sz w:val="28"/>
                <w:szCs w:val="28"/>
              </w:rPr>
              <w:t>игра</w:t>
            </w:r>
            <w:r w:rsidRPr="0099359B">
              <w:rPr>
                <w:rFonts w:ascii="Times New Roman" w:hAnsi="Times New Roman"/>
                <w:spacing w:val="-1"/>
                <w:sz w:val="28"/>
                <w:szCs w:val="28"/>
              </w:rPr>
              <w:t xml:space="preserve"> наизусть</w:t>
            </w:r>
          </w:p>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музыкальных</w:t>
            </w:r>
            <w:proofErr w:type="gramEnd"/>
            <w:r w:rsidRPr="0099359B">
              <w:rPr>
                <w:rFonts w:ascii="Times New Roman" w:hAnsi="Times New Roman"/>
                <w:spacing w:val="1"/>
                <w:sz w:val="28"/>
                <w:szCs w:val="28"/>
              </w:rPr>
              <w:t xml:space="preserve"> </w:t>
            </w:r>
            <w:r w:rsidRPr="0099359B">
              <w:rPr>
                <w:rFonts w:ascii="Times New Roman" w:hAnsi="Times New Roman"/>
                <w:sz w:val="28"/>
                <w:szCs w:val="28"/>
              </w:rPr>
              <w:t>тем</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Современники</w:t>
            </w:r>
            <w:r w:rsidRPr="0099359B">
              <w:rPr>
                <w:rFonts w:ascii="Times New Roman" w:hAnsi="Times New Roman"/>
                <w:sz w:val="28"/>
                <w:szCs w:val="28"/>
              </w:rPr>
              <w:t xml:space="preserve"> </w:t>
            </w:r>
            <w:r w:rsidRPr="0099359B">
              <w:rPr>
                <w:rFonts w:ascii="Times New Roman" w:hAnsi="Times New Roman"/>
                <w:spacing w:val="-1"/>
                <w:sz w:val="28"/>
                <w:szCs w:val="28"/>
              </w:rPr>
              <w:t>Баха.</w:t>
            </w:r>
            <w:r w:rsidRPr="0099359B">
              <w:rPr>
                <w:rFonts w:ascii="Times New Roman" w:hAnsi="Times New Roman"/>
                <w:spacing w:val="30"/>
                <w:sz w:val="28"/>
                <w:szCs w:val="28"/>
              </w:rPr>
              <w:t xml:space="preserve"> </w:t>
            </w:r>
            <w:r w:rsidRPr="0099359B">
              <w:rPr>
                <w:rFonts w:ascii="Times New Roman" w:hAnsi="Times New Roman"/>
                <w:sz w:val="28"/>
                <w:szCs w:val="28"/>
              </w:rPr>
              <w:t xml:space="preserve">Г. Ф. </w:t>
            </w:r>
            <w:r w:rsidRPr="0099359B">
              <w:rPr>
                <w:rFonts w:ascii="Times New Roman" w:hAnsi="Times New Roman"/>
                <w:spacing w:val="-1"/>
                <w:sz w:val="28"/>
                <w:szCs w:val="28"/>
              </w:rPr>
              <w:t>Гендель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proofErr w:type="gramStart"/>
            <w:r w:rsidRPr="0099359B">
              <w:rPr>
                <w:rFonts w:ascii="Times New Roman" w:hAnsi="Times New Roman"/>
                <w:spacing w:val="-1"/>
                <w:sz w:val="28"/>
                <w:szCs w:val="28"/>
              </w:rPr>
              <w:t>тест</w:t>
            </w:r>
            <w:proofErr w:type="gramEnd"/>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r w:rsidRPr="0099359B">
              <w:rPr>
                <w:rFonts w:ascii="Times New Roman" w:hAnsi="Times New Roman"/>
                <w:spacing w:val="-1"/>
                <w:sz w:val="28"/>
                <w:szCs w:val="28"/>
              </w:rPr>
              <w:t>Классицизм</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тест</w:t>
            </w:r>
            <w:proofErr w:type="gramEnd"/>
            <w:r w:rsidRPr="0099359B">
              <w:rPr>
                <w:rFonts w:ascii="Times New Roman" w:hAnsi="Times New Roman"/>
                <w:spacing w:val="-1"/>
                <w:sz w:val="28"/>
                <w:szCs w:val="28"/>
              </w:rPr>
              <w:t>,</w:t>
            </w:r>
            <w:r w:rsidRPr="0099359B">
              <w:rPr>
                <w:rFonts w:ascii="Times New Roman" w:hAnsi="Times New Roman"/>
                <w:sz w:val="28"/>
                <w:szCs w:val="28"/>
              </w:rPr>
              <w:t xml:space="preserve"> </w:t>
            </w:r>
            <w:r w:rsidRPr="0099359B">
              <w:rPr>
                <w:rFonts w:ascii="Times New Roman" w:hAnsi="Times New Roman"/>
                <w:spacing w:val="-1"/>
                <w:sz w:val="28"/>
                <w:szCs w:val="28"/>
              </w:rPr>
              <w:t>викторина</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 xml:space="preserve">Й. Гайдн. </w:t>
            </w:r>
            <w:r w:rsidRPr="0099359B">
              <w:rPr>
                <w:rFonts w:ascii="Times New Roman" w:hAnsi="Times New Roman"/>
                <w:spacing w:val="-1"/>
                <w:sz w:val="28"/>
                <w:szCs w:val="28"/>
              </w:rPr>
              <w:t>Жизненный</w:t>
            </w:r>
            <w:r w:rsidRPr="0099359B">
              <w:rPr>
                <w:rFonts w:ascii="Times New Roman" w:hAnsi="Times New Roman"/>
                <w:spacing w:val="-2"/>
                <w:sz w:val="28"/>
                <w:szCs w:val="28"/>
              </w:rPr>
              <w:t xml:space="preserve"> </w:t>
            </w:r>
            <w:r w:rsidRPr="0099359B">
              <w:rPr>
                <w:rFonts w:ascii="Times New Roman" w:hAnsi="Times New Roman"/>
                <w:sz w:val="28"/>
                <w:szCs w:val="28"/>
              </w:rPr>
              <w:t>и</w:t>
            </w:r>
            <w:r w:rsidRPr="0099359B">
              <w:rPr>
                <w:rFonts w:ascii="Times New Roman" w:hAnsi="Times New Roman"/>
                <w:spacing w:val="24"/>
                <w:sz w:val="28"/>
                <w:szCs w:val="28"/>
              </w:rPr>
              <w:t xml:space="preserve"> </w:t>
            </w:r>
            <w:r w:rsidRPr="0099359B">
              <w:rPr>
                <w:rFonts w:ascii="Times New Roman" w:hAnsi="Times New Roman"/>
                <w:spacing w:val="-1"/>
                <w:sz w:val="28"/>
                <w:szCs w:val="28"/>
              </w:rPr>
              <w:t>творческий</w:t>
            </w:r>
            <w:r w:rsidRPr="0099359B">
              <w:rPr>
                <w:rFonts w:ascii="Times New Roman" w:hAnsi="Times New Roman"/>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4</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конспект</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викторина,</w:t>
            </w:r>
            <w:r w:rsidRPr="0099359B">
              <w:rPr>
                <w:rFonts w:ascii="Times New Roman" w:hAnsi="Times New Roman"/>
                <w:spacing w:val="27"/>
                <w:sz w:val="28"/>
                <w:szCs w:val="28"/>
              </w:rPr>
              <w:t xml:space="preserve"> </w:t>
            </w:r>
            <w:r w:rsidRPr="0099359B">
              <w:rPr>
                <w:rFonts w:ascii="Times New Roman" w:hAnsi="Times New Roman"/>
                <w:sz w:val="28"/>
                <w:szCs w:val="28"/>
              </w:rPr>
              <w:t>игра</w:t>
            </w:r>
            <w:r w:rsidRPr="0099359B">
              <w:rPr>
                <w:rFonts w:ascii="Times New Roman" w:hAnsi="Times New Roman"/>
                <w:spacing w:val="-1"/>
                <w:sz w:val="28"/>
                <w:szCs w:val="28"/>
              </w:rPr>
              <w:t xml:space="preserve"> наизусть</w:t>
            </w:r>
          </w:p>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музыкальных</w:t>
            </w:r>
            <w:proofErr w:type="gramEnd"/>
            <w:r w:rsidRPr="0099359B">
              <w:rPr>
                <w:rFonts w:ascii="Times New Roman" w:hAnsi="Times New Roman"/>
                <w:spacing w:val="1"/>
                <w:sz w:val="28"/>
                <w:szCs w:val="28"/>
              </w:rPr>
              <w:t xml:space="preserve"> </w:t>
            </w:r>
            <w:r w:rsidRPr="0099359B">
              <w:rPr>
                <w:rFonts w:ascii="Times New Roman" w:hAnsi="Times New Roman"/>
                <w:sz w:val="28"/>
                <w:szCs w:val="28"/>
              </w:rPr>
              <w:t>тем</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t>7</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В.А.</w:t>
            </w:r>
            <w:r w:rsidRPr="0099359B">
              <w:rPr>
                <w:rFonts w:ascii="Times New Roman" w:hAnsi="Times New Roman"/>
                <w:sz w:val="28"/>
                <w:szCs w:val="28"/>
              </w:rPr>
              <w:t xml:space="preserve"> </w:t>
            </w:r>
            <w:r w:rsidRPr="0099359B">
              <w:rPr>
                <w:rFonts w:ascii="Times New Roman" w:hAnsi="Times New Roman"/>
                <w:spacing w:val="-1"/>
                <w:sz w:val="28"/>
                <w:szCs w:val="28"/>
              </w:rPr>
              <w:t>Моцарт.</w:t>
            </w:r>
            <w:r w:rsidRPr="0099359B">
              <w:rPr>
                <w:rFonts w:ascii="Times New Roman" w:hAnsi="Times New Roman"/>
                <w:spacing w:val="28"/>
                <w:sz w:val="28"/>
                <w:szCs w:val="28"/>
              </w:rPr>
              <w:t xml:space="preserve"> </w:t>
            </w:r>
            <w:r w:rsidRPr="0099359B">
              <w:rPr>
                <w:rFonts w:ascii="Times New Roman" w:hAnsi="Times New Roman"/>
                <w:spacing w:val="-1"/>
                <w:sz w:val="28"/>
                <w:szCs w:val="28"/>
              </w:rPr>
              <w:t>Жизненный</w:t>
            </w:r>
            <w:r w:rsidRPr="0099359B">
              <w:rPr>
                <w:rFonts w:ascii="Times New Roman" w:hAnsi="Times New Roman"/>
                <w:sz w:val="28"/>
                <w:szCs w:val="28"/>
              </w:rPr>
              <w:t xml:space="preserve"> и</w:t>
            </w:r>
            <w:r w:rsidRPr="0099359B">
              <w:rPr>
                <w:rFonts w:ascii="Times New Roman" w:hAnsi="Times New Roman"/>
                <w:spacing w:val="24"/>
                <w:sz w:val="28"/>
                <w:szCs w:val="28"/>
              </w:rPr>
              <w:t xml:space="preserve"> </w:t>
            </w:r>
            <w:r w:rsidRPr="0099359B">
              <w:rPr>
                <w:rFonts w:ascii="Times New Roman" w:hAnsi="Times New Roman"/>
                <w:spacing w:val="-1"/>
                <w:sz w:val="28"/>
                <w:szCs w:val="28"/>
              </w:rPr>
              <w:t>творческий</w:t>
            </w:r>
            <w:r w:rsidRPr="0099359B">
              <w:rPr>
                <w:rFonts w:ascii="Times New Roman" w:hAnsi="Times New Roman"/>
                <w:spacing w:val="1"/>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6</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конспект</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викторина,</w:t>
            </w:r>
            <w:r w:rsidRPr="0099359B">
              <w:rPr>
                <w:rFonts w:ascii="Times New Roman" w:hAnsi="Times New Roman"/>
                <w:spacing w:val="27"/>
                <w:sz w:val="28"/>
                <w:szCs w:val="28"/>
              </w:rPr>
              <w:t xml:space="preserve"> </w:t>
            </w:r>
            <w:r w:rsidRPr="0099359B">
              <w:rPr>
                <w:rFonts w:ascii="Times New Roman" w:hAnsi="Times New Roman"/>
                <w:sz w:val="28"/>
                <w:szCs w:val="28"/>
              </w:rPr>
              <w:t>игра</w:t>
            </w:r>
            <w:r w:rsidRPr="0099359B">
              <w:rPr>
                <w:rFonts w:ascii="Times New Roman" w:hAnsi="Times New Roman"/>
                <w:spacing w:val="-1"/>
                <w:sz w:val="28"/>
                <w:szCs w:val="28"/>
              </w:rPr>
              <w:t xml:space="preserve"> наизусть</w:t>
            </w:r>
          </w:p>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музыкальных</w:t>
            </w:r>
            <w:proofErr w:type="gramEnd"/>
            <w:r w:rsidRPr="0099359B">
              <w:rPr>
                <w:rFonts w:ascii="Times New Roman" w:hAnsi="Times New Roman"/>
                <w:spacing w:val="1"/>
                <w:sz w:val="28"/>
                <w:szCs w:val="28"/>
              </w:rPr>
              <w:t xml:space="preserve"> </w:t>
            </w:r>
            <w:r w:rsidRPr="0099359B">
              <w:rPr>
                <w:rFonts w:ascii="Times New Roman" w:hAnsi="Times New Roman"/>
                <w:sz w:val="28"/>
                <w:szCs w:val="28"/>
              </w:rPr>
              <w:t>тем</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t>8</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 xml:space="preserve">Людвиг </w:t>
            </w:r>
            <w:proofErr w:type="spellStart"/>
            <w:r w:rsidRPr="0099359B">
              <w:rPr>
                <w:rFonts w:ascii="Times New Roman" w:hAnsi="Times New Roman"/>
                <w:spacing w:val="-1"/>
                <w:sz w:val="28"/>
                <w:szCs w:val="28"/>
              </w:rPr>
              <w:t>ван</w:t>
            </w:r>
            <w:proofErr w:type="spellEnd"/>
            <w:r w:rsidRPr="0099359B">
              <w:rPr>
                <w:rFonts w:ascii="Times New Roman" w:hAnsi="Times New Roman"/>
                <w:spacing w:val="1"/>
                <w:sz w:val="28"/>
                <w:szCs w:val="28"/>
              </w:rPr>
              <w:t xml:space="preserve"> </w:t>
            </w:r>
            <w:r w:rsidRPr="0099359B">
              <w:rPr>
                <w:rFonts w:ascii="Times New Roman" w:hAnsi="Times New Roman"/>
                <w:sz w:val="28"/>
                <w:szCs w:val="28"/>
              </w:rPr>
              <w:t>Бетховен.</w:t>
            </w:r>
            <w:r w:rsidRPr="0099359B">
              <w:rPr>
                <w:rFonts w:ascii="Times New Roman" w:hAnsi="Times New Roman"/>
                <w:spacing w:val="21"/>
                <w:sz w:val="28"/>
                <w:szCs w:val="28"/>
              </w:rPr>
              <w:t xml:space="preserve"> </w:t>
            </w:r>
            <w:r w:rsidRPr="0099359B">
              <w:rPr>
                <w:rFonts w:ascii="Times New Roman" w:hAnsi="Times New Roman"/>
                <w:spacing w:val="-1"/>
                <w:sz w:val="28"/>
                <w:szCs w:val="28"/>
              </w:rPr>
              <w:t>Жизненный</w:t>
            </w:r>
            <w:r w:rsidRPr="0099359B">
              <w:rPr>
                <w:rFonts w:ascii="Times New Roman" w:hAnsi="Times New Roman"/>
                <w:sz w:val="28"/>
                <w:szCs w:val="28"/>
              </w:rPr>
              <w:t xml:space="preserve"> и</w:t>
            </w:r>
            <w:r w:rsidRPr="0099359B">
              <w:rPr>
                <w:rFonts w:ascii="Times New Roman" w:hAnsi="Times New Roman"/>
                <w:spacing w:val="24"/>
                <w:sz w:val="28"/>
                <w:szCs w:val="28"/>
              </w:rPr>
              <w:t xml:space="preserve"> </w:t>
            </w:r>
            <w:r w:rsidRPr="0099359B">
              <w:rPr>
                <w:rFonts w:ascii="Times New Roman" w:hAnsi="Times New Roman"/>
                <w:spacing w:val="-1"/>
                <w:sz w:val="28"/>
                <w:szCs w:val="28"/>
              </w:rPr>
              <w:t>творческий</w:t>
            </w:r>
            <w:r w:rsidRPr="0099359B">
              <w:rPr>
                <w:rFonts w:ascii="Times New Roman" w:hAnsi="Times New Roman"/>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6</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4</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конспект</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викторина,</w:t>
            </w:r>
            <w:r w:rsidRPr="0099359B">
              <w:rPr>
                <w:rFonts w:ascii="Times New Roman" w:hAnsi="Times New Roman"/>
                <w:spacing w:val="27"/>
                <w:sz w:val="28"/>
                <w:szCs w:val="28"/>
              </w:rPr>
              <w:t xml:space="preserve"> </w:t>
            </w:r>
            <w:r w:rsidRPr="0099359B">
              <w:rPr>
                <w:rFonts w:ascii="Times New Roman" w:hAnsi="Times New Roman"/>
                <w:sz w:val="28"/>
                <w:szCs w:val="28"/>
              </w:rPr>
              <w:t>игра</w:t>
            </w:r>
            <w:r w:rsidRPr="0099359B">
              <w:rPr>
                <w:rFonts w:ascii="Times New Roman" w:hAnsi="Times New Roman"/>
                <w:spacing w:val="-1"/>
                <w:sz w:val="28"/>
                <w:szCs w:val="28"/>
              </w:rPr>
              <w:t xml:space="preserve"> наизусть</w:t>
            </w:r>
          </w:p>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музыкальных</w:t>
            </w:r>
            <w:proofErr w:type="gramEnd"/>
            <w:r w:rsidRPr="0099359B">
              <w:rPr>
                <w:rFonts w:ascii="Times New Roman" w:hAnsi="Times New Roman"/>
                <w:spacing w:val="1"/>
                <w:sz w:val="28"/>
                <w:szCs w:val="28"/>
              </w:rPr>
              <w:t xml:space="preserve"> </w:t>
            </w:r>
            <w:r w:rsidRPr="0099359B">
              <w:rPr>
                <w:rFonts w:ascii="Times New Roman" w:hAnsi="Times New Roman"/>
                <w:sz w:val="28"/>
                <w:szCs w:val="28"/>
              </w:rPr>
              <w:t>тем</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9</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 xml:space="preserve">Романтизм </w:t>
            </w:r>
            <w:r w:rsidRPr="0099359B">
              <w:rPr>
                <w:rFonts w:ascii="Times New Roman" w:hAnsi="Times New Roman"/>
                <w:sz w:val="28"/>
                <w:szCs w:val="28"/>
              </w:rPr>
              <w:t xml:space="preserve">в </w:t>
            </w:r>
            <w:r w:rsidRPr="0099359B">
              <w:rPr>
                <w:rFonts w:ascii="Times New Roman" w:hAnsi="Times New Roman"/>
                <w:spacing w:val="-2"/>
                <w:sz w:val="28"/>
                <w:szCs w:val="28"/>
              </w:rPr>
              <w:t>музыке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тест</w:t>
            </w:r>
            <w:proofErr w:type="gramEnd"/>
            <w:r w:rsidRPr="0099359B">
              <w:rPr>
                <w:rFonts w:ascii="Times New Roman" w:hAnsi="Times New Roman"/>
                <w:spacing w:val="-1"/>
                <w:sz w:val="28"/>
                <w:szCs w:val="28"/>
              </w:rPr>
              <w:t>,</w:t>
            </w:r>
            <w:r w:rsidRPr="0099359B">
              <w:rPr>
                <w:rFonts w:ascii="Times New Roman" w:hAnsi="Times New Roman"/>
                <w:sz w:val="28"/>
                <w:szCs w:val="28"/>
              </w:rPr>
              <w:t xml:space="preserve"> </w:t>
            </w:r>
            <w:r w:rsidRPr="0099359B">
              <w:rPr>
                <w:rFonts w:ascii="Times New Roman" w:hAnsi="Times New Roman"/>
                <w:spacing w:val="-1"/>
                <w:sz w:val="28"/>
                <w:szCs w:val="28"/>
              </w:rPr>
              <w:t>викторина</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10</w:t>
            </w:r>
          </w:p>
        </w:tc>
        <w:tc>
          <w:tcPr>
            <w:tcW w:w="3133"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overflowPunct w:val="0"/>
              <w:autoSpaceDN w:val="0"/>
              <w:contextualSpacing/>
              <w:textAlignment w:val="baseline"/>
              <w:rPr>
                <w:rFonts w:ascii="Times New Roman" w:hAnsi="Times New Roman"/>
                <w:b/>
                <w:bCs/>
                <w:sz w:val="28"/>
                <w:szCs w:val="28"/>
              </w:rPr>
            </w:pPr>
          </w:p>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 xml:space="preserve">Ф. </w:t>
            </w:r>
            <w:r w:rsidRPr="0099359B">
              <w:rPr>
                <w:rFonts w:ascii="Times New Roman" w:hAnsi="Times New Roman"/>
                <w:spacing w:val="-1"/>
                <w:sz w:val="28"/>
                <w:szCs w:val="28"/>
              </w:rPr>
              <w:t>Шуберт.</w:t>
            </w:r>
            <w:r w:rsidRPr="0099359B">
              <w:rPr>
                <w:rFonts w:ascii="Times New Roman" w:hAnsi="Times New Roman"/>
                <w:sz w:val="28"/>
                <w:szCs w:val="28"/>
              </w:rPr>
              <w:t xml:space="preserve"> </w:t>
            </w:r>
            <w:r w:rsidRPr="0099359B">
              <w:rPr>
                <w:rFonts w:ascii="Times New Roman" w:hAnsi="Times New Roman"/>
                <w:spacing w:val="-1"/>
                <w:sz w:val="28"/>
                <w:szCs w:val="28"/>
              </w:rPr>
              <w:t>Жизненный</w:t>
            </w:r>
            <w:r w:rsidRPr="0099359B">
              <w:rPr>
                <w:rFonts w:ascii="Times New Roman" w:hAnsi="Times New Roman"/>
                <w:spacing w:val="29"/>
                <w:sz w:val="28"/>
                <w:szCs w:val="28"/>
              </w:rPr>
              <w:t xml:space="preserve"> </w:t>
            </w:r>
            <w:r w:rsidRPr="0099359B">
              <w:rPr>
                <w:rFonts w:ascii="Times New Roman" w:hAnsi="Times New Roman"/>
                <w:sz w:val="28"/>
                <w:szCs w:val="28"/>
              </w:rPr>
              <w:t xml:space="preserve">и </w:t>
            </w:r>
            <w:r w:rsidRPr="0099359B">
              <w:rPr>
                <w:rFonts w:ascii="Times New Roman" w:hAnsi="Times New Roman"/>
                <w:spacing w:val="-1"/>
                <w:sz w:val="28"/>
                <w:szCs w:val="28"/>
              </w:rPr>
              <w:t>творческий</w:t>
            </w:r>
            <w:r w:rsidRPr="0099359B">
              <w:rPr>
                <w:rFonts w:ascii="Times New Roman" w:hAnsi="Times New Roman"/>
                <w:spacing w:val="2"/>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4</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конспект</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викторина,</w:t>
            </w:r>
            <w:r w:rsidRPr="0099359B">
              <w:rPr>
                <w:rFonts w:ascii="Times New Roman" w:hAnsi="Times New Roman"/>
                <w:spacing w:val="27"/>
                <w:sz w:val="28"/>
                <w:szCs w:val="28"/>
              </w:rPr>
              <w:t xml:space="preserve"> </w:t>
            </w:r>
            <w:r w:rsidRPr="0099359B">
              <w:rPr>
                <w:rFonts w:ascii="Times New Roman" w:hAnsi="Times New Roman"/>
                <w:sz w:val="28"/>
                <w:szCs w:val="28"/>
              </w:rPr>
              <w:t>игра</w:t>
            </w:r>
            <w:r w:rsidRPr="0099359B">
              <w:rPr>
                <w:rFonts w:ascii="Times New Roman" w:hAnsi="Times New Roman"/>
                <w:spacing w:val="-1"/>
                <w:sz w:val="28"/>
                <w:szCs w:val="28"/>
              </w:rPr>
              <w:t xml:space="preserve"> наизусть</w:t>
            </w:r>
          </w:p>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музыкальных</w:t>
            </w:r>
            <w:proofErr w:type="gramEnd"/>
            <w:r w:rsidRPr="0099359B">
              <w:rPr>
                <w:rFonts w:ascii="Times New Roman" w:hAnsi="Times New Roman"/>
                <w:spacing w:val="1"/>
                <w:sz w:val="28"/>
                <w:szCs w:val="28"/>
              </w:rPr>
              <w:t xml:space="preserve"> </w:t>
            </w:r>
            <w:r w:rsidRPr="0099359B">
              <w:rPr>
                <w:rFonts w:ascii="Times New Roman" w:hAnsi="Times New Roman"/>
                <w:sz w:val="28"/>
                <w:szCs w:val="28"/>
              </w:rPr>
              <w:t>тем</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11</w:t>
            </w:r>
          </w:p>
        </w:tc>
        <w:tc>
          <w:tcPr>
            <w:tcW w:w="3133"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overflowPunct w:val="0"/>
              <w:autoSpaceDN w:val="0"/>
              <w:contextualSpacing/>
              <w:textAlignment w:val="baseline"/>
              <w:rPr>
                <w:rFonts w:ascii="Times New Roman" w:hAnsi="Times New Roman"/>
                <w:b/>
                <w:bCs/>
                <w:sz w:val="28"/>
                <w:szCs w:val="28"/>
              </w:rPr>
            </w:pPr>
          </w:p>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 xml:space="preserve">Ф. Шопен. </w:t>
            </w:r>
            <w:r w:rsidRPr="0099359B">
              <w:rPr>
                <w:rFonts w:ascii="Times New Roman" w:hAnsi="Times New Roman"/>
                <w:spacing w:val="-1"/>
                <w:sz w:val="28"/>
                <w:szCs w:val="28"/>
              </w:rPr>
              <w:t>Жизненный</w:t>
            </w:r>
            <w:r w:rsidRPr="0099359B">
              <w:rPr>
                <w:rFonts w:ascii="Times New Roman" w:hAnsi="Times New Roman"/>
                <w:spacing w:val="24"/>
                <w:sz w:val="28"/>
                <w:szCs w:val="28"/>
              </w:rPr>
              <w:t xml:space="preserve"> </w:t>
            </w:r>
            <w:r w:rsidRPr="0099359B">
              <w:rPr>
                <w:rFonts w:ascii="Times New Roman" w:hAnsi="Times New Roman"/>
                <w:sz w:val="28"/>
                <w:szCs w:val="28"/>
              </w:rPr>
              <w:t xml:space="preserve">и </w:t>
            </w:r>
            <w:r w:rsidRPr="0099359B">
              <w:rPr>
                <w:rFonts w:ascii="Times New Roman" w:hAnsi="Times New Roman"/>
                <w:spacing w:val="-1"/>
                <w:sz w:val="28"/>
                <w:szCs w:val="28"/>
              </w:rPr>
              <w:t>творческий</w:t>
            </w:r>
            <w:r w:rsidRPr="0099359B">
              <w:rPr>
                <w:rFonts w:ascii="Times New Roman" w:hAnsi="Times New Roman"/>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конспект</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викторина,</w:t>
            </w:r>
            <w:r w:rsidRPr="0099359B">
              <w:rPr>
                <w:rFonts w:ascii="Times New Roman" w:hAnsi="Times New Roman"/>
                <w:spacing w:val="27"/>
                <w:sz w:val="28"/>
                <w:szCs w:val="28"/>
              </w:rPr>
              <w:t xml:space="preserve"> </w:t>
            </w:r>
            <w:r w:rsidRPr="0099359B">
              <w:rPr>
                <w:rFonts w:ascii="Times New Roman" w:hAnsi="Times New Roman"/>
                <w:sz w:val="28"/>
                <w:szCs w:val="28"/>
              </w:rPr>
              <w:t>игра</w:t>
            </w:r>
            <w:r w:rsidRPr="0099359B">
              <w:rPr>
                <w:rFonts w:ascii="Times New Roman" w:hAnsi="Times New Roman"/>
                <w:spacing w:val="-1"/>
                <w:sz w:val="28"/>
                <w:szCs w:val="28"/>
              </w:rPr>
              <w:t xml:space="preserve"> наизусть</w:t>
            </w:r>
          </w:p>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музыкальных</w:t>
            </w:r>
            <w:proofErr w:type="gramEnd"/>
            <w:r w:rsidRPr="0099359B">
              <w:rPr>
                <w:rFonts w:ascii="Times New Roman" w:hAnsi="Times New Roman"/>
                <w:spacing w:val="1"/>
                <w:sz w:val="28"/>
                <w:szCs w:val="28"/>
              </w:rPr>
              <w:t xml:space="preserve"> </w:t>
            </w:r>
            <w:r w:rsidRPr="0099359B">
              <w:rPr>
                <w:rFonts w:ascii="Times New Roman" w:hAnsi="Times New Roman"/>
                <w:sz w:val="28"/>
                <w:szCs w:val="28"/>
              </w:rPr>
              <w:t>тем</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r w:rsidRPr="0099359B">
              <w:rPr>
                <w:rFonts w:ascii="Times New Roman" w:hAnsi="Times New Roman"/>
                <w:spacing w:val="-1"/>
                <w:sz w:val="28"/>
                <w:szCs w:val="28"/>
              </w:rPr>
              <w:t>Итоговое занятие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autoSpaceDN w:val="0"/>
              <w:contextualSpacing/>
              <w:jc w:val="center"/>
              <w:textAlignment w:val="baseline"/>
              <w:rPr>
                <w:rFonts w:ascii="Times New Roman" w:hAnsi="Times New Roman"/>
                <w:sz w:val="28"/>
                <w:szCs w:val="28"/>
              </w:rPr>
            </w:pPr>
          </w:p>
        </w:tc>
      </w:tr>
      <w:tr w:rsidR="0099359B" w:rsidRPr="0099359B" w:rsidTr="0099359B">
        <w:trPr>
          <w:trHeight w:val="489"/>
        </w:trPr>
        <w:tc>
          <w:tcPr>
            <w:tcW w:w="3769" w:type="dxa"/>
            <w:gridSpan w:val="2"/>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36</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LineNumbers/>
              <w:suppressAutoHyphens/>
              <w:snapToGrid w:val="0"/>
              <w:spacing w:line="100" w:lineRule="atLeast"/>
              <w:jc w:val="center"/>
              <w:rPr>
                <w:rFonts w:ascii="Times New Roman" w:eastAsia="MS Mincho" w:hAnsi="Times New Roman"/>
                <w:sz w:val="28"/>
                <w:szCs w:val="28"/>
                <w:lang w:eastAsia="ar-SA"/>
              </w:rPr>
            </w:pPr>
            <w:r w:rsidRPr="0099359B">
              <w:rPr>
                <w:rFonts w:ascii="Times New Roman" w:eastAsia="MS Mincho" w:hAnsi="Times New Roman"/>
                <w:sz w:val="28"/>
                <w:szCs w:val="28"/>
                <w:lang w:eastAsia="ar-SA"/>
              </w:rPr>
              <w:t>21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LineNumbers/>
              <w:suppressAutoHyphens/>
              <w:snapToGrid w:val="0"/>
              <w:spacing w:line="100" w:lineRule="atLeast"/>
              <w:jc w:val="center"/>
              <w:rPr>
                <w:rFonts w:ascii="Times New Roman" w:eastAsia="MS Mincho" w:hAnsi="Times New Roman"/>
                <w:sz w:val="28"/>
                <w:szCs w:val="28"/>
                <w:lang w:eastAsia="ar-SA"/>
              </w:rPr>
            </w:pPr>
            <w:r w:rsidRPr="0099359B">
              <w:rPr>
                <w:rFonts w:ascii="Times New Roman" w:eastAsia="MS Mincho" w:hAnsi="Times New Roman"/>
                <w:sz w:val="28"/>
                <w:szCs w:val="28"/>
                <w:lang w:eastAsia="ar-SA"/>
              </w:rPr>
              <w:t>15</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jc w:val="center"/>
              <w:rPr>
                <w:rFonts w:ascii="Times New Roman" w:hAnsi="Times New Roman"/>
                <w:sz w:val="28"/>
                <w:szCs w:val="28"/>
              </w:rPr>
            </w:pPr>
          </w:p>
        </w:tc>
      </w:tr>
    </w:tbl>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u w:val="single"/>
          <w:lang w:eastAsia="ar-SA"/>
        </w:rPr>
      </w:pPr>
      <w:r w:rsidRPr="0099359B">
        <w:rPr>
          <w:rFonts w:ascii="Times New Roman" w:eastAsia="Times New Roman" w:hAnsi="Times New Roman" w:cs="Times New Roman"/>
          <w:color w:val="000000"/>
          <w:sz w:val="28"/>
          <w:szCs w:val="28"/>
          <w:u w:val="single"/>
          <w:lang w:eastAsia="ar-SA"/>
        </w:rPr>
        <w:t>Содержание дисциплины:</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bCs/>
          <w:spacing w:val="-1"/>
          <w:sz w:val="28"/>
          <w:szCs w:val="28"/>
        </w:rPr>
      </w:pPr>
      <w:r w:rsidRPr="0099359B">
        <w:rPr>
          <w:rFonts w:ascii="Times New Roman" w:eastAsia="Calibri" w:hAnsi="Times New Roman" w:cs="Times New Roman"/>
          <w:bCs/>
          <w:spacing w:val="-1"/>
          <w:sz w:val="28"/>
          <w:szCs w:val="28"/>
        </w:rPr>
        <w:lastRenderedPageBreak/>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1.</w:t>
      </w:r>
      <w:r w:rsidRPr="0099359B">
        <w:rPr>
          <w:rFonts w:ascii="Times New Roman" w:eastAsia="Calibri" w:hAnsi="Times New Roman" w:cs="Times New Roman"/>
          <w:bCs/>
          <w:spacing w:val="-1"/>
          <w:sz w:val="28"/>
          <w:szCs w:val="28"/>
        </w:rPr>
        <w:t xml:space="preserve"> История</w:t>
      </w:r>
      <w:r w:rsidRPr="0099359B">
        <w:rPr>
          <w:rFonts w:ascii="Times New Roman" w:eastAsia="Calibri" w:hAnsi="Times New Roman" w:cs="Times New Roman"/>
          <w:bCs/>
          <w:spacing w:val="-4"/>
          <w:sz w:val="28"/>
          <w:szCs w:val="28"/>
        </w:rPr>
        <w:t xml:space="preserve"> </w:t>
      </w:r>
      <w:r w:rsidRPr="0099359B">
        <w:rPr>
          <w:rFonts w:ascii="Times New Roman" w:eastAsia="Calibri" w:hAnsi="Times New Roman" w:cs="Times New Roman"/>
          <w:bCs/>
          <w:spacing w:val="-1"/>
          <w:sz w:val="28"/>
          <w:szCs w:val="28"/>
        </w:rPr>
        <w:t>развития</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музыки от</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pacing w:val="-1"/>
          <w:sz w:val="28"/>
          <w:szCs w:val="28"/>
        </w:rPr>
        <w:t>Древней</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Греции</w:t>
      </w:r>
      <w:r w:rsidRPr="0099359B">
        <w:rPr>
          <w:rFonts w:ascii="Times New Roman" w:eastAsia="Calibri" w:hAnsi="Times New Roman" w:cs="Times New Roman"/>
          <w:bCs/>
          <w:sz w:val="28"/>
          <w:szCs w:val="28"/>
        </w:rPr>
        <w:t xml:space="preserve"> до </w:t>
      </w:r>
      <w:r w:rsidRPr="0099359B">
        <w:rPr>
          <w:rFonts w:ascii="Times New Roman" w:eastAsia="Calibri" w:hAnsi="Times New Roman" w:cs="Times New Roman"/>
          <w:bCs/>
          <w:spacing w:val="-1"/>
          <w:sz w:val="28"/>
          <w:szCs w:val="28"/>
        </w:rPr>
        <w:t>эпохи барокко</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 xml:space="preserve">Теория: музыкальная культура </w:t>
      </w:r>
      <w:r w:rsidRPr="0099359B">
        <w:rPr>
          <w:rFonts w:ascii="Times New Roman" w:eastAsia="Calibri" w:hAnsi="Times New Roman" w:cs="Times New Roman"/>
          <w:spacing w:val="-1"/>
          <w:sz w:val="28"/>
          <w:szCs w:val="28"/>
        </w:rPr>
        <w:t>Древней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Греции.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История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возникновения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нотного</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письма,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Гвидо</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Аретинский.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Изучение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сведений</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z w:val="28"/>
          <w:szCs w:val="28"/>
        </w:rPr>
        <w:t>о</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музыке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 xml:space="preserve">(инструментах, жанрах, </w:t>
      </w:r>
      <w:r w:rsidRPr="0099359B">
        <w:rPr>
          <w:rFonts w:ascii="Times New Roman" w:eastAsia="Calibri" w:hAnsi="Times New Roman" w:cs="Times New Roman"/>
          <w:spacing w:val="-2"/>
          <w:sz w:val="28"/>
          <w:szCs w:val="28"/>
        </w:rPr>
        <w:t>формах</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 xml:space="preserve">и </w:t>
      </w:r>
      <w:r w:rsidRPr="0099359B">
        <w:rPr>
          <w:rFonts w:ascii="Times New Roman" w:eastAsia="Calibri" w:hAnsi="Times New Roman" w:cs="Times New Roman"/>
          <w:spacing w:val="-1"/>
          <w:sz w:val="28"/>
          <w:szCs w:val="28"/>
        </w:rPr>
        <w:t>т.д.) Средневековья</w:t>
      </w:r>
      <w:r w:rsidRPr="0099359B">
        <w:rPr>
          <w:rFonts w:ascii="Times New Roman" w:eastAsia="Calibri" w:hAnsi="Times New Roman" w:cs="Times New Roman"/>
          <w:sz w:val="28"/>
          <w:szCs w:val="28"/>
        </w:rPr>
        <w:t xml:space="preserve"> и </w:t>
      </w:r>
      <w:r w:rsidRPr="0099359B">
        <w:rPr>
          <w:rFonts w:ascii="Times New Roman" w:eastAsia="Calibri" w:hAnsi="Times New Roman" w:cs="Times New Roman"/>
          <w:spacing w:val="-1"/>
          <w:sz w:val="28"/>
          <w:szCs w:val="28"/>
        </w:rPr>
        <w:t>Ренессанса.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w:t>
      </w:r>
      <w:r w:rsidRPr="0099359B">
        <w:rPr>
          <w:rFonts w:ascii="Times New Roman" w:eastAsia="Calibri" w:hAnsi="Times New Roman" w:cs="Times New Roman"/>
          <w:sz w:val="28"/>
          <w:szCs w:val="28"/>
        </w:rPr>
        <w:t>акти</w:t>
      </w:r>
      <w:r w:rsidRPr="0099359B">
        <w:rPr>
          <w:rFonts w:ascii="Times New Roman" w:eastAsia="Calibri" w:hAnsi="Times New Roman" w:cs="Times New Roman"/>
          <w:spacing w:val="-1"/>
          <w:sz w:val="28"/>
          <w:szCs w:val="28"/>
        </w:rPr>
        <w:t>ка</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pacing w:val="-1"/>
          <w:sz w:val="28"/>
          <w:szCs w:val="28"/>
        </w:rPr>
        <w:t>небольших</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фрагментов</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pacing w:val="-1"/>
          <w:sz w:val="28"/>
          <w:szCs w:val="28"/>
        </w:rPr>
        <w:t>танцевальной</w:t>
      </w:r>
      <w:r w:rsidRPr="0099359B">
        <w:rPr>
          <w:rFonts w:ascii="Times New Roman" w:eastAsia="Calibri" w:hAnsi="Times New Roman" w:cs="Times New Roman"/>
          <w:spacing w:val="69"/>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вокальной</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музыки</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мастеров</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эпохи</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Возрождения</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(О.</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Лассо,</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1"/>
          <w:sz w:val="28"/>
          <w:szCs w:val="28"/>
        </w:rPr>
        <w:t>Монтеверди,</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М.</w:t>
      </w:r>
      <w:r w:rsidRPr="0099359B">
        <w:rPr>
          <w:rFonts w:ascii="Times New Roman" w:eastAsia="Calibri" w:hAnsi="Times New Roman" w:cs="Times New Roman"/>
          <w:spacing w:val="-2"/>
          <w:sz w:val="28"/>
          <w:szCs w:val="28"/>
        </w:rPr>
        <w:t xml:space="preserve"> </w:t>
      </w:r>
      <w:proofErr w:type="spellStart"/>
      <w:r w:rsidRPr="0099359B">
        <w:rPr>
          <w:rFonts w:ascii="Times New Roman" w:eastAsia="Calibri" w:hAnsi="Times New Roman" w:cs="Times New Roman"/>
          <w:spacing w:val="-1"/>
          <w:sz w:val="28"/>
          <w:szCs w:val="28"/>
        </w:rPr>
        <w:t>Преториус</w:t>
      </w:r>
      <w:proofErr w:type="spellEnd"/>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 xml:space="preserve">К. </w:t>
      </w:r>
      <w:proofErr w:type="spellStart"/>
      <w:r w:rsidRPr="0099359B">
        <w:rPr>
          <w:rFonts w:ascii="Times New Roman" w:eastAsia="Calibri" w:hAnsi="Times New Roman" w:cs="Times New Roman"/>
          <w:spacing w:val="-1"/>
          <w:sz w:val="28"/>
          <w:szCs w:val="28"/>
        </w:rPr>
        <w:t>Жанекен</w:t>
      </w:r>
      <w:proofErr w:type="spellEnd"/>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 xml:space="preserve">и </w:t>
      </w:r>
      <w:r w:rsidRPr="0099359B">
        <w:rPr>
          <w:rFonts w:ascii="Times New Roman" w:eastAsia="Calibri" w:hAnsi="Times New Roman" w:cs="Times New Roman"/>
          <w:spacing w:val="-1"/>
          <w:sz w:val="28"/>
          <w:szCs w:val="28"/>
        </w:rPr>
        <w:t>т.д.).</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2.</w:t>
      </w:r>
      <w:r w:rsidRPr="0099359B">
        <w:rPr>
          <w:rFonts w:ascii="Times New Roman" w:eastAsia="Calibri" w:hAnsi="Times New Roman" w:cs="Times New Roman"/>
          <w:bCs/>
          <w:spacing w:val="-1"/>
          <w:sz w:val="28"/>
          <w:szCs w:val="28"/>
        </w:rPr>
        <w:t xml:space="preserve"> Музыкальная</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 xml:space="preserve">культуры </w:t>
      </w:r>
      <w:r w:rsidRPr="0099359B">
        <w:rPr>
          <w:rFonts w:ascii="Times New Roman" w:eastAsia="Calibri" w:hAnsi="Times New Roman" w:cs="Times New Roman"/>
          <w:bCs/>
          <w:spacing w:val="-2"/>
          <w:sz w:val="28"/>
          <w:szCs w:val="28"/>
        </w:rPr>
        <w:t>эпохи</w:t>
      </w:r>
      <w:r w:rsidRPr="0099359B">
        <w:rPr>
          <w:rFonts w:ascii="Times New Roman" w:eastAsia="Calibri" w:hAnsi="Times New Roman" w:cs="Times New Roman"/>
          <w:bCs/>
          <w:spacing w:val="-1"/>
          <w:sz w:val="28"/>
          <w:szCs w:val="28"/>
        </w:rPr>
        <w:t xml:space="preserve"> барокко, итальянская школа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значение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инструментальной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музыки</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1"/>
          <w:sz w:val="28"/>
          <w:szCs w:val="28"/>
        </w:rPr>
        <w:t xml:space="preserve"> эпоху</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барокко.</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1"/>
          <w:sz w:val="28"/>
          <w:szCs w:val="28"/>
        </w:rPr>
        <w:t>Возникновение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оперы. Краткая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характеристика</w:t>
      </w:r>
      <w:r w:rsidRPr="0099359B">
        <w:rPr>
          <w:rFonts w:ascii="Times New Roman" w:eastAsia="Calibri" w:hAnsi="Times New Roman" w:cs="Times New Roman"/>
          <w:sz w:val="28"/>
          <w:szCs w:val="28"/>
        </w:rPr>
        <w:t xml:space="preserve"> творчества</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Вивальди.</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w:t>
      </w:r>
      <w:r w:rsidRPr="0099359B">
        <w:rPr>
          <w:rFonts w:ascii="Times New Roman" w:eastAsia="Calibri" w:hAnsi="Times New Roman" w:cs="Times New Roman"/>
          <w:sz w:val="28"/>
          <w:szCs w:val="28"/>
        </w:rPr>
        <w:t>акти</w:t>
      </w:r>
      <w:r w:rsidRPr="0099359B">
        <w:rPr>
          <w:rFonts w:ascii="Times New Roman" w:eastAsia="Calibri" w:hAnsi="Times New Roman" w:cs="Times New Roman"/>
          <w:spacing w:val="-1"/>
          <w:sz w:val="28"/>
          <w:szCs w:val="28"/>
        </w:rPr>
        <w:t>ка:</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2"/>
          <w:sz w:val="28"/>
          <w:szCs w:val="28"/>
        </w:rPr>
        <w:t>одного</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2"/>
          <w:sz w:val="28"/>
          <w:szCs w:val="28"/>
        </w:rPr>
        <w:t>концертов</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цикла</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2"/>
          <w:sz w:val="28"/>
          <w:szCs w:val="28"/>
        </w:rPr>
        <w:t>«Времена</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года».</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3.</w:t>
      </w:r>
      <w:r w:rsidRPr="0099359B">
        <w:rPr>
          <w:rFonts w:ascii="Times New Roman" w:eastAsia="Calibri" w:hAnsi="Times New Roman" w:cs="Times New Roman"/>
          <w:bCs/>
          <w:spacing w:val="-1"/>
          <w:sz w:val="28"/>
          <w:szCs w:val="28"/>
        </w:rPr>
        <w:t xml:space="preserve"> Иоганн Себастьян</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Бах</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 жизненный и</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творческий</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2"/>
          <w:sz w:val="28"/>
          <w:szCs w:val="28"/>
        </w:rPr>
        <w:t>путь.</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z w:val="28"/>
          <w:szCs w:val="28"/>
        </w:rPr>
        <w:t>Работа</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Баха</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органистом,</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придворным</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музыкантом,</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кантором</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разных</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2"/>
          <w:sz w:val="28"/>
          <w:szCs w:val="28"/>
        </w:rPr>
        <w:t>городах</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2"/>
          <w:sz w:val="28"/>
          <w:szCs w:val="28"/>
        </w:rPr>
        <w:t>Германии.</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Ознакомление</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1"/>
          <w:sz w:val="28"/>
          <w:szCs w:val="28"/>
        </w:rPr>
        <w:t>историей</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Реформации.</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Специфика</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устройства</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2"/>
          <w:sz w:val="28"/>
          <w:szCs w:val="28"/>
        </w:rPr>
        <w:t>органа,</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клавесина,</w:t>
      </w:r>
      <w:r w:rsidRPr="0099359B">
        <w:rPr>
          <w:rFonts w:ascii="Times New Roman" w:eastAsia="Calibri" w:hAnsi="Times New Roman" w:cs="Times New Roman"/>
          <w:spacing w:val="31"/>
          <w:sz w:val="28"/>
          <w:szCs w:val="28"/>
        </w:rPr>
        <w:t xml:space="preserve"> </w:t>
      </w:r>
      <w:proofErr w:type="spellStart"/>
      <w:r w:rsidRPr="0099359B">
        <w:rPr>
          <w:rFonts w:ascii="Times New Roman" w:eastAsia="Calibri" w:hAnsi="Times New Roman" w:cs="Times New Roman"/>
          <w:spacing w:val="-1"/>
          <w:sz w:val="28"/>
          <w:szCs w:val="28"/>
        </w:rPr>
        <w:t>клавикорда</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2"/>
          <w:sz w:val="28"/>
          <w:szCs w:val="28"/>
        </w:rPr>
        <w:t>Принципы</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1"/>
          <w:sz w:val="28"/>
          <w:szCs w:val="28"/>
        </w:rPr>
        <w:t>использования</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2"/>
          <w:sz w:val="28"/>
          <w:szCs w:val="28"/>
        </w:rPr>
        <w:t>органной</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1"/>
          <w:sz w:val="28"/>
          <w:szCs w:val="28"/>
        </w:rPr>
        <w:t>музыки</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церковной</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службе.</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Инвенции.</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Уникальное</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учебное</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пособие</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для</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начинающих</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исполнителей</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z w:val="28"/>
          <w:szCs w:val="28"/>
        </w:rPr>
        <w:t>на</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клавире</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2"/>
          <w:sz w:val="28"/>
          <w:szCs w:val="28"/>
        </w:rPr>
        <w:t>Хорошо</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темперированный</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клавир</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2"/>
          <w:sz w:val="28"/>
          <w:szCs w:val="28"/>
        </w:rPr>
        <w:t>принцип</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организации</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pacing w:val="-1"/>
          <w:sz w:val="28"/>
          <w:szCs w:val="28"/>
        </w:rPr>
        <w:t>цикла.</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Проблема</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pacing w:val="-2"/>
          <w:sz w:val="28"/>
          <w:szCs w:val="28"/>
        </w:rPr>
        <w:t>соотношения</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pacing w:val="-1"/>
          <w:sz w:val="28"/>
          <w:szCs w:val="28"/>
        </w:rPr>
        <w:t>прелюдии</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pacing w:val="-1"/>
          <w:sz w:val="28"/>
          <w:szCs w:val="28"/>
        </w:rPr>
        <w:t>фуги.</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pacing w:val="-1"/>
          <w:sz w:val="28"/>
          <w:szCs w:val="28"/>
        </w:rPr>
        <w:t>Специфика</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организации</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полифонической</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формы</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(тема,</w:t>
      </w:r>
      <w:r w:rsidRPr="0099359B">
        <w:rPr>
          <w:rFonts w:ascii="Times New Roman" w:eastAsia="Calibri" w:hAnsi="Times New Roman" w:cs="Times New Roman"/>
          <w:spacing w:val="20"/>
          <w:sz w:val="28"/>
          <w:szCs w:val="28"/>
        </w:rPr>
        <w:t xml:space="preserve"> </w:t>
      </w:r>
      <w:proofErr w:type="spellStart"/>
      <w:r w:rsidRPr="0099359B">
        <w:rPr>
          <w:rFonts w:ascii="Times New Roman" w:eastAsia="Calibri" w:hAnsi="Times New Roman" w:cs="Times New Roman"/>
          <w:spacing w:val="-1"/>
          <w:sz w:val="28"/>
          <w:szCs w:val="28"/>
        </w:rPr>
        <w:t>противосложение</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интермедия и т.д.).</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Инструментальные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сюиты</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pacing w:val="-1"/>
          <w:sz w:val="28"/>
          <w:szCs w:val="28"/>
        </w:rPr>
        <w:t>история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формирования</w:t>
      </w:r>
      <w:r w:rsidR="006D1153">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цикла,</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обязательные</w:t>
      </w:r>
      <w:r w:rsidRPr="0099359B">
        <w:rPr>
          <w:rFonts w:ascii="Times New Roman" w:eastAsia="Calibri" w:hAnsi="Times New Roman" w:cs="Times New Roman"/>
          <w:sz w:val="28"/>
          <w:szCs w:val="28"/>
        </w:rPr>
        <w:t xml:space="preserve"> и</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дополнительные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танцы.</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w:t>
      </w:r>
      <w:r w:rsidRPr="0099359B">
        <w:rPr>
          <w:rFonts w:ascii="Times New Roman" w:eastAsia="Calibri" w:hAnsi="Times New Roman" w:cs="Times New Roman"/>
          <w:sz w:val="28"/>
          <w:szCs w:val="28"/>
        </w:rPr>
        <w:t xml:space="preserve">актика: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фрагментов</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хоральная</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прелюдия</w:t>
      </w:r>
      <w:r w:rsidRPr="0099359B">
        <w:rPr>
          <w:rFonts w:ascii="Times New Roman" w:eastAsia="Calibri" w:hAnsi="Times New Roman" w:cs="Times New Roman"/>
          <w:sz w:val="28"/>
          <w:szCs w:val="28"/>
        </w:rPr>
        <w:t xml:space="preserve"> фа </w:t>
      </w:r>
      <w:r w:rsidRPr="0099359B">
        <w:rPr>
          <w:rFonts w:ascii="Times New Roman" w:eastAsia="Calibri" w:hAnsi="Times New Roman" w:cs="Times New Roman"/>
          <w:spacing w:val="-1"/>
          <w:sz w:val="28"/>
          <w:szCs w:val="28"/>
        </w:rPr>
        <w:t>минор,</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токката</w:t>
      </w:r>
      <w:r w:rsidRPr="0099359B">
        <w:rPr>
          <w:rFonts w:ascii="Times New Roman" w:eastAsia="Calibri" w:hAnsi="Times New Roman" w:cs="Times New Roman"/>
          <w:sz w:val="28"/>
          <w:szCs w:val="28"/>
        </w:rPr>
        <w:t xml:space="preserve"> и </w:t>
      </w:r>
      <w:r w:rsidRPr="0099359B">
        <w:rPr>
          <w:rFonts w:ascii="Times New Roman" w:eastAsia="Calibri" w:hAnsi="Times New Roman" w:cs="Times New Roman"/>
          <w:spacing w:val="-1"/>
          <w:sz w:val="28"/>
          <w:szCs w:val="28"/>
        </w:rPr>
        <w:t>фуга</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z w:val="28"/>
          <w:szCs w:val="28"/>
        </w:rPr>
        <w:t xml:space="preserve">ре </w:t>
      </w:r>
      <w:r w:rsidRPr="0099359B">
        <w:rPr>
          <w:rFonts w:ascii="Times New Roman" w:eastAsia="Calibri" w:hAnsi="Times New Roman" w:cs="Times New Roman"/>
          <w:spacing w:val="-1"/>
          <w:sz w:val="28"/>
          <w:szCs w:val="28"/>
        </w:rPr>
        <w:t>минор</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для</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органа,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двухголосные</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инвенции до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мажор,</w:t>
      </w:r>
      <w:r w:rsidRPr="0099359B">
        <w:rPr>
          <w:rFonts w:ascii="Times New Roman" w:eastAsia="Calibri" w:hAnsi="Times New Roman" w:cs="Times New Roman"/>
          <w:sz w:val="28"/>
          <w:szCs w:val="28"/>
        </w:rPr>
        <w:t xml:space="preserve"> фа </w:t>
      </w:r>
      <w:r w:rsidRPr="0099359B">
        <w:rPr>
          <w:rFonts w:ascii="Times New Roman" w:eastAsia="Calibri" w:hAnsi="Times New Roman" w:cs="Times New Roman"/>
          <w:spacing w:val="-1"/>
          <w:sz w:val="28"/>
          <w:szCs w:val="28"/>
        </w:rPr>
        <w:t>мажор,</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прелюдия</w:t>
      </w:r>
      <w:r w:rsidRPr="0099359B">
        <w:rPr>
          <w:rFonts w:ascii="Times New Roman" w:eastAsia="Calibri" w:hAnsi="Times New Roman" w:cs="Times New Roman"/>
          <w:sz w:val="28"/>
          <w:szCs w:val="28"/>
        </w:rPr>
        <w:t xml:space="preserve"> и </w:t>
      </w:r>
      <w:r w:rsidRPr="0099359B">
        <w:rPr>
          <w:rFonts w:ascii="Times New Roman" w:eastAsia="Calibri" w:hAnsi="Times New Roman" w:cs="Times New Roman"/>
          <w:spacing w:val="-1"/>
          <w:sz w:val="28"/>
          <w:szCs w:val="28"/>
        </w:rPr>
        <w:t>фуга</w:t>
      </w:r>
      <w:r w:rsidRPr="0099359B">
        <w:rPr>
          <w:rFonts w:ascii="Times New Roman" w:eastAsia="Calibri" w:hAnsi="Times New Roman" w:cs="Times New Roman"/>
          <w:sz w:val="28"/>
          <w:szCs w:val="28"/>
        </w:rPr>
        <w:t xml:space="preserve"> до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2"/>
          <w:sz w:val="28"/>
          <w:szCs w:val="28"/>
        </w:rPr>
        <w:t>минор</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 xml:space="preserve">из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тома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ХТК,</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французская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сюита</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до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2"/>
          <w:sz w:val="28"/>
          <w:szCs w:val="28"/>
        </w:rPr>
        <w:t>минор.</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z w:val="28"/>
          <w:szCs w:val="28"/>
        </w:rPr>
        <w:t>Для</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о</w:t>
      </w:r>
      <w:r w:rsidRPr="0099359B">
        <w:rPr>
          <w:rFonts w:ascii="Times New Roman" w:eastAsia="Calibri" w:hAnsi="Times New Roman" w:cs="Times New Roman"/>
          <w:spacing w:val="-1"/>
          <w:sz w:val="28"/>
          <w:szCs w:val="28"/>
        </w:rPr>
        <w:t>знакомления: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хоральная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прелюдия</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ми-бемоль мажор;</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трехголосная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инвенция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си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минор;</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прелюдия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 xml:space="preserve">и </w:t>
      </w:r>
      <w:r w:rsidRPr="0099359B">
        <w:rPr>
          <w:rFonts w:ascii="Times New Roman" w:eastAsia="Calibri" w:hAnsi="Times New Roman" w:cs="Times New Roman"/>
          <w:spacing w:val="-1"/>
          <w:sz w:val="28"/>
          <w:szCs w:val="28"/>
        </w:rPr>
        <w:t>фуга</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до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2"/>
          <w:sz w:val="28"/>
          <w:szCs w:val="28"/>
        </w:rPr>
        <w:t>мажор</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тома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ХТК;</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фрагменты</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сюит,</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партит, сонат</w:t>
      </w:r>
      <w:r w:rsidRPr="0099359B">
        <w:rPr>
          <w:rFonts w:ascii="Times New Roman" w:eastAsia="Calibri" w:hAnsi="Times New Roman" w:cs="Times New Roman"/>
          <w:sz w:val="28"/>
          <w:szCs w:val="28"/>
        </w:rPr>
        <w:t xml:space="preserve"> для </w:t>
      </w:r>
      <w:r w:rsidRPr="0099359B">
        <w:rPr>
          <w:rFonts w:ascii="Times New Roman" w:eastAsia="Calibri" w:hAnsi="Times New Roman" w:cs="Times New Roman"/>
          <w:spacing w:val="-1"/>
          <w:sz w:val="28"/>
          <w:szCs w:val="28"/>
        </w:rPr>
        <w:t>скрипки</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 xml:space="preserve">и для </w:t>
      </w:r>
      <w:r w:rsidRPr="0099359B">
        <w:rPr>
          <w:rFonts w:ascii="Times New Roman" w:eastAsia="Calibri" w:hAnsi="Times New Roman" w:cs="Times New Roman"/>
          <w:spacing w:val="-2"/>
          <w:sz w:val="28"/>
          <w:szCs w:val="28"/>
        </w:rPr>
        <w:t>виолончели</w:t>
      </w:r>
      <w:r w:rsidRPr="0099359B">
        <w:rPr>
          <w:rFonts w:ascii="Times New Roman" w:eastAsia="Calibri" w:hAnsi="Times New Roman" w:cs="Times New Roman"/>
          <w:sz w:val="28"/>
          <w:szCs w:val="28"/>
        </w:rPr>
        <w:t xml:space="preserve"> соло.</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4.</w:t>
      </w:r>
      <w:r w:rsidRPr="0099359B">
        <w:rPr>
          <w:rFonts w:ascii="Times New Roman" w:eastAsia="Calibri" w:hAnsi="Times New Roman" w:cs="Times New Roman"/>
          <w:bCs/>
          <w:spacing w:val="-1"/>
          <w:sz w:val="28"/>
          <w:szCs w:val="28"/>
        </w:rPr>
        <w:t xml:space="preserve"> Современники И.С.</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z w:val="28"/>
          <w:szCs w:val="28"/>
        </w:rPr>
        <w:t xml:space="preserve">Баха: </w:t>
      </w:r>
      <w:r w:rsidRPr="0099359B">
        <w:rPr>
          <w:rFonts w:ascii="Times New Roman" w:eastAsia="Calibri" w:hAnsi="Times New Roman" w:cs="Times New Roman"/>
          <w:bCs/>
          <w:spacing w:val="-2"/>
          <w:sz w:val="28"/>
          <w:szCs w:val="28"/>
        </w:rPr>
        <w:t>Г.Ф.</w:t>
      </w:r>
      <w:r w:rsidRPr="0099359B">
        <w:rPr>
          <w:rFonts w:ascii="Times New Roman" w:eastAsia="Calibri" w:hAnsi="Times New Roman" w:cs="Times New Roman"/>
          <w:bCs/>
          <w:spacing w:val="-1"/>
          <w:sz w:val="28"/>
          <w:szCs w:val="28"/>
        </w:rPr>
        <w:t xml:space="preserve"> Гендель</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краткое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изложение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биографии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Г.Ф.</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Генделя.</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Влияние</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итальянской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школы</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 xml:space="preserve">на </w:t>
      </w:r>
      <w:r w:rsidRPr="0099359B">
        <w:rPr>
          <w:rFonts w:ascii="Times New Roman" w:eastAsia="Calibri" w:hAnsi="Times New Roman" w:cs="Times New Roman"/>
          <w:spacing w:val="-1"/>
          <w:sz w:val="28"/>
          <w:szCs w:val="28"/>
        </w:rPr>
        <w:t>его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творчество, основные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жанры.</w:t>
      </w:r>
    </w:p>
    <w:p w:rsidR="0099359B" w:rsidRPr="0099359B" w:rsidRDefault="0099359B" w:rsidP="0099359B">
      <w:pPr>
        <w:suppressAutoHyphens/>
        <w:spacing w:after="0" w:line="240" w:lineRule="auto"/>
        <w:ind w:firstLine="709"/>
        <w:contextualSpacing/>
        <w:rPr>
          <w:rFonts w:ascii="Times New Roman" w:eastAsia="MS Mincho" w:hAnsi="Times New Roman" w:cs="Times New Roman"/>
          <w:bCs/>
          <w:sz w:val="28"/>
          <w:szCs w:val="28"/>
          <w:lang w:eastAsia="ar-SA"/>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z w:val="28"/>
          <w:szCs w:val="28"/>
        </w:rPr>
        <w:t>для</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ознакомления</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рекомендуется</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отрывков</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1"/>
          <w:sz w:val="28"/>
          <w:szCs w:val="28"/>
        </w:rPr>
        <w:t xml:space="preserve"> оперного</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наследия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Г.Ф.</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Генделя</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или</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его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концертов.</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 5. Классицизм,</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возникновение</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и</w:t>
      </w:r>
      <w:r w:rsidRPr="0099359B">
        <w:rPr>
          <w:rFonts w:ascii="Times New Roman" w:eastAsia="Calibri" w:hAnsi="Times New Roman" w:cs="Times New Roman"/>
          <w:bCs/>
          <w:spacing w:val="-1"/>
          <w:sz w:val="28"/>
          <w:szCs w:val="28"/>
        </w:rPr>
        <w:t xml:space="preserve"> обновление</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инструментальных</w:t>
      </w:r>
      <w:r w:rsidRPr="0099359B">
        <w:rPr>
          <w:rFonts w:ascii="Times New Roman" w:eastAsia="Calibri" w:hAnsi="Times New Roman" w:cs="Times New Roman"/>
          <w:bCs/>
          <w:spacing w:val="41"/>
          <w:sz w:val="28"/>
          <w:szCs w:val="28"/>
        </w:rPr>
        <w:t xml:space="preserve"> </w:t>
      </w:r>
      <w:r w:rsidRPr="0099359B">
        <w:rPr>
          <w:rFonts w:ascii="Times New Roman" w:eastAsia="Calibri" w:hAnsi="Times New Roman" w:cs="Times New Roman"/>
          <w:bCs/>
          <w:spacing w:val="-1"/>
          <w:sz w:val="28"/>
          <w:szCs w:val="28"/>
        </w:rPr>
        <w:t xml:space="preserve">жанров </w:t>
      </w:r>
      <w:r w:rsidRPr="0099359B">
        <w:rPr>
          <w:rFonts w:ascii="Times New Roman" w:eastAsia="Calibri" w:hAnsi="Times New Roman" w:cs="Times New Roman"/>
          <w:bCs/>
          <w:sz w:val="28"/>
          <w:szCs w:val="28"/>
        </w:rPr>
        <w:t>и</w:t>
      </w:r>
      <w:r w:rsidRPr="0099359B">
        <w:rPr>
          <w:rFonts w:ascii="Times New Roman" w:eastAsia="Calibri" w:hAnsi="Times New Roman" w:cs="Times New Roman"/>
          <w:bCs/>
          <w:spacing w:val="-1"/>
          <w:sz w:val="28"/>
          <w:szCs w:val="28"/>
        </w:rPr>
        <w:t xml:space="preserve"> форм,</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опера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основные</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принципы</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нового</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стилевого</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направления.</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Сонатный</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z w:val="28"/>
          <w:szCs w:val="28"/>
        </w:rPr>
        <w:t>цикл</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симфонический</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цикл,</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их</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кардинальное</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отличие</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z w:val="28"/>
          <w:szCs w:val="28"/>
        </w:rPr>
        <w:t>от</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предшествующих</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жанров</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форм.</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Переосмысление</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драматургии</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формы</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произведения.</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Состав</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симфонического</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оркестра.</w:t>
      </w:r>
      <w:r w:rsidRPr="0099359B">
        <w:rPr>
          <w:rFonts w:ascii="Times New Roman" w:eastAsia="Calibri" w:hAnsi="Times New Roman" w:cs="Times New Roman"/>
          <w:spacing w:val="42"/>
          <w:sz w:val="28"/>
          <w:szCs w:val="28"/>
        </w:rPr>
        <w:t xml:space="preserve"> </w:t>
      </w:r>
      <w:proofErr w:type="spellStart"/>
      <w:r w:rsidRPr="0099359B">
        <w:rPr>
          <w:rFonts w:ascii="Times New Roman" w:eastAsia="Calibri" w:hAnsi="Times New Roman" w:cs="Times New Roman"/>
          <w:spacing w:val="-1"/>
          <w:sz w:val="28"/>
          <w:szCs w:val="28"/>
        </w:rPr>
        <w:t>Мангеймская</w:t>
      </w:r>
      <w:proofErr w:type="spellEnd"/>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школа.</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Венские</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классики.</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Великая</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французская</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1"/>
          <w:sz w:val="28"/>
          <w:szCs w:val="28"/>
        </w:rPr>
        <w:t>революция.</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pacing w:val="-1"/>
          <w:sz w:val="28"/>
          <w:szCs w:val="28"/>
        </w:rPr>
        <w:t>Французские</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1"/>
          <w:sz w:val="28"/>
          <w:szCs w:val="28"/>
        </w:rPr>
        <w:t>энциклопедисты.</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z w:val="28"/>
          <w:szCs w:val="28"/>
        </w:rPr>
        <w:t>Реформа</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2"/>
          <w:sz w:val="28"/>
          <w:szCs w:val="28"/>
        </w:rPr>
        <w:t>оперного</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жанра.</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Творчество</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Х.В.</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Глюка,</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z w:val="28"/>
          <w:szCs w:val="28"/>
        </w:rPr>
        <w:t>суть</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z w:val="28"/>
          <w:szCs w:val="28"/>
        </w:rPr>
        <w:t>его</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реформы</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драматизация</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музыкального</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спектакля.</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lastRenderedPageBreak/>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отрывков</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оперы</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Глюка</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«Орфей»</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(Хор</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3"/>
          <w:sz w:val="28"/>
          <w:szCs w:val="28"/>
        </w:rPr>
        <w:t>из</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сцена</w:t>
      </w:r>
      <w:r w:rsidRPr="0099359B">
        <w:rPr>
          <w:rFonts w:ascii="Times New Roman" w:eastAsia="Calibri" w:hAnsi="Times New Roman" w:cs="Times New Roman"/>
          <w:sz w:val="28"/>
          <w:szCs w:val="28"/>
        </w:rPr>
        <w:t xml:space="preserve"> с</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фуриями</w:t>
      </w:r>
      <w:r w:rsidRPr="0099359B">
        <w:rPr>
          <w:rFonts w:ascii="Times New Roman" w:eastAsia="Calibri" w:hAnsi="Times New Roman" w:cs="Times New Roman"/>
          <w:sz w:val="28"/>
          <w:szCs w:val="28"/>
        </w:rPr>
        <w:t xml:space="preserve"> из 2</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1"/>
          <w:sz w:val="28"/>
          <w:szCs w:val="28"/>
        </w:rPr>
        <w:t xml:space="preserve"> ария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 xml:space="preserve">«Потерял </w:t>
      </w:r>
      <w:r w:rsidRPr="0099359B">
        <w:rPr>
          <w:rFonts w:ascii="Times New Roman" w:eastAsia="Calibri" w:hAnsi="Times New Roman" w:cs="Times New Roman"/>
          <w:sz w:val="28"/>
          <w:szCs w:val="28"/>
        </w:rPr>
        <w:t xml:space="preserve">я </w:t>
      </w:r>
      <w:proofErr w:type="spellStart"/>
      <w:r w:rsidRPr="0099359B">
        <w:rPr>
          <w:rFonts w:ascii="Times New Roman" w:eastAsia="Calibri" w:hAnsi="Times New Roman" w:cs="Times New Roman"/>
          <w:spacing w:val="-2"/>
          <w:sz w:val="28"/>
          <w:szCs w:val="28"/>
        </w:rPr>
        <w:t>Эвридику</w:t>
      </w:r>
      <w:proofErr w:type="spellEnd"/>
      <w:r w:rsidRPr="0099359B">
        <w:rPr>
          <w:rFonts w:ascii="Times New Roman" w:eastAsia="Calibri" w:hAnsi="Times New Roman" w:cs="Times New Roman"/>
          <w:spacing w:val="-2"/>
          <w:sz w:val="28"/>
          <w:szCs w:val="28"/>
        </w:rPr>
        <w:t>»).</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 6. Йозеф</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pacing w:val="-1"/>
          <w:sz w:val="28"/>
          <w:szCs w:val="28"/>
        </w:rPr>
        <w:t>Гайдн.</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жизненный</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z w:val="28"/>
          <w:szCs w:val="28"/>
        </w:rPr>
        <w:t xml:space="preserve">и </w:t>
      </w:r>
      <w:r w:rsidRPr="0099359B">
        <w:rPr>
          <w:rFonts w:ascii="Times New Roman" w:eastAsia="Calibri" w:hAnsi="Times New Roman" w:cs="Times New Roman"/>
          <w:spacing w:val="-1"/>
          <w:sz w:val="28"/>
          <w:szCs w:val="28"/>
        </w:rPr>
        <w:t>творческий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путь.</w:t>
      </w:r>
      <w:r w:rsidRPr="0099359B">
        <w:rPr>
          <w:rFonts w:ascii="Times New Roman" w:eastAsia="Calibri" w:hAnsi="Times New Roman" w:cs="Times New Roman"/>
          <w:sz w:val="28"/>
          <w:szCs w:val="28"/>
        </w:rPr>
        <w:t xml:space="preserve"> Вена</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«музыкальный</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перекресток» Европы. Судьба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придворного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музыканта.</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Поездка</w:t>
      </w:r>
      <w:r w:rsidRPr="0099359B">
        <w:rPr>
          <w:rFonts w:ascii="Times New Roman" w:eastAsia="Calibri" w:hAnsi="Times New Roman" w:cs="Times New Roman"/>
          <w:sz w:val="28"/>
          <w:szCs w:val="28"/>
        </w:rPr>
        <w:t xml:space="preserve"> в</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Англию.</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Ознакомление</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2"/>
          <w:sz w:val="28"/>
          <w:szCs w:val="28"/>
        </w:rPr>
        <w:t>со</w:t>
      </w:r>
      <w:r w:rsidRPr="0099359B">
        <w:rPr>
          <w:rFonts w:ascii="Times New Roman" w:eastAsia="Calibri" w:hAnsi="Times New Roman" w:cs="Times New Roman"/>
          <w:spacing w:val="65"/>
          <w:sz w:val="28"/>
          <w:szCs w:val="28"/>
        </w:rPr>
        <w:t xml:space="preserve"> </w:t>
      </w:r>
      <w:r w:rsidRPr="0099359B">
        <w:rPr>
          <w:rFonts w:ascii="Times New Roman" w:eastAsia="Calibri" w:hAnsi="Times New Roman" w:cs="Times New Roman"/>
          <w:spacing w:val="-1"/>
          <w:sz w:val="28"/>
          <w:szCs w:val="28"/>
        </w:rPr>
        <w:t>спецификой</w:t>
      </w:r>
      <w:r w:rsidRPr="0099359B">
        <w:rPr>
          <w:rFonts w:ascii="Times New Roman" w:eastAsia="Calibri" w:hAnsi="Times New Roman" w:cs="Times New Roman"/>
          <w:spacing w:val="65"/>
          <w:sz w:val="28"/>
          <w:szCs w:val="28"/>
        </w:rPr>
        <w:t xml:space="preserve"> </w:t>
      </w:r>
      <w:r w:rsidRPr="0099359B">
        <w:rPr>
          <w:rFonts w:ascii="Times New Roman" w:eastAsia="Calibri" w:hAnsi="Times New Roman" w:cs="Times New Roman"/>
          <w:spacing w:val="-2"/>
          <w:sz w:val="28"/>
          <w:szCs w:val="28"/>
        </w:rPr>
        <w:t>строения</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1"/>
          <w:sz w:val="28"/>
          <w:szCs w:val="28"/>
        </w:rPr>
        <w:t>сонатно-симфонического</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1"/>
          <w:sz w:val="28"/>
          <w:szCs w:val="28"/>
        </w:rPr>
        <w:t>цикла</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z w:val="28"/>
          <w:szCs w:val="28"/>
        </w:rPr>
        <w:t>на</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примере</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2"/>
          <w:sz w:val="28"/>
          <w:szCs w:val="28"/>
        </w:rPr>
        <w:t>симфонии</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ми-бемоль</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мажор</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z w:val="28"/>
          <w:szCs w:val="28"/>
        </w:rPr>
        <w:t>часть</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сонатная</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z w:val="28"/>
          <w:szCs w:val="28"/>
        </w:rPr>
        <w:t>форма,</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часть</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двойные</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вариации,</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z w:val="28"/>
          <w:szCs w:val="28"/>
        </w:rPr>
        <w:t>3</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z w:val="28"/>
          <w:szCs w:val="28"/>
        </w:rPr>
        <w:t>часть</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менуэт,</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z w:val="28"/>
          <w:szCs w:val="28"/>
        </w:rPr>
        <w:t>финал).</w:t>
      </w:r>
      <w:r w:rsidRPr="0099359B">
        <w:rPr>
          <w:rFonts w:ascii="Times New Roman" w:eastAsia="Calibri" w:hAnsi="Times New Roman" w:cs="Times New Roman"/>
          <w:spacing w:val="36"/>
          <w:sz w:val="28"/>
          <w:szCs w:val="28"/>
        </w:rPr>
        <w:t xml:space="preserve"> </w:t>
      </w:r>
      <w:r w:rsidRPr="0099359B">
        <w:rPr>
          <w:rFonts w:ascii="Times New Roman" w:eastAsia="Calibri" w:hAnsi="Times New Roman" w:cs="Times New Roman"/>
          <w:spacing w:val="-1"/>
          <w:sz w:val="28"/>
          <w:szCs w:val="28"/>
        </w:rPr>
        <w:t>Эволюция</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клавирной</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музыки.</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Строение</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классической</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сонаты.</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2"/>
          <w:sz w:val="28"/>
          <w:szCs w:val="28"/>
        </w:rPr>
        <w:t>Подробный</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разбор</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1"/>
          <w:sz w:val="28"/>
          <w:szCs w:val="28"/>
        </w:rPr>
        <w:t>строения</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тонального</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плана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сонатной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формы</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Ми-бемоль</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мажор</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z w:val="28"/>
          <w:szCs w:val="28"/>
        </w:rPr>
        <w:t xml:space="preserve">(все </w:t>
      </w:r>
      <w:r w:rsidRPr="0099359B">
        <w:rPr>
          <w:rFonts w:ascii="Times New Roman" w:eastAsia="Calibri" w:hAnsi="Times New Roman" w:cs="Times New Roman"/>
          <w:spacing w:val="-1"/>
          <w:sz w:val="28"/>
          <w:szCs w:val="28"/>
        </w:rPr>
        <w:t>части), сонаты</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 xml:space="preserve">Ре </w:t>
      </w:r>
      <w:r w:rsidRPr="0099359B">
        <w:rPr>
          <w:rFonts w:ascii="Times New Roman" w:eastAsia="Calibri" w:hAnsi="Times New Roman" w:cs="Times New Roman"/>
          <w:spacing w:val="-1"/>
          <w:sz w:val="28"/>
          <w:szCs w:val="28"/>
        </w:rPr>
        <w:t>мажор</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 xml:space="preserve">и ми </w:t>
      </w:r>
      <w:r w:rsidRPr="0099359B">
        <w:rPr>
          <w:rFonts w:ascii="Times New Roman" w:eastAsia="Calibri" w:hAnsi="Times New Roman" w:cs="Times New Roman"/>
          <w:spacing w:val="-1"/>
          <w:sz w:val="28"/>
          <w:szCs w:val="28"/>
        </w:rPr>
        <w:t>минор.</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z w:val="28"/>
          <w:szCs w:val="28"/>
        </w:rPr>
        <w:t xml:space="preserve">Для </w:t>
      </w:r>
      <w:r w:rsidRPr="0099359B">
        <w:rPr>
          <w:rFonts w:ascii="Times New Roman" w:eastAsia="Calibri" w:hAnsi="Times New Roman" w:cs="Times New Roman"/>
          <w:spacing w:val="-1"/>
          <w:sz w:val="28"/>
          <w:szCs w:val="28"/>
        </w:rPr>
        <w:t>ознакомления: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«Прощальная»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финал.</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7.</w:t>
      </w:r>
      <w:r w:rsidRPr="0099359B">
        <w:rPr>
          <w:rFonts w:ascii="Times New Roman" w:eastAsia="Calibri" w:hAnsi="Times New Roman" w:cs="Times New Roman"/>
          <w:bCs/>
          <w:spacing w:val="-1"/>
          <w:sz w:val="28"/>
          <w:szCs w:val="28"/>
        </w:rPr>
        <w:t xml:space="preserve"> Вольфганг Амадей</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Моцарт</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19"/>
          <w:sz w:val="28"/>
          <w:szCs w:val="28"/>
        </w:rPr>
        <w:t xml:space="preserve"> ж</w:t>
      </w:r>
      <w:r w:rsidRPr="0099359B">
        <w:rPr>
          <w:rFonts w:ascii="Times New Roman" w:eastAsia="Calibri" w:hAnsi="Times New Roman" w:cs="Times New Roman"/>
          <w:spacing w:val="-1"/>
          <w:sz w:val="28"/>
          <w:szCs w:val="28"/>
        </w:rPr>
        <w:t>изненный</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творческий</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путь.</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«Чудо-ребенок»,</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поездка</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Италию,</w:t>
      </w:r>
      <w:r w:rsidRPr="0099359B">
        <w:rPr>
          <w:rFonts w:ascii="Times New Roman" w:eastAsia="Calibri" w:hAnsi="Times New Roman" w:cs="Times New Roman"/>
          <w:spacing w:val="36"/>
          <w:sz w:val="28"/>
          <w:szCs w:val="28"/>
        </w:rPr>
        <w:t xml:space="preserve"> </w:t>
      </w:r>
      <w:r w:rsidRPr="0099359B">
        <w:rPr>
          <w:rFonts w:ascii="Times New Roman" w:eastAsia="Calibri" w:hAnsi="Times New Roman" w:cs="Times New Roman"/>
          <w:spacing w:val="-1"/>
          <w:sz w:val="28"/>
          <w:szCs w:val="28"/>
        </w:rPr>
        <w:t>трудности</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устройства,</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разрыв</w:t>
      </w:r>
      <w:r w:rsidRPr="0099359B">
        <w:rPr>
          <w:rFonts w:ascii="Times New Roman" w:eastAsia="Calibri" w:hAnsi="Times New Roman" w:cs="Times New Roman"/>
          <w:spacing w:val="36"/>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37"/>
          <w:sz w:val="28"/>
          <w:szCs w:val="28"/>
        </w:rPr>
        <w:t xml:space="preserve"> </w:t>
      </w:r>
      <w:proofErr w:type="spellStart"/>
      <w:r w:rsidRPr="0099359B">
        <w:rPr>
          <w:rFonts w:ascii="Times New Roman" w:eastAsia="Calibri" w:hAnsi="Times New Roman" w:cs="Times New Roman"/>
          <w:spacing w:val="-1"/>
          <w:sz w:val="28"/>
          <w:szCs w:val="28"/>
        </w:rPr>
        <w:t>зальцбургским</w:t>
      </w:r>
      <w:proofErr w:type="spellEnd"/>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архиепископом.</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Венский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период</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жизни</w:t>
      </w:r>
      <w:r w:rsidRPr="0099359B">
        <w:rPr>
          <w:rFonts w:ascii="Times New Roman" w:eastAsia="Calibri" w:hAnsi="Times New Roman" w:cs="Times New Roman"/>
          <w:sz w:val="28"/>
          <w:szCs w:val="28"/>
        </w:rPr>
        <w:t xml:space="preserve"> и </w:t>
      </w:r>
      <w:r w:rsidRPr="0099359B">
        <w:rPr>
          <w:rFonts w:ascii="Times New Roman" w:eastAsia="Calibri" w:hAnsi="Times New Roman" w:cs="Times New Roman"/>
          <w:spacing w:val="-1"/>
          <w:sz w:val="28"/>
          <w:szCs w:val="28"/>
        </w:rPr>
        <w:t>творчества.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Основные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жанры</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творчества. Симфоническое</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1"/>
          <w:sz w:val="28"/>
          <w:szCs w:val="28"/>
        </w:rPr>
        <w:t>творчество</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В.А.</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Моцарта.</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Лирико-драматический</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2"/>
          <w:sz w:val="28"/>
          <w:szCs w:val="28"/>
        </w:rPr>
        <w:t>характер</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симфонии</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соль-минор.</w:t>
      </w:r>
      <w:r w:rsidRPr="0099359B">
        <w:rPr>
          <w:rFonts w:ascii="Times New Roman" w:eastAsia="Calibri" w:hAnsi="Times New Roman" w:cs="Times New Roman"/>
          <w:spacing w:val="55"/>
          <w:sz w:val="28"/>
          <w:szCs w:val="28"/>
        </w:rPr>
        <w:t xml:space="preserve"> </w:t>
      </w:r>
      <w:r w:rsidRPr="0099359B">
        <w:rPr>
          <w:rFonts w:ascii="Times New Roman" w:eastAsia="Calibri" w:hAnsi="Times New Roman" w:cs="Times New Roman"/>
          <w:spacing w:val="-2"/>
          <w:sz w:val="28"/>
          <w:szCs w:val="28"/>
        </w:rPr>
        <w:t>Опера</w:t>
      </w:r>
      <w:r w:rsidRPr="0099359B">
        <w:rPr>
          <w:rFonts w:ascii="Times New Roman" w:eastAsia="Calibri" w:hAnsi="Times New Roman" w:cs="Times New Roman"/>
          <w:spacing w:val="55"/>
          <w:sz w:val="28"/>
          <w:szCs w:val="28"/>
        </w:rPr>
        <w:t xml:space="preserve"> </w:t>
      </w:r>
      <w:r w:rsidRPr="0099359B">
        <w:rPr>
          <w:rFonts w:ascii="Times New Roman" w:eastAsia="Calibri" w:hAnsi="Times New Roman" w:cs="Times New Roman"/>
          <w:spacing w:val="-1"/>
          <w:sz w:val="28"/>
          <w:szCs w:val="28"/>
        </w:rPr>
        <w:t>«Свадьба</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Фигаро»</w:t>
      </w:r>
      <w:r w:rsidRPr="0099359B">
        <w:rPr>
          <w:rFonts w:ascii="Times New Roman" w:eastAsia="Calibri" w:hAnsi="Times New Roman" w:cs="Times New Roman"/>
          <w:spacing w:val="56"/>
          <w:sz w:val="28"/>
          <w:szCs w:val="28"/>
        </w:rPr>
        <w:t xml:space="preserve"> – </w:t>
      </w:r>
      <w:r w:rsidRPr="0099359B">
        <w:rPr>
          <w:rFonts w:ascii="Times New Roman" w:eastAsia="Calibri" w:hAnsi="Times New Roman" w:cs="Times New Roman"/>
          <w:spacing w:val="-1"/>
          <w:sz w:val="28"/>
          <w:szCs w:val="28"/>
        </w:rPr>
        <w:t>сравнение</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первоисточником</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Бомарше.</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Функция</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увертюры.</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Сольные</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характеристики</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главных</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героев. Клавирное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творчество</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В.А.</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Моцарта.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z w:val="28"/>
          <w:szCs w:val="28"/>
        </w:rPr>
        <w:t>соль</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z w:val="28"/>
          <w:szCs w:val="28"/>
        </w:rPr>
        <w:t>минор</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pacing w:val="-1"/>
          <w:sz w:val="28"/>
          <w:szCs w:val="28"/>
        </w:rPr>
        <w:t>(все</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z w:val="28"/>
          <w:szCs w:val="28"/>
        </w:rPr>
        <w:t>части),</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опера</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«Свадьба</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Фигаро»</w:t>
      </w:r>
      <w:r w:rsidRPr="0099359B">
        <w:rPr>
          <w:rFonts w:ascii="Times New Roman" w:eastAsia="Calibri" w:hAnsi="Times New Roman" w:cs="Times New Roman"/>
          <w:spacing w:val="8"/>
          <w:sz w:val="28"/>
          <w:szCs w:val="28"/>
        </w:rPr>
        <w:t xml:space="preserve"> – </w:t>
      </w:r>
      <w:r w:rsidRPr="0099359B">
        <w:rPr>
          <w:rFonts w:ascii="Times New Roman" w:eastAsia="Calibri" w:hAnsi="Times New Roman" w:cs="Times New Roman"/>
          <w:spacing w:val="-1"/>
          <w:sz w:val="28"/>
          <w:szCs w:val="28"/>
        </w:rPr>
        <w:t>увертюра,</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ария</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Фигаро,</w:t>
      </w:r>
      <w:r w:rsidRPr="0099359B">
        <w:rPr>
          <w:rFonts w:ascii="Times New Roman" w:eastAsia="Calibri" w:hAnsi="Times New Roman" w:cs="Times New Roman"/>
          <w:sz w:val="28"/>
          <w:szCs w:val="28"/>
        </w:rPr>
        <w:t xml:space="preserve"> две </w:t>
      </w:r>
      <w:r w:rsidRPr="0099359B">
        <w:rPr>
          <w:rFonts w:ascii="Times New Roman" w:eastAsia="Calibri" w:hAnsi="Times New Roman" w:cs="Times New Roman"/>
          <w:spacing w:val="-1"/>
          <w:sz w:val="28"/>
          <w:szCs w:val="28"/>
        </w:rPr>
        <w:t>арии</w:t>
      </w:r>
      <w:r w:rsidRPr="0099359B">
        <w:rPr>
          <w:rFonts w:ascii="Times New Roman" w:eastAsia="Calibri" w:hAnsi="Times New Roman" w:cs="Times New Roman"/>
          <w:spacing w:val="30"/>
          <w:sz w:val="28"/>
          <w:szCs w:val="28"/>
        </w:rPr>
        <w:t xml:space="preserve"> </w:t>
      </w:r>
      <w:proofErr w:type="spellStart"/>
      <w:r w:rsidRPr="0099359B">
        <w:rPr>
          <w:rFonts w:ascii="Times New Roman" w:eastAsia="Calibri" w:hAnsi="Times New Roman" w:cs="Times New Roman"/>
          <w:spacing w:val="-1"/>
          <w:sz w:val="28"/>
          <w:szCs w:val="28"/>
        </w:rPr>
        <w:t>Керубино</w:t>
      </w:r>
      <w:proofErr w:type="spellEnd"/>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2"/>
          <w:sz w:val="28"/>
          <w:szCs w:val="28"/>
        </w:rPr>
        <w:t>ария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Сюзанны</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выбору</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преподавателя</w:t>
      </w:r>
      <w:proofErr w:type="gramStart"/>
      <w:r w:rsidRPr="0099359B">
        <w:rPr>
          <w:rFonts w:ascii="Times New Roman" w:eastAsia="Calibri" w:hAnsi="Times New Roman" w:cs="Times New Roman"/>
          <w:spacing w:val="-1"/>
          <w:sz w:val="28"/>
          <w:szCs w:val="28"/>
        </w:rPr>
        <w:t>),соната</w:t>
      </w:r>
      <w:proofErr w:type="gramEnd"/>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Ля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мажор.</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z w:val="28"/>
          <w:szCs w:val="28"/>
        </w:rPr>
        <w:t>Для</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z w:val="28"/>
          <w:szCs w:val="28"/>
        </w:rPr>
        <w:t>о</w:t>
      </w:r>
      <w:r w:rsidRPr="0099359B">
        <w:rPr>
          <w:rFonts w:ascii="Times New Roman" w:eastAsia="Calibri" w:hAnsi="Times New Roman" w:cs="Times New Roman"/>
          <w:spacing w:val="-2"/>
          <w:sz w:val="28"/>
          <w:szCs w:val="28"/>
        </w:rPr>
        <w:t>зн</w:t>
      </w:r>
      <w:r w:rsidRPr="0099359B">
        <w:rPr>
          <w:rFonts w:ascii="Times New Roman" w:eastAsia="Calibri" w:hAnsi="Times New Roman" w:cs="Times New Roman"/>
          <w:spacing w:val="-1"/>
          <w:sz w:val="28"/>
          <w:szCs w:val="28"/>
        </w:rPr>
        <w:t>ако</w:t>
      </w:r>
      <w:r w:rsidRPr="0099359B">
        <w:rPr>
          <w:rFonts w:ascii="Times New Roman" w:eastAsia="Calibri" w:hAnsi="Times New Roman" w:cs="Times New Roman"/>
          <w:spacing w:val="-2"/>
          <w:sz w:val="28"/>
          <w:szCs w:val="28"/>
        </w:rPr>
        <w:t>млен</w:t>
      </w:r>
      <w:r w:rsidRPr="0099359B">
        <w:rPr>
          <w:rFonts w:ascii="Times New Roman" w:eastAsia="Calibri" w:hAnsi="Times New Roman" w:cs="Times New Roman"/>
          <w:spacing w:val="-1"/>
          <w:sz w:val="28"/>
          <w:szCs w:val="28"/>
        </w:rPr>
        <w:t>ия</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увертюры</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1"/>
          <w:sz w:val="28"/>
          <w:szCs w:val="28"/>
        </w:rPr>
        <w:t>операм</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2"/>
          <w:sz w:val="28"/>
          <w:szCs w:val="28"/>
        </w:rPr>
        <w:t>«Дон</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1"/>
          <w:sz w:val="28"/>
          <w:szCs w:val="28"/>
        </w:rPr>
        <w:t>Жуан»,</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«Волшебная</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z w:val="28"/>
          <w:szCs w:val="28"/>
        </w:rPr>
        <w:t>флейта»,</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«Реквием»</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1"/>
          <w:sz w:val="28"/>
          <w:szCs w:val="28"/>
        </w:rPr>
        <w:t xml:space="preserve"> фрагменты.</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8.</w:t>
      </w:r>
      <w:r w:rsidRPr="0099359B">
        <w:rPr>
          <w:rFonts w:ascii="Times New Roman" w:eastAsia="Calibri" w:hAnsi="Times New Roman" w:cs="Times New Roman"/>
          <w:bCs/>
          <w:spacing w:val="-1"/>
          <w:sz w:val="28"/>
          <w:szCs w:val="28"/>
        </w:rPr>
        <w:t xml:space="preserve"> Людвиг </w:t>
      </w:r>
      <w:r w:rsidRPr="0099359B">
        <w:rPr>
          <w:rFonts w:ascii="Times New Roman" w:eastAsia="Calibri" w:hAnsi="Times New Roman" w:cs="Times New Roman"/>
          <w:bCs/>
          <w:sz w:val="28"/>
          <w:szCs w:val="28"/>
        </w:rPr>
        <w:t xml:space="preserve">Ван </w:t>
      </w:r>
      <w:r w:rsidRPr="0099359B">
        <w:rPr>
          <w:rFonts w:ascii="Times New Roman" w:eastAsia="Calibri" w:hAnsi="Times New Roman" w:cs="Times New Roman"/>
          <w:bCs/>
          <w:spacing w:val="-1"/>
          <w:sz w:val="28"/>
          <w:szCs w:val="28"/>
        </w:rPr>
        <w:t>Бетховен</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жизненный</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творческий</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2"/>
          <w:sz w:val="28"/>
          <w:szCs w:val="28"/>
        </w:rPr>
        <w:t>путь.</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Юность</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z w:val="28"/>
          <w:szCs w:val="28"/>
        </w:rPr>
        <w:t>Бонне.</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Влияние</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2"/>
          <w:sz w:val="28"/>
          <w:szCs w:val="28"/>
        </w:rPr>
        <w:t>идей</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Великой</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французской</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буржуазной</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революции</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z w:val="28"/>
          <w:szCs w:val="28"/>
        </w:rPr>
        <w:t>на</w:t>
      </w:r>
      <w:r w:rsidRPr="0099359B">
        <w:rPr>
          <w:rFonts w:ascii="Times New Roman" w:eastAsia="Calibri" w:hAnsi="Times New Roman" w:cs="Times New Roman"/>
          <w:spacing w:val="17"/>
          <w:sz w:val="28"/>
          <w:szCs w:val="28"/>
        </w:rPr>
        <w:t xml:space="preserve"> </w:t>
      </w:r>
      <w:proofErr w:type="gramStart"/>
      <w:r w:rsidRPr="0099359B">
        <w:rPr>
          <w:rFonts w:ascii="Times New Roman" w:eastAsia="Calibri" w:hAnsi="Times New Roman" w:cs="Times New Roman"/>
          <w:spacing w:val="-1"/>
          <w:sz w:val="28"/>
          <w:szCs w:val="28"/>
        </w:rPr>
        <w:t>мировоззрение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z w:val="28"/>
          <w:szCs w:val="28"/>
        </w:rPr>
        <w:t>и</w:t>
      </w:r>
      <w:proofErr w:type="gramEnd"/>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творчество</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z w:val="28"/>
          <w:szCs w:val="28"/>
        </w:rPr>
        <w:t>Л.</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z w:val="28"/>
          <w:szCs w:val="28"/>
        </w:rPr>
        <w:t>Ван</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Бетховена.</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Жизнь</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z w:val="28"/>
          <w:szCs w:val="28"/>
        </w:rPr>
        <w:t>Вене.</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Трагедия</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жизни</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глухота.</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Основные</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жанры</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творчества.</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2"/>
          <w:sz w:val="28"/>
          <w:szCs w:val="28"/>
        </w:rPr>
        <w:t>Фортепианные</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сонаты,</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новый</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z w:val="28"/>
          <w:szCs w:val="28"/>
        </w:rPr>
        <w:t>стиль</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пианизма.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«Патетическая»</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соната.</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2"/>
          <w:sz w:val="28"/>
          <w:szCs w:val="28"/>
        </w:rPr>
        <w:t>Принципы</w:t>
      </w:r>
      <w:r w:rsidRPr="0099359B">
        <w:rPr>
          <w:rFonts w:ascii="Times New Roman" w:eastAsia="Calibri" w:hAnsi="Times New Roman" w:cs="Times New Roman"/>
          <w:spacing w:val="42"/>
          <w:sz w:val="28"/>
          <w:szCs w:val="28"/>
        </w:rPr>
        <w:t xml:space="preserve"> </w:t>
      </w:r>
      <w:proofErr w:type="spellStart"/>
      <w:r w:rsidRPr="0099359B">
        <w:rPr>
          <w:rFonts w:ascii="Times New Roman" w:eastAsia="Calibri" w:hAnsi="Times New Roman" w:cs="Times New Roman"/>
          <w:spacing w:val="-1"/>
          <w:sz w:val="28"/>
          <w:szCs w:val="28"/>
        </w:rPr>
        <w:t>монотематизма</w:t>
      </w:r>
      <w:proofErr w:type="spellEnd"/>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Симфонии</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№5</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2"/>
          <w:sz w:val="28"/>
          <w:szCs w:val="28"/>
        </w:rPr>
        <w:t>до-</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минор.</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Изменение</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жанра</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структуре</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симфонического</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z w:val="28"/>
          <w:szCs w:val="28"/>
        </w:rPr>
        <w:t>цикла</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замена</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менуэта</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z w:val="28"/>
          <w:szCs w:val="28"/>
        </w:rPr>
        <w:t>на</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скерцо.</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Программный</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симфонизм,</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театральная</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музыка</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драме</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И.В.</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 xml:space="preserve">Гете </w:t>
      </w:r>
      <w:r w:rsidRPr="0099359B">
        <w:rPr>
          <w:rFonts w:ascii="Times New Roman" w:eastAsia="Calibri" w:hAnsi="Times New Roman" w:cs="Times New Roman"/>
          <w:spacing w:val="-1"/>
          <w:sz w:val="28"/>
          <w:szCs w:val="28"/>
        </w:rPr>
        <w:t>«Эгмонт».</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Соната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№8</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«Патетическая»,</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№5</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до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минор,</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Увертюра</w:t>
      </w:r>
      <w:r w:rsidRPr="0099359B">
        <w:rPr>
          <w:rFonts w:ascii="Times New Roman" w:eastAsia="Calibri" w:hAnsi="Times New Roman" w:cs="Times New Roman"/>
          <w:sz w:val="28"/>
          <w:szCs w:val="28"/>
        </w:rPr>
        <w:t xml:space="preserve"> из</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музыки</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1"/>
          <w:sz w:val="28"/>
          <w:szCs w:val="28"/>
        </w:rPr>
        <w:t xml:space="preserve"> драме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И.В.</w:t>
      </w:r>
      <w:r w:rsidRPr="0099359B">
        <w:rPr>
          <w:rFonts w:ascii="Times New Roman" w:eastAsia="Calibri" w:hAnsi="Times New Roman" w:cs="Times New Roman"/>
          <w:sz w:val="28"/>
          <w:szCs w:val="28"/>
        </w:rPr>
        <w:t xml:space="preserve"> Гете </w:t>
      </w:r>
      <w:r w:rsidRPr="0099359B">
        <w:rPr>
          <w:rFonts w:ascii="Times New Roman" w:eastAsia="Calibri" w:hAnsi="Times New Roman" w:cs="Times New Roman"/>
          <w:spacing w:val="-1"/>
          <w:sz w:val="28"/>
          <w:szCs w:val="28"/>
        </w:rPr>
        <w:t>«Эгмонт».</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z w:val="28"/>
          <w:szCs w:val="28"/>
        </w:rPr>
        <w:t>Для</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z w:val="28"/>
          <w:szCs w:val="28"/>
        </w:rPr>
        <w:t>о</w:t>
      </w:r>
      <w:r w:rsidRPr="0099359B">
        <w:rPr>
          <w:rFonts w:ascii="Times New Roman" w:eastAsia="Calibri" w:hAnsi="Times New Roman" w:cs="Times New Roman"/>
          <w:spacing w:val="-1"/>
          <w:sz w:val="28"/>
          <w:szCs w:val="28"/>
        </w:rPr>
        <w:t>знако</w:t>
      </w:r>
      <w:r w:rsidRPr="0099359B">
        <w:rPr>
          <w:rFonts w:ascii="Times New Roman" w:eastAsia="Calibri" w:hAnsi="Times New Roman" w:cs="Times New Roman"/>
          <w:spacing w:val="-2"/>
          <w:sz w:val="28"/>
          <w:szCs w:val="28"/>
        </w:rPr>
        <w:t>млени</w:t>
      </w:r>
      <w:r w:rsidRPr="0099359B">
        <w:rPr>
          <w:rFonts w:ascii="Times New Roman" w:eastAsia="Calibri" w:hAnsi="Times New Roman" w:cs="Times New Roman"/>
          <w:sz w:val="28"/>
          <w:szCs w:val="28"/>
        </w:rPr>
        <w:t>я</w:t>
      </w:r>
      <w:r w:rsidRPr="0099359B">
        <w:rPr>
          <w:rFonts w:ascii="Times New Roman" w:eastAsia="Calibri" w:hAnsi="Times New Roman" w:cs="Times New Roman"/>
          <w:spacing w:val="-1"/>
          <w:sz w:val="28"/>
          <w:szCs w:val="28"/>
        </w:rPr>
        <w:t>: соната</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для</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фортепиано</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pacing w:val="-1"/>
          <w:sz w:val="28"/>
          <w:szCs w:val="28"/>
        </w:rPr>
        <w:t>№14,</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z w:val="28"/>
          <w:szCs w:val="28"/>
        </w:rPr>
        <w:t>ч.,</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соната</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для</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фортепиано</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№23, 1ч., симфония</w:t>
      </w:r>
      <w:r w:rsidRPr="0099359B">
        <w:rPr>
          <w:rFonts w:ascii="Times New Roman" w:eastAsia="Calibri" w:hAnsi="Times New Roman" w:cs="Times New Roman"/>
          <w:sz w:val="28"/>
          <w:szCs w:val="28"/>
        </w:rPr>
        <w:t xml:space="preserve"> № 9,</w:t>
      </w:r>
      <w:r w:rsidRPr="0099359B">
        <w:rPr>
          <w:rFonts w:ascii="Times New Roman" w:eastAsia="Calibri" w:hAnsi="Times New Roman" w:cs="Times New Roman"/>
          <w:spacing w:val="-1"/>
          <w:sz w:val="28"/>
          <w:szCs w:val="28"/>
        </w:rPr>
        <w:t xml:space="preserve"> финал, симфония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6</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«Пасторальная».</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9.</w:t>
      </w:r>
      <w:r w:rsidRPr="0099359B">
        <w:rPr>
          <w:rFonts w:ascii="Times New Roman" w:eastAsia="Calibri" w:hAnsi="Times New Roman" w:cs="Times New Roman"/>
          <w:bCs/>
          <w:spacing w:val="-1"/>
          <w:sz w:val="28"/>
          <w:szCs w:val="28"/>
        </w:rPr>
        <w:t xml:space="preserve"> Романтизм</w:t>
      </w:r>
      <w:r w:rsidRPr="0099359B">
        <w:rPr>
          <w:rFonts w:ascii="Times New Roman" w:eastAsia="Calibri" w:hAnsi="Times New Roman" w:cs="Times New Roman"/>
          <w:bCs/>
          <w:sz w:val="28"/>
          <w:szCs w:val="28"/>
        </w:rPr>
        <w:t xml:space="preserve"> в </w:t>
      </w:r>
      <w:r w:rsidRPr="0099359B">
        <w:rPr>
          <w:rFonts w:ascii="Times New Roman" w:eastAsia="Calibri" w:hAnsi="Times New Roman" w:cs="Times New Roman"/>
          <w:bCs/>
          <w:spacing w:val="-1"/>
          <w:sz w:val="28"/>
          <w:szCs w:val="28"/>
        </w:rPr>
        <w:t>музыке</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новый</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стиль,</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z w:val="28"/>
          <w:szCs w:val="28"/>
        </w:rPr>
        <w:t>новая</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философия,</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pacing w:val="-1"/>
          <w:sz w:val="28"/>
          <w:szCs w:val="28"/>
        </w:rPr>
        <w:t>условия</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предпосылки</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1"/>
          <w:sz w:val="28"/>
          <w:szCs w:val="28"/>
        </w:rPr>
        <w:t>возникновения.</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1"/>
          <w:sz w:val="28"/>
          <w:szCs w:val="28"/>
        </w:rPr>
        <w:t>Новая</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1"/>
          <w:sz w:val="28"/>
          <w:szCs w:val="28"/>
        </w:rPr>
        <w:t>тематика,</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новые</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сюжеты</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природа,</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фантастика,</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история,</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лирика,</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тема</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одиночества,</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романтический</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герой.</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Новые</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жанры</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фортепианная</w:t>
      </w:r>
      <w:r w:rsidRPr="0099359B">
        <w:rPr>
          <w:rFonts w:ascii="Times New Roman" w:eastAsia="Calibri" w:hAnsi="Times New Roman" w:cs="Times New Roman"/>
          <w:sz w:val="28"/>
          <w:szCs w:val="28"/>
        </w:rPr>
        <w:t xml:space="preserve"> и </w:t>
      </w:r>
      <w:r w:rsidRPr="0099359B">
        <w:rPr>
          <w:rFonts w:ascii="Times New Roman" w:eastAsia="Calibri" w:hAnsi="Times New Roman" w:cs="Times New Roman"/>
          <w:spacing w:val="-1"/>
          <w:sz w:val="28"/>
          <w:szCs w:val="28"/>
        </w:rPr>
        <w:t>вокальная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миниатюра, циклы</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песен,</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пьес.</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lastRenderedPageBreak/>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Ф.</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1"/>
          <w:sz w:val="28"/>
          <w:szCs w:val="28"/>
        </w:rPr>
        <w:t>Мендельсон</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2"/>
          <w:sz w:val="28"/>
          <w:szCs w:val="28"/>
        </w:rPr>
        <w:t>«Песни</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z w:val="28"/>
          <w:szCs w:val="28"/>
        </w:rPr>
        <w:t>без</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z w:val="28"/>
          <w:szCs w:val="28"/>
        </w:rPr>
        <w:t>слов»</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(по</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2"/>
          <w:sz w:val="28"/>
          <w:szCs w:val="28"/>
        </w:rPr>
        <w:t>выбору),</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концерт</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2"/>
          <w:sz w:val="28"/>
          <w:szCs w:val="28"/>
        </w:rPr>
        <w:t>для</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скрипки</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оркестром,</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часть.</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pacing w:val="-1"/>
          <w:sz w:val="28"/>
          <w:szCs w:val="28"/>
        </w:rPr>
        <w:t>10. Франц Шуберт</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жизненный</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творческий</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2"/>
          <w:sz w:val="28"/>
          <w:szCs w:val="28"/>
        </w:rPr>
        <w:t>путь.</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Возрастание</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значимости</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вокальной</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миниатюры</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творчестве</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pacing w:val="-1"/>
          <w:sz w:val="28"/>
          <w:szCs w:val="28"/>
        </w:rPr>
        <w:t>композиторов-романтиков.</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Песни,</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баллады</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вокальные</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циклы</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Шуберта,</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новаторство</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соотношении</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мелодии</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сопровождения,</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внимание</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поэтическому</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тексту,</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варьированные</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z w:val="28"/>
          <w:szCs w:val="28"/>
        </w:rPr>
        <w:t>куплеты,</w:t>
      </w:r>
      <w:r w:rsidRPr="0099359B">
        <w:rPr>
          <w:rFonts w:ascii="Times New Roman" w:eastAsia="Calibri" w:hAnsi="Times New Roman" w:cs="Times New Roman"/>
          <w:spacing w:val="55"/>
          <w:sz w:val="28"/>
          <w:szCs w:val="28"/>
        </w:rPr>
        <w:t xml:space="preserve"> </w:t>
      </w:r>
      <w:r w:rsidRPr="0099359B">
        <w:rPr>
          <w:rFonts w:ascii="Times New Roman" w:eastAsia="Calibri" w:hAnsi="Times New Roman" w:cs="Times New Roman"/>
          <w:spacing w:val="-1"/>
          <w:sz w:val="28"/>
          <w:szCs w:val="28"/>
        </w:rPr>
        <w:t>сквозное</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строение.</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Новые</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фортепианные</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жанры</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экспромты,</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музыкальные</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моменты.</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1"/>
          <w:sz w:val="28"/>
          <w:szCs w:val="28"/>
        </w:rPr>
        <w:t>Новая</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1"/>
          <w:sz w:val="28"/>
          <w:szCs w:val="28"/>
        </w:rPr>
        <w:t>трактовка</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1"/>
          <w:sz w:val="28"/>
          <w:szCs w:val="28"/>
        </w:rPr>
        <w:t>симфонического</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1"/>
          <w:sz w:val="28"/>
          <w:szCs w:val="28"/>
        </w:rPr>
        <w:t>цикла,</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специфика</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2"/>
          <w:sz w:val="28"/>
          <w:szCs w:val="28"/>
        </w:rPr>
        <w:t>песенного</w:t>
      </w:r>
      <w:r w:rsidRPr="0099359B">
        <w:rPr>
          <w:rFonts w:ascii="Times New Roman" w:eastAsia="Calibri" w:hAnsi="Times New Roman" w:cs="Times New Roman"/>
          <w:spacing w:val="63"/>
          <w:sz w:val="28"/>
          <w:szCs w:val="28"/>
        </w:rPr>
        <w:t xml:space="preserve"> </w:t>
      </w:r>
      <w:proofErr w:type="spellStart"/>
      <w:r w:rsidRPr="0099359B">
        <w:rPr>
          <w:rFonts w:ascii="Times New Roman" w:eastAsia="Calibri" w:hAnsi="Times New Roman" w:cs="Times New Roman"/>
          <w:sz w:val="28"/>
          <w:szCs w:val="28"/>
        </w:rPr>
        <w:t>тематизма</w:t>
      </w:r>
      <w:proofErr w:type="spellEnd"/>
      <w:r w:rsidRPr="0099359B">
        <w:rPr>
          <w:rFonts w:ascii="Times New Roman" w:eastAsia="Calibri" w:hAnsi="Times New Roman" w:cs="Times New Roman"/>
          <w:sz w:val="28"/>
          <w:szCs w:val="28"/>
        </w:rPr>
        <w:t xml:space="preserve"> в</w:t>
      </w:r>
      <w:r w:rsidRPr="0099359B">
        <w:rPr>
          <w:rFonts w:ascii="Times New Roman" w:eastAsia="Calibri" w:hAnsi="Times New Roman" w:cs="Times New Roman"/>
          <w:spacing w:val="-1"/>
          <w:sz w:val="28"/>
          <w:szCs w:val="28"/>
        </w:rPr>
        <w:t xml:space="preserve"> симфонической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музыке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(«Неоконченная»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симфония).</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2"/>
          <w:sz w:val="28"/>
          <w:szCs w:val="28"/>
        </w:rPr>
        <w:t>произведений</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песни</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«Маргарита</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z w:val="28"/>
          <w:szCs w:val="28"/>
        </w:rPr>
        <w:t>за</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прялкой»,</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pacing w:val="-1"/>
          <w:sz w:val="28"/>
          <w:szCs w:val="28"/>
        </w:rPr>
        <w:t>«Лесной</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1"/>
          <w:sz w:val="28"/>
          <w:szCs w:val="28"/>
        </w:rPr>
        <w:t>царь»,</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pacing w:val="-1"/>
          <w:sz w:val="28"/>
          <w:szCs w:val="28"/>
        </w:rPr>
        <w:t>«Форель»,</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pacing w:val="-1"/>
          <w:sz w:val="28"/>
          <w:szCs w:val="28"/>
        </w:rPr>
        <w:t>«Серенада»,</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pacing w:val="-1"/>
          <w:sz w:val="28"/>
          <w:szCs w:val="28"/>
        </w:rPr>
        <w:t>«Аве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Мария»,</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1"/>
          <w:sz w:val="28"/>
          <w:szCs w:val="28"/>
        </w:rPr>
        <w:t>песни</w:t>
      </w:r>
      <w:r w:rsidRPr="0099359B">
        <w:rPr>
          <w:rFonts w:ascii="Times New Roman" w:eastAsia="Calibri" w:hAnsi="Times New Roman" w:cs="Times New Roman"/>
          <w:spacing w:val="69"/>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циклов</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«Прекрасная</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мельничиха»,</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«Зимний</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2"/>
          <w:sz w:val="28"/>
          <w:szCs w:val="28"/>
        </w:rPr>
        <w:t>путь»</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z w:val="28"/>
          <w:szCs w:val="28"/>
        </w:rPr>
        <w:t>(на</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усмотрение</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преподавателя),</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экспромт ми-бемоль мажор,</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музыкальный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 xml:space="preserve">момент </w:t>
      </w:r>
      <w:r w:rsidRPr="0099359B">
        <w:rPr>
          <w:rFonts w:ascii="Times New Roman" w:eastAsia="Calibri" w:hAnsi="Times New Roman" w:cs="Times New Roman"/>
          <w:sz w:val="28"/>
          <w:szCs w:val="28"/>
        </w:rPr>
        <w:t xml:space="preserve">фа </w:t>
      </w:r>
      <w:r w:rsidRPr="0099359B">
        <w:rPr>
          <w:rFonts w:ascii="Times New Roman" w:eastAsia="Calibri" w:hAnsi="Times New Roman" w:cs="Times New Roman"/>
          <w:spacing w:val="-2"/>
          <w:sz w:val="28"/>
          <w:szCs w:val="28"/>
        </w:rPr>
        <w:t xml:space="preserve">минор,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 xml:space="preserve">№ 8 </w:t>
      </w:r>
      <w:r w:rsidRPr="0099359B">
        <w:rPr>
          <w:rFonts w:ascii="Times New Roman" w:eastAsia="Calibri" w:hAnsi="Times New Roman" w:cs="Times New Roman"/>
          <w:spacing w:val="-1"/>
          <w:sz w:val="28"/>
          <w:szCs w:val="28"/>
        </w:rPr>
        <w:t>«Неоконченная»</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z w:val="28"/>
          <w:szCs w:val="28"/>
        </w:rPr>
        <w:t xml:space="preserve">Для </w:t>
      </w:r>
      <w:r w:rsidRPr="0099359B">
        <w:rPr>
          <w:rFonts w:ascii="Times New Roman" w:eastAsia="Calibri" w:hAnsi="Times New Roman" w:cs="Times New Roman"/>
          <w:spacing w:val="-1"/>
          <w:sz w:val="28"/>
          <w:szCs w:val="28"/>
        </w:rPr>
        <w:t>ознакомления: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 xml:space="preserve">вальс </w:t>
      </w:r>
      <w:r w:rsidRPr="0099359B">
        <w:rPr>
          <w:rFonts w:ascii="Times New Roman" w:eastAsia="Calibri" w:hAnsi="Times New Roman" w:cs="Times New Roman"/>
          <w:sz w:val="28"/>
          <w:szCs w:val="28"/>
        </w:rPr>
        <w:t>си</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минор,</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военный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марш.</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11.</w:t>
      </w:r>
      <w:r w:rsidRPr="0099359B">
        <w:rPr>
          <w:rFonts w:ascii="Times New Roman" w:eastAsia="Calibri" w:hAnsi="Times New Roman" w:cs="Times New Roman"/>
          <w:bCs/>
          <w:spacing w:val="-1"/>
          <w:sz w:val="28"/>
          <w:szCs w:val="28"/>
        </w:rPr>
        <w:t xml:space="preserve"> Фредерик Шопен</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65"/>
          <w:sz w:val="28"/>
          <w:szCs w:val="28"/>
        </w:rPr>
        <w:t xml:space="preserve"> </w:t>
      </w:r>
      <w:r w:rsidRPr="0099359B">
        <w:rPr>
          <w:rFonts w:ascii="Times New Roman" w:eastAsia="Calibri" w:hAnsi="Times New Roman" w:cs="Times New Roman"/>
          <w:spacing w:val="-1"/>
          <w:sz w:val="28"/>
          <w:szCs w:val="28"/>
        </w:rPr>
        <w:t>жизненный</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pacing w:val="-1"/>
          <w:sz w:val="28"/>
          <w:szCs w:val="28"/>
        </w:rPr>
        <w:t>творческий</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pacing w:val="-2"/>
          <w:sz w:val="28"/>
          <w:szCs w:val="28"/>
        </w:rPr>
        <w:t>путь.</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z w:val="28"/>
          <w:szCs w:val="28"/>
        </w:rPr>
        <w:t>Юность</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pacing w:val="-1"/>
          <w:sz w:val="28"/>
          <w:szCs w:val="28"/>
        </w:rPr>
        <w:t>Польше,</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pacing w:val="-1"/>
          <w:sz w:val="28"/>
          <w:szCs w:val="28"/>
        </w:rPr>
        <w:t>жизнь</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Париже,</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pacing w:val="-1"/>
          <w:sz w:val="28"/>
          <w:szCs w:val="28"/>
        </w:rPr>
        <w:t>Ф.</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Шопен</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z w:val="28"/>
          <w:szCs w:val="28"/>
        </w:rPr>
        <w:t>как</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выдающийся</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пианист.</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pacing w:val="-1"/>
          <w:sz w:val="28"/>
          <w:szCs w:val="28"/>
        </w:rPr>
        <w:t>Специфика</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творческого</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наследия</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преобладание</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1"/>
          <w:sz w:val="28"/>
          <w:szCs w:val="28"/>
        </w:rPr>
        <w:t>фортепианных</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Национальные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«польские»</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1"/>
          <w:sz w:val="28"/>
          <w:szCs w:val="28"/>
        </w:rPr>
        <w:t>жанры</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мазурки</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полонезы;</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разнообразие</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их</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z w:val="28"/>
          <w:szCs w:val="28"/>
        </w:rPr>
        <w:t xml:space="preserve">типов. </w:t>
      </w:r>
      <w:r w:rsidRPr="0099359B">
        <w:rPr>
          <w:rFonts w:ascii="Times New Roman" w:eastAsia="Calibri" w:hAnsi="Times New Roman" w:cs="Times New Roman"/>
          <w:spacing w:val="-1"/>
          <w:sz w:val="28"/>
          <w:szCs w:val="28"/>
        </w:rPr>
        <w:t>Прелюдия</w:t>
      </w:r>
      <w:r w:rsidRPr="0099359B">
        <w:rPr>
          <w:rFonts w:ascii="Times New Roman" w:eastAsia="Calibri" w:hAnsi="Times New Roman" w:cs="Times New Roman"/>
          <w:sz w:val="28"/>
          <w:szCs w:val="28"/>
        </w:rPr>
        <w:t xml:space="preserve"> – </w:t>
      </w:r>
      <w:r w:rsidRPr="0099359B">
        <w:rPr>
          <w:rFonts w:ascii="Times New Roman" w:eastAsia="Calibri" w:hAnsi="Times New Roman" w:cs="Times New Roman"/>
          <w:spacing w:val="-1"/>
          <w:sz w:val="28"/>
          <w:szCs w:val="28"/>
        </w:rPr>
        <w:t>новая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разновидность</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фортепианной</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миниатюры,</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цикл</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прелюдий</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Ф.</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Шопена,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особенности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его</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строения.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Новая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трактовка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прикладных, «</w:t>
      </w:r>
      <w:proofErr w:type="spellStart"/>
      <w:r w:rsidRPr="0099359B">
        <w:rPr>
          <w:rFonts w:ascii="Times New Roman" w:eastAsia="Calibri" w:hAnsi="Times New Roman" w:cs="Times New Roman"/>
          <w:spacing w:val="-1"/>
          <w:sz w:val="28"/>
          <w:szCs w:val="28"/>
        </w:rPr>
        <w:t>неконцертных</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жанров</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вальсов,</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этюдов.</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Жанр</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ноктюрна</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фортепианной</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музыке, родоначальник</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жанра</w:t>
      </w:r>
      <w:r w:rsidRPr="0099359B">
        <w:rPr>
          <w:rFonts w:ascii="Times New Roman" w:eastAsia="Calibri" w:hAnsi="Times New Roman" w:cs="Times New Roman"/>
          <w:sz w:val="28"/>
          <w:szCs w:val="28"/>
        </w:rPr>
        <w:t xml:space="preserve"> – </w:t>
      </w:r>
      <w:r w:rsidRPr="0099359B">
        <w:rPr>
          <w:rFonts w:ascii="Times New Roman" w:eastAsia="Calibri" w:hAnsi="Times New Roman" w:cs="Times New Roman"/>
          <w:spacing w:val="-1"/>
          <w:sz w:val="28"/>
          <w:szCs w:val="28"/>
        </w:rPr>
        <w:t>Джон</w:t>
      </w:r>
      <w:r w:rsidRPr="0099359B">
        <w:rPr>
          <w:rFonts w:ascii="Times New Roman" w:eastAsia="Calibri" w:hAnsi="Times New Roman" w:cs="Times New Roman"/>
          <w:sz w:val="28"/>
          <w:szCs w:val="28"/>
        </w:rPr>
        <w:t xml:space="preserve"> </w:t>
      </w:r>
      <w:proofErr w:type="spellStart"/>
      <w:r w:rsidRPr="0099359B">
        <w:rPr>
          <w:rFonts w:ascii="Times New Roman" w:eastAsia="Calibri" w:hAnsi="Times New Roman" w:cs="Times New Roman"/>
          <w:spacing w:val="-1"/>
          <w:sz w:val="28"/>
          <w:szCs w:val="28"/>
        </w:rPr>
        <w:t>Фильд</w:t>
      </w:r>
      <w:proofErr w:type="spellEnd"/>
      <w:r w:rsidRPr="0099359B">
        <w:rPr>
          <w:rFonts w:ascii="Times New Roman" w:eastAsia="Calibri" w:hAnsi="Times New Roman" w:cs="Times New Roman"/>
          <w:spacing w:val="-1"/>
          <w:sz w:val="28"/>
          <w:szCs w:val="28"/>
        </w:rPr>
        <w:t>.</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мазурки</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до</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мажор,</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си-</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бемоль</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1"/>
          <w:sz w:val="28"/>
          <w:szCs w:val="28"/>
        </w:rPr>
        <w:t>мажор,</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1"/>
          <w:sz w:val="28"/>
          <w:szCs w:val="28"/>
        </w:rPr>
        <w:t>ля</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минор,</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полонез</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1"/>
          <w:sz w:val="28"/>
          <w:szCs w:val="28"/>
        </w:rPr>
        <w:t>ля</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мажор,</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2"/>
          <w:sz w:val="28"/>
          <w:szCs w:val="28"/>
        </w:rPr>
        <w:t>прелюдии</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2"/>
          <w:sz w:val="28"/>
          <w:szCs w:val="28"/>
        </w:rPr>
        <w:t>ми</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минор,</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1"/>
          <w:sz w:val="28"/>
          <w:szCs w:val="28"/>
        </w:rPr>
        <w:t>ля</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2"/>
          <w:sz w:val="28"/>
          <w:szCs w:val="28"/>
        </w:rPr>
        <w:t>мажор,</w:t>
      </w:r>
      <w:r w:rsidRPr="0099359B">
        <w:rPr>
          <w:rFonts w:ascii="Times New Roman" w:eastAsia="Calibri" w:hAnsi="Times New Roman" w:cs="Times New Roman"/>
          <w:sz w:val="28"/>
          <w:szCs w:val="28"/>
        </w:rPr>
        <w:t xml:space="preserve"> до </w:t>
      </w:r>
      <w:r w:rsidRPr="0099359B">
        <w:rPr>
          <w:rFonts w:ascii="Times New Roman" w:eastAsia="Calibri" w:hAnsi="Times New Roman" w:cs="Times New Roman"/>
          <w:spacing w:val="-2"/>
          <w:sz w:val="28"/>
          <w:szCs w:val="28"/>
        </w:rPr>
        <w:t>минор,</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вальс</w:t>
      </w:r>
      <w:r w:rsidRPr="0099359B">
        <w:rPr>
          <w:rFonts w:ascii="Times New Roman" w:eastAsia="Calibri" w:hAnsi="Times New Roman" w:cs="Times New Roman"/>
          <w:sz w:val="28"/>
          <w:szCs w:val="28"/>
        </w:rPr>
        <w:t xml:space="preserve"> до-диез</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2"/>
          <w:sz w:val="28"/>
          <w:szCs w:val="28"/>
        </w:rPr>
        <w:t>минор,</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этюды</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z w:val="28"/>
          <w:szCs w:val="28"/>
        </w:rPr>
        <w:t xml:space="preserve">ми </w:t>
      </w:r>
      <w:r w:rsidRPr="0099359B">
        <w:rPr>
          <w:rFonts w:ascii="Times New Roman" w:eastAsia="Calibri" w:hAnsi="Times New Roman" w:cs="Times New Roman"/>
          <w:spacing w:val="-1"/>
          <w:sz w:val="28"/>
          <w:szCs w:val="28"/>
        </w:rPr>
        <w:t>мажор</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z w:val="28"/>
          <w:szCs w:val="28"/>
        </w:rPr>
        <w:t xml:space="preserve">до </w:t>
      </w:r>
      <w:r w:rsidRPr="0099359B">
        <w:rPr>
          <w:rFonts w:ascii="Times New Roman" w:eastAsia="Calibri" w:hAnsi="Times New Roman" w:cs="Times New Roman"/>
          <w:spacing w:val="-2"/>
          <w:sz w:val="28"/>
          <w:szCs w:val="28"/>
        </w:rPr>
        <w:t xml:space="preserve">минор </w:t>
      </w:r>
      <w:r w:rsidRPr="0099359B">
        <w:rPr>
          <w:rFonts w:ascii="Times New Roman" w:eastAsia="Calibri" w:hAnsi="Times New Roman" w:cs="Times New Roman"/>
          <w:spacing w:val="-1"/>
          <w:sz w:val="28"/>
          <w:szCs w:val="28"/>
        </w:rPr>
        <w:t>«Революционный»,</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ноктюрн</w:t>
      </w:r>
      <w:r w:rsidRPr="0099359B">
        <w:rPr>
          <w:rFonts w:ascii="Times New Roman" w:eastAsia="Calibri" w:hAnsi="Times New Roman" w:cs="Times New Roman"/>
          <w:sz w:val="28"/>
          <w:szCs w:val="28"/>
        </w:rPr>
        <w:t xml:space="preserve"> фа </w:t>
      </w:r>
      <w:r w:rsidRPr="0099359B">
        <w:rPr>
          <w:rFonts w:ascii="Times New Roman" w:eastAsia="Calibri" w:hAnsi="Times New Roman" w:cs="Times New Roman"/>
          <w:spacing w:val="-1"/>
          <w:sz w:val="28"/>
          <w:szCs w:val="28"/>
        </w:rPr>
        <w:t>минор.</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z w:val="28"/>
          <w:szCs w:val="28"/>
        </w:rPr>
        <w:t>Для</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z w:val="28"/>
          <w:szCs w:val="28"/>
        </w:rPr>
        <w:t>о</w:t>
      </w:r>
      <w:r w:rsidRPr="0099359B">
        <w:rPr>
          <w:rFonts w:ascii="Times New Roman" w:eastAsia="Calibri" w:hAnsi="Times New Roman" w:cs="Times New Roman"/>
          <w:spacing w:val="-1"/>
          <w:sz w:val="28"/>
          <w:szCs w:val="28"/>
        </w:rPr>
        <w:t>знакомлени</w:t>
      </w:r>
      <w:r w:rsidRPr="0099359B">
        <w:rPr>
          <w:rFonts w:ascii="Times New Roman" w:eastAsia="Calibri" w:hAnsi="Times New Roman" w:cs="Times New Roman"/>
          <w:sz w:val="28"/>
          <w:szCs w:val="28"/>
        </w:rPr>
        <w:t>я:</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баллада</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ноктюрн</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ми-бемоль</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мажор,</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полонез</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ля-бемоль мажор.</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Итоговое занятие. Практика: викторина.</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bCs/>
          <w:sz w:val="28"/>
          <w:szCs w:val="28"/>
          <w:lang w:eastAsia="ru-RU"/>
        </w:rPr>
      </w:pP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bCs/>
          <w:sz w:val="28"/>
          <w:szCs w:val="28"/>
          <w:lang w:eastAsia="ru-RU"/>
        </w:rPr>
      </w:pPr>
      <w:r w:rsidRPr="0099359B">
        <w:rPr>
          <w:rFonts w:ascii="Times New Roman" w:eastAsia="Times New Roman" w:hAnsi="Times New Roman" w:cs="Times New Roman"/>
          <w:b/>
          <w:bCs/>
          <w:sz w:val="28"/>
          <w:szCs w:val="28"/>
          <w:lang w:eastAsia="ru-RU"/>
        </w:rPr>
        <w:t>Учебный план 7 года обучения</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Дисциплина 1. Специальность (фортепиано)</w:t>
      </w:r>
    </w:p>
    <w:tbl>
      <w:tblPr>
        <w:tblW w:w="10782" w:type="dxa"/>
        <w:tblInd w:w="-1079" w:type="dxa"/>
        <w:tblLayout w:type="fixed"/>
        <w:tblCellMar>
          <w:top w:w="55" w:type="dxa"/>
          <w:left w:w="55" w:type="dxa"/>
          <w:bottom w:w="55" w:type="dxa"/>
          <w:right w:w="55" w:type="dxa"/>
        </w:tblCellMar>
        <w:tblLook w:val="0000" w:firstRow="0" w:lastRow="0" w:firstColumn="0" w:lastColumn="0" w:noHBand="0" w:noVBand="0"/>
      </w:tblPr>
      <w:tblGrid>
        <w:gridCol w:w="425"/>
        <w:gridCol w:w="4537"/>
        <w:gridCol w:w="1275"/>
        <w:gridCol w:w="1276"/>
        <w:gridCol w:w="1418"/>
        <w:gridCol w:w="1851"/>
      </w:tblGrid>
      <w:tr w:rsidR="00F8764F" w:rsidRPr="00C72E2C" w:rsidTr="007B7A38">
        <w:trPr>
          <w:trHeight w:val="326"/>
        </w:trPr>
        <w:tc>
          <w:tcPr>
            <w:tcW w:w="425" w:type="dxa"/>
            <w:vMerge w:val="restart"/>
            <w:tcBorders>
              <w:top w:val="single" w:sz="1" w:space="0" w:color="000000"/>
              <w:left w:val="single" w:sz="1" w:space="0" w:color="000000"/>
            </w:tcBorders>
            <w:shd w:val="clear" w:color="auto" w:fill="auto"/>
          </w:tcPr>
          <w:p w:rsidR="00F8764F" w:rsidRDefault="00F8764F" w:rsidP="00C72E2C">
            <w:pPr>
              <w:suppressLineNumbers/>
              <w:suppressAutoHyphens/>
              <w:spacing w:after="0" w:line="100" w:lineRule="atLeast"/>
              <w:jc w:val="both"/>
              <w:rPr>
                <w:rFonts w:ascii="Times New Roman" w:eastAsia="MS Mincho" w:hAnsi="Times New Roman" w:cs="Times New Roman"/>
                <w:sz w:val="28"/>
                <w:szCs w:val="28"/>
                <w:lang w:eastAsia="ar-SA"/>
              </w:rPr>
            </w:pPr>
          </w:p>
          <w:p w:rsidR="00F8764F" w:rsidRPr="00C72E2C" w:rsidRDefault="00F8764F"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w:t>
            </w:r>
          </w:p>
        </w:tc>
        <w:tc>
          <w:tcPr>
            <w:tcW w:w="4537" w:type="dxa"/>
            <w:vMerge w:val="restart"/>
            <w:tcBorders>
              <w:top w:val="single" w:sz="1" w:space="0" w:color="000000"/>
              <w:left w:val="single" w:sz="1" w:space="0" w:color="000000"/>
            </w:tcBorders>
            <w:shd w:val="clear" w:color="auto" w:fill="auto"/>
          </w:tcPr>
          <w:p w:rsidR="00F8764F" w:rsidRDefault="00F8764F" w:rsidP="00C72E2C">
            <w:pPr>
              <w:suppressLineNumbers/>
              <w:suppressAutoHyphens/>
              <w:spacing w:after="0" w:line="100" w:lineRule="atLeast"/>
              <w:jc w:val="both"/>
              <w:rPr>
                <w:rFonts w:ascii="Times New Roman" w:eastAsia="MS Mincho" w:hAnsi="Times New Roman" w:cs="Times New Roman"/>
                <w:sz w:val="28"/>
                <w:szCs w:val="28"/>
                <w:lang w:eastAsia="ar-SA"/>
              </w:rPr>
            </w:pPr>
          </w:p>
          <w:p w:rsidR="00F8764F" w:rsidRPr="00C72E2C" w:rsidRDefault="00F8764F"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Название раздела, темы</w:t>
            </w:r>
          </w:p>
        </w:tc>
        <w:tc>
          <w:tcPr>
            <w:tcW w:w="3969" w:type="dxa"/>
            <w:gridSpan w:val="3"/>
            <w:tcBorders>
              <w:top w:val="single" w:sz="1" w:space="0" w:color="000000"/>
              <w:left w:val="single" w:sz="1" w:space="0" w:color="000000"/>
              <w:bottom w:val="single" w:sz="4" w:space="0" w:color="auto"/>
            </w:tcBorders>
            <w:shd w:val="clear" w:color="auto" w:fill="auto"/>
          </w:tcPr>
          <w:p w:rsidR="00F8764F" w:rsidRPr="00C72E2C" w:rsidRDefault="00F8764F" w:rsidP="00F8764F">
            <w:pPr>
              <w:suppressLineNumbers/>
              <w:suppressAutoHyphens/>
              <w:spacing w:after="0" w:line="100" w:lineRule="atLeast"/>
              <w:jc w:val="center"/>
              <w:rPr>
                <w:rFonts w:ascii="Times New Roman" w:eastAsia="MS Mincho" w:hAnsi="Times New Roman" w:cs="Times New Roman"/>
                <w:sz w:val="28"/>
                <w:szCs w:val="28"/>
                <w:lang w:eastAsia="ar-SA"/>
              </w:rPr>
            </w:pPr>
            <w:r w:rsidRPr="0099359B">
              <w:rPr>
                <w:rFonts w:ascii="Times New Roman" w:hAnsi="Times New Roman"/>
                <w:sz w:val="28"/>
                <w:szCs w:val="28"/>
              </w:rPr>
              <w:t>Количество часов</w:t>
            </w:r>
          </w:p>
        </w:tc>
        <w:tc>
          <w:tcPr>
            <w:tcW w:w="1851" w:type="dxa"/>
            <w:vMerge w:val="restart"/>
            <w:tcBorders>
              <w:top w:val="single" w:sz="1" w:space="0" w:color="000000"/>
              <w:left w:val="single" w:sz="1" w:space="0" w:color="000000"/>
              <w:right w:val="single" w:sz="1" w:space="0" w:color="000000"/>
            </w:tcBorders>
            <w:shd w:val="clear" w:color="auto" w:fill="auto"/>
          </w:tcPr>
          <w:p w:rsidR="00F8764F" w:rsidRPr="00C72E2C" w:rsidRDefault="00F8764F"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Формы аттестации, контроля</w:t>
            </w:r>
          </w:p>
        </w:tc>
      </w:tr>
      <w:tr w:rsidR="00F8764F" w:rsidRPr="00C72E2C" w:rsidTr="00854E70">
        <w:trPr>
          <w:trHeight w:val="625"/>
        </w:trPr>
        <w:tc>
          <w:tcPr>
            <w:tcW w:w="425" w:type="dxa"/>
            <w:vMerge/>
            <w:tcBorders>
              <w:left w:val="single" w:sz="1" w:space="0" w:color="000000"/>
              <w:bottom w:val="single" w:sz="1" w:space="0" w:color="000000"/>
            </w:tcBorders>
            <w:shd w:val="clear" w:color="auto" w:fill="auto"/>
          </w:tcPr>
          <w:p w:rsidR="00F8764F" w:rsidRPr="00C72E2C" w:rsidRDefault="00F8764F" w:rsidP="00C72E2C">
            <w:pPr>
              <w:suppressLineNumbers/>
              <w:suppressAutoHyphens/>
              <w:spacing w:after="0" w:line="100" w:lineRule="atLeast"/>
              <w:jc w:val="both"/>
              <w:rPr>
                <w:rFonts w:ascii="Times New Roman" w:eastAsia="MS Mincho" w:hAnsi="Times New Roman" w:cs="Times New Roman"/>
                <w:sz w:val="28"/>
                <w:szCs w:val="28"/>
                <w:lang w:eastAsia="ar-SA"/>
              </w:rPr>
            </w:pPr>
          </w:p>
        </w:tc>
        <w:tc>
          <w:tcPr>
            <w:tcW w:w="4537" w:type="dxa"/>
            <w:vMerge/>
            <w:tcBorders>
              <w:left w:val="single" w:sz="1" w:space="0" w:color="000000"/>
              <w:bottom w:val="single" w:sz="1" w:space="0" w:color="000000"/>
            </w:tcBorders>
            <w:shd w:val="clear" w:color="auto" w:fill="auto"/>
          </w:tcPr>
          <w:p w:rsidR="00F8764F" w:rsidRPr="00C72E2C" w:rsidRDefault="00F8764F" w:rsidP="00C72E2C">
            <w:pPr>
              <w:suppressLineNumbers/>
              <w:suppressAutoHyphens/>
              <w:spacing w:after="0" w:line="100" w:lineRule="atLeast"/>
              <w:jc w:val="both"/>
              <w:rPr>
                <w:rFonts w:ascii="Times New Roman" w:eastAsia="MS Mincho" w:hAnsi="Times New Roman" w:cs="Times New Roman"/>
                <w:sz w:val="28"/>
                <w:szCs w:val="28"/>
                <w:lang w:eastAsia="ar-SA"/>
              </w:rPr>
            </w:pPr>
          </w:p>
        </w:tc>
        <w:tc>
          <w:tcPr>
            <w:tcW w:w="1275" w:type="dxa"/>
            <w:tcBorders>
              <w:top w:val="single" w:sz="4" w:space="0" w:color="auto"/>
              <w:left w:val="single" w:sz="1" w:space="0" w:color="000000"/>
              <w:bottom w:val="single" w:sz="1" w:space="0" w:color="000000"/>
            </w:tcBorders>
            <w:shd w:val="clear" w:color="auto" w:fill="auto"/>
          </w:tcPr>
          <w:p w:rsidR="00F8764F" w:rsidRDefault="00F8764F" w:rsidP="00F8764F">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Всего часов.</w:t>
            </w:r>
          </w:p>
        </w:tc>
        <w:tc>
          <w:tcPr>
            <w:tcW w:w="1276" w:type="dxa"/>
            <w:tcBorders>
              <w:top w:val="single" w:sz="4" w:space="0" w:color="auto"/>
              <w:left w:val="single" w:sz="1" w:space="0" w:color="000000"/>
              <w:bottom w:val="single" w:sz="1" w:space="0" w:color="000000"/>
            </w:tcBorders>
            <w:shd w:val="clear" w:color="auto" w:fill="auto"/>
          </w:tcPr>
          <w:p w:rsidR="00F8764F" w:rsidRDefault="00F8764F" w:rsidP="00F8764F">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Теория</w:t>
            </w:r>
          </w:p>
        </w:tc>
        <w:tc>
          <w:tcPr>
            <w:tcW w:w="1418" w:type="dxa"/>
            <w:tcBorders>
              <w:top w:val="single" w:sz="4" w:space="0" w:color="auto"/>
              <w:left w:val="single" w:sz="1" w:space="0" w:color="000000"/>
              <w:bottom w:val="single" w:sz="1" w:space="0" w:color="000000"/>
            </w:tcBorders>
            <w:shd w:val="clear" w:color="auto" w:fill="auto"/>
          </w:tcPr>
          <w:p w:rsidR="00F8764F" w:rsidRDefault="00F8764F" w:rsidP="00F8764F">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Практика</w:t>
            </w:r>
          </w:p>
        </w:tc>
        <w:tc>
          <w:tcPr>
            <w:tcW w:w="1851" w:type="dxa"/>
            <w:vMerge/>
            <w:tcBorders>
              <w:left w:val="single" w:sz="1" w:space="0" w:color="000000"/>
              <w:bottom w:val="single" w:sz="1" w:space="0" w:color="000000"/>
              <w:right w:val="single" w:sz="1" w:space="0" w:color="000000"/>
            </w:tcBorders>
            <w:shd w:val="clear" w:color="auto" w:fill="auto"/>
          </w:tcPr>
          <w:p w:rsidR="00F8764F" w:rsidRPr="00C72E2C" w:rsidRDefault="00F8764F" w:rsidP="00C72E2C">
            <w:pPr>
              <w:suppressLineNumbers/>
              <w:suppressAutoHyphens/>
              <w:spacing w:after="0" w:line="100" w:lineRule="atLeast"/>
              <w:jc w:val="both"/>
              <w:rPr>
                <w:rFonts w:ascii="Times New Roman" w:eastAsia="MS Mincho" w:hAnsi="Times New Roman" w:cs="Times New Roman"/>
                <w:sz w:val="28"/>
                <w:szCs w:val="28"/>
                <w:lang w:eastAsia="ar-SA"/>
              </w:rPr>
            </w:pPr>
          </w:p>
        </w:tc>
      </w:tr>
      <w:tr w:rsidR="00C72E2C" w:rsidRPr="00C72E2C" w:rsidTr="00C72E2C">
        <w:tc>
          <w:tcPr>
            <w:tcW w:w="425"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w:t>
            </w:r>
          </w:p>
        </w:tc>
        <w:tc>
          <w:tcPr>
            <w:tcW w:w="453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Гаммы и упражнения.</w:t>
            </w:r>
          </w:p>
        </w:tc>
        <w:tc>
          <w:tcPr>
            <w:tcW w:w="1275"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5</w:t>
            </w:r>
          </w:p>
        </w:tc>
        <w:tc>
          <w:tcPr>
            <w:tcW w:w="1276"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0,5</w:t>
            </w:r>
          </w:p>
        </w:tc>
        <w:tc>
          <w:tcPr>
            <w:tcW w:w="1418"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3</w:t>
            </w:r>
          </w:p>
        </w:tc>
        <w:tc>
          <w:tcPr>
            <w:tcW w:w="1851" w:type="dxa"/>
            <w:tcBorders>
              <w:left w:val="single" w:sz="1" w:space="0" w:color="000000"/>
              <w:bottom w:val="single" w:sz="1" w:space="0" w:color="000000"/>
              <w:right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Зачёт.</w:t>
            </w:r>
          </w:p>
        </w:tc>
      </w:tr>
      <w:tr w:rsidR="00C72E2C" w:rsidRPr="00C72E2C" w:rsidTr="00C72E2C">
        <w:tc>
          <w:tcPr>
            <w:tcW w:w="425"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2</w:t>
            </w:r>
          </w:p>
        </w:tc>
        <w:tc>
          <w:tcPr>
            <w:tcW w:w="453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Этюды.</w:t>
            </w:r>
          </w:p>
        </w:tc>
        <w:tc>
          <w:tcPr>
            <w:tcW w:w="1275"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9</w:t>
            </w:r>
          </w:p>
        </w:tc>
        <w:tc>
          <w:tcPr>
            <w:tcW w:w="1276"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0,5</w:t>
            </w:r>
          </w:p>
        </w:tc>
        <w:tc>
          <w:tcPr>
            <w:tcW w:w="1418"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8</w:t>
            </w:r>
          </w:p>
        </w:tc>
        <w:tc>
          <w:tcPr>
            <w:tcW w:w="1851" w:type="dxa"/>
            <w:tcBorders>
              <w:left w:val="single" w:sz="1" w:space="0" w:color="000000"/>
              <w:bottom w:val="single" w:sz="1" w:space="0" w:color="000000"/>
              <w:right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Зачёт.</w:t>
            </w:r>
          </w:p>
        </w:tc>
      </w:tr>
      <w:tr w:rsidR="00C72E2C" w:rsidRPr="00C72E2C" w:rsidTr="00C72E2C">
        <w:tc>
          <w:tcPr>
            <w:tcW w:w="425"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3</w:t>
            </w:r>
          </w:p>
        </w:tc>
        <w:tc>
          <w:tcPr>
            <w:tcW w:w="453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Полифонические произведения.</w:t>
            </w:r>
          </w:p>
        </w:tc>
        <w:tc>
          <w:tcPr>
            <w:tcW w:w="1275"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19</w:t>
            </w:r>
          </w:p>
        </w:tc>
        <w:tc>
          <w:tcPr>
            <w:tcW w:w="1276"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w:t>
            </w:r>
          </w:p>
        </w:tc>
        <w:tc>
          <w:tcPr>
            <w:tcW w:w="1418"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18</w:t>
            </w:r>
          </w:p>
        </w:tc>
        <w:tc>
          <w:tcPr>
            <w:tcW w:w="1851" w:type="dxa"/>
            <w:tcBorders>
              <w:left w:val="single" w:sz="1" w:space="0" w:color="000000"/>
              <w:bottom w:val="single" w:sz="1" w:space="0" w:color="000000"/>
              <w:right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C72E2C">
              <w:rPr>
                <w:rFonts w:ascii="Times New Roman" w:eastAsia="MS Mincho" w:hAnsi="Times New Roman" w:cs="Times New Roman"/>
                <w:sz w:val="28"/>
                <w:szCs w:val="28"/>
                <w:lang w:eastAsia="ar-SA"/>
              </w:rPr>
              <w:t>Академ</w:t>
            </w:r>
            <w:proofErr w:type="spellEnd"/>
            <w:proofErr w:type="gramStart"/>
            <w:r w:rsidRPr="00C72E2C">
              <w:rPr>
                <w:rFonts w:ascii="Times New Roman" w:eastAsia="MS Mincho" w:hAnsi="Times New Roman" w:cs="Times New Roman"/>
                <w:sz w:val="28"/>
                <w:szCs w:val="28"/>
                <w:lang w:eastAsia="ar-SA"/>
              </w:rPr>
              <w:t>. концерт</w:t>
            </w:r>
            <w:proofErr w:type="gramEnd"/>
            <w:r w:rsidRPr="00C72E2C">
              <w:rPr>
                <w:rFonts w:ascii="Times New Roman" w:eastAsia="MS Mincho" w:hAnsi="Times New Roman" w:cs="Times New Roman"/>
                <w:sz w:val="28"/>
                <w:szCs w:val="28"/>
                <w:lang w:eastAsia="ar-SA"/>
              </w:rPr>
              <w:t xml:space="preserve">. </w:t>
            </w:r>
          </w:p>
        </w:tc>
      </w:tr>
      <w:tr w:rsidR="00C72E2C" w:rsidRPr="00C72E2C" w:rsidTr="00C72E2C">
        <w:tc>
          <w:tcPr>
            <w:tcW w:w="425"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4</w:t>
            </w:r>
          </w:p>
        </w:tc>
        <w:tc>
          <w:tcPr>
            <w:tcW w:w="453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Произведения крупной формы.</w:t>
            </w:r>
          </w:p>
        </w:tc>
        <w:tc>
          <w:tcPr>
            <w:tcW w:w="1275"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19</w:t>
            </w:r>
          </w:p>
        </w:tc>
        <w:tc>
          <w:tcPr>
            <w:tcW w:w="1276"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w:t>
            </w:r>
          </w:p>
        </w:tc>
        <w:tc>
          <w:tcPr>
            <w:tcW w:w="1418"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18</w:t>
            </w:r>
          </w:p>
        </w:tc>
        <w:tc>
          <w:tcPr>
            <w:tcW w:w="1851" w:type="dxa"/>
            <w:tcBorders>
              <w:left w:val="single" w:sz="1" w:space="0" w:color="000000"/>
              <w:bottom w:val="single" w:sz="1" w:space="0" w:color="000000"/>
              <w:right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C72E2C">
              <w:rPr>
                <w:rFonts w:ascii="Times New Roman" w:eastAsia="MS Mincho" w:hAnsi="Times New Roman" w:cs="Times New Roman"/>
                <w:sz w:val="28"/>
                <w:szCs w:val="28"/>
                <w:lang w:eastAsia="ar-SA"/>
              </w:rPr>
              <w:t>Академ</w:t>
            </w:r>
            <w:proofErr w:type="spellEnd"/>
            <w:proofErr w:type="gramStart"/>
            <w:r w:rsidRPr="00C72E2C">
              <w:rPr>
                <w:rFonts w:ascii="Times New Roman" w:eastAsia="MS Mincho" w:hAnsi="Times New Roman" w:cs="Times New Roman"/>
                <w:sz w:val="28"/>
                <w:szCs w:val="28"/>
                <w:lang w:eastAsia="ar-SA"/>
              </w:rPr>
              <w:t xml:space="preserve">. </w:t>
            </w:r>
            <w:r w:rsidRPr="00C72E2C">
              <w:rPr>
                <w:rFonts w:ascii="Times New Roman" w:eastAsia="MS Mincho" w:hAnsi="Times New Roman" w:cs="Times New Roman"/>
                <w:sz w:val="28"/>
                <w:szCs w:val="28"/>
                <w:lang w:eastAsia="ar-SA"/>
              </w:rPr>
              <w:lastRenderedPageBreak/>
              <w:t>концерт</w:t>
            </w:r>
            <w:proofErr w:type="gramEnd"/>
            <w:r w:rsidRPr="00C72E2C">
              <w:rPr>
                <w:rFonts w:ascii="Times New Roman" w:eastAsia="MS Mincho" w:hAnsi="Times New Roman" w:cs="Times New Roman"/>
                <w:sz w:val="28"/>
                <w:szCs w:val="28"/>
                <w:lang w:eastAsia="ar-SA"/>
              </w:rPr>
              <w:t xml:space="preserve">. </w:t>
            </w:r>
          </w:p>
        </w:tc>
      </w:tr>
      <w:tr w:rsidR="00C72E2C" w:rsidRPr="00C72E2C" w:rsidTr="00C72E2C">
        <w:tc>
          <w:tcPr>
            <w:tcW w:w="425"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lastRenderedPageBreak/>
              <w:t>5</w:t>
            </w:r>
          </w:p>
        </w:tc>
        <w:tc>
          <w:tcPr>
            <w:tcW w:w="453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Пьесы.</w:t>
            </w:r>
          </w:p>
        </w:tc>
        <w:tc>
          <w:tcPr>
            <w:tcW w:w="1275"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12</w:t>
            </w:r>
          </w:p>
        </w:tc>
        <w:tc>
          <w:tcPr>
            <w:tcW w:w="1276"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w:t>
            </w:r>
          </w:p>
        </w:tc>
        <w:tc>
          <w:tcPr>
            <w:tcW w:w="1418"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11</w:t>
            </w:r>
          </w:p>
        </w:tc>
        <w:tc>
          <w:tcPr>
            <w:tcW w:w="1851" w:type="dxa"/>
            <w:tcBorders>
              <w:left w:val="single" w:sz="1" w:space="0" w:color="000000"/>
              <w:bottom w:val="single" w:sz="1" w:space="0" w:color="000000"/>
              <w:right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proofErr w:type="spellStart"/>
            <w:r w:rsidRPr="00C72E2C">
              <w:rPr>
                <w:rFonts w:ascii="Times New Roman" w:eastAsia="MS Mincho" w:hAnsi="Times New Roman" w:cs="Times New Roman"/>
                <w:sz w:val="28"/>
                <w:szCs w:val="28"/>
                <w:lang w:eastAsia="ar-SA"/>
              </w:rPr>
              <w:t>Академ</w:t>
            </w:r>
            <w:proofErr w:type="spellEnd"/>
            <w:proofErr w:type="gramStart"/>
            <w:r w:rsidRPr="00C72E2C">
              <w:rPr>
                <w:rFonts w:ascii="Times New Roman" w:eastAsia="MS Mincho" w:hAnsi="Times New Roman" w:cs="Times New Roman"/>
                <w:sz w:val="28"/>
                <w:szCs w:val="28"/>
                <w:lang w:eastAsia="ar-SA"/>
              </w:rPr>
              <w:t>. концерт</w:t>
            </w:r>
            <w:proofErr w:type="gramEnd"/>
            <w:r w:rsidRPr="00C72E2C">
              <w:rPr>
                <w:rFonts w:ascii="Times New Roman" w:eastAsia="MS Mincho" w:hAnsi="Times New Roman" w:cs="Times New Roman"/>
                <w:sz w:val="28"/>
                <w:szCs w:val="28"/>
                <w:lang w:eastAsia="ar-SA"/>
              </w:rPr>
              <w:t xml:space="preserve">. </w:t>
            </w:r>
          </w:p>
        </w:tc>
      </w:tr>
      <w:tr w:rsidR="00C72E2C" w:rsidRPr="00C72E2C" w:rsidTr="00C72E2C">
        <w:tc>
          <w:tcPr>
            <w:tcW w:w="425"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6</w:t>
            </w:r>
          </w:p>
        </w:tc>
        <w:tc>
          <w:tcPr>
            <w:tcW w:w="453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Ансамбли</w:t>
            </w:r>
          </w:p>
        </w:tc>
        <w:tc>
          <w:tcPr>
            <w:tcW w:w="1275"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8</w:t>
            </w:r>
          </w:p>
        </w:tc>
        <w:tc>
          <w:tcPr>
            <w:tcW w:w="1276"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w:t>
            </w:r>
          </w:p>
        </w:tc>
        <w:tc>
          <w:tcPr>
            <w:tcW w:w="1418"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7</w:t>
            </w:r>
          </w:p>
        </w:tc>
        <w:tc>
          <w:tcPr>
            <w:tcW w:w="1851" w:type="dxa"/>
            <w:tcBorders>
              <w:left w:val="single" w:sz="1" w:space="0" w:color="000000"/>
              <w:bottom w:val="single" w:sz="1" w:space="0" w:color="000000"/>
              <w:right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 xml:space="preserve">Зачёт. </w:t>
            </w:r>
          </w:p>
        </w:tc>
      </w:tr>
      <w:tr w:rsidR="00C72E2C" w:rsidRPr="00C72E2C" w:rsidTr="00C72E2C">
        <w:tc>
          <w:tcPr>
            <w:tcW w:w="425"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p>
        </w:tc>
        <w:tc>
          <w:tcPr>
            <w:tcW w:w="453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Итого:</w:t>
            </w:r>
          </w:p>
        </w:tc>
        <w:tc>
          <w:tcPr>
            <w:tcW w:w="1275"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108</w:t>
            </w:r>
          </w:p>
        </w:tc>
        <w:tc>
          <w:tcPr>
            <w:tcW w:w="1276"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5</w:t>
            </w:r>
          </w:p>
        </w:tc>
        <w:tc>
          <w:tcPr>
            <w:tcW w:w="1418"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103</w:t>
            </w:r>
          </w:p>
        </w:tc>
        <w:tc>
          <w:tcPr>
            <w:tcW w:w="1851" w:type="dxa"/>
            <w:tcBorders>
              <w:left w:val="single" w:sz="1" w:space="0" w:color="000000"/>
              <w:bottom w:val="single" w:sz="1" w:space="0" w:color="000000"/>
              <w:right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p>
        </w:tc>
      </w:tr>
    </w:tbl>
    <w:p w:rsidR="00C72E2C" w:rsidRPr="00C72E2C" w:rsidRDefault="00C72E2C" w:rsidP="00C72E2C">
      <w:pPr>
        <w:suppressAutoHyphens/>
        <w:spacing w:after="0" w:line="100" w:lineRule="atLeast"/>
        <w:ind w:left="360"/>
        <w:jc w:val="both"/>
        <w:rPr>
          <w:rFonts w:ascii="Times New Roman" w:eastAsia="MS Mincho" w:hAnsi="Times New Roman" w:cs="Times New Roman"/>
          <w:sz w:val="28"/>
          <w:szCs w:val="28"/>
          <w:lang w:eastAsia="ar-SA"/>
        </w:rPr>
      </w:pPr>
    </w:p>
    <w:p w:rsidR="00C72E2C" w:rsidRPr="00C72E2C" w:rsidRDefault="00C72E2C" w:rsidP="00C72E2C">
      <w:pPr>
        <w:suppressAutoHyphens/>
        <w:spacing w:after="0" w:line="100" w:lineRule="atLeast"/>
        <w:jc w:val="center"/>
        <w:rPr>
          <w:rFonts w:ascii="Times New Roman" w:eastAsia="MS Mincho" w:hAnsi="Times New Roman" w:cs="Times New Roman"/>
          <w:b/>
          <w:bCs/>
          <w:sz w:val="28"/>
          <w:szCs w:val="28"/>
          <w:lang w:eastAsia="ar-SA"/>
        </w:rPr>
      </w:pPr>
      <w:r w:rsidRPr="00C72E2C">
        <w:rPr>
          <w:rFonts w:ascii="Times New Roman" w:eastAsia="MS Mincho" w:hAnsi="Times New Roman" w:cs="Times New Roman"/>
          <w:b/>
          <w:bCs/>
          <w:sz w:val="28"/>
          <w:szCs w:val="28"/>
          <w:lang w:eastAsia="ar-SA"/>
        </w:rPr>
        <w:t>Содержание учебного плана 7-го года обучения.</w:t>
      </w:r>
    </w:p>
    <w:p w:rsidR="00C72E2C" w:rsidRPr="00C72E2C" w:rsidRDefault="00C72E2C" w:rsidP="00C72E2C">
      <w:pPr>
        <w:suppressAutoHyphens/>
        <w:spacing w:after="0" w:line="100" w:lineRule="atLeast"/>
        <w:jc w:val="both"/>
        <w:rPr>
          <w:rFonts w:ascii="Times New Roman" w:eastAsia="MS Mincho" w:hAnsi="Times New Roman" w:cs="Times New Roman"/>
          <w:b/>
          <w:bCs/>
          <w:sz w:val="28"/>
          <w:szCs w:val="28"/>
          <w:lang w:eastAsia="ar-SA"/>
        </w:rPr>
      </w:pPr>
      <w:r w:rsidRPr="00C72E2C">
        <w:rPr>
          <w:rFonts w:ascii="Times New Roman" w:eastAsia="MS Mincho" w:hAnsi="Times New Roman" w:cs="Times New Roman"/>
          <w:b/>
          <w:sz w:val="28"/>
          <w:szCs w:val="28"/>
          <w:lang w:eastAsia="ar-SA"/>
        </w:rPr>
        <w:t xml:space="preserve">Тема 1. </w:t>
      </w:r>
      <w:r w:rsidRPr="00C72E2C">
        <w:rPr>
          <w:rFonts w:ascii="Times New Roman" w:eastAsia="MS Mincho" w:hAnsi="Times New Roman" w:cs="Times New Roman"/>
          <w:b/>
          <w:bCs/>
          <w:sz w:val="28"/>
          <w:szCs w:val="28"/>
          <w:lang w:eastAsia="ar-SA"/>
        </w:rPr>
        <w:t xml:space="preserve">Гаммы и упражнения. </w:t>
      </w:r>
    </w:p>
    <w:p w:rsidR="00C72E2C" w:rsidRPr="00C72E2C" w:rsidRDefault="00C72E2C" w:rsidP="00C72E2C">
      <w:pPr>
        <w:suppressAutoHyphens/>
        <w:spacing w:after="0" w:line="100" w:lineRule="atLeast"/>
        <w:jc w:val="both"/>
        <w:rPr>
          <w:rFonts w:ascii="Times New Roman" w:eastAsia="MS Mincho" w:hAnsi="Times New Roman" w:cs="Times New Roman"/>
          <w:i/>
          <w:iCs/>
          <w:sz w:val="28"/>
          <w:szCs w:val="28"/>
          <w:lang w:eastAsia="ar-SA"/>
        </w:rPr>
      </w:pPr>
      <w:r w:rsidRPr="00C72E2C">
        <w:rPr>
          <w:rFonts w:ascii="Times New Roman" w:eastAsia="MS Mincho" w:hAnsi="Times New Roman" w:cs="Times New Roman"/>
          <w:i/>
          <w:iCs/>
          <w:sz w:val="28"/>
          <w:szCs w:val="28"/>
          <w:lang w:eastAsia="ar-SA"/>
        </w:rPr>
        <w:t xml:space="preserve">Теория. </w:t>
      </w:r>
      <w:r w:rsidRPr="00C72E2C">
        <w:rPr>
          <w:rFonts w:ascii="Times New Roman" w:eastAsia="MS Mincho" w:hAnsi="Times New Roman" w:cs="Times New Roman"/>
          <w:sz w:val="28"/>
          <w:szCs w:val="28"/>
          <w:lang w:eastAsia="ar-SA"/>
        </w:rPr>
        <w:t>Закрепление ранее пройденного материала.</w:t>
      </w:r>
    </w:p>
    <w:p w:rsidR="00C72E2C" w:rsidRPr="00C72E2C" w:rsidRDefault="00C72E2C" w:rsidP="00C72E2C">
      <w:pPr>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i/>
          <w:iCs/>
          <w:sz w:val="28"/>
          <w:szCs w:val="28"/>
          <w:lang w:eastAsia="ar-SA"/>
        </w:rPr>
        <w:t xml:space="preserve">Практика. </w:t>
      </w:r>
      <w:r w:rsidRPr="00C72E2C">
        <w:rPr>
          <w:rFonts w:ascii="Times New Roman" w:eastAsia="MS Mincho" w:hAnsi="Times New Roman" w:cs="Times New Roman"/>
          <w:sz w:val="28"/>
          <w:szCs w:val="28"/>
          <w:lang w:eastAsia="ar-SA"/>
        </w:rPr>
        <w:t xml:space="preserve">Гаммы диезные и бемольные до 6-ти знаков при ключе на 4 октавы в прямом и противоположном движении в октаву и в терцию; аккорды, короткие, ломаные и длинные арпеджио. </w:t>
      </w:r>
      <w:r w:rsidRPr="00C72E2C">
        <w:rPr>
          <w:rFonts w:ascii="Times New Roman" w:eastAsia="MS Mincho" w:hAnsi="Times New Roman" w:cs="Times New Roman"/>
          <w:sz w:val="28"/>
          <w:szCs w:val="28"/>
          <w:lang w:val="en-US" w:eastAsia="ar-SA"/>
        </w:rPr>
        <w:t>D</w:t>
      </w:r>
      <w:r w:rsidRPr="00C72E2C">
        <w:rPr>
          <w:rFonts w:ascii="Times New Roman" w:eastAsia="MS Mincho" w:hAnsi="Times New Roman" w:cs="Times New Roman"/>
          <w:sz w:val="28"/>
          <w:szCs w:val="28"/>
          <w:lang w:eastAsia="ar-SA"/>
        </w:rPr>
        <w:t xml:space="preserve"> 7 и Ум.</w:t>
      </w:r>
      <w:r w:rsidRPr="00C72E2C">
        <w:rPr>
          <w:rFonts w:ascii="Times New Roman" w:eastAsia="MS Mincho" w:hAnsi="Times New Roman" w:cs="Times New Roman"/>
          <w:sz w:val="28"/>
          <w:szCs w:val="28"/>
          <w:lang w:val="en-US" w:eastAsia="ar-SA"/>
        </w:rPr>
        <w:t>VII</w:t>
      </w:r>
      <w:r w:rsidRPr="00C72E2C">
        <w:rPr>
          <w:rFonts w:ascii="Times New Roman" w:eastAsia="MS Mincho" w:hAnsi="Times New Roman" w:cs="Times New Roman"/>
          <w:sz w:val="28"/>
          <w:szCs w:val="28"/>
          <w:lang w:eastAsia="ar-SA"/>
        </w:rPr>
        <w:t xml:space="preserve"> 7 длинными арпеджио. Вводится игра гамм в дециму и сексту.</w:t>
      </w:r>
    </w:p>
    <w:p w:rsidR="00C72E2C" w:rsidRPr="00C72E2C" w:rsidRDefault="00C72E2C" w:rsidP="00C72E2C">
      <w:pPr>
        <w:suppressAutoHyphens/>
        <w:spacing w:after="0" w:line="100" w:lineRule="atLeast"/>
        <w:jc w:val="both"/>
        <w:rPr>
          <w:rFonts w:ascii="Times New Roman" w:eastAsia="MS Mincho" w:hAnsi="Times New Roman" w:cs="Times New Roman"/>
          <w:b/>
          <w:bCs/>
          <w:sz w:val="28"/>
          <w:szCs w:val="28"/>
          <w:lang w:eastAsia="ar-SA"/>
        </w:rPr>
      </w:pPr>
      <w:r w:rsidRPr="00C72E2C">
        <w:rPr>
          <w:rFonts w:ascii="Times New Roman" w:eastAsia="MS Mincho" w:hAnsi="Times New Roman" w:cs="Times New Roman"/>
          <w:b/>
          <w:bCs/>
          <w:sz w:val="28"/>
          <w:szCs w:val="28"/>
          <w:lang w:eastAsia="ar-SA"/>
        </w:rPr>
        <w:t xml:space="preserve">Тема 2. Этюды. </w:t>
      </w:r>
    </w:p>
    <w:p w:rsidR="00C72E2C" w:rsidRPr="00C72E2C" w:rsidRDefault="00C72E2C" w:rsidP="00C72E2C">
      <w:pPr>
        <w:suppressAutoHyphens/>
        <w:spacing w:after="0" w:line="100" w:lineRule="atLeast"/>
        <w:jc w:val="both"/>
        <w:rPr>
          <w:rFonts w:ascii="Times New Roman" w:eastAsia="MS Mincho" w:hAnsi="Times New Roman" w:cs="Times New Roman"/>
          <w:i/>
          <w:iCs/>
          <w:sz w:val="28"/>
          <w:szCs w:val="28"/>
          <w:lang w:eastAsia="ar-SA"/>
        </w:rPr>
      </w:pPr>
      <w:r w:rsidRPr="00C72E2C">
        <w:rPr>
          <w:rFonts w:ascii="Times New Roman" w:eastAsia="MS Mincho" w:hAnsi="Times New Roman" w:cs="Times New Roman"/>
          <w:i/>
          <w:iCs/>
          <w:sz w:val="28"/>
          <w:szCs w:val="28"/>
          <w:lang w:eastAsia="ar-SA"/>
        </w:rPr>
        <w:t xml:space="preserve">Теория. </w:t>
      </w:r>
      <w:r w:rsidRPr="00C72E2C">
        <w:rPr>
          <w:rFonts w:ascii="Times New Roman" w:eastAsia="MS Mincho" w:hAnsi="Times New Roman" w:cs="Times New Roman"/>
          <w:sz w:val="28"/>
          <w:szCs w:val="28"/>
          <w:lang w:eastAsia="ar-SA"/>
        </w:rPr>
        <w:t>Анализ формы и фактуры разучиваемого этюда. На какой вид техники написан этюд? Приёмы работы над преодолением технических трудностей.</w:t>
      </w:r>
    </w:p>
    <w:p w:rsidR="00C72E2C" w:rsidRPr="00C72E2C" w:rsidRDefault="00C72E2C" w:rsidP="00C72E2C">
      <w:pPr>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i/>
          <w:iCs/>
          <w:sz w:val="28"/>
          <w:szCs w:val="28"/>
          <w:lang w:eastAsia="ar-SA"/>
        </w:rPr>
        <w:t>Практика</w:t>
      </w:r>
      <w:r w:rsidRPr="00C72E2C">
        <w:rPr>
          <w:rFonts w:ascii="Times New Roman" w:eastAsia="MS Mincho" w:hAnsi="Times New Roman" w:cs="Times New Roman"/>
          <w:sz w:val="28"/>
          <w:szCs w:val="28"/>
          <w:lang w:eastAsia="ar-SA"/>
        </w:rPr>
        <w:t xml:space="preserve">.  Работа над этюдами на разные виды техники. </w:t>
      </w:r>
    </w:p>
    <w:p w:rsidR="00C72E2C" w:rsidRPr="00C72E2C" w:rsidRDefault="00C72E2C" w:rsidP="00C72E2C">
      <w:pPr>
        <w:suppressAutoHyphens/>
        <w:spacing w:after="0" w:line="100" w:lineRule="atLeast"/>
        <w:jc w:val="both"/>
        <w:rPr>
          <w:rFonts w:ascii="Times New Roman" w:eastAsia="MS Mincho" w:hAnsi="Times New Roman" w:cs="Times New Roman"/>
          <w:b/>
          <w:bCs/>
          <w:sz w:val="28"/>
          <w:szCs w:val="28"/>
          <w:lang w:eastAsia="ar-SA"/>
        </w:rPr>
      </w:pPr>
      <w:r w:rsidRPr="00C72E2C">
        <w:rPr>
          <w:rFonts w:ascii="Times New Roman" w:eastAsia="MS Mincho" w:hAnsi="Times New Roman" w:cs="Times New Roman"/>
          <w:b/>
          <w:bCs/>
          <w:sz w:val="28"/>
          <w:szCs w:val="28"/>
          <w:lang w:eastAsia="ar-SA"/>
        </w:rPr>
        <w:t xml:space="preserve">Тема 3. Полифонические произведения. </w:t>
      </w:r>
    </w:p>
    <w:p w:rsidR="00C72E2C" w:rsidRPr="00C72E2C" w:rsidRDefault="00C72E2C" w:rsidP="00C72E2C">
      <w:pPr>
        <w:suppressAutoHyphens/>
        <w:spacing w:after="0" w:line="100" w:lineRule="atLeast"/>
        <w:jc w:val="both"/>
        <w:rPr>
          <w:rFonts w:ascii="Times New Roman" w:eastAsia="MS Mincho" w:hAnsi="Times New Roman" w:cs="Times New Roman"/>
          <w:i/>
          <w:iCs/>
          <w:sz w:val="28"/>
          <w:szCs w:val="28"/>
          <w:lang w:eastAsia="ar-SA"/>
        </w:rPr>
      </w:pPr>
      <w:r w:rsidRPr="00C72E2C">
        <w:rPr>
          <w:rFonts w:ascii="Times New Roman" w:eastAsia="MS Mincho" w:hAnsi="Times New Roman" w:cs="Times New Roman"/>
          <w:i/>
          <w:iCs/>
          <w:sz w:val="28"/>
          <w:szCs w:val="28"/>
          <w:lang w:eastAsia="ar-SA"/>
        </w:rPr>
        <w:t xml:space="preserve">Теория. </w:t>
      </w:r>
      <w:r w:rsidRPr="00C72E2C">
        <w:rPr>
          <w:rFonts w:ascii="Times New Roman" w:eastAsia="MS Mincho" w:hAnsi="Times New Roman" w:cs="Times New Roman"/>
          <w:sz w:val="28"/>
          <w:szCs w:val="28"/>
          <w:lang w:eastAsia="ar-SA"/>
        </w:rPr>
        <w:t>Определение вида разучиваемого полифонического произведения. Анализ формы.</w:t>
      </w:r>
    </w:p>
    <w:p w:rsidR="00C72E2C" w:rsidRPr="00C72E2C" w:rsidRDefault="00C72E2C" w:rsidP="00C72E2C">
      <w:pPr>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i/>
          <w:iCs/>
          <w:sz w:val="28"/>
          <w:szCs w:val="28"/>
          <w:lang w:eastAsia="ar-SA"/>
        </w:rPr>
        <w:t xml:space="preserve">Практика. </w:t>
      </w:r>
      <w:r w:rsidRPr="00C72E2C">
        <w:rPr>
          <w:rFonts w:ascii="Times New Roman" w:eastAsia="MS Mincho" w:hAnsi="Times New Roman" w:cs="Times New Roman"/>
          <w:sz w:val="28"/>
          <w:szCs w:val="28"/>
          <w:lang w:eastAsia="ar-SA"/>
        </w:rPr>
        <w:t>Работа над полифоническими произведениями.</w:t>
      </w:r>
    </w:p>
    <w:p w:rsidR="00C72E2C" w:rsidRPr="00C72E2C" w:rsidRDefault="00C72E2C" w:rsidP="00C72E2C">
      <w:pPr>
        <w:suppressAutoHyphens/>
        <w:spacing w:after="0" w:line="100" w:lineRule="atLeast"/>
        <w:jc w:val="both"/>
        <w:rPr>
          <w:rFonts w:ascii="Times New Roman" w:eastAsia="MS Mincho" w:hAnsi="Times New Roman" w:cs="Times New Roman"/>
          <w:b/>
          <w:bCs/>
          <w:sz w:val="28"/>
          <w:szCs w:val="28"/>
          <w:lang w:eastAsia="ar-SA"/>
        </w:rPr>
      </w:pPr>
      <w:r w:rsidRPr="00C72E2C">
        <w:rPr>
          <w:rFonts w:ascii="Times New Roman" w:eastAsia="MS Mincho" w:hAnsi="Times New Roman" w:cs="Times New Roman"/>
          <w:b/>
          <w:sz w:val="28"/>
          <w:szCs w:val="28"/>
          <w:lang w:eastAsia="ar-SA"/>
        </w:rPr>
        <w:t>Тема 4.</w:t>
      </w:r>
      <w:r w:rsidRPr="00C72E2C">
        <w:rPr>
          <w:rFonts w:ascii="Times New Roman" w:eastAsia="MS Mincho" w:hAnsi="Times New Roman" w:cs="Times New Roman"/>
          <w:sz w:val="28"/>
          <w:szCs w:val="28"/>
          <w:lang w:eastAsia="ar-SA"/>
        </w:rPr>
        <w:t xml:space="preserve"> </w:t>
      </w:r>
      <w:r w:rsidRPr="00C72E2C">
        <w:rPr>
          <w:rFonts w:ascii="Times New Roman" w:eastAsia="MS Mincho" w:hAnsi="Times New Roman" w:cs="Times New Roman"/>
          <w:b/>
          <w:bCs/>
          <w:sz w:val="28"/>
          <w:szCs w:val="28"/>
          <w:lang w:eastAsia="ar-SA"/>
        </w:rPr>
        <w:t xml:space="preserve">Произведения крупной формы. </w:t>
      </w:r>
    </w:p>
    <w:p w:rsidR="00C72E2C" w:rsidRPr="00C72E2C" w:rsidRDefault="00C72E2C" w:rsidP="00C72E2C">
      <w:pPr>
        <w:suppressAutoHyphens/>
        <w:spacing w:after="0" w:line="100" w:lineRule="atLeast"/>
        <w:jc w:val="both"/>
        <w:rPr>
          <w:rFonts w:ascii="Times New Roman" w:eastAsia="MS Mincho" w:hAnsi="Times New Roman" w:cs="Times New Roman"/>
          <w:i/>
          <w:iCs/>
          <w:sz w:val="28"/>
          <w:szCs w:val="28"/>
          <w:lang w:eastAsia="ar-SA"/>
        </w:rPr>
      </w:pPr>
      <w:r w:rsidRPr="00C72E2C">
        <w:rPr>
          <w:rFonts w:ascii="Times New Roman" w:eastAsia="MS Mincho" w:hAnsi="Times New Roman" w:cs="Times New Roman"/>
          <w:i/>
          <w:iCs/>
          <w:sz w:val="28"/>
          <w:szCs w:val="28"/>
          <w:lang w:eastAsia="ar-SA"/>
        </w:rPr>
        <w:t xml:space="preserve">Теория. </w:t>
      </w:r>
      <w:r w:rsidRPr="00C72E2C">
        <w:rPr>
          <w:rFonts w:ascii="Times New Roman" w:eastAsia="MS Mincho" w:hAnsi="Times New Roman" w:cs="Times New Roman"/>
          <w:sz w:val="28"/>
          <w:szCs w:val="28"/>
          <w:lang w:eastAsia="ar-SA"/>
        </w:rPr>
        <w:t xml:space="preserve">Анализ формы разучиваемого произведения крупной формы. Структура. Средства выразительности. </w:t>
      </w:r>
    </w:p>
    <w:p w:rsidR="00C72E2C" w:rsidRPr="00C72E2C" w:rsidRDefault="00C72E2C" w:rsidP="00C72E2C">
      <w:pPr>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i/>
          <w:iCs/>
          <w:sz w:val="28"/>
          <w:szCs w:val="28"/>
          <w:lang w:eastAsia="ar-SA"/>
        </w:rPr>
        <w:t xml:space="preserve">Практика. </w:t>
      </w:r>
      <w:r w:rsidRPr="00C72E2C">
        <w:rPr>
          <w:rFonts w:ascii="Times New Roman" w:eastAsia="MS Mincho" w:hAnsi="Times New Roman" w:cs="Times New Roman"/>
          <w:sz w:val="28"/>
          <w:szCs w:val="28"/>
          <w:lang w:eastAsia="ar-SA"/>
        </w:rPr>
        <w:t xml:space="preserve"> Работа над произведениями крупной формы.</w:t>
      </w:r>
    </w:p>
    <w:p w:rsidR="00C72E2C" w:rsidRPr="00C72E2C" w:rsidRDefault="00C72E2C" w:rsidP="00C72E2C">
      <w:pPr>
        <w:suppressAutoHyphens/>
        <w:spacing w:after="0" w:line="100" w:lineRule="atLeast"/>
        <w:jc w:val="both"/>
        <w:rPr>
          <w:rFonts w:ascii="Times New Roman" w:eastAsia="MS Mincho" w:hAnsi="Times New Roman" w:cs="Times New Roman"/>
          <w:b/>
          <w:bCs/>
          <w:sz w:val="28"/>
          <w:szCs w:val="28"/>
          <w:lang w:eastAsia="ar-SA"/>
        </w:rPr>
      </w:pPr>
      <w:r w:rsidRPr="00C72E2C">
        <w:rPr>
          <w:rFonts w:ascii="Times New Roman" w:eastAsia="MS Mincho" w:hAnsi="Times New Roman" w:cs="Times New Roman"/>
          <w:b/>
          <w:sz w:val="28"/>
          <w:szCs w:val="28"/>
          <w:lang w:eastAsia="ar-SA"/>
        </w:rPr>
        <w:t>Тема 5.</w:t>
      </w:r>
      <w:r w:rsidRPr="00C72E2C">
        <w:rPr>
          <w:rFonts w:ascii="Times New Roman" w:eastAsia="MS Mincho" w:hAnsi="Times New Roman" w:cs="Times New Roman"/>
          <w:sz w:val="28"/>
          <w:szCs w:val="28"/>
          <w:lang w:eastAsia="ar-SA"/>
        </w:rPr>
        <w:t xml:space="preserve"> </w:t>
      </w:r>
      <w:r w:rsidRPr="00C72E2C">
        <w:rPr>
          <w:rFonts w:ascii="Times New Roman" w:eastAsia="MS Mincho" w:hAnsi="Times New Roman" w:cs="Times New Roman"/>
          <w:b/>
          <w:bCs/>
          <w:sz w:val="28"/>
          <w:szCs w:val="28"/>
          <w:lang w:eastAsia="ar-SA"/>
        </w:rPr>
        <w:t xml:space="preserve">Пьесы. </w:t>
      </w:r>
    </w:p>
    <w:p w:rsidR="00C72E2C" w:rsidRPr="00C72E2C" w:rsidRDefault="00C72E2C" w:rsidP="00C72E2C">
      <w:pPr>
        <w:suppressAutoHyphens/>
        <w:spacing w:after="0" w:line="100" w:lineRule="atLeast"/>
        <w:jc w:val="both"/>
        <w:rPr>
          <w:rFonts w:ascii="Times New Roman" w:eastAsia="MS Mincho" w:hAnsi="Times New Roman" w:cs="Times New Roman"/>
          <w:i/>
          <w:iCs/>
          <w:sz w:val="28"/>
          <w:szCs w:val="28"/>
          <w:lang w:eastAsia="ar-SA"/>
        </w:rPr>
      </w:pPr>
      <w:r w:rsidRPr="00C72E2C">
        <w:rPr>
          <w:rFonts w:ascii="Times New Roman" w:eastAsia="MS Mincho" w:hAnsi="Times New Roman" w:cs="Times New Roman"/>
          <w:i/>
          <w:iCs/>
          <w:sz w:val="28"/>
          <w:szCs w:val="28"/>
          <w:lang w:eastAsia="ar-SA"/>
        </w:rPr>
        <w:t xml:space="preserve">Теория. </w:t>
      </w:r>
      <w:r w:rsidRPr="00C72E2C">
        <w:rPr>
          <w:rFonts w:ascii="Times New Roman" w:eastAsia="MS Mincho" w:hAnsi="Times New Roman" w:cs="Times New Roman"/>
          <w:sz w:val="28"/>
          <w:szCs w:val="28"/>
          <w:lang w:eastAsia="ar-SA"/>
        </w:rPr>
        <w:t>Анализ формы и содержания разучиваемых пьес. Определение вида, жанра, типа фактуры, средств выразительности.</w:t>
      </w:r>
    </w:p>
    <w:p w:rsidR="00C72E2C" w:rsidRPr="00C72E2C" w:rsidRDefault="00C72E2C" w:rsidP="00C72E2C">
      <w:pPr>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i/>
          <w:iCs/>
          <w:sz w:val="28"/>
          <w:szCs w:val="28"/>
          <w:lang w:eastAsia="ar-SA"/>
        </w:rPr>
        <w:t xml:space="preserve">Практика. </w:t>
      </w:r>
      <w:r w:rsidRPr="00C72E2C">
        <w:rPr>
          <w:rFonts w:ascii="Times New Roman" w:eastAsia="MS Mincho" w:hAnsi="Times New Roman" w:cs="Times New Roman"/>
          <w:sz w:val="28"/>
          <w:szCs w:val="28"/>
          <w:lang w:eastAsia="ar-SA"/>
        </w:rPr>
        <w:t>Работа над разнохарактерными пьесами.</w:t>
      </w:r>
    </w:p>
    <w:p w:rsidR="00C72E2C" w:rsidRPr="00C72E2C" w:rsidRDefault="00C72E2C" w:rsidP="00C72E2C">
      <w:pPr>
        <w:suppressAutoHyphens/>
        <w:spacing w:after="0" w:line="100" w:lineRule="atLeast"/>
        <w:jc w:val="both"/>
        <w:rPr>
          <w:rFonts w:ascii="Times New Roman" w:eastAsia="MS Mincho" w:hAnsi="Times New Roman" w:cs="Times New Roman"/>
          <w:b/>
          <w:bCs/>
          <w:sz w:val="28"/>
          <w:szCs w:val="28"/>
          <w:lang w:eastAsia="ar-SA"/>
        </w:rPr>
      </w:pPr>
      <w:r w:rsidRPr="00C72E2C">
        <w:rPr>
          <w:rFonts w:ascii="Times New Roman" w:eastAsia="MS Mincho" w:hAnsi="Times New Roman" w:cs="Times New Roman"/>
          <w:b/>
          <w:sz w:val="28"/>
          <w:szCs w:val="28"/>
          <w:lang w:eastAsia="ar-SA"/>
        </w:rPr>
        <w:t>Тема 6.</w:t>
      </w:r>
      <w:r w:rsidRPr="00C72E2C">
        <w:rPr>
          <w:rFonts w:ascii="Times New Roman" w:eastAsia="MS Mincho" w:hAnsi="Times New Roman" w:cs="Times New Roman"/>
          <w:sz w:val="28"/>
          <w:szCs w:val="28"/>
          <w:lang w:eastAsia="ar-SA"/>
        </w:rPr>
        <w:t xml:space="preserve"> </w:t>
      </w:r>
      <w:r w:rsidRPr="00C72E2C">
        <w:rPr>
          <w:rFonts w:ascii="Times New Roman" w:eastAsia="MS Mincho" w:hAnsi="Times New Roman" w:cs="Times New Roman"/>
          <w:b/>
          <w:bCs/>
          <w:sz w:val="28"/>
          <w:szCs w:val="28"/>
          <w:lang w:eastAsia="ar-SA"/>
        </w:rPr>
        <w:t xml:space="preserve">Ансамбли. </w:t>
      </w:r>
    </w:p>
    <w:p w:rsidR="00C72E2C" w:rsidRPr="00C72E2C" w:rsidRDefault="00C72E2C" w:rsidP="00C72E2C">
      <w:pPr>
        <w:suppressAutoHyphens/>
        <w:spacing w:after="0" w:line="100" w:lineRule="atLeast"/>
        <w:jc w:val="both"/>
        <w:rPr>
          <w:rFonts w:ascii="Times New Roman" w:eastAsia="MS Mincho" w:hAnsi="Times New Roman" w:cs="Times New Roman"/>
          <w:i/>
          <w:iCs/>
          <w:sz w:val="28"/>
          <w:szCs w:val="28"/>
          <w:lang w:eastAsia="ar-SA"/>
        </w:rPr>
      </w:pPr>
      <w:r w:rsidRPr="00C72E2C">
        <w:rPr>
          <w:rFonts w:ascii="Times New Roman" w:eastAsia="MS Mincho" w:hAnsi="Times New Roman" w:cs="Times New Roman"/>
          <w:i/>
          <w:iCs/>
          <w:sz w:val="28"/>
          <w:szCs w:val="28"/>
          <w:lang w:eastAsia="ar-SA"/>
        </w:rPr>
        <w:t xml:space="preserve">Теория. </w:t>
      </w:r>
      <w:r w:rsidRPr="00C72E2C">
        <w:rPr>
          <w:rFonts w:ascii="Times New Roman" w:eastAsia="MS Mincho" w:hAnsi="Times New Roman" w:cs="Times New Roman"/>
          <w:sz w:val="28"/>
          <w:szCs w:val="28"/>
          <w:lang w:eastAsia="ar-SA"/>
        </w:rPr>
        <w:t>Анализ содержания, формы, средств выразительности разучиваемых ансамблей.</w:t>
      </w:r>
    </w:p>
    <w:p w:rsidR="00C72E2C" w:rsidRPr="00C72E2C" w:rsidRDefault="00C72E2C" w:rsidP="00C72E2C">
      <w:pPr>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i/>
          <w:iCs/>
          <w:sz w:val="28"/>
          <w:szCs w:val="28"/>
          <w:lang w:eastAsia="ar-SA"/>
        </w:rPr>
        <w:t xml:space="preserve">Практика. </w:t>
      </w:r>
      <w:r w:rsidRPr="00C72E2C">
        <w:rPr>
          <w:rFonts w:ascii="Times New Roman" w:eastAsia="MS Mincho" w:hAnsi="Times New Roman" w:cs="Times New Roman"/>
          <w:sz w:val="28"/>
          <w:szCs w:val="28"/>
          <w:lang w:eastAsia="ar-SA"/>
        </w:rPr>
        <w:t xml:space="preserve">Работа над ансамблями в 4-6-8 рук. </w:t>
      </w:r>
    </w:p>
    <w:p w:rsidR="00C72E2C" w:rsidRPr="00C72E2C" w:rsidRDefault="00C72E2C" w:rsidP="00C72E2C">
      <w:pPr>
        <w:widowControl w:val="0"/>
        <w:suppressAutoHyphens/>
        <w:spacing w:after="0" w:line="100" w:lineRule="atLeast"/>
        <w:ind w:left="567"/>
        <w:jc w:val="both"/>
        <w:rPr>
          <w:rFonts w:ascii="Times New Roman" w:eastAsia="DejaVu Sans" w:hAnsi="Times New Roman" w:cs="Times New Roman"/>
          <w:b/>
          <w:sz w:val="28"/>
          <w:szCs w:val="28"/>
          <w:lang w:eastAsia="ru-RU" w:bidi="he-IL"/>
        </w:rPr>
      </w:pPr>
      <w:r w:rsidRPr="00C72E2C">
        <w:rPr>
          <w:rFonts w:ascii="Times New Roman" w:eastAsia="DejaVu Sans" w:hAnsi="Times New Roman" w:cs="Times New Roman"/>
          <w:b/>
          <w:sz w:val="28"/>
          <w:szCs w:val="28"/>
          <w:lang w:eastAsia="ru-RU" w:bidi="he-IL"/>
        </w:rPr>
        <w:t xml:space="preserve">Планируемые результаты 7 года обучения </w:t>
      </w:r>
    </w:p>
    <w:p w:rsidR="00C72E2C" w:rsidRPr="00C72E2C" w:rsidRDefault="00C72E2C" w:rsidP="00C72E2C">
      <w:pPr>
        <w:shd w:val="clear" w:color="auto" w:fill="FFFFFF"/>
        <w:suppressAutoHyphens/>
        <w:spacing w:after="0" w:line="100" w:lineRule="atLeast"/>
        <w:ind w:left="360"/>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 Обучающийся будет владеть навыками индивидуальной и групповой работы, концертной деятельности;</w:t>
      </w:r>
    </w:p>
    <w:p w:rsidR="00C72E2C" w:rsidRPr="00C72E2C" w:rsidRDefault="00C72E2C" w:rsidP="00C72E2C">
      <w:pPr>
        <w:suppressAutoHyphens/>
        <w:spacing w:after="0" w:line="100" w:lineRule="atLeast"/>
        <w:ind w:left="360"/>
        <w:rPr>
          <w:rFonts w:ascii="Times New Roman" w:eastAsia="MS Mincho" w:hAnsi="Times New Roman" w:cs="Times New Roman"/>
          <w:sz w:val="28"/>
          <w:szCs w:val="28"/>
          <w:lang w:eastAsia="ar-SA"/>
        </w:rPr>
      </w:pPr>
      <w:r w:rsidRPr="00C72E2C">
        <w:rPr>
          <w:rFonts w:ascii="Times New Roman" w:eastAsia="MS Mincho" w:hAnsi="Times New Roman" w:cs="Times New Roman"/>
          <w:spacing w:val="2"/>
          <w:sz w:val="28"/>
          <w:szCs w:val="28"/>
          <w:shd w:val="clear" w:color="auto" w:fill="FFFFFF"/>
          <w:lang w:eastAsia="ar-SA"/>
        </w:rPr>
        <w:t xml:space="preserve">2. Будет </w:t>
      </w:r>
      <w:r w:rsidRPr="00C72E2C">
        <w:rPr>
          <w:rFonts w:ascii="Times New Roman" w:eastAsia="MS Mincho" w:hAnsi="Times New Roman" w:cs="Times New Roman"/>
          <w:sz w:val="28"/>
          <w:szCs w:val="28"/>
          <w:shd w:val="clear" w:color="auto" w:fill="FFFFFF"/>
          <w:lang w:eastAsia="ar-SA"/>
        </w:rPr>
        <w:t>уметь грамотно, выразительно</w:t>
      </w:r>
      <w:r w:rsidRPr="00C72E2C">
        <w:rPr>
          <w:rFonts w:ascii="Times New Roman" w:eastAsia="MS Mincho" w:hAnsi="Times New Roman" w:cs="Times New Roman"/>
          <w:sz w:val="28"/>
          <w:szCs w:val="28"/>
          <w:lang w:eastAsia="ar-SA"/>
        </w:rPr>
        <w:t xml:space="preserve"> и технически свободно исполнять небольшие музыкальные произведения   как сольно, так и в ансамбле   уровня сложности, соответствующие 7классу.  </w:t>
      </w:r>
    </w:p>
    <w:p w:rsidR="00C72E2C" w:rsidRPr="00C72E2C" w:rsidRDefault="00C72E2C" w:rsidP="00C72E2C">
      <w:pPr>
        <w:suppressAutoHyphens/>
        <w:spacing w:after="0" w:line="100" w:lineRule="atLeast"/>
        <w:ind w:left="360"/>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3.Будет уметь читать несложный нотный текст с листа и самостоятельно разучивать небольшие музыкальные произведения;</w:t>
      </w:r>
    </w:p>
    <w:p w:rsidR="00C72E2C" w:rsidRPr="00C72E2C" w:rsidRDefault="00C72E2C" w:rsidP="00C72E2C">
      <w:pPr>
        <w:suppressAutoHyphens/>
        <w:spacing w:after="0" w:line="100" w:lineRule="atLeast"/>
        <w:ind w:left="360"/>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4. Получит   знания в области строения классических музыкальных форм;</w:t>
      </w:r>
    </w:p>
    <w:p w:rsidR="00C72E2C" w:rsidRPr="00C72E2C" w:rsidRDefault="00C72E2C" w:rsidP="00C72E2C">
      <w:pPr>
        <w:suppressAutoHyphens/>
        <w:spacing w:after="0" w:line="100" w:lineRule="atLeast"/>
        <w:ind w:left="360"/>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lastRenderedPageBreak/>
        <w:t>5. Будет использовать полученные теоретические знания при исполнительстве музыкальных произведений на инструменте.</w:t>
      </w:r>
    </w:p>
    <w:p w:rsidR="00C72E2C" w:rsidRPr="00C72E2C" w:rsidRDefault="00C72E2C" w:rsidP="00C72E2C">
      <w:pPr>
        <w:suppressAutoHyphens/>
        <w:spacing w:after="0" w:line="100" w:lineRule="atLeast"/>
        <w:ind w:left="360"/>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6. Уметь читать несложный нотный текст с листа;</w:t>
      </w:r>
    </w:p>
    <w:p w:rsidR="00C72E2C" w:rsidRPr="00C72E2C" w:rsidRDefault="00C72E2C" w:rsidP="00C72E2C">
      <w:pPr>
        <w:suppressAutoHyphens/>
        <w:spacing w:after="0" w:line="100" w:lineRule="atLeast"/>
        <w:ind w:left="360"/>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7.  Подбирать по слуху в несложные мелодии;</w:t>
      </w:r>
    </w:p>
    <w:p w:rsidR="00C72E2C" w:rsidRPr="00C72E2C" w:rsidRDefault="00C72E2C" w:rsidP="00C72E2C">
      <w:pPr>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 xml:space="preserve">     8.  Обладать начальными знаниями в области музыкального искусства.</w:t>
      </w:r>
    </w:p>
    <w:p w:rsidR="0099359B" w:rsidRPr="0099359B" w:rsidRDefault="0099359B" w:rsidP="0099359B">
      <w:pPr>
        <w:suppressAutoHyphens/>
        <w:spacing w:after="0" w:line="240" w:lineRule="auto"/>
        <w:ind w:firstLine="709"/>
        <w:contextualSpacing/>
        <w:rPr>
          <w:rFonts w:ascii="Times New Roman" w:eastAsia="MS Mincho" w:hAnsi="Times New Roman" w:cs="Times New Roman"/>
          <w:b/>
          <w:bCs/>
          <w:sz w:val="28"/>
          <w:szCs w:val="28"/>
          <w:lang w:eastAsia="ar-SA"/>
        </w:rPr>
      </w:pP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Дисциплина 2. Сольфеджио</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tbl>
      <w:tblPr>
        <w:tblStyle w:val="1f2"/>
        <w:tblW w:w="10414" w:type="dxa"/>
        <w:tblInd w:w="-601" w:type="dxa"/>
        <w:tblLook w:val="04A0" w:firstRow="1" w:lastRow="0" w:firstColumn="1" w:lastColumn="0" w:noHBand="0" w:noVBand="1"/>
      </w:tblPr>
      <w:tblGrid>
        <w:gridCol w:w="591"/>
        <w:gridCol w:w="3369"/>
        <w:gridCol w:w="1011"/>
        <w:gridCol w:w="1350"/>
        <w:gridCol w:w="1367"/>
        <w:gridCol w:w="2726"/>
      </w:tblGrid>
      <w:tr w:rsidR="0099359B" w:rsidRPr="0099359B" w:rsidTr="00095F7D">
        <w:trPr>
          <w:trHeight w:val="489"/>
        </w:trPr>
        <w:tc>
          <w:tcPr>
            <w:tcW w:w="591"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w:t>
            </w:r>
          </w:p>
        </w:tc>
        <w:tc>
          <w:tcPr>
            <w:tcW w:w="3369"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Название раздела, темы</w:t>
            </w:r>
          </w:p>
        </w:tc>
        <w:tc>
          <w:tcPr>
            <w:tcW w:w="3728" w:type="dxa"/>
            <w:gridSpan w:val="3"/>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Количество часов</w:t>
            </w:r>
          </w:p>
        </w:tc>
        <w:tc>
          <w:tcPr>
            <w:tcW w:w="2726"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Формы аттестации/контроля</w:t>
            </w:r>
          </w:p>
        </w:tc>
      </w:tr>
      <w:tr w:rsidR="0099359B" w:rsidRPr="0099359B" w:rsidTr="00095F7D">
        <w:trPr>
          <w:trHeight w:val="4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Теория</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Повторение тем 6 года обучения.</w:t>
            </w:r>
            <w:r w:rsidR="00095F7D" w:rsidRPr="0099359B">
              <w:rPr>
                <w:rFonts w:ascii="Times New Roman" w:eastAsia="Times New Roman" w:hAnsi="Times New Roman"/>
                <w:sz w:val="28"/>
                <w:szCs w:val="28"/>
                <w:lang w:eastAsia="ar-SA"/>
              </w:rPr>
              <w:t xml:space="preserve"> Мажорные тональности.</w:t>
            </w:r>
            <w:r w:rsidR="00095F7D" w:rsidRPr="0099359B">
              <w:rPr>
                <w:rFonts w:ascii="Times New Roman" w:eastAsia="Times New Roman" w:hAnsi="Times New Roman"/>
                <w:color w:val="000000"/>
                <w:sz w:val="28"/>
                <w:szCs w:val="28"/>
                <w:lang w:eastAsia="ar-SA"/>
              </w:rPr>
              <w:t xml:space="preserve"> Минорные тональности до 5 знаков.</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26"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jc w:val="center"/>
              <w:rPr>
                <w:rFonts w:ascii="Times New Roman" w:hAnsi="Times New Roman"/>
                <w:sz w:val="28"/>
                <w:szCs w:val="28"/>
              </w:rPr>
            </w:pPr>
            <w:r>
              <w:rPr>
                <w:rFonts w:ascii="Times New Roman" w:hAnsi="Times New Roman"/>
                <w:sz w:val="28"/>
                <w:szCs w:val="28"/>
              </w:rPr>
              <w:t>2</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Трезвучия главных ступеней с обращениями.</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26"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jc w:val="center"/>
              <w:rPr>
                <w:rFonts w:ascii="Times New Roman" w:hAnsi="Times New Roman"/>
                <w:sz w:val="28"/>
                <w:szCs w:val="28"/>
              </w:rPr>
            </w:pPr>
            <w:r>
              <w:rPr>
                <w:rFonts w:ascii="Times New Roman" w:hAnsi="Times New Roman"/>
                <w:sz w:val="28"/>
                <w:szCs w:val="28"/>
              </w:rPr>
              <w:t>3</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Уменьшенное трезвучие. Тритоны в натуральном и гармоническом миноре.</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26"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jc w:val="center"/>
              <w:rPr>
                <w:rFonts w:ascii="Times New Roman" w:hAnsi="Times New Roman"/>
                <w:sz w:val="28"/>
                <w:szCs w:val="28"/>
              </w:rPr>
            </w:pPr>
            <w:r>
              <w:rPr>
                <w:rFonts w:ascii="Times New Roman" w:hAnsi="Times New Roman"/>
                <w:sz w:val="28"/>
                <w:szCs w:val="28"/>
              </w:rPr>
              <w:t>4</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Увеличенная секунда и уменьшенная септима.</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26"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jc w:val="center"/>
              <w:rPr>
                <w:rFonts w:ascii="Times New Roman" w:hAnsi="Times New Roman"/>
                <w:sz w:val="28"/>
                <w:szCs w:val="28"/>
              </w:rPr>
            </w:pPr>
            <w:r>
              <w:rPr>
                <w:rFonts w:ascii="Times New Roman" w:hAnsi="Times New Roman"/>
                <w:sz w:val="28"/>
                <w:szCs w:val="28"/>
              </w:rPr>
              <w:t>5</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 xml:space="preserve">Уменьшенное трезвучие на </w:t>
            </w:r>
            <w:r w:rsidRPr="0099359B">
              <w:rPr>
                <w:rFonts w:ascii="Times New Roman" w:eastAsia="Times New Roman" w:hAnsi="Times New Roman"/>
                <w:sz w:val="28"/>
                <w:szCs w:val="28"/>
                <w:lang w:val="en-US" w:eastAsia="ar-SA"/>
              </w:rPr>
              <w:t>II</w:t>
            </w:r>
            <w:r w:rsidRPr="0099359B">
              <w:rPr>
                <w:rFonts w:ascii="Times New Roman" w:eastAsia="Times New Roman" w:hAnsi="Times New Roman"/>
                <w:sz w:val="28"/>
                <w:szCs w:val="28"/>
                <w:lang w:eastAsia="ar-SA"/>
              </w:rPr>
              <w:t xml:space="preserve"> ступени минора.</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26"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6</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 xml:space="preserve">Вводные </w:t>
            </w:r>
            <w:proofErr w:type="spellStart"/>
            <w:r w:rsidRPr="0099359B">
              <w:rPr>
                <w:rFonts w:ascii="Times New Roman" w:eastAsia="Times New Roman" w:hAnsi="Times New Roman"/>
                <w:sz w:val="28"/>
                <w:szCs w:val="28"/>
                <w:lang w:eastAsia="ar-SA"/>
              </w:rPr>
              <w:t>септаккорды.</w:t>
            </w:r>
            <w:r w:rsidR="0099359B" w:rsidRPr="0099359B">
              <w:rPr>
                <w:rFonts w:ascii="Times New Roman" w:eastAsia="Times New Roman" w:hAnsi="Times New Roman"/>
                <w:color w:val="000000"/>
                <w:sz w:val="28"/>
                <w:szCs w:val="28"/>
                <w:lang w:eastAsia="ar-SA"/>
              </w:rPr>
              <w:t>Ритмические</w:t>
            </w:r>
            <w:proofErr w:type="spellEnd"/>
            <w:r w:rsidR="0099359B" w:rsidRPr="0099359B">
              <w:rPr>
                <w:rFonts w:ascii="Times New Roman" w:eastAsia="Times New Roman" w:hAnsi="Times New Roman"/>
                <w:color w:val="000000"/>
                <w:sz w:val="28"/>
                <w:szCs w:val="28"/>
                <w:lang w:eastAsia="ar-SA"/>
              </w:rPr>
              <w:t xml:space="preserve"> группы с синкопами и </w:t>
            </w:r>
            <w:proofErr w:type="spellStart"/>
            <w:r w:rsidR="0099359B" w:rsidRPr="0099359B">
              <w:rPr>
                <w:rFonts w:ascii="Times New Roman" w:eastAsia="Times New Roman" w:hAnsi="Times New Roman"/>
                <w:color w:val="000000"/>
                <w:sz w:val="28"/>
                <w:szCs w:val="28"/>
                <w:lang w:eastAsia="ar-SA"/>
              </w:rPr>
              <w:t>залигованными</w:t>
            </w:r>
            <w:proofErr w:type="spellEnd"/>
            <w:r w:rsidR="0099359B" w:rsidRPr="0099359B">
              <w:rPr>
                <w:rFonts w:ascii="Times New Roman" w:eastAsia="Times New Roman" w:hAnsi="Times New Roman"/>
                <w:color w:val="000000"/>
                <w:sz w:val="28"/>
                <w:szCs w:val="28"/>
                <w:lang w:eastAsia="ar-SA"/>
              </w:rPr>
              <w:t xml:space="preserve"> нотами.</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snapToGrid w:val="0"/>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2726"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AutoHyphens/>
              <w:rPr>
                <w:rFonts w:ascii="Times New Roman" w:eastAsia="Times New Roman" w:hAnsi="Times New Roman"/>
                <w:sz w:val="28"/>
                <w:szCs w:val="28"/>
                <w:lang w:eastAsia="ar-SA"/>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jc w:val="center"/>
              <w:rPr>
                <w:rFonts w:ascii="Times New Roman" w:hAnsi="Times New Roman"/>
                <w:sz w:val="28"/>
                <w:szCs w:val="28"/>
              </w:rPr>
            </w:pPr>
            <w:r>
              <w:rPr>
                <w:rFonts w:ascii="Times New Roman" w:hAnsi="Times New Roman"/>
                <w:sz w:val="28"/>
                <w:szCs w:val="28"/>
              </w:rPr>
              <w:t>7</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proofErr w:type="spellStart"/>
            <w:r w:rsidRPr="0099359B">
              <w:rPr>
                <w:rFonts w:ascii="Times New Roman" w:eastAsia="Times New Roman" w:hAnsi="Times New Roman"/>
                <w:color w:val="000000"/>
                <w:sz w:val="28"/>
                <w:szCs w:val="28"/>
                <w:lang w:eastAsia="ar-SA"/>
              </w:rPr>
              <w:t>Доминантсептаккорд</w:t>
            </w:r>
            <w:proofErr w:type="spellEnd"/>
            <w:r w:rsidRPr="0099359B">
              <w:rPr>
                <w:rFonts w:ascii="Times New Roman" w:eastAsia="Times New Roman" w:hAnsi="Times New Roman"/>
                <w:color w:val="000000"/>
                <w:sz w:val="28"/>
                <w:szCs w:val="28"/>
                <w:lang w:eastAsia="ar-SA"/>
              </w:rPr>
              <w:t xml:space="preserve"> с обращениями в мажоре и гармоническом миноре.</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26"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jc w:val="center"/>
              <w:rPr>
                <w:rFonts w:ascii="Times New Roman" w:hAnsi="Times New Roman"/>
                <w:sz w:val="28"/>
                <w:szCs w:val="28"/>
              </w:rPr>
            </w:pPr>
            <w:r>
              <w:rPr>
                <w:rFonts w:ascii="Times New Roman" w:hAnsi="Times New Roman"/>
                <w:sz w:val="28"/>
                <w:szCs w:val="28"/>
              </w:rPr>
              <w:t>8</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Гармонический мажор. Тритоны в гармоническом мажоре.</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snapToGrid w:val="0"/>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2726"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jc w:val="center"/>
              <w:rPr>
                <w:rFonts w:ascii="Times New Roman" w:hAnsi="Times New Roman"/>
                <w:sz w:val="28"/>
                <w:szCs w:val="28"/>
              </w:rPr>
            </w:pPr>
            <w:r>
              <w:rPr>
                <w:rFonts w:ascii="Times New Roman" w:hAnsi="Times New Roman"/>
                <w:sz w:val="28"/>
                <w:szCs w:val="28"/>
              </w:rPr>
              <w:t>9</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Повторение пройденного. Контрольное занятие.</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snapToGrid w:val="0"/>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272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Контрольная работа</w:t>
            </w: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jc w:val="center"/>
              <w:rPr>
                <w:rFonts w:ascii="Times New Roman" w:hAnsi="Times New Roman"/>
                <w:sz w:val="28"/>
                <w:szCs w:val="28"/>
              </w:rPr>
            </w:pPr>
            <w:r>
              <w:rPr>
                <w:rFonts w:ascii="Times New Roman" w:hAnsi="Times New Roman"/>
                <w:sz w:val="28"/>
                <w:szCs w:val="28"/>
              </w:rPr>
              <w:t>10</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Квинтовый круг тональностей – повторение.</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26"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jc w:val="center"/>
              <w:rPr>
                <w:rFonts w:ascii="Times New Roman" w:hAnsi="Times New Roman"/>
                <w:sz w:val="28"/>
                <w:szCs w:val="28"/>
              </w:rPr>
            </w:pPr>
            <w:r>
              <w:rPr>
                <w:rFonts w:ascii="Times New Roman" w:hAnsi="Times New Roman"/>
                <w:sz w:val="28"/>
                <w:szCs w:val="28"/>
              </w:rPr>
              <w:t>11</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Тональности Фа-диез мажор и ре-диез минор.</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26"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jc w:val="center"/>
              <w:rPr>
                <w:rFonts w:ascii="Times New Roman" w:hAnsi="Times New Roman"/>
                <w:sz w:val="28"/>
                <w:szCs w:val="28"/>
              </w:rPr>
            </w:pPr>
            <w:r>
              <w:rPr>
                <w:rFonts w:ascii="Times New Roman" w:hAnsi="Times New Roman"/>
                <w:sz w:val="28"/>
                <w:szCs w:val="28"/>
              </w:rPr>
              <w:t>12</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Тональности Соль-бемоль мажор и ми-бемоль минор.</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26"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jc w:val="center"/>
              <w:rPr>
                <w:rFonts w:ascii="Times New Roman" w:hAnsi="Times New Roman"/>
                <w:sz w:val="28"/>
                <w:szCs w:val="28"/>
              </w:rPr>
            </w:pPr>
            <w:r>
              <w:rPr>
                <w:rFonts w:ascii="Times New Roman" w:hAnsi="Times New Roman"/>
                <w:sz w:val="28"/>
                <w:szCs w:val="28"/>
              </w:rPr>
              <w:lastRenderedPageBreak/>
              <w:t>13</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Энгармонизм тональностей с 6 знаками.</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26"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jc w:val="center"/>
              <w:rPr>
                <w:rFonts w:ascii="Times New Roman" w:hAnsi="Times New Roman"/>
                <w:sz w:val="28"/>
                <w:szCs w:val="28"/>
              </w:rPr>
            </w:pPr>
            <w:r>
              <w:rPr>
                <w:rFonts w:ascii="Times New Roman" w:hAnsi="Times New Roman"/>
                <w:sz w:val="28"/>
                <w:szCs w:val="28"/>
              </w:rPr>
              <w:t>14</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proofErr w:type="gramStart"/>
            <w:r w:rsidRPr="0099359B">
              <w:rPr>
                <w:rFonts w:ascii="Times New Roman" w:eastAsia="Times New Roman" w:hAnsi="Times New Roman"/>
                <w:color w:val="000000"/>
                <w:sz w:val="28"/>
                <w:szCs w:val="28"/>
                <w:lang w:eastAsia="ar-SA"/>
              </w:rPr>
              <w:t>Аккорды  гармонического</w:t>
            </w:r>
            <w:proofErr w:type="gramEnd"/>
            <w:r w:rsidRPr="0099359B">
              <w:rPr>
                <w:rFonts w:ascii="Times New Roman" w:eastAsia="Times New Roman" w:hAnsi="Times New Roman"/>
                <w:color w:val="000000"/>
                <w:sz w:val="28"/>
                <w:szCs w:val="28"/>
                <w:lang w:eastAsia="ar-SA"/>
              </w:rPr>
              <w:t xml:space="preserve"> мажора.</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26"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jc w:val="center"/>
              <w:rPr>
                <w:rFonts w:ascii="Times New Roman" w:hAnsi="Times New Roman"/>
                <w:sz w:val="28"/>
                <w:szCs w:val="28"/>
              </w:rPr>
            </w:pPr>
            <w:r>
              <w:rPr>
                <w:rFonts w:ascii="Times New Roman" w:hAnsi="Times New Roman"/>
                <w:sz w:val="28"/>
                <w:szCs w:val="28"/>
              </w:rPr>
              <w:t>15</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Переменный размер.</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26"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jc w:val="center"/>
              <w:rPr>
                <w:rFonts w:ascii="Times New Roman" w:hAnsi="Times New Roman"/>
                <w:sz w:val="28"/>
                <w:szCs w:val="28"/>
              </w:rPr>
            </w:pPr>
            <w:r>
              <w:rPr>
                <w:rFonts w:ascii="Times New Roman" w:hAnsi="Times New Roman"/>
                <w:sz w:val="28"/>
                <w:szCs w:val="28"/>
              </w:rPr>
              <w:t>16</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Пение последовательностей аккордов в гармонических ладах.</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2726"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jc w:val="center"/>
              <w:rPr>
                <w:rFonts w:ascii="Times New Roman" w:hAnsi="Times New Roman"/>
                <w:sz w:val="28"/>
                <w:szCs w:val="28"/>
              </w:rPr>
            </w:pPr>
            <w:r>
              <w:rPr>
                <w:rFonts w:ascii="Times New Roman" w:hAnsi="Times New Roman"/>
                <w:sz w:val="28"/>
                <w:szCs w:val="28"/>
              </w:rPr>
              <w:t>17</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Период. Модуляции и отклонения.</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26"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095F7D">
        <w:trPr>
          <w:trHeight w:val="489"/>
        </w:trPr>
        <w:tc>
          <w:tcPr>
            <w:tcW w:w="59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jc w:val="center"/>
              <w:rPr>
                <w:rFonts w:ascii="Times New Roman" w:hAnsi="Times New Roman"/>
                <w:sz w:val="28"/>
                <w:szCs w:val="28"/>
              </w:rPr>
            </w:pPr>
            <w:r>
              <w:rPr>
                <w:rFonts w:ascii="Times New Roman" w:hAnsi="Times New Roman"/>
                <w:sz w:val="28"/>
                <w:szCs w:val="28"/>
              </w:rPr>
              <w:t>18</w:t>
            </w:r>
          </w:p>
        </w:tc>
        <w:tc>
          <w:tcPr>
            <w:tcW w:w="3369"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Пентатоника.</w:t>
            </w:r>
            <w:r w:rsidR="00095F7D" w:rsidRPr="0099359B">
              <w:rPr>
                <w:rFonts w:ascii="Times New Roman" w:eastAsia="Times New Roman" w:hAnsi="Times New Roman"/>
                <w:sz w:val="28"/>
                <w:szCs w:val="28"/>
                <w:lang w:eastAsia="ar-SA"/>
              </w:rPr>
              <w:t xml:space="preserve"> Повторение пройденного. Контрольное занятие.</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26" w:type="dxa"/>
            <w:tcBorders>
              <w:top w:val="single" w:sz="4" w:space="0" w:color="auto"/>
              <w:left w:val="single" w:sz="4" w:space="0" w:color="auto"/>
              <w:bottom w:val="single" w:sz="4" w:space="0" w:color="auto"/>
              <w:right w:val="single" w:sz="4" w:space="0" w:color="auto"/>
            </w:tcBorders>
          </w:tcPr>
          <w:p w:rsidR="0099359B" w:rsidRPr="0099359B" w:rsidRDefault="00095F7D" w:rsidP="0099359B">
            <w:pPr>
              <w:suppressAutoHyphens/>
              <w:snapToGrid w:val="0"/>
              <w:jc w:val="both"/>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Контрольная работа</w:t>
            </w:r>
          </w:p>
        </w:tc>
      </w:tr>
      <w:tr w:rsidR="0099359B" w:rsidRPr="0099359B" w:rsidTr="00095F7D">
        <w:trPr>
          <w:trHeight w:val="489"/>
        </w:trPr>
        <w:tc>
          <w:tcPr>
            <w:tcW w:w="3960" w:type="dxa"/>
            <w:gridSpan w:val="2"/>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011"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36</w:t>
            </w:r>
          </w:p>
        </w:tc>
        <w:tc>
          <w:tcPr>
            <w:tcW w:w="1350"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14</w:t>
            </w:r>
          </w:p>
        </w:tc>
        <w:tc>
          <w:tcPr>
            <w:tcW w:w="1367"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095F7D"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22</w:t>
            </w:r>
          </w:p>
        </w:tc>
        <w:tc>
          <w:tcPr>
            <w:tcW w:w="2726"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jc w:val="center"/>
              <w:rPr>
                <w:rFonts w:ascii="Times New Roman" w:hAnsi="Times New Roman"/>
                <w:sz w:val="28"/>
                <w:szCs w:val="28"/>
              </w:rPr>
            </w:pPr>
          </w:p>
        </w:tc>
      </w:tr>
    </w:tbl>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u w:val="single"/>
          <w:lang w:eastAsia="ar-SA"/>
        </w:rPr>
        <w:t>Содержание дисциплины:</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 Повторение тем 6 года обучения.</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интервалы, аккорды.</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Практика: Вокально-интонационные упражнения. </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Тема 2.</w:t>
      </w:r>
      <w:r w:rsidRPr="0099359B">
        <w:rPr>
          <w:rFonts w:ascii="Times New Roman" w:eastAsia="Times New Roman" w:hAnsi="Times New Roman" w:cs="Times New Roman"/>
          <w:sz w:val="28"/>
          <w:szCs w:val="28"/>
          <w:lang w:eastAsia="ar-SA"/>
        </w:rPr>
        <w:t xml:space="preserve"> </w:t>
      </w:r>
      <w:r w:rsidRPr="0099359B">
        <w:rPr>
          <w:rFonts w:ascii="Times New Roman" w:eastAsia="Times New Roman" w:hAnsi="Times New Roman" w:cs="Times New Roman"/>
          <w:color w:val="000000"/>
          <w:sz w:val="28"/>
          <w:szCs w:val="28"/>
          <w:lang w:eastAsia="ar-SA"/>
        </w:rPr>
        <w:t>Мажорные тональности, минорные тональности до 5 знаков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 xml:space="preserve">Теория: </w:t>
      </w:r>
      <w:proofErr w:type="spellStart"/>
      <w:r w:rsidRPr="0099359B">
        <w:rPr>
          <w:rFonts w:ascii="Times New Roman" w:eastAsia="Times New Roman" w:hAnsi="Times New Roman" w:cs="Times New Roman"/>
          <w:sz w:val="28"/>
          <w:szCs w:val="28"/>
          <w:lang w:eastAsia="ar-SA"/>
        </w:rPr>
        <w:t>ключивые</w:t>
      </w:r>
      <w:proofErr w:type="spellEnd"/>
      <w:r w:rsidRPr="0099359B">
        <w:rPr>
          <w:rFonts w:ascii="Times New Roman" w:eastAsia="Times New Roman" w:hAnsi="Times New Roman" w:cs="Times New Roman"/>
          <w:color w:val="000000"/>
          <w:sz w:val="28"/>
          <w:szCs w:val="28"/>
          <w:lang w:eastAsia="ar-SA"/>
        </w:rPr>
        <w:t xml:space="preserve"> знаки в тональностях, квинтовый круг.</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сольфеджирование в пройденных тональностях.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Тема 3. Трезвучия главных ступеней с обращениями.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 xml:space="preserve">Теория: </w:t>
      </w:r>
      <w:r w:rsidRPr="0099359B">
        <w:rPr>
          <w:rFonts w:ascii="Times New Roman" w:eastAsia="Times New Roman" w:hAnsi="Times New Roman" w:cs="Times New Roman"/>
          <w:color w:val="000000"/>
          <w:sz w:val="28"/>
          <w:szCs w:val="28"/>
          <w:lang w:eastAsia="ar-SA"/>
        </w:rPr>
        <w:t>Трезвучия главных ступеней с обращениями.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построение, пение трезвучий, слуховой анализ.</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4</w:t>
      </w:r>
      <w:r w:rsidRPr="0099359B">
        <w:rPr>
          <w:rFonts w:ascii="Times New Roman" w:eastAsia="Times New Roman" w:hAnsi="Times New Roman" w:cs="Times New Roman"/>
          <w:color w:val="000000"/>
          <w:sz w:val="28"/>
          <w:szCs w:val="28"/>
          <w:lang w:eastAsia="ar-SA"/>
        </w:rPr>
        <w:t>. Уменьшенное трезвучие. Тритоны в натуральном и гармоническом миноре.</w:t>
      </w:r>
      <w:r w:rsidRPr="0099359B">
        <w:rPr>
          <w:rFonts w:ascii="Times New Roman" w:eastAsia="Times New Roman" w:hAnsi="Times New Roman" w:cs="Times New Roman"/>
          <w:color w:val="000000"/>
          <w:sz w:val="28"/>
          <w:szCs w:val="28"/>
          <w:lang w:eastAsia="ar-SA"/>
        </w:rPr>
        <w:tab/>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Уменьшенное трезвучие. Тритоны в натуральном и гармоническом миноре.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слуховой анализ, пение тритонов.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5. Увеличенная секунда и уменьшенная септима.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Увеличенная секунда и уменьшенная септима.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пение гармонических ладов мажора и минора, чтение с листа.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Тема 6. Уменьшенное трезвучие на </w:t>
      </w:r>
      <w:r w:rsidRPr="0099359B">
        <w:rPr>
          <w:rFonts w:ascii="Times New Roman" w:eastAsia="Times New Roman" w:hAnsi="Times New Roman" w:cs="Times New Roman"/>
          <w:color w:val="000000"/>
          <w:sz w:val="28"/>
          <w:szCs w:val="28"/>
          <w:lang w:val="en-US" w:eastAsia="ar-SA"/>
        </w:rPr>
        <w:t>II</w:t>
      </w:r>
      <w:r w:rsidRPr="0099359B">
        <w:rPr>
          <w:rFonts w:ascii="Times New Roman" w:eastAsia="Times New Roman" w:hAnsi="Times New Roman" w:cs="Times New Roman"/>
          <w:color w:val="000000"/>
          <w:sz w:val="28"/>
          <w:szCs w:val="28"/>
          <w:lang w:eastAsia="ar-SA"/>
        </w:rPr>
        <w:t xml:space="preserve"> ступени минора.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гармонический минор, Ум 5/3.</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Практика: слуховой анализ, диктант.</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7.</w:t>
      </w:r>
      <w:r w:rsidRPr="0099359B">
        <w:rPr>
          <w:rFonts w:ascii="Times New Roman" w:eastAsia="Times New Roman" w:hAnsi="Times New Roman" w:cs="Times New Roman"/>
          <w:color w:val="000000"/>
          <w:sz w:val="28"/>
          <w:szCs w:val="28"/>
          <w:lang w:eastAsia="ar-SA"/>
        </w:rPr>
        <w:t xml:space="preserve"> Вводные септаккорды.</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септаккорды, строение септаккордов.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пение септаккордов, анализ партитур.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 xml:space="preserve">Тема 8.  </w:t>
      </w:r>
      <w:r w:rsidRPr="0099359B">
        <w:rPr>
          <w:rFonts w:ascii="Times New Roman" w:eastAsia="Times New Roman" w:hAnsi="Times New Roman" w:cs="Times New Roman"/>
          <w:color w:val="000000"/>
          <w:sz w:val="28"/>
          <w:szCs w:val="28"/>
          <w:lang w:eastAsia="ar-SA"/>
        </w:rPr>
        <w:t xml:space="preserve">Ритмические группы с синкопами и </w:t>
      </w:r>
      <w:proofErr w:type="spellStart"/>
      <w:r w:rsidRPr="0099359B">
        <w:rPr>
          <w:rFonts w:ascii="Times New Roman" w:eastAsia="Times New Roman" w:hAnsi="Times New Roman" w:cs="Times New Roman"/>
          <w:color w:val="000000"/>
          <w:sz w:val="28"/>
          <w:szCs w:val="28"/>
          <w:lang w:eastAsia="ar-SA"/>
        </w:rPr>
        <w:t>залигованными</w:t>
      </w:r>
      <w:proofErr w:type="spellEnd"/>
      <w:r w:rsidRPr="0099359B">
        <w:rPr>
          <w:rFonts w:ascii="Times New Roman" w:eastAsia="Times New Roman" w:hAnsi="Times New Roman" w:cs="Times New Roman"/>
          <w:color w:val="000000"/>
          <w:sz w:val="28"/>
          <w:szCs w:val="28"/>
          <w:lang w:eastAsia="ar-SA"/>
        </w:rPr>
        <w:t xml:space="preserve"> нотами.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lastRenderedPageBreak/>
        <w:t xml:space="preserve">Практика: ритмические группировки, синкопа, </w:t>
      </w:r>
      <w:proofErr w:type="spellStart"/>
      <w:r w:rsidRPr="0099359B">
        <w:rPr>
          <w:rFonts w:ascii="Times New Roman" w:eastAsia="Times New Roman" w:hAnsi="Times New Roman" w:cs="Times New Roman"/>
          <w:sz w:val="28"/>
          <w:szCs w:val="28"/>
          <w:lang w:eastAsia="ar-SA"/>
        </w:rPr>
        <w:t>залигованные</w:t>
      </w:r>
      <w:proofErr w:type="spellEnd"/>
      <w:r w:rsidRPr="0099359B">
        <w:rPr>
          <w:rFonts w:ascii="Times New Roman" w:eastAsia="Times New Roman" w:hAnsi="Times New Roman" w:cs="Times New Roman"/>
          <w:sz w:val="28"/>
          <w:szCs w:val="28"/>
          <w:lang w:eastAsia="ar-SA"/>
        </w:rPr>
        <w:t xml:space="preserve"> ноты, ритмические диктанты.</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 xml:space="preserve">Тема 9. </w:t>
      </w:r>
      <w:proofErr w:type="spellStart"/>
      <w:r w:rsidRPr="0099359B">
        <w:rPr>
          <w:rFonts w:ascii="Times New Roman" w:eastAsia="Times New Roman" w:hAnsi="Times New Roman" w:cs="Times New Roman"/>
          <w:color w:val="000000"/>
          <w:sz w:val="28"/>
          <w:szCs w:val="28"/>
          <w:lang w:eastAsia="ar-SA"/>
        </w:rPr>
        <w:t>Доминантсептаккорд</w:t>
      </w:r>
      <w:proofErr w:type="spellEnd"/>
      <w:r w:rsidRPr="0099359B">
        <w:rPr>
          <w:rFonts w:ascii="Times New Roman" w:eastAsia="Times New Roman" w:hAnsi="Times New Roman" w:cs="Times New Roman"/>
          <w:color w:val="000000"/>
          <w:sz w:val="28"/>
          <w:szCs w:val="28"/>
          <w:lang w:eastAsia="ar-SA"/>
        </w:rPr>
        <w:t xml:space="preserve"> с обращениями в мажоре и гармоническом миноре.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Д7, строение, обращение Д7.</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построение, пение, разрешение. Анализ нотного текста.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10. Гармонический мажор. Тритоны в гармоническом мажоре.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Гармонический мажор. Тритоны в гармоническом мажоре.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пение гармонического мажора.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Тема 11.</w:t>
      </w:r>
      <w:r w:rsidRPr="0099359B">
        <w:rPr>
          <w:rFonts w:ascii="Times New Roman" w:eastAsia="Times New Roman" w:hAnsi="Times New Roman" w:cs="Times New Roman"/>
          <w:color w:val="000000"/>
          <w:spacing w:val="-3"/>
          <w:sz w:val="28"/>
          <w:szCs w:val="28"/>
          <w:lang w:eastAsia="ar-SA"/>
        </w:rPr>
        <w:t xml:space="preserve"> Повторение пройденного. Контрольное занятие.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контрольная работа.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 xml:space="preserve">Тема 12. </w:t>
      </w:r>
      <w:r w:rsidRPr="0099359B">
        <w:rPr>
          <w:rFonts w:ascii="Times New Roman" w:eastAsia="Times New Roman" w:hAnsi="Times New Roman" w:cs="Times New Roman"/>
          <w:color w:val="000000"/>
          <w:sz w:val="28"/>
          <w:szCs w:val="28"/>
          <w:lang w:eastAsia="ar-SA"/>
        </w:rPr>
        <w:t>Квинтовый круг тональностей – повторение.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Квинтовый круг тональностей – повторение. Определение тональности по ключевым знакам.</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работа в тональностях.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pacing w:val="-4"/>
          <w:sz w:val="28"/>
          <w:szCs w:val="28"/>
          <w:lang w:eastAsia="ar-SA"/>
        </w:rPr>
      </w:pPr>
      <w:r w:rsidRPr="0099359B">
        <w:rPr>
          <w:rFonts w:ascii="Times New Roman" w:eastAsia="Times New Roman" w:hAnsi="Times New Roman" w:cs="Times New Roman"/>
          <w:color w:val="000000"/>
          <w:sz w:val="28"/>
          <w:szCs w:val="28"/>
          <w:lang w:eastAsia="ar-SA"/>
        </w:rPr>
        <w:t>Тема 13.</w:t>
      </w:r>
      <w:r w:rsidRPr="0099359B">
        <w:rPr>
          <w:rFonts w:ascii="Times New Roman" w:eastAsia="Times New Roman" w:hAnsi="Times New Roman" w:cs="Times New Roman"/>
          <w:color w:val="000000"/>
          <w:spacing w:val="-4"/>
          <w:sz w:val="28"/>
          <w:szCs w:val="28"/>
          <w:lang w:eastAsia="ar-SA"/>
        </w:rPr>
        <w:t xml:space="preserve"> Тональности Фа-диез мажор и ре-диез минор.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pacing w:val="-4"/>
          <w:sz w:val="28"/>
          <w:szCs w:val="28"/>
          <w:lang w:eastAsia="ar-SA"/>
        </w:rPr>
        <w:t>Теория: строение Фа-диез мажор и ре-диез минор.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 xml:space="preserve">Практика: </w:t>
      </w:r>
      <w:proofErr w:type="spellStart"/>
      <w:r w:rsidRPr="0099359B">
        <w:rPr>
          <w:rFonts w:ascii="Times New Roman" w:eastAsia="Times New Roman" w:hAnsi="Times New Roman" w:cs="Times New Roman"/>
          <w:sz w:val="28"/>
          <w:szCs w:val="28"/>
          <w:lang w:eastAsia="ar-SA"/>
        </w:rPr>
        <w:t>стороение</w:t>
      </w:r>
      <w:proofErr w:type="spellEnd"/>
      <w:r w:rsidRPr="0099359B">
        <w:rPr>
          <w:rFonts w:ascii="Times New Roman" w:eastAsia="Times New Roman" w:hAnsi="Times New Roman" w:cs="Times New Roman"/>
          <w:sz w:val="28"/>
          <w:szCs w:val="28"/>
          <w:lang w:eastAsia="ar-SA"/>
        </w:rPr>
        <w:t xml:space="preserve"> тональностей, сольфеджирование в данных тональностях.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14.</w:t>
      </w:r>
      <w:r w:rsidRPr="0099359B">
        <w:rPr>
          <w:rFonts w:ascii="Times New Roman" w:eastAsia="Times New Roman" w:hAnsi="Times New Roman" w:cs="Times New Roman"/>
          <w:color w:val="000000"/>
          <w:sz w:val="28"/>
          <w:szCs w:val="28"/>
          <w:lang w:eastAsia="ar-SA"/>
        </w:rPr>
        <w:t xml:space="preserve"> Тональности Соль-бемоль мажор и ми-бемоль минор.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строение</w:t>
      </w:r>
      <w:r w:rsidRPr="0099359B">
        <w:rPr>
          <w:rFonts w:ascii="Times New Roman" w:eastAsia="Times New Roman" w:hAnsi="Times New Roman" w:cs="Times New Roman"/>
          <w:color w:val="000000"/>
          <w:sz w:val="28"/>
          <w:szCs w:val="28"/>
          <w:lang w:eastAsia="ar-SA"/>
        </w:rPr>
        <w:t xml:space="preserve"> Соль-бемоль мажор и ми-бемоль минор.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работа в тональностях.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15.</w:t>
      </w:r>
      <w:r w:rsidRPr="0099359B">
        <w:rPr>
          <w:rFonts w:ascii="Times New Roman" w:eastAsia="Times New Roman" w:hAnsi="Times New Roman" w:cs="Times New Roman"/>
          <w:color w:val="000000"/>
          <w:sz w:val="28"/>
          <w:szCs w:val="28"/>
          <w:lang w:eastAsia="ar-SA"/>
        </w:rPr>
        <w:t xml:space="preserve"> Энгармонизм тональностей с 6 знаками.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энгармонизм</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слуховой анализ, чтение с листа.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16. Аккорды гармонического мажора.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Теория: гармонический мажор, УМ 5/3, Ум </w:t>
      </w:r>
      <w:r w:rsidRPr="0099359B">
        <w:rPr>
          <w:rFonts w:ascii="Times New Roman" w:eastAsia="Times New Roman" w:hAnsi="Times New Roman" w:cs="Times New Roman"/>
          <w:color w:val="000000"/>
          <w:sz w:val="28"/>
          <w:szCs w:val="28"/>
          <w:lang w:val="en-US" w:eastAsia="ar-SA"/>
        </w:rPr>
        <w:t>VII</w:t>
      </w:r>
      <w:r w:rsidRPr="0099359B">
        <w:rPr>
          <w:rFonts w:ascii="Times New Roman" w:eastAsia="Times New Roman" w:hAnsi="Times New Roman" w:cs="Times New Roman"/>
          <w:color w:val="000000"/>
          <w:sz w:val="28"/>
          <w:szCs w:val="28"/>
          <w:lang w:eastAsia="ar-SA"/>
        </w:rPr>
        <w:t>7.</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аккордовые последовательности.</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17. Переменный размер.</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Переменный размер.</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сольфеджирование с переменным размером.</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18. Пение последовательностей аккордов в гармонических ладах</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строение аккордов.</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аккордовые последовательности.</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19. Период. Модуляции и отклонения.</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музыкальная форма. Период. Модуляции и отклонения.</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анализ партитур.</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20. Пентатоника.</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лады народного наклонения, строение пентатоники.</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строение пентатоники.</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21. Повторение пройденного. Контрольное занятие.</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Практика: чтение с листа, анализ партитур, строение интервалов, аккордов. Контрольная работа</w:t>
      </w:r>
      <w:r w:rsidRPr="0099359B">
        <w:rPr>
          <w:rFonts w:ascii="Times New Roman" w:eastAsia="Times New Roman" w:hAnsi="Times New Roman" w:cs="Times New Roman"/>
          <w:sz w:val="28"/>
          <w:szCs w:val="28"/>
          <w:lang w:eastAsia="ar-SA"/>
        </w:rPr>
        <w:t>.</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u w:val="single"/>
          <w:lang w:eastAsia="ar-SA"/>
        </w:rPr>
        <w:t>Планируемые результаты 7 года обучения:</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iCs/>
          <w:color w:val="000000"/>
          <w:sz w:val="28"/>
          <w:szCs w:val="28"/>
          <w:lang w:eastAsia="ar-SA"/>
        </w:rPr>
        <w:t>По окончании седьмого года обучения обучающийся должен:</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lastRenderedPageBreak/>
        <w:t>- уметь правильно, интонационно чисто петь выученную мелодию нотами и со словами;</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подбирать по слуху несложные мелодии и аккомпанемент;</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анализировать на слух и определять в нотном тексте основные элементы музыкальной речи;</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записывать по слуху несложные мелодии в объёме 6 – 8 тактов;</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знать основные теоретические сведения, предусмотренные программой седьмого года;</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приобрести устойчивые навыки и умения по всем видам работ, выполняемые на занятиях сольфеджио;</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применять свои знания и умения в практической деятельности.</w:t>
      </w:r>
    </w:p>
    <w:p w:rsidR="0099359B" w:rsidRPr="0099359B" w:rsidRDefault="0099359B" w:rsidP="00095F7D">
      <w:pPr>
        <w:shd w:val="clear" w:color="auto" w:fill="FFFFFF"/>
        <w:spacing w:after="0" w:line="240" w:lineRule="auto"/>
        <w:contextualSpacing/>
        <w:jc w:val="both"/>
        <w:rPr>
          <w:rFonts w:ascii="Times New Roman" w:eastAsia="Times New Roman" w:hAnsi="Times New Roman" w:cs="Times New Roman"/>
          <w:b/>
          <w:color w:val="000000"/>
          <w:sz w:val="28"/>
          <w:szCs w:val="28"/>
          <w:lang w:eastAsia="ru-RU"/>
        </w:rPr>
      </w:pPr>
    </w:p>
    <w:p w:rsidR="0099359B" w:rsidRPr="0099359B" w:rsidRDefault="00B5278D"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Дисциплина 3</w:t>
      </w:r>
      <w:r w:rsidR="0099359B" w:rsidRPr="0099359B">
        <w:rPr>
          <w:rFonts w:ascii="Times New Roman" w:eastAsia="Times New Roman" w:hAnsi="Times New Roman" w:cs="Times New Roman"/>
          <w:b/>
          <w:color w:val="000000"/>
          <w:sz w:val="28"/>
          <w:szCs w:val="28"/>
          <w:lang w:eastAsia="ru-RU"/>
        </w:rPr>
        <w:t>. Музыкальная литература (русская музыкальная литература)</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tbl>
      <w:tblPr>
        <w:tblStyle w:val="1f2"/>
        <w:tblW w:w="10414" w:type="dxa"/>
        <w:tblInd w:w="-601" w:type="dxa"/>
        <w:tblLook w:val="04A0" w:firstRow="1" w:lastRow="0" w:firstColumn="1" w:lastColumn="0" w:noHBand="0" w:noVBand="1"/>
      </w:tblPr>
      <w:tblGrid>
        <w:gridCol w:w="636"/>
        <w:gridCol w:w="3133"/>
        <w:gridCol w:w="1058"/>
        <w:gridCol w:w="1478"/>
        <w:gridCol w:w="1374"/>
        <w:gridCol w:w="2735"/>
      </w:tblGrid>
      <w:tr w:rsidR="0099359B" w:rsidRPr="0099359B" w:rsidTr="0099359B">
        <w:trPr>
          <w:trHeight w:val="489"/>
        </w:trPr>
        <w:tc>
          <w:tcPr>
            <w:tcW w:w="636"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w:t>
            </w:r>
          </w:p>
        </w:tc>
        <w:tc>
          <w:tcPr>
            <w:tcW w:w="3133"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Название раздела, темы</w:t>
            </w:r>
          </w:p>
        </w:tc>
        <w:tc>
          <w:tcPr>
            <w:tcW w:w="3910" w:type="dxa"/>
            <w:gridSpan w:val="3"/>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Количество часов</w:t>
            </w:r>
          </w:p>
        </w:tc>
        <w:tc>
          <w:tcPr>
            <w:tcW w:w="2735"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Формы аттестации/контроля</w:t>
            </w:r>
          </w:p>
        </w:tc>
      </w:tr>
      <w:tr w:rsidR="0099359B" w:rsidRPr="0099359B" w:rsidTr="0099359B">
        <w:trPr>
          <w:trHeight w:val="4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Теория</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Русская</w:t>
            </w:r>
            <w:r w:rsidRPr="0099359B">
              <w:rPr>
                <w:rFonts w:ascii="Times New Roman" w:hAnsi="Times New Roman"/>
                <w:sz w:val="28"/>
                <w:szCs w:val="28"/>
              </w:rPr>
              <w:t xml:space="preserve"> </w:t>
            </w:r>
            <w:r w:rsidRPr="0099359B">
              <w:rPr>
                <w:rFonts w:ascii="Times New Roman" w:hAnsi="Times New Roman"/>
                <w:spacing w:val="-1"/>
                <w:sz w:val="28"/>
                <w:szCs w:val="28"/>
              </w:rPr>
              <w:t>церковная</w:t>
            </w:r>
            <w:r w:rsidRPr="0099359B">
              <w:rPr>
                <w:rFonts w:ascii="Times New Roman" w:hAnsi="Times New Roman"/>
                <w:sz w:val="28"/>
                <w:szCs w:val="28"/>
              </w:rPr>
              <w:t xml:space="preserve"> музыка.</w:t>
            </w:r>
            <w:r w:rsidRPr="0099359B">
              <w:rPr>
                <w:rFonts w:ascii="Times New Roman" w:hAnsi="Times New Roman"/>
                <w:spacing w:val="30"/>
                <w:sz w:val="28"/>
                <w:szCs w:val="28"/>
              </w:rPr>
              <w:t xml:space="preserve"> </w:t>
            </w:r>
            <w:r w:rsidRPr="0099359B">
              <w:rPr>
                <w:rFonts w:ascii="Times New Roman" w:hAnsi="Times New Roman"/>
                <w:spacing w:val="-1"/>
                <w:sz w:val="28"/>
                <w:szCs w:val="28"/>
              </w:rPr>
              <w:t>Нотация,</w:t>
            </w:r>
            <w:r w:rsidRPr="0099359B">
              <w:rPr>
                <w:rFonts w:ascii="Times New Roman" w:hAnsi="Times New Roman"/>
                <w:sz w:val="28"/>
                <w:szCs w:val="28"/>
              </w:rPr>
              <w:t xml:space="preserve"> </w:t>
            </w:r>
            <w:r w:rsidRPr="0099359B">
              <w:rPr>
                <w:rFonts w:ascii="Times New Roman" w:hAnsi="Times New Roman"/>
                <w:spacing w:val="-1"/>
                <w:sz w:val="28"/>
                <w:szCs w:val="28"/>
              </w:rPr>
              <w:t>жанры</w:t>
            </w:r>
            <w:r w:rsidRPr="0099359B">
              <w:rPr>
                <w:rFonts w:ascii="Times New Roman" w:hAnsi="Times New Roman"/>
                <w:sz w:val="28"/>
                <w:szCs w:val="28"/>
              </w:rPr>
              <w:t xml:space="preserve"> и </w:t>
            </w:r>
            <w:r w:rsidRPr="0099359B">
              <w:rPr>
                <w:rFonts w:ascii="Times New Roman" w:hAnsi="Times New Roman"/>
                <w:spacing w:val="-1"/>
                <w:sz w:val="28"/>
                <w:szCs w:val="28"/>
              </w:rPr>
              <w:t>формы.</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proofErr w:type="gramStart"/>
            <w:r w:rsidRPr="0099359B">
              <w:rPr>
                <w:rFonts w:ascii="Times New Roman" w:hAnsi="Times New Roman"/>
                <w:spacing w:val="-1"/>
                <w:sz w:val="28"/>
                <w:szCs w:val="28"/>
              </w:rPr>
              <w:t>тест</w:t>
            </w:r>
            <w:proofErr w:type="gramEnd"/>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Музыкальная</w:t>
            </w:r>
            <w:r w:rsidRPr="0099359B">
              <w:rPr>
                <w:rFonts w:ascii="Times New Roman" w:hAnsi="Times New Roman"/>
                <w:spacing w:val="27"/>
                <w:sz w:val="28"/>
                <w:szCs w:val="28"/>
              </w:rPr>
              <w:t xml:space="preserve"> </w:t>
            </w:r>
            <w:r w:rsidRPr="0099359B">
              <w:rPr>
                <w:rFonts w:ascii="Times New Roman" w:hAnsi="Times New Roman"/>
                <w:spacing w:val="-1"/>
                <w:sz w:val="28"/>
                <w:szCs w:val="28"/>
              </w:rPr>
              <w:t>культура XVIII</w:t>
            </w:r>
            <w:r w:rsidRPr="0099359B">
              <w:rPr>
                <w:rFonts w:ascii="Times New Roman" w:hAnsi="Times New Roman"/>
                <w:sz w:val="28"/>
                <w:szCs w:val="28"/>
              </w:rPr>
              <w:t xml:space="preserve"> в,</w:t>
            </w:r>
            <w:r w:rsidRPr="0099359B">
              <w:rPr>
                <w:rFonts w:ascii="Times New Roman" w:hAnsi="Times New Roman"/>
                <w:spacing w:val="27"/>
                <w:sz w:val="28"/>
                <w:szCs w:val="28"/>
              </w:rPr>
              <w:t xml:space="preserve"> </w:t>
            </w:r>
            <w:r w:rsidRPr="0099359B">
              <w:rPr>
                <w:rFonts w:ascii="Times New Roman" w:hAnsi="Times New Roman"/>
                <w:spacing w:val="-1"/>
                <w:sz w:val="28"/>
                <w:szCs w:val="28"/>
              </w:rPr>
              <w:t>творчество</w:t>
            </w:r>
            <w:r w:rsidRPr="0099359B">
              <w:rPr>
                <w:rFonts w:ascii="Times New Roman" w:hAnsi="Times New Roman"/>
                <w:sz w:val="28"/>
                <w:szCs w:val="28"/>
              </w:rPr>
              <w:t xml:space="preserve"> </w:t>
            </w:r>
            <w:proofErr w:type="spellStart"/>
            <w:r w:rsidRPr="0099359B">
              <w:rPr>
                <w:rFonts w:ascii="Times New Roman" w:hAnsi="Times New Roman"/>
                <w:spacing w:val="-1"/>
                <w:sz w:val="28"/>
                <w:szCs w:val="28"/>
              </w:rPr>
              <w:t>Бортнянского</w:t>
            </w:r>
            <w:proofErr w:type="spellEnd"/>
            <w:r w:rsidRPr="0099359B">
              <w:rPr>
                <w:rFonts w:ascii="Times New Roman" w:hAnsi="Times New Roman"/>
                <w:spacing w:val="-1"/>
                <w:sz w:val="28"/>
                <w:szCs w:val="28"/>
              </w:rPr>
              <w:t>,</w:t>
            </w:r>
            <w:r w:rsidRPr="0099359B">
              <w:rPr>
                <w:rFonts w:ascii="Times New Roman" w:hAnsi="Times New Roman"/>
                <w:spacing w:val="33"/>
                <w:sz w:val="28"/>
                <w:szCs w:val="28"/>
              </w:rPr>
              <w:t xml:space="preserve"> </w:t>
            </w:r>
            <w:r w:rsidRPr="0099359B">
              <w:rPr>
                <w:rFonts w:ascii="Times New Roman" w:hAnsi="Times New Roman"/>
                <w:spacing w:val="-1"/>
                <w:sz w:val="28"/>
                <w:szCs w:val="28"/>
              </w:rPr>
              <w:t>Березовского.</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викторина</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тест</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3</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Музыкальная</w:t>
            </w:r>
            <w:r w:rsidRPr="0099359B">
              <w:rPr>
                <w:rFonts w:ascii="Times New Roman" w:hAnsi="Times New Roman"/>
                <w:sz w:val="28"/>
                <w:szCs w:val="28"/>
              </w:rPr>
              <w:t xml:space="preserve"> </w:t>
            </w:r>
            <w:r w:rsidRPr="0099359B">
              <w:rPr>
                <w:rFonts w:ascii="Times New Roman" w:hAnsi="Times New Roman"/>
                <w:spacing w:val="-1"/>
                <w:sz w:val="28"/>
                <w:szCs w:val="28"/>
              </w:rPr>
              <w:t>культура</w:t>
            </w:r>
            <w:r w:rsidRPr="0099359B">
              <w:rPr>
                <w:rFonts w:ascii="Times New Roman" w:hAnsi="Times New Roman"/>
                <w:spacing w:val="30"/>
                <w:sz w:val="28"/>
                <w:szCs w:val="28"/>
              </w:rPr>
              <w:t xml:space="preserve"> </w:t>
            </w:r>
            <w:r w:rsidRPr="0099359B">
              <w:rPr>
                <w:rFonts w:ascii="Times New Roman" w:hAnsi="Times New Roman"/>
                <w:spacing w:val="-1"/>
                <w:sz w:val="28"/>
                <w:szCs w:val="28"/>
              </w:rPr>
              <w:t>начала XIX века.</w:t>
            </w:r>
            <w:r w:rsidRPr="0099359B">
              <w:rPr>
                <w:rFonts w:ascii="Times New Roman" w:hAnsi="Times New Roman"/>
                <w:sz w:val="28"/>
                <w:szCs w:val="28"/>
              </w:rPr>
              <w:t xml:space="preserve"> </w:t>
            </w:r>
            <w:r w:rsidRPr="0099359B">
              <w:rPr>
                <w:rFonts w:ascii="Times New Roman" w:hAnsi="Times New Roman"/>
                <w:spacing w:val="-1"/>
                <w:sz w:val="28"/>
                <w:szCs w:val="28"/>
              </w:rPr>
              <w:t>Романсы</w:t>
            </w:r>
            <w:r w:rsidRPr="0099359B">
              <w:rPr>
                <w:rFonts w:ascii="Times New Roman" w:hAnsi="Times New Roman"/>
                <w:spacing w:val="27"/>
                <w:sz w:val="28"/>
                <w:szCs w:val="28"/>
              </w:rPr>
              <w:t xml:space="preserve"> </w:t>
            </w:r>
            <w:proofErr w:type="spellStart"/>
            <w:r w:rsidRPr="0099359B">
              <w:rPr>
                <w:rFonts w:ascii="Times New Roman" w:hAnsi="Times New Roman"/>
                <w:spacing w:val="-1"/>
                <w:sz w:val="28"/>
                <w:szCs w:val="28"/>
              </w:rPr>
              <w:t>Алябьева</w:t>
            </w:r>
            <w:proofErr w:type="spellEnd"/>
            <w:r w:rsidRPr="0099359B">
              <w:rPr>
                <w:rFonts w:ascii="Times New Roman" w:hAnsi="Times New Roman"/>
                <w:spacing w:val="-1"/>
                <w:sz w:val="28"/>
                <w:szCs w:val="28"/>
              </w:rPr>
              <w:t>,</w:t>
            </w:r>
            <w:r w:rsidRPr="0099359B">
              <w:rPr>
                <w:rFonts w:ascii="Times New Roman" w:hAnsi="Times New Roman"/>
                <w:sz w:val="28"/>
                <w:szCs w:val="28"/>
              </w:rPr>
              <w:t xml:space="preserve"> </w:t>
            </w:r>
            <w:proofErr w:type="spellStart"/>
            <w:r w:rsidRPr="0099359B">
              <w:rPr>
                <w:rFonts w:ascii="Times New Roman" w:hAnsi="Times New Roman"/>
                <w:spacing w:val="-1"/>
                <w:sz w:val="28"/>
                <w:szCs w:val="28"/>
              </w:rPr>
              <w:t>Гурилева</w:t>
            </w:r>
            <w:proofErr w:type="spellEnd"/>
            <w:r w:rsidRPr="0099359B">
              <w:rPr>
                <w:rFonts w:ascii="Times New Roman" w:hAnsi="Times New Roman"/>
                <w:spacing w:val="-1"/>
                <w:sz w:val="28"/>
                <w:szCs w:val="28"/>
              </w:rPr>
              <w:t>,</w:t>
            </w:r>
            <w:r w:rsidRPr="0099359B">
              <w:rPr>
                <w:rFonts w:ascii="Times New Roman" w:hAnsi="Times New Roman"/>
                <w:spacing w:val="22"/>
                <w:sz w:val="28"/>
                <w:szCs w:val="28"/>
              </w:rPr>
              <w:t xml:space="preserve"> </w:t>
            </w:r>
            <w:r w:rsidRPr="0099359B">
              <w:rPr>
                <w:rFonts w:ascii="Times New Roman" w:hAnsi="Times New Roman"/>
                <w:spacing w:val="-1"/>
                <w:sz w:val="28"/>
                <w:szCs w:val="28"/>
              </w:rPr>
              <w:t>Варламова.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сообщение</w:t>
            </w:r>
            <w:proofErr w:type="gramEnd"/>
            <w:r w:rsidRPr="0099359B">
              <w:rPr>
                <w:rFonts w:ascii="Times New Roman" w:hAnsi="Times New Roman"/>
                <w:spacing w:val="-1"/>
                <w:sz w:val="28"/>
                <w:szCs w:val="28"/>
              </w:rPr>
              <w:t xml:space="preserve"> </w:t>
            </w:r>
            <w:r w:rsidRPr="0099359B">
              <w:rPr>
                <w:rFonts w:ascii="Times New Roman" w:hAnsi="Times New Roman"/>
                <w:sz w:val="28"/>
                <w:szCs w:val="28"/>
              </w:rPr>
              <w:t>о</w:t>
            </w:r>
            <w:r w:rsidRPr="0099359B">
              <w:rPr>
                <w:rFonts w:ascii="Times New Roman" w:hAnsi="Times New Roman"/>
                <w:spacing w:val="27"/>
                <w:sz w:val="28"/>
                <w:szCs w:val="28"/>
              </w:rPr>
              <w:t xml:space="preserve"> </w:t>
            </w:r>
            <w:r w:rsidRPr="0099359B">
              <w:rPr>
                <w:rFonts w:ascii="Times New Roman" w:hAnsi="Times New Roman"/>
                <w:spacing w:val="-1"/>
                <w:sz w:val="28"/>
                <w:szCs w:val="28"/>
              </w:rPr>
              <w:t>творчестве</w:t>
            </w:r>
            <w:r w:rsidRPr="0099359B">
              <w:rPr>
                <w:rFonts w:ascii="Times New Roman" w:hAnsi="Times New Roman"/>
                <w:spacing w:val="26"/>
                <w:sz w:val="28"/>
                <w:szCs w:val="28"/>
              </w:rPr>
              <w:t xml:space="preserve"> </w:t>
            </w:r>
            <w:r w:rsidRPr="0099359B">
              <w:rPr>
                <w:rFonts w:ascii="Times New Roman" w:hAnsi="Times New Roman"/>
                <w:sz w:val="28"/>
                <w:szCs w:val="28"/>
              </w:rPr>
              <w:t xml:space="preserve">одного </w:t>
            </w:r>
            <w:r w:rsidRPr="0099359B">
              <w:rPr>
                <w:rFonts w:ascii="Times New Roman" w:hAnsi="Times New Roman"/>
                <w:spacing w:val="-1"/>
                <w:sz w:val="28"/>
                <w:szCs w:val="28"/>
              </w:rPr>
              <w:t>из</w:t>
            </w:r>
            <w:r w:rsidRPr="0099359B">
              <w:rPr>
                <w:rFonts w:ascii="Times New Roman" w:hAnsi="Times New Roman"/>
                <w:spacing w:val="21"/>
                <w:sz w:val="28"/>
                <w:szCs w:val="28"/>
              </w:rPr>
              <w:t xml:space="preserve"> </w:t>
            </w:r>
            <w:r w:rsidRPr="0099359B">
              <w:rPr>
                <w:rFonts w:ascii="Times New Roman" w:hAnsi="Times New Roman"/>
                <w:spacing w:val="-1"/>
                <w:sz w:val="28"/>
                <w:szCs w:val="28"/>
              </w:rPr>
              <w:t>композиторов</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 xml:space="preserve">М. И. Глинка. </w:t>
            </w:r>
            <w:r w:rsidRPr="0099359B">
              <w:rPr>
                <w:rFonts w:ascii="Times New Roman" w:hAnsi="Times New Roman"/>
                <w:spacing w:val="-1"/>
                <w:sz w:val="28"/>
                <w:szCs w:val="28"/>
              </w:rPr>
              <w:t>Жизненный</w:t>
            </w:r>
            <w:r w:rsidRPr="0099359B">
              <w:rPr>
                <w:rFonts w:ascii="Times New Roman" w:hAnsi="Times New Roman"/>
                <w:sz w:val="28"/>
                <w:szCs w:val="28"/>
              </w:rPr>
              <w:t xml:space="preserve"> и</w:t>
            </w:r>
            <w:r w:rsidRPr="0099359B">
              <w:rPr>
                <w:rFonts w:ascii="Times New Roman" w:hAnsi="Times New Roman"/>
                <w:spacing w:val="21"/>
                <w:sz w:val="28"/>
                <w:szCs w:val="28"/>
              </w:rPr>
              <w:t xml:space="preserve"> </w:t>
            </w:r>
            <w:r w:rsidRPr="0099359B">
              <w:rPr>
                <w:rFonts w:ascii="Times New Roman" w:hAnsi="Times New Roman"/>
                <w:spacing w:val="-1"/>
                <w:sz w:val="28"/>
                <w:szCs w:val="28"/>
              </w:rPr>
              <w:t>творческий</w:t>
            </w:r>
            <w:r w:rsidRPr="0099359B">
              <w:rPr>
                <w:rFonts w:ascii="Times New Roman" w:hAnsi="Times New Roman"/>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4</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конспект</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викторина,</w:t>
            </w:r>
            <w:r w:rsidRPr="0099359B">
              <w:rPr>
                <w:rFonts w:ascii="Times New Roman" w:hAnsi="Times New Roman"/>
                <w:spacing w:val="27"/>
                <w:sz w:val="28"/>
                <w:szCs w:val="28"/>
              </w:rPr>
              <w:t xml:space="preserve"> </w:t>
            </w:r>
            <w:r w:rsidRPr="0099359B">
              <w:rPr>
                <w:rFonts w:ascii="Times New Roman" w:hAnsi="Times New Roman"/>
                <w:sz w:val="28"/>
                <w:szCs w:val="28"/>
              </w:rPr>
              <w:t>игра</w:t>
            </w:r>
            <w:r w:rsidRPr="0099359B">
              <w:rPr>
                <w:rFonts w:ascii="Times New Roman" w:hAnsi="Times New Roman"/>
                <w:spacing w:val="-1"/>
                <w:sz w:val="28"/>
                <w:szCs w:val="28"/>
              </w:rPr>
              <w:t xml:space="preserve"> наизусть</w:t>
            </w:r>
          </w:p>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музыкальных</w:t>
            </w:r>
            <w:proofErr w:type="gramEnd"/>
            <w:r w:rsidRPr="0099359B">
              <w:rPr>
                <w:rFonts w:ascii="Times New Roman" w:hAnsi="Times New Roman"/>
                <w:spacing w:val="1"/>
                <w:sz w:val="28"/>
                <w:szCs w:val="28"/>
              </w:rPr>
              <w:t xml:space="preserve"> </w:t>
            </w:r>
            <w:r w:rsidRPr="0099359B">
              <w:rPr>
                <w:rFonts w:ascii="Times New Roman" w:hAnsi="Times New Roman"/>
                <w:sz w:val="28"/>
                <w:szCs w:val="28"/>
              </w:rPr>
              <w:t>тем</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 xml:space="preserve">А.С. </w:t>
            </w:r>
            <w:r w:rsidRPr="0099359B">
              <w:rPr>
                <w:rFonts w:ascii="Times New Roman" w:hAnsi="Times New Roman"/>
                <w:spacing w:val="-1"/>
                <w:sz w:val="28"/>
                <w:szCs w:val="28"/>
              </w:rPr>
              <w:t>Даргомыжский –</w:t>
            </w:r>
            <w:r w:rsidRPr="0099359B">
              <w:rPr>
                <w:rFonts w:ascii="Times New Roman" w:hAnsi="Times New Roman"/>
                <w:spacing w:val="24"/>
                <w:sz w:val="28"/>
                <w:szCs w:val="28"/>
              </w:rPr>
              <w:t xml:space="preserve"> </w:t>
            </w:r>
            <w:r w:rsidRPr="0099359B">
              <w:rPr>
                <w:rFonts w:ascii="Times New Roman" w:hAnsi="Times New Roman"/>
                <w:spacing w:val="-1"/>
                <w:sz w:val="28"/>
                <w:szCs w:val="28"/>
              </w:rPr>
              <w:t>творческий</w:t>
            </w:r>
            <w:r w:rsidRPr="0099359B">
              <w:rPr>
                <w:rFonts w:ascii="Times New Roman" w:hAnsi="Times New Roman"/>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proofErr w:type="gramStart"/>
            <w:r w:rsidRPr="0099359B">
              <w:rPr>
                <w:rFonts w:ascii="Times New Roman" w:hAnsi="Times New Roman"/>
                <w:spacing w:val="-1"/>
                <w:sz w:val="28"/>
                <w:szCs w:val="28"/>
              </w:rPr>
              <w:t>тест</w:t>
            </w:r>
            <w:proofErr w:type="gramEnd"/>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Русская</w:t>
            </w:r>
            <w:r w:rsidRPr="0099359B">
              <w:rPr>
                <w:rFonts w:ascii="Times New Roman" w:hAnsi="Times New Roman"/>
                <w:sz w:val="28"/>
                <w:szCs w:val="28"/>
              </w:rPr>
              <w:t xml:space="preserve"> </w:t>
            </w:r>
            <w:r w:rsidRPr="0099359B">
              <w:rPr>
                <w:rFonts w:ascii="Times New Roman" w:hAnsi="Times New Roman"/>
                <w:spacing w:val="-1"/>
                <w:sz w:val="28"/>
                <w:szCs w:val="28"/>
              </w:rPr>
              <w:t xml:space="preserve">культура </w:t>
            </w:r>
            <w:r w:rsidRPr="0099359B">
              <w:rPr>
                <w:rFonts w:ascii="Times New Roman" w:hAnsi="Times New Roman"/>
                <w:sz w:val="28"/>
                <w:szCs w:val="28"/>
              </w:rPr>
              <w:t>60-х</w:t>
            </w:r>
            <w:r w:rsidRPr="0099359B">
              <w:rPr>
                <w:rFonts w:ascii="Times New Roman" w:hAnsi="Times New Roman"/>
                <w:spacing w:val="2"/>
                <w:sz w:val="28"/>
                <w:szCs w:val="28"/>
              </w:rPr>
              <w:t xml:space="preserve"> </w:t>
            </w:r>
            <w:r w:rsidRPr="0099359B">
              <w:rPr>
                <w:rFonts w:ascii="Times New Roman" w:hAnsi="Times New Roman"/>
                <w:sz w:val="28"/>
                <w:szCs w:val="28"/>
              </w:rPr>
              <w:t>годов</w:t>
            </w:r>
            <w:r w:rsidRPr="0099359B">
              <w:rPr>
                <w:rFonts w:ascii="Times New Roman" w:hAnsi="Times New Roman"/>
                <w:spacing w:val="30"/>
                <w:sz w:val="28"/>
                <w:szCs w:val="28"/>
              </w:rPr>
              <w:t xml:space="preserve"> </w:t>
            </w:r>
            <w:r w:rsidRPr="0099359B">
              <w:rPr>
                <w:rFonts w:ascii="Times New Roman" w:hAnsi="Times New Roman"/>
                <w:spacing w:val="-1"/>
                <w:sz w:val="28"/>
                <w:szCs w:val="28"/>
              </w:rPr>
              <w:t>XIX века.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proofErr w:type="gramStart"/>
            <w:r w:rsidRPr="0099359B">
              <w:rPr>
                <w:rFonts w:ascii="Times New Roman" w:hAnsi="Times New Roman"/>
                <w:spacing w:val="-1"/>
                <w:sz w:val="28"/>
                <w:szCs w:val="28"/>
              </w:rPr>
              <w:t>конспект</w:t>
            </w:r>
            <w:proofErr w:type="gramEnd"/>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t>7</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 xml:space="preserve">А. </w:t>
            </w:r>
            <w:r w:rsidRPr="0099359B">
              <w:rPr>
                <w:rFonts w:ascii="Times New Roman" w:hAnsi="Times New Roman"/>
                <w:spacing w:val="-1"/>
                <w:sz w:val="28"/>
                <w:szCs w:val="28"/>
              </w:rPr>
              <w:t>П.</w:t>
            </w:r>
            <w:r w:rsidRPr="0099359B">
              <w:rPr>
                <w:rFonts w:ascii="Times New Roman" w:hAnsi="Times New Roman"/>
                <w:sz w:val="28"/>
                <w:szCs w:val="28"/>
              </w:rPr>
              <w:t xml:space="preserve"> Бородин</w:t>
            </w:r>
            <w:r w:rsidRPr="0099359B">
              <w:rPr>
                <w:rFonts w:ascii="Times New Roman" w:hAnsi="Times New Roman"/>
                <w:spacing w:val="2"/>
                <w:sz w:val="28"/>
                <w:szCs w:val="28"/>
              </w:rPr>
              <w:t xml:space="preserve"> </w:t>
            </w:r>
            <w:r w:rsidRPr="0099359B">
              <w:rPr>
                <w:rFonts w:ascii="Times New Roman" w:hAnsi="Times New Roman"/>
                <w:spacing w:val="-1"/>
                <w:sz w:val="28"/>
                <w:szCs w:val="28"/>
              </w:rPr>
              <w:t>Жизненный</w:t>
            </w:r>
            <w:r w:rsidRPr="0099359B">
              <w:rPr>
                <w:rFonts w:ascii="Times New Roman" w:hAnsi="Times New Roman"/>
                <w:spacing w:val="24"/>
                <w:sz w:val="28"/>
                <w:szCs w:val="28"/>
              </w:rPr>
              <w:t xml:space="preserve"> </w:t>
            </w:r>
            <w:r w:rsidRPr="0099359B">
              <w:rPr>
                <w:rFonts w:ascii="Times New Roman" w:hAnsi="Times New Roman"/>
                <w:sz w:val="28"/>
                <w:szCs w:val="28"/>
              </w:rPr>
              <w:t xml:space="preserve">и </w:t>
            </w:r>
            <w:r w:rsidRPr="0099359B">
              <w:rPr>
                <w:rFonts w:ascii="Times New Roman" w:hAnsi="Times New Roman"/>
                <w:spacing w:val="-1"/>
                <w:sz w:val="28"/>
                <w:szCs w:val="28"/>
              </w:rPr>
              <w:t>творческий</w:t>
            </w:r>
            <w:r w:rsidRPr="0099359B">
              <w:rPr>
                <w:rFonts w:ascii="Times New Roman" w:hAnsi="Times New Roman"/>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4</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конспект</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викторина,</w:t>
            </w:r>
            <w:r w:rsidRPr="0099359B">
              <w:rPr>
                <w:rFonts w:ascii="Times New Roman" w:hAnsi="Times New Roman"/>
                <w:spacing w:val="27"/>
                <w:sz w:val="28"/>
                <w:szCs w:val="28"/>
              </w:rPr>
              <w:t xml:space="preserve"> </w:t>
            </w:r>
            <w:r w:rsidRPr="0099359B">
              <w:rPr>
                <w:rFonts w:ascii="Times New Roman" w:hAnsi="Times New Roman"/>
                <w:sz w:val="28"/>
                <w:szCs w:val="28"/>
              </w:rPr>
              <w:t>игра</w:t>
            </w:r>
            <w:r w:rsidRPr="0099359B">
              <w:rPr>
                <w:rFonts w:ascii="Times New Roman" w:hAnsi="Times New Roman"/>
                <w:spacing w:val="-1"/>
                <w:sz w:val="28"/>
                <w:szCs w:val="28"/>
              </w:rPr>
              <w:t xml:space="preserve"> наизусть</w:t>
            </w:r>
          </w:p>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музыкальных</w:t>
            </w:r>
            <w:proofErr w:type="gramEnd"/>
            <w:r w:rsidRPr="0099359B">
              <w:rPr>
                <w:rFonts w:ascii="Times New Roman" w:hAnsi="Times New Roman"/>
                <w:spacing w:val="1"/>
                <w:sz w:val="28"/>
                <w:szCs w:val="28"/>
              </w:rPr>
              <w:t xml:space="preserve"> </w:t>
            </w:r>
            <w:r w:rsidRPr="0099359B">
              <w:rPr>
                <w:rFonts w:ascii="Times New Roman" w:hAnsi="Times New Roman"/>
                <w:sz w:val="28"/>
                <w:szCs w:val="28"/>
              </w:rPr>
              <w:t>тем</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t>8</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 xml:space="preserve">М. П. </w:t>
            </w:r>
            <w:r w:rsidRPr="0099359B">
              <w:rPr>
                <w:rFonts w:ascii="Times New Roman" w:hAnsi="Times New Roman"/>
                <w:spacing w:val="-1"/>
                <w:sz w:val="28"/>
                <w:szCs w:val="28"/>
              </w:rPr>
              <w:t>Мусоргский</w:t>
            </w:r>
            <w:r w:rsidRPr="0099359B">
              <w:rPr>
                <w:rFonts w:ascii="Times New Roman" w:hAnsi="Times New Roman"/>
                <w:spacing w:val="27"/>
                <w:sz w:val="28"/>
                <w:szCs w:val="28"/>
              </w:rPr>
              <w:t xml:space="preserve"> </w:t>
            </w:r>
            <w:r w:rsidRPr="0099359B">
              <w:rPr>
                <w:rFonts w:ascii="Times New Roman" w:hAnsi="Times New Roman"/>
                <w:spacing w:val="-1"/>
                <w:sz w:val="28"/>
                <w:szCs w:val="28"/>
              </w:rPr>
              <w:t>Жизненный</w:t>
            </w:r>
            <w:r w:rsidRPr="0099359B">
              <w:rPr>
                <w:rFonts w:ascii="Times New Roman" w:hAnsi="Times New Roman"/>
                <w:sz w:val="28"/>
                <w:szCs w:val="28"/>
              </w:rPr>
              <w:t xml:space="preserve"> и </w:t>
            </w:r>
            <w:r w:rsidRPr="0099359B">
              <w:rPr>
                <w:rFonts w:ascii="Times New Roman" w:hAnsi="Times New Roman"/>
                <w:spacing w:val="-1"/>
                <w:sz w:val="28"/>
                <w:szCs w:val="28"/>
              </w:rPr>
              <w:t>творческий</w:t>
            </w:r>
            <w:r w:rsidRPr="0099359B">
              <w:rPr>
                <w:rFonts w:ascii="Times New Roman" w:hAnsi="Times New Roman"/>
                <w:spacing w:val="29"/>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6</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конспект</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викторина</w:t>
            </w:r>
            <w:r w:rsidRPr="0099359B">
              <w:rPr>
                <w:rFonts w:ascii="Times New Roman" w:hAnsi="Times New Roman"/>
                <w:spacing w:val="27"/>
                <w:sz w:val="28"/>
                <w:szCs w:val="28"/>
              </w:rPr>
              <w:t xml:space="preserve"> </w:t>
            </w:r>
            <w:r w:rsidRPr="0099359B">
              <w:rPr>
                <w:rFonts w:ascii="Times New Roman" w:hAnsi="Times New Roman"/>
                <w:sz w:val="28"/>
                <w:szCs w:val="28"/>
              </w:rPr>
              <w:t>игра</w:t>
            </w:r>
            <w:r w:rsidRPr="0099359B">
              <w:rPr>
                <w:rFonts w:ascii="Times New Roman" w:hAnsi="Times New Roman"/>
                <w:spacing w:val="-1"/>
                <w:sz w:val="28"/>
                <w:szCs w:val="28"/>
              </w:rPr>
              <w:t xml:space="preserve"> наизусть</w:t>
            </w:r>
          </w:p>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музыкальных</w:t>
            </w:r>
            <w:proofErr w:type="gramEnd"/>
            <w:r w:rsidRPr="0099359B">
              <w:rPr>
                <w:rFonts w:ascii="Times New Roman" w:hAnsi="Times New Roman"/>
                <w:spacing w:val="1"/>
                <w:sz w:val="28"/>
                <w:szCs w:val="28"/>
              </w:rPr>
              <w:t xml:space="preserve"> </w:t>
            </w:r>
            <w:r w:rsidRPr="0099359B">
              <w:rPr>
                <w:rFonts w:ascii="Times New Roman" w:hAnsi="Times New Roman"/>
                <w:sz w:val="28"/>
                <w:szCs w:val="28"/>
              </w:rPr>
              <w:t>тем</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lastRenderedPageBreak/>
              <w:t>9</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 xml:space="preserve">Н. </w:t>
            </w:r>
            <w:r w:rsidRPr="0099359B">
              <w:rPr>
                <w:rFonts w:ascii="Times New Roman" w:hAnsi="Times New Roman"/>
                <w:spacing w:val="-1"/>
                <w:sz w:val="28"/>
                <w:szCs w:val="28"/>
              </w:rPr>
              <w:t>А.</w:t>
            </w:r>
            <w:r w:rsidRPr="0099359B">
              <w:rPr>
                <w:rFonts w:ascii="Times New Roman" w:hAnsi="Times New Roman"/>
                <w:sz w:val="28"/>
                <w:szCs w:val="28"/>
              </w:rPr>
              <w:t xml:space="preserve"> </w:t>
            </w:r>
            <w:r w:rsidRPr="0099359B">
              <w:rPr>
                <w:rFonts w:ascii="Times New Roman" w:hAnsi="Times New Roman"/>
                <w:spacing w:val="-1"/>
                <w:sz w:val="28"/>
                <w:szCs w:val="28"/>
              </w:rPr>
              <w:t>Римский-Корсаков.</w:t>
            </w:r>
            <w:r w:rsidRPr="0099359B">
              <w:rPr>
                <w:rFonts w:ascii="Times New Roman" w:hAnsi="Times New Roman"/>
                <w:spacing w:val="25"/>
                <w:sz w:val="28"/>
                <w:szCs w:val="28"/>
              </w:rPr>
              <w:t xml:space="preserve"> </w:t>
            </w:r>
            <w:r w:rsidRPr="0099359B">
              <w:rPr>
                <w:rFonts w:ascii="Times New Roman" w:hAnsi="Times New Roman"/>
                <w:spacing w:val="-1"/>
                <w:sz w:val="28"/>
                <w:szCs w:val="28"/>
              </w:rPr>
              <w:t>Жизненный</w:t>
            </w:r>
            <w:r w:rsidRPr="0099359B">
              <w:rPr>
                <w:rFonts w:ascii="Times New Roman" w:hAnsi="Times New Roman"/>
                <w:sz w:val="28"/>
                <w:szCs w:val="28"/>
              </w:rPr>
              <w:t xml:space="preserve"> и </w:t>
            </w:r>
            <w:r w:rsidRPr="0099359B">
              <w:rPr>
                <w:rFonts w:ascii="Times New Roman" w:hAnsi="Times New Roman"/>
                <w:spacing w:val="-1"/>
                <w:sz w:val="28"/>
                <w:szCs w:val="28"/>
              </w:rPr>
              <w:t>творческий 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5</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конспект</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викторина,</w:t>
            </w:r>
            <w:r w:rsidRPr="0099359B">
              <w:rPr>
                <w:rFonts w:ascii="Times New Roman" w:hAnsi="Times New Roman"/>
                <w:sz w:val="28"/>
                <w:szCs w:val="28"/>
              </w:rPr>
              <w:t xml:space="preserve"> игра</w:t>
            </w:r>
            <w:r w:rsidRPr="0099359B">
              <w:rPr>
                <w:rFonts w:ascii="Times New Roman" w:hAnsi="Times New Roman"/>
                <w:spacing w:val="-1"/>
                <w:sz w:val="28"/>
                <w:szCs w:val="28"/>
              </w:rPr>
              <w:t xml:space="preserve"> наизусть</w:t>
            </w:r>
            <w:r w:rsidRPr="0099359B">
              <w:rPr>
                <w:rFonts w:ascii="Times New Roman" w:hAnsi="Times New Roman"/>
                <w:spacing w:val="21"/>
                <w:sz w:val="28"/>
                <w:szCs w:val="28"/>
              </w:rPr>
              <w:t xml:space="preserve"> </w:t>
            </w:r>
            <w:r w:rsidRPr="0099359B">
              <w:rPr>
                <w:rFonts w:ascii="Times New Roman" w:hAnsi="Times New Roman"/>
                <w:spacing w:val="-1"/>
                <w:sz w:val="28"/>
                <w:szCs w:val="28"/>
              </w:rPr>
              <w:t>музыкальных</w:t>
            </w:r>
            <w:r w:rsidRPr="0099359B">
              <w:rPr>
                <w:rFonts w:ascii="Times New Roman" w:hAnsi="Times New Roman"/>
                <w:spacing w:val="1"/>
                <w:sz w:val="28"/>
                <w:szCs w:val="28"/>
              </w:rPr>
              <w:t xml:space="preserve"> </w:t>
            </w:r>
            <w:r w:rsidRPr="0099359B">
              <w:rPr>
                <w:rFonts w:ascii="Times New Roman" w:hAnsi="Times New Roman"/>
                <w:sz w:val="28"/>
                <w:szCs w:val="28"/>
              </w:rPr>
              <w:t>тем</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10</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 xml:space="preserve">П. </w:t>
            </w:r>
            <w:r w:rsidRPr="0099359B">
              <w:rPr>
                <w:rFonts w:ascii="Times New Roman" w:hAnsi="Times New Roman"/>
                <w:spacing w:val="-1"/>
                <w:sz w:val="28"/>
                <w:szCs w:val="28"/>
              </w:rPr>
              <w:t>И.</w:t>
            </w:r>
            <w:r w:rsidRPr="0099359B">
              <w:rPr>
                <w:rFonts w:ascii="Times New Roman" w:hAnsi="Times New Roman"/>
                <w:sz w:val="28"/>
                <w:szCs w:val="28"/>
              </w:rPr>
              <w:t xml:space="preserve"> </w:t>
            </w:r>
            <w:r w:rsidRPr="0099359B">
              <w:rPr>
                <w:rFonts w:ascii="Times New Roman" w:hAnsi="Times New Roman"/>
                <w:spacing w:val="-1"/>
                <w:sz w:val="28"/>
                <w:szCs w:val="28"/>
              </w:rPr>
              <w:t>Чайковский</w:t>
            </w:r>
            <w:r w:rsidRPr="0099359B">
              <w:rPr>
                <w:rFonts w:ascii="Times New Roman" w:hAnsi="Times New Roman"/>
                <w:spacing w:val="28"/>
                <w:sz w:val="28"/>
                <w:szCs w:val="28"/>
              </w:rPr>
              <w:t xml:space="preserve"> </w:t>
            </w:r>
            <w:r w:rsidRPr="0099359B">
              <w:rPr>
                <w:rFonts w:ascii="Times New Roman" w:hAnsi="Times New Roman"/>
                <w:spacing w:val="-1"/>
                <w:sz w:val="28"/>
                <w:szCs w:val="28"/>
              </w:rPr>
              <w:t>Жизненный</w:t>
            </w:r>
            <w:r w:rsidRPr="0099359B">
              <w:rPr>
                <w:rFonts w:ascii="Times New Roman" w:hAnsi="Times New Roman"/>
                <w:sz w:val="28"/>
                <w:szCs w:val="28"/>
              </w:rPr>
              <w:t xml:space="preserve"> и </w:t>
            </w:r>
            <w:r w:rsidRPr="0099359B">
              <w:rPr>
                <w:rFonts w:ascii="Times New Roman" w:hAnsi="Times New Roman"/>
                <w:spacing w:val="-1"/>
                <w:sz w:val="28"/>
                <w:szCs w:val="28"/>
              </w:rPr>
              <w:t>творческий</w:t>
            </w:r>
            <w:r w:rsidRPr="0099359B">
              <w:rPr>
                <w:rFonts w:ascii="Times New Roman" w:hAnsi="Times New Roman"/>
                <w:spacing w:val="29"/>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6</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конспект</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викторина,</w:t>
            </w:r>
            <w:r w:rsidRPr="0099359B">
              <w:rPr>
                <w:rFonts w:ascii="Times New Roman" w:hAnsi="Times New Roman"/>
                <w:spacing w:val="27"/>
                <w:sz w:val="28"/>
                <w:szCs w:val="28"/>
              </w:rPr>
              <w:t xml:space="preserve"> </w:t>
            </w:r>
            <w:r w:rsidRPr="0099359B">
              <w:rPr>
                <w:rFonts w:ascii="Times New Roman" w:hAnsi="Times New Roman"/>
                <w:sz w:val="28"/>
                <w:szCs w:val="28"/>
              </w:rPr>
              <w:t>игра</w:t>
            </w:r>
            <w:r w:rsidRPr="0099359B">
              <w:rPr>
                <w:rFonts w:ascii="Times New Roman" w:hAnsi="Times New Roman"/>
                <w:spacing w:val="-1"/>
                <w:sz w:val="28"/>
                <w:szCs w:val="28"/>
              </w:rPr>
              <w:t xml:space="preserve"> наизусть</w:t>
            </w:r>
          </w:p>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proofErr w:type="gramStart"/>
            <w:r w:rsidRPr="0099359B">
              <w:rPr>
                <w:rFonts w:ascii="Times New Roman" w:hAnsi="Times New Roman"/>
                <w:spacing w:val="-1"/>
                <w:sz w:val="28"/>
                <w:szCs w:val="28"/>
              </w:rPr>
              <w:t>музыкальных</w:t>
            </w:r>
            <w:proofErr w:type="gramEnd"/>
            <w:r w:rsidRPr="0099359B">
              <w:rPr>
                <w:rFonts w:ascii="Times New Roman" w:hAnsi="Times New Roman"/>
                <w:spacing w:val="1"/>
                <w:sz w:val="28"/>
                <w:szCs w:val="28"/>
              </w:rPr>
              <w:t xml:space="preserve"> </w:t>
            </w:r>
            <w:r w:rsidRPr="0099359B">
              <w:rPr>
                <w:rFonts w:ascii="Times New Roman" w:hAnsi="Times New Roman"/>
                <w:sz w:val="28"/>
                <w:szCs w:val="28"/>
              </w:rPr>
              <w:t>тем</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Итоговое занятие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proofErr w:type="gramStart"/>
            <w:r w:rsidRPr="0099359B">
              <w:rPr>
                <w:rFonts w:ascii="Times New Roman" w:hAnsi="Times New Roman"/>
                <w:spacing w:val="-1"/>
                <w:sz w:val="28"/>
                <w:szCs w:val="28"/>
              </w:rPr>
              <w:t>викторина</w:t>
            </w:r>
            <w:proofErr w:type="gramEnd"/>
          </w:p>
        </w:tc>
      </w:tr>
      <w:tr w:rsidR="0099359B" w:rsidRPr="0099359B" w:rsidTr="0099359B">
        <w:trPr>
          <w:trHeight w:val="489"/>
        </w:trPr>
        <w:tc>
          <w:tcPr>
            <w:tcW w:w="3769" w:type="dxa"/>
            <w:gridSpan w:val="2"/>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36</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LineNumbers/>
              <w:suppressAutoHyphens/>
              <w:snapToGrid w:val="0"/>
              <w:spacing w:line="100" w:lineRule="atLeast"/>
              <w:jc w:val="center"/>
              <w:rPr>
                <w:rFonts w:ascii="Times New Roman" w:eastAsia="MS Mincho" w:hAnsi="Times New Roman"/>
                <w:sz w:val="28"/>
                <w:szCs w:val="28"/>
                <w:lang w:eastAsia="ar-SA"/>
              </w:rPr>
            </w:pPr>
            <w:r w:rsidRPr="0099359B">
              <w:rPr>
                <w:rFonts w:ascii="Times New Roman" w:eastAsia="MS Mincho" w:hAnsi="Times New Roman"/>
                <w:sz w:val="28"/>
                <w:szCs w:val="28"/>
                <w:lang w:eastAsia="ar-SA"/>
              </w:rPr>
              <w:t>18</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LineNumbers/>
              <w:suppressAutoHyphens/>
              <w:snapToGrid w:val="0"/>
              <w:spacing w:line="100" w:lineRule="atLeast"/>
              <w:jc w:val="center"/>
              <w:rPr>
                <w:rFonts w:ascii="Times New Roman" w:eastAsia="MS Mincho" w:hAnsi="Times New Roman"/>
                <w:sz w:val="28"/>
                <w:szCs w:val="28"/>
                <w:lang w:eastAsia="ar-SA"/>
              </w:rPr>
            </w:pPr>
            <w:r w:rsidRPr="0099359B">
              <w:rPr>
                <w:rFonts w:ascii="Times New Roman" w:eastAsia="MS Mincho" w:hAnsi="Times New Roman"/>
                <w:sz w:val="28"/>
                <w:szCs w:val="28"/>
                <w:lang w:eastAsia="ar-SA"/>
              </w:rPr>
              <w:t>18</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jc w:val="center"/>
              <w:rPr>
                <w:rFonts w:ascii="Times New Roman" w:hAnsi="Times New Roman"/>
                <w:sz w:val="28"/>
                <w:szCs w:val="28"/>
              </w:rPr>
            </w:pPr>
          </w:p>
        </w:tc>
      </w:tr>
    </w:tbl>
    <w:p w:rsidR="0099359B" w:rsidRPr="0099359B" w:rsidRDefault="0099359B" w:rsidP="0099359B">
      <w:pPr>
        <w:suppressAutoHyphens/>
        <w:spacing w:after="0" w:line="240" w:lineRule="auto"/>
        <w:ind w:firstLine="709"/>
        <w:contextualSpacing/>
        <w:rPr>
          <w:rFonts w:ascii="Times New Roman" w:eastAsia="MS Mincho" w:hAnsi="Times New Roman" w:cs="Times New Roman"/>
          <w:b/>
          <w:bCs/>
          <w:sz w:val="28"/>
          <w:szCs w:val="28"/>
          <w:lang w:eastAsia="ar-SA"/>
        </w:rPr>
      </w:pP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u w:val="single"/>
          <w:lang w:eastAsia="ar-SA"/>
        </w:rPr>
        <w:t>Содержание дисциплины:</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1.</w:t>
      </w:r>
      <w:r w:rsidRPr="0099359B">
        <w:rPr>
          <w:rFonts w:ascii="Times New Roman" w:eastAsia="Calibri" w:hAnsi="Times New Roman" w:cs="Times New Roman"/>
          <w:bCs/>
          <w:spacing w:val="-1"/>
          <w:sz w:val="28"/>
          <w:szCs w:val="28"/>
        </w:rPr>
        <w:t xml:space="preserve"> Русская</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церковная</w:t>
      </w:r>
      <w:r w:rsidRPr="0099359B">
        <w:rPr>
          <w:rFonts w:ascii="Times New Roman" w:eastAsia="Calibri" w:hAnsi="Times New Roman" w:cs="Times New Roman"/>
          <w:bCs/>
          <w:spacing w:val="-2"/>
          <w:sz w:val="28"/>
          <w:szCs w:val="28"/>
        </w:rPr>
        <w:t xml:space="preserve"> музыка,</w:t>
      </w:r>
      <w:r w:rsidRPr="0099359B">
        <w:rPr>
          <w:rFonts w:ascii="Times New Roman" w:eastAsia="Calibri" w:hAnsi="Times New Roman" w:cs="Times New Roman"/>
          <w:bCs/>
          <w:spacing w:val="-1"/>
          <w:sz w:val="28"/>
          <w:szCs w:val="28"/>
        </w:rPr>
        <w:t xml:space="preserve"> нотация,</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 xml:space="preserve">жанры </w:t>
      </w:r>
      <w:r w:rsidRPr="0099359B">
        <w:rPr>
          <w:rFonts w:ascii="Times New Roman" w:eastAsia="Calibri" w:hAnsi="Times New Roman" w:cs="Times New Roman"/>
          <w:bCs/>
          <w:sz w:val="28"/>
          <w:szCs w:val="28"/>
        </w:rPr>
        <w:t xml:space="preserve">и </w:t>
      </w:r>
      <w:r w:rsidRPr="0099359B">
        <w:rPr>
          <w:rFonts w:ascii="Times New Roman" w:eastAsia="Calibri" w:hAnsi="Times New Roman" w:cs="Times New Roman"/>
          <w:bCs/>
          <w:spacing w:val="-1"/>
          <w:sz w:val="28"/>
          <w:szCs w:val="28"/>
        </w:rPr>
        <w:t>формы</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уникальная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история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формирования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русской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культуры</w:t>
      </w:r>
      <w:r w:rsidRPr="0099359B">
        <w:rPr>
          <w:rFonts w:ascii="Times New Roman" w:eastAsia="Calibri" w:hAnsi="Times New Roman" w:cs="Times New Roman"/>
          <w:sz w:val="28"/>
          <w:szCs w:val="28"/>
        </w:rPr>
        <w:t xml:space="preserve"> в</w:t>
      </w:r>
      <w:r w:rsidRPr="0099359B">
        <w:rPr>
          <w:rFonts w:ascii="Times New Roman" w:eastAsia="Calibri" w:hAnsi="Times New Roman" w:cs="Times New Roman"/>
          <w:spacing w:val="-1"/>
          <w:sz w:val="28"/>
          <w:szCs w:val="28"/>
        </w:rPr>
        <w:t xml:space="preserve"> целом</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z w:val="28"/>
          <w:szCs w:val="28"/>
        </w:rPr>
        <w:t xml:space="preserve">и </w:t>
      </w:r>
      <w:r w:rsidRPr="0099359B">
        <w:rPr>
          <w:rFonts w:ascii="Times New Roman" w:eastAsia="Calibri" w:hAnsi="Times New Roman" w:cs="Times New Roman"/>
          <w:spacing w:val="-1"/>
          <w:sz w:val="28"/>
          <w:szCs w:val="28"/>
        </w:rPr>
        <w:t>музыкальной</w:t>
      </w:r>
      <w:r w:rsidRPr="0099359B">
        <w:rPr>
          <w:rFonts w:ascii="Times New Roman" w:eastAsia="Calibri" w:hAnsi="Times New Roman" w:cs="Times New Roman"/>
          <w:sz w:val="28"/>
          <w:szCs w:val="28"/>
        </w:rPr>
        <w:t xml:space="preserve"> в</w:t>
      </w:r>
      <w:r w:rsidRPr="0099359B">
        <w:rPr>
          <w:rFonts w:ascii="Times New Roman" w:eastAsia="Calibri" w:hAnsi="Times New Roman" w:cs="Times New Roman"/>
          <w:spacing w:val="-1"/>
          <w:sz w:val="28"/>
          <w:szCs w:val="28"/>
        </w:rPr>
        <w:t xml:space="preserve"> частности.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Особенности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нотации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(крюки</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 xml:space="preserve">и </w:t>
      </w:r>
      <w:r w:rsidRPr="0099359B">
        <w:rPr>
          <w:rFonts w:ascii="Times New Roman" w:eastAsia="Calibri" w:hAnsi="Times New Roman" w:cs="Times New Roman"/>
          <w:spacing w:val="-1"/>
          <w:sz w:val="28"/>
          <w:szCs w:val="28"/>
        </w:rPr>
        <w:t>знамена).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Профессиональная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музыка</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церковная.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Приоритет вокального</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начала.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для</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1"/>
          <w:sz w:val="28"/>
          <w:szCs w:val="28"/>
        </w:rPr>
        <w:t>ознакомления</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1"/>
          <w:sz w:val="28"/>
          <w:szCs w:val="28"/>
        </w:rPr>
        <w:t>предлагается</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pacing w:val="-2"/>
          <w:sz w:val="28"/>
          <w:szCs w:val="28"/>
        </w:rPr>
        <w:t>любых</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образцов</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знаменного</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распева,</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примеров</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раннего</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многоголосия</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(стихир,</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тропарей</w:t>
      </w:r>
      <w:r w:rsidRPr="0099359B">
        <w:rPr>
          <w:rFonts w:ascii="Times New Roman" w:eastAsia="Calibri" w:hAnsi="Times New Roman" w:cs="Times New Roman"/>
          <w:sz w:val="28"/>
          <w:szCs w:val="28"/>
        </w:rPr>
        <w:t xml:space="preserve"> и </w:t>
      </w:r>
      <w:r w:rsidRPr="0099359B">
        <w:rPr>
          <w:rFonts w:ascii="Times New Roman" w:eastAsia="Calibri" w:hAnsi="Times New Roman" w:cs="Times New Roman"/>
          <w:spacing w:val="-1"/>
          <w:sz w:val="28"/>
          <w:szCs w:val="28"/>
        </w:rPr>
        <w:t>кондаков).</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 xml:space="preserve">Тема </w:t>
      </w:r>
      <w:r w:rsidRPr="0099359B">
        <w:rPr>
          <w:rFonts w:ascii="Times New Roman" w:eastAsia="Calibri" w:hAnsi="Times New Roman" w:cs="Times New Roman"/>
          <w:bCs/>
          <w:sz w:val="28"/>
          <w:szCs w:val="28"/>
        </w:rPr>
        <w:t>2.</w:t>
      </w:r>
      <w:r w:rsidRPr="0099359B">
        <w:rPr>
          <w:rFonts w:ascii="Times New Roman" w:eastAsia="Calibri" w:hAnsi="Times New Roman" w:cs="Times New Roman"/>
          <w:bCs/>
          <w:spacing w:val="-1"/>
          <w:sz w:val="28"/>
          <w:szCs w:val="28"/>
        </w:rPr>
        <w:t xml:space="preserve"> Музыкальная</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культура</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pacing w:val="-2"/>
          <w:sz w:val="28"/>
          <w:szCs w:val="28"/>
        </w:rPr>
        <w:t>XVIII</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pacing w:val="-1"/>
          <w:sz w:val="28"/>
          <w:szCs w:val="28"/>
        </w:rPr>
        <w:t>века. Творчество</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pacing w:val="-1"/>
          <w:sz w:val="28"/>
          <w:szCs w:val="28"/>
        </w:rPr>
        <w:t>Д.С.</w:t>
      </w:r>
      <w:r w:rsidRPr="0099359B">
        <w:rPr>
          <w:rFonts w:ascii="Times New Roman" w:eastAsia="Calibri" w:hAnsi="Times New Roman" w:cs="Times New Roman"/>
          <w:bCs/>
          <w:sz w:val="28"/>
          <w:szCs w:val="28"/>
        </w:rPr>
        <w:t xml:space="preserve"> </w:t>
      </w:r>
      <w:proofErr w:type="spellStart"/>
      <w:r w:rsidRPr="0099359B">
        <w:rPr>
          <w:rFonts w:ascii="Times New Roman" w:eastAsia="Calibri" w:hAnsi="Times New Roman" w:cs="Times New Roman"/>
          <w:bCs/>
          <w:spacing w:val="-1"/>
          <w:sz w:val="28"/>
          <w:szCs w:val="28"/>
        </w:rPr>
        <w:t>Бортнянского</w:t>
      </w:r>
      <w:proofErr w:type="spellEnd"/>
      <w:r w:rsidRPr="0099359B">
        <w:rPr>
          <w:rFonts w:ascii="Times New Roman" w:eastAsia="Calibri" w:hAnsi="Times New Roman" w:cs="Times New Roman"/>
          <w:bCs/>
          <w:spacing w:val="-1"/>
          <w:sz w:val="28"/>
          <w:szCs w:val="28"/>
        </w:rPr>
        <w:t>, М.С.</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Березовского</w:t>
      </w:r>
      <w:r w:rsidRPr="0099359B">
        <w:rPr>
          <w:rFonts w:ascii="Times New Roman" w:eastAsia="Calibri" w:hAnsi="Times New Roman" w:cs="Times New Roman"/>
          <w:bCs/>
          <w:sz w:val="28"/>
          <w:szCs w:val="28"/>
        </w:rPr>
        <w:t xml:space="preserve"> и</w:t>
      </w:r>
      <w:r w:rsidRPr="0099359B">
        <w:rPr>
          <w:rFonts w:ascii="Times New Roman" w:eastAsia="Calibri" w:hAnsi="Times New Roman" w:cs="Times New Roman"/>
          <w:bCs/>
          <w:spacing w:val="-2"/>
          <w:sz w:val="28"/>
          <w:szCs w:val="28"/>
        </w:rPr>
        <w:t xml:space="preserve"> других</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краткий</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экскурс</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историю</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государства</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российского</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XVII</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z w:val="28"/>
          <w:szCs w:val="28"/>
        </w:rPr>
        <w:t>начала</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XVIII</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века.</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z w:val="28"/>
          <w:szCs w:val="28"/>
        </w:rPr>
        <w:t>Раскол.</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Реформы</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Петра</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Великого.</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Новые</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эстетические</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нормы</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русской</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культуры.</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Жанры</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канта,</w:t>
      </w:r>
      <w:r w:rsidRPr="0099359B">
        <w:rPr>
          <w:rFonts w:ascii="Times New Roman" w:eastAsia="Calibri" w:hAnsi="Times New Roman" w:cs="Times New Roman"/>
          <w:spacing w:val="49"/>
          <w:sz w:val="28"/>
          <w:szCs w:val="28"/>
        </w:rPr>
        <w:t xml:space="preserve"> </w:t>
      </w:r>
      <w:proofErr w:type="spellStart"/>
      <w:r w:rsidRPr="0099359B">
        <w:rPr>
          <w:rFonts w:ascii="Times New Roman" w:eastAsia="Calibri" w:hAnsi="Times New Roman" w:cs="Times New Roman"/>
          <w:spacing w:val="-1"/>
          <w:sz w:val="28"/>
          <w:szCs w:val="28"/>
        </w:rPr>
        <w:t>партесного</w:t>
      </w:r>
      <w:proofErr w:type="spellEnd"/>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концерта.</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2"/>
          <w:sz w:val="28"/>
          <w:szCs w:val="28"/>
        </w:rPr>
        <w:t>Возрастание</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роли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инструментальной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музыки. Возникновение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русской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оперы.</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для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ознакомления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предлагается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частей</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хоровых</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концертов,</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увертюр</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1"/>
          <w:sz w:val="28"/>
          <w:szCs w:val="28"/>
        </w:rPr>
        <w:t xml:space="preserve"> опер</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Д.С.</w:t>
      </w:r>
      <w:r w:rsidRPr="0099359B">
        <w:rPr>
          <w:rFonts w:ascii="Times New Roman" w:eastAsia="Calibri" w:hAnsi="Times New Roman" w:cs="Times New Roman"/>
          <w:spacing w:val="6"/>
          <w:sz w:val="28"/>
          <w:szCs w:val="28"/>
        </w:rPr>
        <w:t xml:space="preserve"> </w:t>
      </w:r>
      <w:proofErr w:type="spellStart"/>
      <w:r w:rsidRPr="0099359B">
        <w:rPr>
          <w:rFonts w:ascii="Times New Roman" w:eastAsia="Calibri" w:hAnsi="Times New Roman" w:cs="Times New Roman"/>
          <w:spacing w:val="-1"/>
          <w:sz w:val="28"/>
          <w:szCs w:val="28"/>
        </w:rPr>
        <w:t>Бортнянского</w:t>
      </w:r>
      <w:proofErr w:type="spellEnd"/>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 xml:space="preserve">и </w:t>
      </w:r>
      <w:r w:rsidRPr="0099359B">
        <w:rPr>
          <w:rFonts w:ascii="Times New Roman" w:eastAsia="Calibri" w:hAnsi="Times New Roman" w:cs="Times New Roman"/>
          <w:spacing w:val="-1"/>
          <w:sz w:val="28"/>
          <w:szCs w:val="28"/>
        </w:rPr>
        <w:t>М.С.</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Березовского;</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русских</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кантов.</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3.</w:t>
      </w:r>
      <w:r w:rsidRPr="0099359B">
        <w:rPr>
          <w:rFonts w:ascii="Times New Roman" w:eastAsia="Calibri" w:hAnsi="Times New Roman" w:cs="Times New Roman"/>
          <w:bCs/>
          <w:spacing w:val="-1"/>
          <w:sz w:val="28"/>
          <w:szCs w:val="28"/>
        </w:rPr>
        <w:t xml:space="preserve"> Культура</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начала</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XIX</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века. Романсы. Творчество</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pacing w:val="-1"/>
          <w:sz w:val="28"/>
          <w:szCs w:val="28"/>
        </w:rPr>
        <w:t>А. А.</w:t>
      </w:r>
      <w:r w:rsidRPr="0099359B">
        <w:rPr>
          <w:rFonts w:ascii="Times New Roman" w:eastAsia="Calibri" w:hAnsi="Times New Roman" w:cs="Times New Roman"/>
          <w:bCs/>
          <w:sz w:val="28"/>
          <w:szCs w:val="28"/>
        </w:rPr>
        <w:t xml:space="preserve"> </w:t>
      </w:r>
      <w:proofErr w:type="spellStart"/>
      <w:r w:rsidRPr="0099359B">
        <w:rPr>
          <w:rFonts w:ascii="Times New Roman" w:eastAsia="Calibri" w:hAnsi="Times New Roman" w:cs="Times New Roman"/>
          <w:bCs/>
          <w:spacing w:val="-1"/>
          <w:sz w:val="28"/>
          <w:szCs w:val="28"/>
        </w:rPr>
        <w:t>Алябьева</w:t>
      </w:r>
      <w:proofErr w:type="spellEnd"/>
      <w:r w:rsidRPr="0099359B">
        <w:rPr>
          <w:rFonts w:ascii="Times New Roman" w:eastAsia="Calibri" w:hAnsi="Times New Roman" w:cs="Times New Roman"/>
          <w:bCs/>
          <w:spacing w:val="-1"/>
          <w:sz w:val="28"/>
          <w:szCs w:val="28"/>
        </w:rPr>
        <w:t xml:space="preserve">, А. Е. </w:t>
      </w:r>
      <w:proofErr w:type="spellStart"/>
      <w:r w:rsidRPr="0099359B">
        <w:rPr>
          <w:rFonts w:ascii="Times New Roman" w:eastAsia="Calibri" w:hAnsi="Times New Roman" w:cs="Times New Roman"/>
          <w:bCs/>
          <w:spacing w:val="-1"/>
          <w:sz w:val="28"/>
          <w:szCs w:val="28"/>
        </w:rPr>
        <w:t>Гурилева</w:t>
      </w:r>
      <w:proofErr w:type="spellEnd"/>
      <w:r w:rsidRPr="0099359B">
        <w:rPr>
          <w:rFonts w:ascii="Times New Roman" w:eastAsia="Calibri" w:hAnsi="Times New Roman" w:cs="Times New Roman"/>
          <w:bCs/>
          <w:spacing w:val="-1"/>
          <w:sz w:val="28"/>
          <w:szCs w:val="28"/>
        </w:rPr>
        <w:t>, А. Л.</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Варламова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pacing w:val="-1"/>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формирование</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2"/>
          <w:sz w:val="28"/>
          <w:szCs w:val="28"/>
        </w:rPr>
        <w:t>традиций</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домашнего</w:t>
      </w:r>
      <w:r w:rsidRPr="0099359B">
        <w:rPr>
          <w:rFonts w:ascii="Times New Roman" w:eastAsia="Calibri" w:hAnsi="Times New Roman" w:cs="Times New Roman"/>
          <w:spacing w:val="43"/>
          <w:sz w:val="28"/>
          <w:szCs w:val="28"/>
        </w:rPr>
        <w:t xml:space="preserve"> </w:t>
      </w:r>
      <w:proofErr w:type="spellStart"/>
      <w:r w:rsidRPr="0099359B">
        <w:rPr>
          <w:rFonts w:ascii="Times New Roman" w:eastAsia="Calibri" w:hAnsi="Times New Roman" w:cs="Times New Roman"/>
          <w:spacing w:val="-1"/>
          <w:sz w:val="28"/>
          <w:szCs w:val="28"/>
        </w:rPr>
        <w:t>музицирования</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Романтизм</w:t>
      </w:r>
      <w:r w:rsidRPr="0099359B">
        <w:rPr>
          <w:rFonts w:ascii="Times New Roman" w:eastAsia="Calibri" w:hAnsi="Times New Roman" w:cs="Times New Roman"/>
          <w:sz w:val="28"/>
          <w:szCs w:val="28"/>
        </w:rPr>
        <w:t xml:space="preserve"> и</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сентиментализм</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 xml:space="preserve">в </w:t>
      </w:r>
      <w:r w:rsidRPr="0099359B">
        <w:rPr>
          <w:rFonts w:ascii="Times New Roman" w:eastAsia="Calibri" w:hAnsi="Times New Roman" w:cs="Times New Roman"/>
          <w:spacing w:val="-1"/>
          <w:sz w:val="28"/>
          <w:szCs w:val="28"/>
        </w:rPr>
        <w:t>русской</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поэзии</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вокальной</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музыке.</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Формирование</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различных</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жанров</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русского</w:t>
      </w:r>
      <w:r w:rsidRPr="0099359B">
        <w:rPr>
          <w:rFonts w:ascii="Times New Roman" w:eastAsia="Calibri" w:hAnsi="Times New Roman" w:cs="Times New Roman"/>
          <w:spacing w:val="36"/>
          <w:sz w:val="28"/>
          <w:szCs w:val="28"/>
        </w:rPr>
        <w:t xml:space="preserve"> </w:t>
      </w:r>
      <w:r w:rsidRPr="0099359B">
        <w:rPr>
          <w:rFonts w:ascii="Times New Roman" w:eastAsia="Calibri" w:hAnsi="Times New Roman" w:cs="Times New Roman"/>
          <w:spacing w:val="-1"/>
          <w:sz w:val="28"/>
          <w:szCs w:val="28"/>
        </w:rPr>
        <w:t>романса:</w:t>
      </w:r>
      <w:r w:rsidRPr="0099359B">
        <w:rPr>
          <w:rFonts w:ascii="Times New Roman" w:eastAsia="Calibri" w:hAnsi="Times New Roman" w:cs="Times New Roman"/>
          <w:spacing w:val="36"/>
          <w:sz w:val="28"/>
          <w:szCs w:val="28"/>
        </w:rPr>
        <w:t xml:space="preserve"> </w:t>
      </w:r>
      <w:r w:rsidRPr="0099359B">
        <w:rPr>
          <w:rFonts w:ascii="Times New Roman" w:eastAsia="Calibri" w:hAnsi="Times New Roman" w:cs="Times New Roman"/>
          <w:spacing w:val="-1"/>
          <w:sz w:val="28"/>
          <w:szCs w:val="28"/>
        </w:rPr>
        <w:t>элегия,</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русская</w:t>
      </w:r>
      <w:r w:rsidRPr="0099359B">
        <w:rPr>
          <w:rFonts w:ascii="Times New Roman" w:eastAsia="Calibri" w:hAnsi="Times New Roman" w:cs="Times New Roman"/>
          <w:spacing w:val="36"/>
          <w:sz w:val="28"/>
          <w:szCs w:val="28"/>
        </w:rPr>
        <w:t xml:space="preserve"> </w:t>
      </w:r>
      <w:r w:rsidRPr="0099359B">
        <w:rPr>
          <w:rFonts w:ascii="Times New Roman" w:eastAsia="Calibri" w:hAnsi="Times New Roman" w:cs="Times New Roman"/>
          <w:spacing w:val="-2"/>
          <w:sz w:val="28"/>
          <w:szCs w:val="28"/>
        </w:rPr>
        <w:t>песни,</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баллада,</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pacing w:val="-1"/>
          <w:sz w:val="28"/>
          <w:szCs w:val="28"/>
        </w:rPr>
        <w:t>романсы</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«о</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дальних</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странах»,</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использованием</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танцевальных</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жанров.</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А.А.</w:t>
      </w:r>
      <w:r w:rsidRPr="0099359B">
        <w:rPr>
          <w:rFonts w:ascii="Times New Roman" w:eastAsia="Calibri" w:hAnsi="Times New Roman" w:cs="Times New Roman"/>
          <w:spacing w:val="47"/>
          <w:sz w:val="28"/>
          <w:szCs w:val="28"/>
        </w:rPr>
        <w:t xml:space="preserve"> </w:t>
      </w:r>
      <w:proofErr w:type="spellStart"/>
      <w:r w:rsidRPr="0099359B">
        <w:rPr>
          <w:rFonts w:ascii="Times New Roman" w:eastAsia="Calibri" w:hAnsi="Times New Roman" w:cs="Times New Roman"/>
          <w:spacing w:val="-1"/>
          <w:sz w:val="28"/>
          <w:szCs w:val="28"/>
        </w:rPr>
        <w:t>Алябьев</w:t>
      </w:r>
      <w:proofErr w:type="spellEnd"/>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1"/>
          <w:sz w:val="28"/>
          <w:szCs w:val="28"/>
        </w:rPr>
        <w:t>«Соловей»,</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А.Л.</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Варламов</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«Красный</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сарафан»,</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«Белеет</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2"/>
          <w:sz w:val="28"/>
          <w:szCs w:val="28"/>
        </w:rPr>
        <w:t>парус</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одинокий»,</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А. Е.</w:t>
      </w:r>
      <w:r w:rsidRPr="0099359B">
        <w:rPr>
          <w:rFonts w:ascii="Times New Roman" w:eastAsia="Calibri" w:hAnsi="Times New Roman" w:cs="Times New Roman"/>
          <w:spacing w:val="27"/>
          <w:sz w:val="28"/>
          <w:szCs w:val="28"/>
        </w:rPr>
        <w:t xml:space="preserve"> </w:t>
      </w:r>
      <w:proofErr w:type="spellStart"/>
      <w:r w:rsidRPr="0099359B">
        <w:rPr>
          <w:rFonts w:ascii="Times New Roman" w:eastAsia="Calibri" w:hAnsi="Times New Roman" w:cs="Times New Roman"/>
          <w:spacing w:val="-1"/>
          <w:sz w:val="28"/>
          <w:szCs w:val="28"/>
        </w:rPr>
        <w:t>Гурилев</w:t>
      </w:r>
      <w:proofErr w:type="spellEnd"/>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«Колокольчик».</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z w:val="28"/>
          <w:szCs w:val="28"/>
        </w:rPr>
        <w:t>Для</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1"/>
          <w:sz w:val="28"/>
          <w:szCs w:val="28"/>
        </w:rPr>
        <w:t>ознакомления:</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1"/>
          <w:sz w:val="28"/>
          <w:szCs w:val="28"/>
        </w:rPr>
        <w:t>А. А.</w:t>
      </w:r>
      <w:r w:rsidRPr="0099359B">
        <w:rPr>
          <w:rFonts w:ascii="Times New Roman" w:eastAsia="Calibri" w:hAnsi="Times New Roman" w:cs="Times New Roman"/>
          <w:spacing w:val="66"/>
          <w:sz w:val="28"/>
          <w:szCs w:val="28"/>
        </w:rPr>
        <w:t xml:space="preserve"> </w:t>
      </w:r>
      <w:proofErr w:type="spellStart"/>
      <w:r w:rsidRPr="0099359B">
        <w:rPr>
          <w:rFonts w:ascii="Times New Roman" w:eastAsia="Calibri" w:hAnsi="Times New Roman" w:cs="Times New Roman"/>
          <w:spacing w:val="-1"/>
          <w:sz w:val="28"/>
          <w:szCs w:val="28"/>
        </w:rPr>
        <w:t>Алябьев</w:t>
      </w:r>
      <w:proofErr w:type="spellEnd"/>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1"/>
          <w:sz w:val="28"/>
          <w:szCs w:val="28"/>
        </w:rPr>
        <w:t>«Иртыш»,</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2"/>
          <w:sz w:val="28"/>
          <w:szCs w:val="28"/>
        </w:rPr>
        <w:t>А. Е.</w:t>
      </w:r>
      <w:r w:rsidRPr="0099359B">
        <w:rPr>
          <w:rFonts w:ascii="Times New Roman" w:eastAsia="Calibri" w:hAnsi="Times New Roman" w:cs="Times New Roman"/>
          <w:spacing w:val="66"/>
          <w:sz w:val="28"/>
          <w:szCs w:val="28"/>
        </w:rPr>
        <w:t xml:space="preserve"> </w:t>
      </w:r>
      <w:proofErr w:type="spellStart"/>
      <w:r w:rsidRPr="0099359B">
        <w:rPr>
          <w:rFonts w:ascii="Times New Roman" w:eastAsia="Calibri" w:hAnsi="Times New Roman" w:cs="Times New Roman"/>
          <w:spacing w:val="-1"/>
          <w:sz w:val="28"/>
          <w:szCs w:val="28"/>
        </w:rPr>
        <w:t>Гурилев</w:t>
      </w:r>
      <w:proofErr w:type="spellEnd"/>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«Домик-крошечка», другие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романсы</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по</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выбору</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преподавателя.</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4.</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pacing w:val="-2"/>
          <w:sz w:val="28"/>
          <w:szCs w:val="28"/>
        </w:rPr>
        <w:t>Михаил</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pacing w:val="-1"/>
          <w:sz w:val="28"/>
          <w:szCs w:val="28"/>
        </w:rPr>
        <w:t>Иванович</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pacing w:val="-1"/>
          <w:sz w:val="28"/>
          <w:szCs w:val="28"/>
        </w:rPr>
        <w:t>Глинка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жизненный</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творческий</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путь</w:t>
      </w:r>
      <w:r w:rsidRPr="0099359B">
        <w:rPr>
          <w:rFonts w:ascii="Times New Roman" w:eastAsia="Calibri" w:hAnsi="Times New Roman" w:cs="Times New Roman"/>
          <w:bCs/>
          <w:spacing w:val="-1"/>
          <w:sz w:val="28"/>
          <w:szCs w:val="28"/>
        </w:rPr>
        <w:t>.</w:t>
      </w:r>
      <w:r w:rsidRPr="0099359B">
        <w:rPr>
          <w:rFonts w:ascii="Times New Roman" w:eastAsia="Calibri" w:hAnsi="Times New Roman" w:cs="Times New Roman"/>
          <w:bCs/>
          <w:spacing w:val="13"/>
          <w:sz w:val="28"/>
          <w:szCs w:val="28"/>
        </w:rPr>
        <w:t xml:space="preserve"> </w:t>
      </w:r>
      <w:r w:rsidRPr="0099359B">
        <w:rPr>
          <w:rFonts w:ascii="Times New Roman" w:eastAsia="Calibri" w:hAnsi="Times New Roman" w:cs="Times New Roman"/>
          <w:spacing w:val="-1"/>
          <w:sz w:val="28"/>
          <w:szCs w:val="28"/>
        </w:rPr>
        <w:t>Обучение</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Италии,</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Германии.</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Зарождение</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русской</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1"/>
          <w:sz w:val="28"/>
          <w:szCs w:val="28"/>
        </w:rPr>
        <w:t>музыкальной</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классики.</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Создание</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2"/>
          <w:sz w:val="28"/>
          <w:szCs w:val="28"/>
        </w:rPr>
        <w:t>двух</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опер.</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Поездки</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2"/>
          <w:sz w:val="28"/>
          <w:szCs w:val="28"/>
        </w:rPr>
        <w:t>во</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Францию,</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2"/>
          <w:sz w:val="28"/>
          <w:szCs w:val="28"/>
        </w:rPr>
        <w:t>Испанию.</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Создание</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одночастных</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симфонических</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2"/>
          <w:sz w:val="28"/>
          <w:szCs w:val="28"/>
        </w:rPr>
        <w:t>программных</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увертюр.</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z w:val="28"/>
          <w:szCs w:val="28"/>
        </w:rPr>
        <w:t>Эпоха</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Глинки:</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2"/>
          <w:sz w:val="28"/>
          <w:szCs w:val="28"/>
        </w:rPr>
        <w:t>современники</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композитора.</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2"/>
          <w:sz w:val="28"/>
          <w:szCs w:val="28"/>
        </w:rPr>
        <w:t>Опера</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«Жизнь</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z w:val="28"/>
          <w:szCs w:val="28"/>
        </w:rPr>
        <w:t>за</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царя»</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lastRenderedPageBreak/>
        <w:t>или</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«Иван</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Сусанин».</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Общая</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характеристика;</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композиция</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2"/>
          <w:sz w:val="28"/>
          <w:szCs w:val="28"/>
        </w:rPr>
        <w:t>оперы.</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Музыкальные</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характеристики</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pacing w:val="-1"/>
          <w:sz w:val="28"/>
          <w:szCs w:val="28"/>
        </w:rPr>
        <w:t>героев:</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русских</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pacing w:val="-1"/>
          <w:sz w:val="28"/>
          <w:szCs w:val="28"/>
        </w:rPr>
        <w:t>поляков.</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pacing w:val="-1"/>
          <w:sz w:val="28"/>
          <w:szCs w:val="28"/>
        </w:rPr>
        <w:t>Различные</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виды</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сольных</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сцен</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(ария,</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z w:val="28"/>
          <w:szCs w:val="28"/>
        </w:rPr>
        <w:t xml:space="preserve">каватина, </w:t>
      </w:r>
      <w:r w:rsidRPr="0099359B">
        <w:rPr>
          <w:rFonts w:ascii="Times New Roman" w:eastAsia="Calibri" w:hAnsi="Times New Roman" w:cs="Times New Roman"/>
          <w:spacing w:val="-1"/>
          <w:sz w:val="28"/>
          <w:szCs w:val="28"/>
        </w:rPr>
        <w:t>песня,</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романс).</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Хоровые</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сцены.</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Понятия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«интродукция»,</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«эпилог».</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2"/>
          <w:sz w:val="28"/>
          <w:szCs w:val="28"/>
        </w:rPr>
        <w:t>Танцы</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z w:val="28"/>
          <w:szCs w:val="28"/>
        </w:rPr>
        <w:t>как</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характеристика</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поляков.</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Повторяющиеся</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темы</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опере,</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их</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смысл</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значение.</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Романсы</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Глинки</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новое</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наполнение</w:t>
      </w:r>
      <w:r w:rsidRPr="0099359B">
        <w:rPr>
          <w:rFonts w:ascii="Times New Roman" w:eastAsia="Calibri" w:hAnsi="Times New Roman" w:cs="Times New Roman"/>
          <w:spacing w:val="69"/>
          <w:sz w:val="28"/>
          <w:szCs w:val="28"/>
        </w:rPr>
        <w:t xml:space="preserve"> </w:t>
      </w:r>
      <w:r w:rsidRPr="0099359B">
        <w:rPr>
          <w:rFonts w:ascii="Times New Roman" w:eastAsia="Calibri" w:hAnsi="Times New Roman" w:cs="Times New Roman"/>
          <w:spacing w:val="-1"/>
          <w:sz w:val="28"/>
          <w:szCs w:val="28"/>
        </w:rPr>
        <w:t>жанра,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превращение</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романса</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 xml:space="preserve">в </w:t>
      </w:r>
      <w:r w:rsidRPr="0099359B">
        <w:rPr>
          <w:rFonts w:ascii="Times New Roman" w:eastAsia="Calibri" w:hAnsi="Times New Roman" w:cs="Times New Roman"/>
          <w:spacing w:val="-2"/>
          <w:sz w:val="28"/>
          <w:szCs w:val="28"/>
        </w:rPr>
        <w:t>особый</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жанр</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камерной</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вокальной</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миниатюры.</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Роль</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русской</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поэзии,</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внимание</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поэтическому</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тексту.</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Роль</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фортепианной</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партии</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романсах.</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Разнообразие</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музыкальных</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форм.</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Симфонические</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сочинения</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Глинки</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одночастные</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программные</w:t>
      </w:r>
      <w:r w:rsidRPr="0099359B">
        <w:rPr>
          <w:rFonts w:ascii="Times New Roman" w:eastAsia="Calibri" w:hAnsi="Times New Roman" w:cs="Times New Roman"/>
          <w:spacing w:val="25"/>
          <w:sz w:val="28"/>
          <w:szCs w:val="28"/>
        </w:rPr>
        <w:t xml:space="preserve"> </w:t>
      </w:r>
      <w:proofErr w:type="gramStart"/>
      <w:r w:rsidRPr="0099359B">
        <w:rPr>
          <w:rFonts w:ascii="Times New Roman" w:eastAsia="Calibri" w:hAnsi="Times New Roman" w:cs="Times New Roman"/>
          <w:spacing w:val="-1"/>
          <w:sz w:val="28"/>
          <w:szCs w:val="28"/>
        </w:rPr>
        <w:t>симфонические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миниатюры</w:t>
      </w:r>
      <w:proofErr w:type="gram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2"/>
          <w:sz w:val="28"/>
          <w:szCs w:val="28"/>
        </w:rPr>
        <w:t>Национальный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колорит</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испанских</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увертюр.</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«Камаринская»:</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уникальная</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1"/>
          <w:sz w:val="28"/>
          <w:szCs w:val="28"/>
        </w:rPr>
        <w:t>роль</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становлении</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1"/>
          <w:sz w:val="28"/>
          <w:szCs w:val="28"/>
        </w:rPr>
        <w:t>русской</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1"/>
          <w:sz w:val="28"/>
          <w:szCs w:val="28"/>
        </w:rPr>
        <w:t>симфонической</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школы. «Вальс-фантазия».</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55"/>
          <w:sz w:val="28"/>
          <w:szCs w:val="28"/>
        </w:rPr>
        <w:t xml:space="preserve"> </w:t>
      </w:r>
      <w:r w:rsidRPr="0099359B">
        <w:rPr>
          <w:rFonts w:ascii="Times New Roman" w:eastAsia="Calibri" w:hAnsi="Times New Roman" w:cs="Times New Roman"/>
          <w:spacing w:val="-1"/>
          <w:sz w:val="28"/>
          <w:szCs w:val="28"/>
        </w:rPr>
        <w:t>«Иван</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Сусанин»</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1"/>
          <w:sz w:val="28"/>
          <w:szCs w:val="28"/>
        </w:rPr>
        <w:t>(«Жизнь</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2"/>
          <w:sz w:val="28"/>
          <w:szCs w:val="28"/>
        </w:rPr>
        <w:t>за</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царя»)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2"/>
          <w:sz w:val="28"/>
          <w:szCs w:val="28"/>
        </w:rPr>
        <w:t>д.:</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Интродукция,</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Каватина</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рондо</w:t>
      </w:r>
      <w:r w:rsidRPr="0099359B">
        <w:rPr>
          <w:rFonts w:ascii="Times New Roman" w:eastAsia="Calibri" w:hAnsi="Times New Roman" w:cs="Times New Roman"/>
          <w:spacing w:val="38"/>
          <w:sz w:val="28"/>
          <w:szCs w:val="28"/>
        </w:rPr>
        <w:t xml:space="preserve"> </w:t>
      </w:r>
      <w:proofErr w:type="spellStart"/>
      <w:r w:rsidRPr="0099359B">
        <w:rPr>
          <w:rFonts w:ascii="Times New Roman" w:eastAsia="Calibri" w:hAnsi="Times New Roman" w:cs="Times New Roman"/>
          <w:spacing w:val="-2"/>
          <w:sz w:val="28"/>
          <w:szCs w:val="28"/>
        </w:rPr>
        <w:t>Антониды</w:t>
      </w:r>
      <w:proofErr w:type="spellEnd"/>
      <w:r w:rsidRPr="0099359B">
        <w:rPr>
          <w:rFonts w:ascii="Times New Roman" w:eastAsia="Calibri" w:hAnsi="Times New Roman" w:cs="Times New Roman"/>
          <w:spacing w:val="-2"/>
          <w:sz w:val="28"/>
          <w:szCs w:val="28"/>
        </w:rPr>
        <w:t>,</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трио</w:t>
      </w:r>
      <w:r w:rsidRPr="0099359B">
        <w:rPr>
          <w:rFonts w:ascii="Times New Roman" w:eastAsia="Calibri" w:hAnsi="Times New Roman" w:cs="Times New Roman"/>
          <w:spacing w:val="36"/>
          <w:sz w:val="28"/>
          <w:szCs w:val="28"/>
        </w:rPr>
        <w:t xml:space="preserve"> </w:t>
      </w:r>
      <w:r w:rsidRPr="0099359B">
        <w:rPr>
          <w:rFonts w:ascii="Times New Roman" w:eastAsia="Calibri" w:hAnsi="Times New Roman" w:cs="Times New Roman"/>
          <w:spacing w:val="-2"/>
          <w:sz w:val="28"/>
          <w:szCs w:val="28"/>
        </w:rPr>
        <w:t>«Не</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томи,</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родимый»;</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Полонез,</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Краковяк,</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Вальс,</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Мазурка;</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z w:val="28"/>
          <w:szCs w:val="28"/>
        </w:rPr>
        <w:t>3</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Песня</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Вани,</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сцена</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Сусанина</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поляками,</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Свадебный</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хор,</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Романс</w:t>
      </w:r>
      <w:r w:rsidRPr="0099359B">
        <w:rPr>
          <w:rFonts w:ascii="Times New Roman" w:eastAsia="Calibri" w:hAnsi="Times New Roman" w:cs="Times New Roman"/>
          <w:spacing w:val="47"/>
          <w:sz w:val="28"/>
          <w:szCs w:val="28"/>
        </w:rPr>
        <w:t xml:space="preserve"> </w:t>
      </w:r>
      <w:proofErr w:type="spellStart"/>
      <w:r w:rsidRPr="0099359B">
        <w:rPr>
          <w:rFonts w:ascii="Times New Roman" w:eastAsia="Calibri" w:hAnsi="Times New Roman" w:cs="Times New Roman"/>
          <w:spacing w:val="-2"/>
          <w:sz w:val="28"/>
          <w:szCs w:val="28"/>
        </w:rPr>
        <w:t>Антониды</w:t>
      </w:r>
      <w:proofErr w:type="spellEnd"/>
      <w:r w:rsidRPr="0099359B">
        <w:rPr>
          <w:rFonts w:ascii="Times New Roman" w:eastAsia="Calibri" w:hAnsi="Times New Roman" w:cs="Times New Roman"/>
          <w:spacing w:val="-2"/>
          <w:sz w:val="28"/>
          <w:szCs w:val="28"/>
        </w:rPr>
        <w:t>;</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z w:val="28"/>
          <w:szCs w:val="28"/>
        </w:rPr>
        <w:t>4</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2"/>
          <w:sz w:val="28"/>
          <w:szCs w:val="28"/>
        </w:rPr>
        <w:t>ария</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Сусанина;</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Эпилог:</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хор</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«Славься».</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Романсы:</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«Жаворонок</w:t>
      </w:r>
      <w:proofErr w:type="gramStart"/>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w:t>
      </w:r>
      <w:proofErr w:type="gramEnd"/>
      <w:r w:rsidRPr="0099359B">
        <w:rPr>
          <w:rFonts w:ascii="Times New Roman" w:eastAsia="Calibri" w:hAnsi="Times New Roman" w:cs="Times New Roman"/>
          <w:spacing w:val="-1"/>
          <w:sz w:val="28"/>
          <w:szCs w:val="28"/>
        </w:rPr>
        <w:t>Попутная</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песня»,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помню</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чудное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мгновенье».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Симфонические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произведения: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«Камаринская»,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«Вальс-фантазия».</w:t>
      </w:r>
      <w:r w:rsidRPr="0099359B">
        <w:rPr>
          <w:rFonts w:ascii="Times New Roman" w:eastAsia="Calibri" w:hAnsi="Times New Roman" w:cs="Times New Roman"/>
          <w:sz w:val="28"/>
          <w:szCs w:val="28"/>
        </w:rPr>
        <w:t xml:space="preserve"> Для </w:t>
      </w:r>
      <w:r w:rsidRPr="0099359B">
        <w:rPr>
          <w:rFonts w:ascii="Times New Roman" w:eastAsia="Calibri" w:hAnsi="Times New Roman" w:cs="Times New Roman"/>
          <w:spacing w:val="-1"/>
          <w:sz w:val="28"/>
          <w:szCs w:val="28"/>
        </w:rPr>
        <w:t>ознакомления: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увертюра</w:t>
      </w:r>
      <w:r w:rsidRPr="0099359B">
        <w:rPr>
          <w:rFonts w:ascii="Times New Roman" w:eastAsia="Calibri" w:hAnsi="Times New Roman" w:cs="Times New Roman"/>
          <w:sz w:val="28"/>
          <w:szCs w:val="28"/>
        </w:rPr>
        <w:t xml:space="preserve"> к </w:t>
      </w:r>
      <w:r w:rsidRPr="0099359B">
        <w:rPr>
          <w:rFonts w:ascii="Times New Roman" w:eastAsia="Calibri" w:hAnsi="Times New Roman" w:cs="Times New Roman"/>
          <w:spacing w:val="-2"/>
          <w:sz w:val="28"/>
          <w:szCs w:val="28"/>
        </w:rPr>
        <w:t xml:space="preserve">опере </w:t>
      </w:r>
      <w:r w:rsidRPr="0099359B">
        <w:rPr>
          <w:rFonts w:ascii="Times New Roman" w:eastAsia="Calibri" w:hAnsi="Times New Roman" w:cs="Times New Roman"/>
          <w:spacing w:val="-1"/>
          <w:sz w:val="28"/>
          <w:szCs w:val="28"/>
        </w:rPr>
        <w:t>«Руслан</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Людмила»,</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«Арагонская</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2"/>
          <w:sz w:val="28"/>
          <w:szCs w:val="28"/>
        </w:rPr>
        <w:t>хота».</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Романсы</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«Я</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здесь,</w:t>
      </w:r>
      <w:r w:rsidRPr="0099359B">
        <w:rPr>
          <w:rFonts w:ascii="Times New Roman" w:eastAsia="Calibri" w:hAnsi="Times New Roman" w:cs="Times New Roman"/>
          <w:spacing w:val="25"/>
          <w:sz w:val="28"/>
          <w:szCs w:val="28"/>
        </w:rPr>
        <w:t xml:space="preserve"> </w:t>
      </w:r>
      <w:proofErr w:type="spellStart"/>
      <w:r w:rsidRPr="0099359B">
        <w:rPr>
          <w:rFonts w:ascii="Times New Roman" w:eastAsia="Calibri" w:hAnsi="Times New Roman" w:cs="Times New Roman"/>
          <w:spacing w:val="-1"/>
          <w:sz w:val="28"/>
          <w:szCs w:val="28"/>
        </w:rPr>
        <w:t>Инезилья</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pacing w:val="-1"/>
          <w:sz w:val="28"/>
          <w:szCs w:val="28"/>
        </w:rPr>
        <w:t>«В</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крови</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горит</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огонь</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желанья»,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«Венецианская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ночь»</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др.</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по</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выбору</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преподавателя.</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5.</w:t>
      </w:r>
      <w:r w:rsidRPr="0099359B">
        <w:rPr>
          <w:rFonts w:ascii="Times New Roman" w:eastAsia="Calibri" w:hAnsi="Times New Roman" w:cs="Times New Roman"/>
          <w:bCs/>
          <w:spacing w:val="-1"/>
          <w:sz w:val="28"/>
          <w:szCs w:val="28"/>
        </w:rPr>
        <w:t xml:space="preserve"> Александр Сергеевич</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Даргомыжский</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1"/>
          <w:sz w:val="28"/>
          <w:szCs w:val="28"/>
        </w:rPr>
        <w:t>жизненный</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творческий</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2"/>
          <w:sz w:val="28"/>
          <w:szCs w:val="28"/>
        </w:rPr>
        <w:t>путь.</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Значение</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дружбы</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Глинкой.</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Новые</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эстетические</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задачи.</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Поиск</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выразительности</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музыкального</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языка,</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отношение</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pacing w:val="-1"/>
          <w:sz w:val="28"/>
          <w:szCs w:val="28"/>
        </w:rPr>
        <w:t>литературному</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тексту,</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передача</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музыке</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2"/>
          <w:sz w:val="28"/>
          <w:szCs w:val="28"/>
        </w:rPr>
        <w:t>интонаций</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разговорной</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z w:val="28"/>
          <w:szCs w:val="28"/>
        </w:rPr>
        <w:t>речи.</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Социально-обличительная</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тематика</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вокальных</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сочинениях.</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1"/>
          <w:sz w:val="28"/>
          <w:szCs w:val="28"/>
        </w:rPr>
        <w:t>Опера</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творчестве</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композитора,</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особенности</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1"/>
          <w:sz w:val="28"/>
          <w:szCs w:val="28"/>
        </w:rPr>
        <w:t>музыкального</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z w:val="28"/>
          <w:szCs w:val="28"/>
        </w:rPr>
        <w:t>языка</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операх</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«Русалка»,</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«Каменный</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гость».</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Психологизм</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образа</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Мельника, жанровые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хоровые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сцены,</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портретная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характеристика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Князя.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Вокальная</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миниатюра</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bCs/>
          <w:sz w:val="28"/>
          <w:szCs w:val="28"/>
        </w:rPr>
        <w:t>–</w:t>
      </w:r>
      <w:r w:rsidRPr="0099359B">
        <w:rPr>
          <w:rFonts w:ascii="Times New Roman" w:eastAsia="Calibri" w:hAnsi="Times New Roman" w:cs="Times New Roman"/>
          <w:bCs/>
          <w:spacing w:val="31"/>
          <w:sz w:val="28"/>
          <w:szCs w:val="28"/>
        </w:rPr>
        <w:t xml:space="preserve"> </w:t>
      </w:r>
      <w:r w:rsidRPr="0099359B">
        <w:rPr>
          <w:rFonts w:ascii="Times New Roman" w:eastAsia="Calibri" w:hAnsi="Times New Roman" w:cs="Times New Roman"/>
          <w:spacing w:val="-1"/>
          <w:sz w:val="28"/>
          <w:szCs w:val="28"/>
        </w:rPr>
        <w:t>появление</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новых</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жанров</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тем</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1"/>
          <w:sz w:val="28"/>
          <w:szCs w:val="28"/>
        </w:rPr>
        <w:t>(драматическая</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песня,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сатирические</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сценки).</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z w:val="28"/>
          <w:szCs w:val="28"/>
        </w:rPr>
        <w:t>П</w:t>
      </w:r>
      <w:r w:rsidRPr="0099359B">
        <w:rPr>
          <w:rFonts w:ascii="Times New Roman" w:eastAsia="Calibri" w:hAnsi="Times New Roman" w:cs="Times New Roman"/>
          <w:spacing w:val="-1"/>
          <w:sz w:val="28"/>
          <w:szCs w:val="28"/>
        </w:rPr>
        <w:t>рактика:</w:t>
      </w:r>
      <w:r w:rsidRPr="0099359B">
        <w:rPr>
          <w:rFonts w:ascii="Times New Roman" w:eastAsia="Calibri" w:hAnsi="Times New Roman" w:cs="Times New Roman"/>
          <w:sz w:val="28"/>
          <w:szCs w:val="28"/>
        </w:rPr>
        <w:t xml:space="preserve"> п</w:t>
      </w:r>
      <w:r w:rsidRPr="0099359B">
        <w:rPr>
          <w:rFonts w:ascii="Times New Roman" w:eastAsia="Calibri" w:hAnsi="Times New Roman" w:cs="Times New Roman"/>
          <w:spacing w:val="-1"/>
          <w:sz w:val="28"/>
          <w:szCs w:val="28"/>
        </w:rPr>
        <w:t>рослушивание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вокальные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произведения: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«Старый</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капрал»,</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«Мне</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грустно»,</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«Титулярный</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советник»</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«Мне</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2"/>
          <w:sz w:val="28"/>
          <w:szCs w:val="28"/>
        </w:rPr>
        <w:t>минуло</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шестнадцать</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лет».</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Опера</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«Русалка»:</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ария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Мельника</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сцена</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Мельника</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3</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хор</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«Сватушка»</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хоры</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русалок</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3</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Песня</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Наташи</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2"/>
          <w:sz w:val="28"/>
          <w:szCs w:val="28"/>
        </w:rPr>
        <w:t>д.,</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Каватина</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Князя</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z w:val="28"/>
          <w:szCs w:val="28"/>
        </w:rPr>
        <w:t>3</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z w:val="28"/>
          <w:szCs w:val="28"/>
        </w:rPr>
        <w:t>Для</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ознакомления:</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романсы</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песни</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«Ночной</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1"/>
          <w:sz w:val="28"/>
          <w:szCs w:val="28"/>
        </w:rPr>
        <w:t>зефир»,</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 xml:space="preserve">«Мельник»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другие</w:t>
      </w:r>
      <w:r w:rsidRPr="0099359B">
        <w:rPr>
          <w:rFonts w:ascii="Times New Roman" w:eastAsia="Calibri" w:hAnsi="Times New Roman" w:cs="Times New Roman"/>
          <w:sz w:val="28"/>
          <w:szCs w:val="28"/>
        </w:rPr>
        <w:t xml:space="preserve"> по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2"/>
          <w:sz w:val="28"/>
          <w:szCs w:val="28"/>
        </w:rPr>
        <w:t>выбору</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преподавателя.</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61"/>
          <w:sz w:val="28"/>
          <w:szCs w:val="28"/>
        </w:rPr>
        <w:t xml:space="preserve"> </w:t>
      </w:r>
      <w:r w:rsidRPr="0099359B">
        <w:rPr>
          <w:rFonts w:ascii="Times New Roman" w:eastAsia="Calibri" w:hAnsi="Times New Roman" w:cs="Times New Roman"/>
          <w:bCs/>
          <w:sz w:val="28"/>
          <w:szCs w:val="28"/>
        </w:rPr>
        <w:t>6.</w:t>
      </w:r>
      <w:r w:rsidRPr="0099359B">
        <w:rPr>
          <w:rFonts w:ascii="Times New Roman" w:eastAsia="Calibri" w:hAnsi="Times New Roman" w:cs="Times New Roman"/>
          <w:bCs/>
          <w:spacing w:val="62"/>
          <w:sz w:val="28"/>
          <w:szCs w:val="28"/>
        </w:rPr>
        <w:t xml:space="preserve"> </w:t>
      </w:r>
      <w:r w:rsidRPr="0099359B">
        <w:rPr>
          <w:rFonts w:ascii="Times New Roman" w:eastAsia="Calibri" w:hAnsi="Times New Roman" w:cs="Times New Roman"/>
          <w:bCs/>
          <w:spacing w:val="-1"/>
          <w:sz w:val="28"/>
          <w:szCs w:val="28"/>
        </w:rPr>
        <w:t>Русская</w:t>
      </w:r>
      <w:r w:rsidRPr="0099359B">
        <w:rPr>
          <w:rFonts w:ascii="Times New Roman" w:eastAsia="Calibri" w:hAnsi="Times New Roman" w:cs="Times New Roman"/>
          <w:bCs/>
          <w:spacing w:val="60"/>
          <w:sz w:val="28"/>
          <w:szCs w:val="28"/>
        </w:rPr>
        <w:t xml:space="preserve"> </w:t>
      </w:r>
      <w:r w:rsidRPr="0099359B">
        <w:rPr>
          <w:rFonts w:ascii="Times New Roman" w:eastAsia="Calibri" w:hAnsi="Times New Roman" w:cs="Times New Roman"/>
          <w:bCs/>
          <w:spacing w:val="-1"/>
          <w:sz w:val="28"/>
          <w:szCs w:val="28"/>
        </w:rPr>
        <w:t>культура</w:t>
      </w:r>
      <w:r w:rsidRPr="0099359B">
        <w:rPr>
          <w:rFonts w:ascii="Times New Roman" w:eastAsia="Calibri" w:hAnsi="Times New Roman" w:cs="Times New Roman"/>
          <w:bCs/>
          <w:spacing w:val="62"/>
          <w:sz w:val="28"/>
          <w:szCs w:val="28"/>
        </w:rPr>
        <w:t xml:space="preserve"> </w:t>
      </w:r>
      <w:r w:rsidRPr="0099359B">
        <w:rPr>
          <w:rFonts w:ascii="Times New Roman" w:eastAsia="Calibri" w:hAnsi="Times New Roman" w:cs="Times New Roman"/>
          <w:bCs/>
          <w:spacing w:val="-1"/>
          <w:sz w:val="28"/>
          <w:szCs w:val="28"/>
        </w:rPr>
        <w:t>60-х</w:t>
      </w:r>
      <w:r w:rsidRPr="0099359B">
        <w:rPr>
          <w:rFonts w:ascii="Times New Roman" w:eastAsia="Calibri" w:hAnsi="Times New Roman" w:cs="Times New Roman"/>
          <w:bCs/>
          <w:spacing w:val="62"/>
          <w:sz w:val="28"/>
          <w:szCs w:val="28"/>
        </w:rPr>
        <w:t xml:space="preserve"> </w:t>
      </w:r>
      <w:r w:rsidRPr="0099359B">
        <w:rPr>
          <w:rFonts w:ascii="Times New Roman" w:eastAsia="Calibri" w:hAnsi="Times New Roman" w:cs="Times New Roman"/>
          <w:bCs/>
          <w:sz w:val="28"/>
          <w:szCs w:val="28"/>
        </w:rPr>
        <w:t>годов</w:t>
      </w:r>
      <w:r w:rsidRPr="0099359B">
        <w:rPr>
          <w:rFonts w:ascii="Times New Roman" w:eastAsia="Calibri" w:hAnsi="Times New Roman" w:cs="Times New Roman"/>
          <w:bCs/>
          <w:spacing w:val="62"/>
          <w:sz w:val="28"/>
          <w:szCs w:val="28"/>
        </w:rPr>
        <w:t xml:space="preserve"> </w:t>
      </w:r>
      <w:r w:rsidRPr="0099359B">
        <w:rPr>
          <w:rFonts w:ascii="Times New Roman" w:eastAsia="Calibri" w:hAnsi="Times New Roman" w:cs="Times New Roman"/>
          <w:bCs/>
          <w:spacing w:val="-1"/>
          <w:sz w:val="28"/>
          <w:szCs w:val="28"/>
        </w:rPr>
        <w:t>XIX</w:t>
      </w:r>
      <w:r w:rsidRPr="0099359B">
        <w:rPr>
          <w:rFonts w:ascii="Times New Roman" w:eastAsia="Calibri" w:hAnsi="Times New Roman" w:cs="Times New Roman"/>
          <w:bCs/>
          <w:spacing w:val="60"/>
          <w:sz w:val="28"/>
          <w:szCs w:val="28"/>
        </w:rPr>
        <w:t xml:space="preserve"> </w:t>
      </w:r>
      <w:r w:rsidRPr="0099359B">
        <w:rPr>
          <w:rFonts w:ascii="Times New Roman" w:eastAsia="Calibri" w:hAnsi="Times New Roman" w:cs="Times New Roman"/>
          <w:bCs/>
          <w:spacing w:val="-1"/>
          <w:sz w:val="28"/>
          <w:szCs w:val="28"/>
        </w:rPr>
        <w:t>века.</w:t>
      </w:r>
      <w:r w:rsidRPr="0099359B">
        <w:rPr>
          <w:rFonts w:ascii="Times New Roman" w:eastAsia="Calibri" w:hAnsi="Times New Roman" w:cs="Times New Roman"/>
          <w:bCs/>
          <w:spacing w:val="59"/>
          <w:sz w:val="28"/>
          <w:szCs w:val="28"/>
        </w:rPr>
        <w:t xml:space="preserve"> </w:t>
      </w:r>
      <w:r w:rsidRPr="0099359B">
        <w:rPr>
          <w:rFonts w:ascii="Times New Roman" w:eastAsia="Calibri" w:hAnsi="Times New Roman" w:cs="Times New Roman"/>
          <w:bCs/>
          <w:spacing w:val="-1"/>
          <w:sz w:val="28"/>
          <w:szCs w:val="28"/>
        </w:rPr>
        <w:t>Деятельность</w:t>
      </w:r>
      <w:r w:rsidRPr="0099359B">
        <w:rPr>
          <w:rFonts w:ascii="Times New Roman" w:eastAsia="Calibri" w:hAnsi="Times New Roman" w:cs="Times New Roman"/>
          <w:bCs/>
          <w:spacing w:val="63"/>
          <w:sz w:val="28"/>
          <w:szCs w:val="28"/>
        </w:rPr>
        <w:t xml:space="preserve"> </w:t>
      </w:r>
      <w:r w:rsidRPr="0099359B">
        <w:rPr>
          <w:rFonts w:ascii="Times New Roman" w:eastAsia="Calibri" w:hAnsi="Times New Roman" w:cs="Times New Roman"/>
          <w:bCs/>
          <w:sz w:val="28"/>
          <w:szCs w:val="28"/>
        </w:rPr>
        <w:t>и</w:t>
      </w:r>
      <w:r w:rsidRPr="0099359B">
        <w:rPr>
          <w:rFonts w:ascii="Times New Roman" w:eastAsia="Calibri" w:hAnsi="Times New Roman" w:cs="Times New Roman"/>
          <w:bCs/>
          <w:spacing w:val="41"/>
          <w:sz w:val="28"/>
          <w:szCs w:val="28"/>
        </w:rPr>
        <w:t xml:space="preserve"> </w:t>
      </w:r>
      <w:r w:rsidRPr="0099359B">
        <w:rPr>
          <w:rFonts w:ascii="Times New Roman" w:eastAsia="Calibri" w:hAnsi="Times New Roman" w:cs="Times New Roman"/>
          <w:bCs/>
          <w:spacing w:val="-1"/>
          <w:sz w:val="28"/>
          <w:szCs w:val="28"/>
        </w:rPr>
        <w:t>творчество</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М.А. Балакирева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26"/>
          <w:sz w:val="28"/>
          <w:szCs w:val="28"/>
        </w:rPr>
        <w:t xml:space="preserve"> о</w:t>
      </w:r>
      <w:r w:rsidRPr="0099359B">
        <w:rPr>
          <w:rFonts w:ascii="Times New Roman" w:eastAsia="Calibri" w:hAnsi="Times New Roman" w:cs="Times New Roman"/>
          <w:spacing w:val="-1"/>
          <w:sz w:val="28"/>
          <w:szCs w:val="28"/>
        </w:rPr>
        <w:t>бщественно-политическая</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z w:val="28"/>
          <w:szCs w:val="28"/>
        </w:rPr>
        <w:t>жизнь</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z w:val="28"/>
          <w:szCs w:val="28"/>
        </w:rPr>
        <w:t>60-е</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годы.</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pacing w:val="-1"/>
          <w:sz w:val="28"/>
          <w:szCs w:val="28"/>
        </w:rPr>
        <w:t>Расцвет</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литературы</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искусства.</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«Западники»</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славянофилы.</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z w:val="28"/>
          <w:szCs w:val="28"/>
        </w:rPr>
        <w:t>Расцвет</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русской</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музыкальной</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классики</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z w:val="28"/>
          <w:szCs w:val="28"/>
        </w:rPr>
        <w:t>во</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второй</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половине</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1"/>
          <w:sz w:val="28"/>
          <w:szCs w:val="28"/>
        </w:rPr>
        <w:t>XIX</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z w:val="28"/>
          <w:szCs w:val="28"/>
        </w:rPr>
        <w:t>века,</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z w:val="28"/>
          <w:szCs w:val="28"/>
        </w:rPr>
        <w:t>ее</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великие</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представители.</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Изменения</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музыкальной</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жизни</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столиц.</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Образование</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РМО,</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lastRenderedPageBreak/>
        <w:t>открытие</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консерваторий,</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Бесплатная</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музыкальная</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z w:val="28"/>
          <w:szCs w:val="28"/>
        </w:rPr>
        <w:t>школа.</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А.Н.</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z w:val="28"/>
          <w:szCs w:val="28"/>
        </w:rPr>
        <w:t>Серов</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z w:val="28"/>
          <w:szCs w:val="28"/>
        </w:rPr>
        <w:t>В.В.</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z w:val="28"/>
          <w:szCs w:val="28"/>
        </w:rPr>
        <w:t>Стасов,</w:t>
      </w:r>
      <w:r w:rsidRPr="0099359B">
        <w:rPr>
          <w:rFonts w:ascii="Times New Roman" w:eastAsia="Calibri" w:hAnsi="Times New Roman" w:cs="Times New Roman"/>
          <w:spacing w:val="-1"/>
          <w:sz w:val="28"/>
          <w:szCs w:val="28"/>
        </w:rPr>
        <w:t xml:space="preserve"> Антон</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 xml:space="preserve">и </w:t>
      </w:r>
      <w:r w:rsidRPr="0099359B">
        <w:rPr>
          <w:rFonts w:ascii="Times New Roman" w:eastAsia="Calibri" w:hAnsi="Times New Roman" w:cs="Times New Roman"/>
          <w:spacing w:val="-1"/>
          <w:sz w:val="28"/>
          <w:szCs w:val="28"/>
        </w:rPr>
        <w:t>Николай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Рубинштейны, М.А.</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 xml:space="preserve">Балакирев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«Могучая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кучка».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z w:val="28"/>
          <w:szCs w:val="28"/>
        </w:rPr>
        <w:t>для</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ознакомления:</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2"/>
          <w:sz w:val="28"/>
          <w:szCs w:val="28"/>
        </w:rPr>
        <w:t>возможно</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фрагментов</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оперы</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А.</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Рубинштейна</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«Демон»,</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2"/>
          <w:sz w:val="28"/>
          <w:szCs w:val="28"/>
        </w:rPr>
        <w:t>фортепианной</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фантазии</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М.А.</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Балакирева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w:t>
      </w:r>
      <w:proofErr w:type="spellStart"/>
      <w:r w:rsidRPr="0099359B">
        <w:rPr>
          <w:rFonts w:ascii="Times New Roman" w:eastAsia="Calibri" w:hAnsi="Times New Roman" w:cs="Times New Roman"/>
          <w:spacing w:val="-1"/>
          <w:sz w:val="28"/>
          <w:szCs w:val="28"/>
        </w:rPr>
        <w:t>Исламей</w:t>
      </w:r>
      <w:proofErr w:type="spellEnd"/>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 xml:space="preserve">или </w:t>
      </w:r>
      <w:r w:rsidRPr="0099359B">
        <w:rPr>
          <w:rFonts w:ascii="Times New Roman" w:eastAsia="Calibri" w:hAnsi="Times New Roman" w:cs="Times New Roman"/>
          <w:spacing w:val="-1"/>
          <w:sz w:val="28"/>
          <w:szCs w:val="28"/>
        </w:rPr>
        <w:t>других</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на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усмотрение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преподавателя.</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 xml:space="preserve">Тема </w:t>
      </w:r>
      <w:r w:rsidRPr="0099359B">
        <w:rPr>
          <w:rFonts w:ascii="Times New Roman" w:eastAsia="Calibri" w:hAnsi="Times New Roman" w:cs="Times New Roman"/>
          <w:bCs/>
          <w:sz w:val="28"/>
          <w:szCs w:val="28"/>
        </w:rPr>
        <w:t>7.</w:t>
      </w:r>
      <w:r w:rsidRPr="0099359B">
        <w:rPr>
          <w:rFonts w:ascii="Times New Roman" w:eastAsia="Calibri" w:hAnsi="Times New Roman" w:cs="Times New Roman"/>
          <w:bCs/>
          <w:spacing w:val="-1"/>
          <w:sz w:val="28"/>
          <w:szCs w:val="28"/>
        </w:rPr>
        <w:t xml:space="preserve"> Александр Порфирьевич</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Бородин</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жизненный</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творческий</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путь.</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Многогранность</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личности</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А.П.</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Бородина. Научная,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общественная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деятельность, литературный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талант.</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Опера</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«Князь</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2"/>
          <w:sz w:val="28"/>
          <w:szCs w:val="28"/>
        </w:rPr>
        <w:t>Игорь»</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центральное</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произведение</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композитора.</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Композиция</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оперы.</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Понятие</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«пролог»,</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«финал»</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опере.</w:t>
      </w:r>
      <w:r w:rsidRPr="0099359B">
        <w:rPr>
          <w:rFonts w:ascii="Times New Roman" w:eastAsia="Calibri" w:hAnsi="Times New Roman" w:cs="Times New Roman"/>
          <w:spacing w:val="36"/>
          <w:sz w:val="28"/>
          <w:szCs w:val="28"/>
        </w:rPr>
        <w:t xml:space="preserve"> </w:t>
      </w:r>
      <w:r w:rsidRPr="0099359B">
        <w:rPr>
          <w:rFonts w:ascii="Times New Roman" w:eastAsia="Calibri" w:hAnsi="Times New Roman" w:cs="Times New Roman"/>
          <w:spacing w:val="-1"/>
          <w:sz w:val="28"/>
          <w:szCs w:val="28"/>
        </w:rPr>
        <w:t>Русь</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Восток</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музыке</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оперы.</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Музыкальные</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характеристики</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героев</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сольных</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сценах</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(князь</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Игорь,</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Галицкий,</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хан</w:t>
      </w:r>
      <w:r w:rsidRPr="0099359B">
        <w:rPr>
          <w:rFonts w:ascii="Times New Roman" w:eastAsia="Calibri" w:hAnsi="Times New Roman" w:cs="Times New Roman"/>
          <w:spacing w:val="50"/>
          <w:sz w:val="28"/>
          <w:szCs w:val="28"/>
        </w:rPr>
        <w:t xml:space="preserve"> </w:t>
      </w:r>
      <w:proofErr w:type="spellStart"/>
      <w:r w:rsidRPr="0099359B">
        <w:rPr>
          <w:rFonts w:ascii="Times New Roman" w:eastAsia="Calibri" w:hAnsi="Times New Roman" w:cs="Times New Roman"/>
          <w:spacing w:val="-1"/>
          <w:sz w:val="28"/>
          <w:szCs w:val="28"/>
        </w:rPr>
        <w:t>Кончак</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Ярославна).</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2"/>
          <w:sz w:val="28"/>
          <w:szCs w:val="28"/>
        </w:rPr>
        <w:t>Хоровые</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сцены</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опере.</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Место</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роль</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«Половецких</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плясок».</w:t>
      </w:r>
      <w:r w:rsidRPr="0099359B">
        <w:rPr>
          <w:rFonts w:ascii="Times New Roman" w:eastAsia="Calibri" w:hAnsi="Times New Roman" w:cs="Times New Roman"/>
          <w:spacing w:val="36"/>
          <w:sz w:val="28"/>
          <w:szCs w:val="28"/>
        </w:rPr>
        <w:t xml:space="preserve"> </w:t>
      </w:r>
      <w:r w:rsidRPr="0099359B">
        <w:rPr>
          <w:rFonts w:ascii="Times New Roman" w:eastAsia="Calibri" w:hAnsi="Times New Roman" w:cs="Times New Roman"/>
          <w:spacing w:val="-1"/>
          <w:sz w:val="28"/>
          <w:szCs w:val="28"/>
        </w:rPr>
        <w:t>Романсы</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А.П.</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Бородина.</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Глубокая</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лирика,</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красочность</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гармоний.</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Роль</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z w:val="28"/>
          <w:szCs w:val="28"/>
        </w:rPr>
        <w:t>текста,</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фортепианной</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партии.</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Симфоническое</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наследие</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1"/>
          <w:sz w:val="28"/>
          <w:szCs w:val="28"/>
        </w:rPr>
        <w:t>А.П.</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Бородина,</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формирование</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1"/>
          <w:sz w:val="28"/>
          <w:szCs w:val="28"/>
        </w:rPr>
        <w:t>жанра</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1"/>
          <w:sz w:val="28"/>
          <w:szCs w:val="28"/>
        </w:rPr>
        <w:t>русской</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симфонии</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z w:val="28"/>
          <w:szCs w:val="28"/>
        </w:rPr>
        <w:t>60-х</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годах</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XIX</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века.</w:t>
      </w:r>
      <w:r w:rsidRPr="0099359B">
        <w:rPr>
          <w:rFonts w:ascii="Times New Roman" w:eastAsia="Calibri" w:hAnsi="Times New Roman" w:cs="Times New Roman"/>
          <w:spacing w:val="-1"/>
          <w:sz w:val="28"/>
          <w:szCs w:val="28"/>
        </w:rPr>
        <w:t xml:space="preserve"> «Богатырская»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симфония.</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опера</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«Князь</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Игорь»:</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пролог,</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2"/>
          <w:sz w:val="28"/>
          <w:szCs w:val="28"/>
        </w:rPr>
        <w:t>хор</w:t>
      </w:r>
      <w:r w:rsidRPr="0099359B">
        <w:rPr>
          <w:rFonts w:ascii="Times New Roman" w:eastAsia="Calibri" w:hAnsi="Times New Roman" w:cs="Times New Roman"/>
          <w:spacing w:val="55"/>
          <w:sz w:val="28"/>
          <w:szCs w:val="28"/>
        </w:rPr>
        <w:t xml:space="preserve"> </w:t>
      </w:r>
      <w:r w:rsidRPr="0099359B">
        <w:rPr>
          <w:rFonts w:ascii="Times New Roman" w:eastAsia="Calibri" w:hAnsi="Times New Roman" w:cs="Times New Roman"/>
          <w:spacing w:val="-1"/>
          <w:sz w:val="28"/>
          <w:szCs w:val="28"/>
        </w:rPr>
        <w:t>народа</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«Солнцу</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красному</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слава»,</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сцена</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затмения;</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2"/>
          <w:sz w:val="28"/>
          <w:szCs w:val="28"/>
        </w:rPr>
        <w:t>д.:</w:t>
      </w:r>
      <w:r w:rsidRPr="0099359B">
        <w:rPr>
          <w:rFonts w:ascii="Times New Roman" w:eastAsia="Calibri" w:hAnsi="Times New Roman" w:cs="Times New Roman"/>
          <w:spacing w:val="55"/>
          <w:sz w:val="28"/>
          <w:szCs w:val="28"/>
        </w:rPr>
        <w:t xml:space="preserve"> </w:t>
      </w:r>
      <w:r w:rsidRPr="0099359B">
        <w:rPr>
          <w:rFonts w:ascii="Times New Roman" w:eastAsia="Calibri" w:hAnsi="Times New Roman" w:cs="Times New Roman"/>
          <w:spacing w:val="-1"/>
          <w:sz w:val="28"/>
          <w:szCs w:val="28"/>
        </w:rPr>
        <w:t>песня</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Галицкого,</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ариозо</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Ярославны,</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хор</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девушек</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«Мы</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тебе,</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княгиня»,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хор</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2"/>
          <w:sz w:val="28"/>
          <w:szCs w:val="28"/>
        </w:rPr>
        <w:t>бояр</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«Мужайся,</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княгиня»,</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каватина</w:t>
      </w:r>
      <w:r w:rsidRPr="0099359B">
        <w:rPr>
          <w:rFonts w:ascii="Times New Roman" w:eastAsia="Calibri" w:hAnsi="Times New Roman" w:cs="Times New Roman"/>
          <w:spacing w:val="25"/>
          <w:sz w:val="28"/>
          <w:szCs w:val="28"/>
        </w:rPr>
        <w:t xml:space="preserve"> </w:t>
      </w:r>
      <w:proofErr w:type="spellStart"/>
      <w:r w:rsidRPr="0099359B">
        <w:rPr>
          <w:rFonts w:ascii="Times New Roman" w:eastAsia="Calibri" w:hAnsi="Times New Roman" w:cs="Times New Roman"/>
          <w:spacing w:val="-1"/>
          <w:sz w:val="28"/>
          <w:szCs w:val="28"/>
        </w:rPr>
        <w:t>Кончаковны</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2"/>
          <w:sz w:val="28"/>
          <w:szCs w:val="28"/>
        </w:rPr>
        <w:t>ария</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2"/>
          <w:sz w:val="28"/>
          <w:szCs w:val="28"/>
        </w:rPr>
        <w:t>Игоря,</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2"/>
          <w:sz w:val="28"/>
          <w:szCs w:val="28"/>
        </w:rPr>
        <w:t>ария</w:t>
      </w:r>
      <w:r w:rsidRPr="0099359B">
        <w:rPr>
          <w:rFonts w:ascii="Times New Roman" w:eastAsia="Calibri" w:hAnsi="Times New Roman" w:cs="Times New Roman"/>
          <w:spacing w:val="26"/>
          <w:sz w:val="28"/>
          <w:szCs w:val="28"/>
        </w:rPr>
        <w:t xml:space="preserve"> </w:t>
      </w:r>
      <w:proofErr w:type="spellStart"/>
      <w:r w:rsidRPr="0099359B">
        <w:rPr>
          <w:rFonts w:ascii="Times New Roman" w:eastAsia="Calibri" w:hAnsi="Times New Roman" w:cs="Times New Roman"/>
          <w:spacing w:val="-1"/>
          <w:sz w:val="28"/>
          <w:szCs w:val="28"/>
        </w:rPr>
        <w:t>Кончака</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Половецкие</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1"/>
          <w:sz w:val="28"/>
          <w:szCs w:val="28"/>
        </w:rPr>
        <w:t>пляски,</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z w:val="28"/>
          <w:szCs w:val="28"/>
        </w:rPr>
        <w:t>4</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Плач</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Ярославны,</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хор</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поселян. Романсы</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2"/>
          <w:sz w:val="28"/>
          <w:szCs w:val="28"/>
        </w:rPr>
        <w:t>«Спящая</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княжна»,</w:t>
      </w:r>
      <w:r w:rsidRPr="0099359B">
        <w:rPr>
          <w:rFonts w:ascii="Times New Roman" w:eastAsia="Calibri" w:hAnsi="Times New Roman" w:cs="Times New Roman"/>
          <w:spacing w:val="70"/>
          <w:sz w:val="28"/>
          <w:szCs w:val="28"/>
        </w:rPr>
        <w:t xml:space="preserve"> </w:t>
      </w:r>
      <w:r w:rsidRPr="0099359B">
        <w:rPr>
          <w:rFonts w:ascii="Times New Roman" w:eastAsia="Calibri" w:hAnsi="Times New Roman" w:cs="Times New Roman"/>
          <w:spacing w:val="-1"/>
          <w:sz w:val="28"/>
          <w:szCs w:val="28"/>
        </w:rPr>
        <w:t>«Для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берегов</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Отчизны»,</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«Богатырская».</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Для</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ознакомления: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 xml:space="preserve">квартет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z w:val="28"/>
          <w:szCs w:val="28"/>
        </w:rPr>
        <w:t>3</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часть</w:t>
      </w:r>
      <w:r w:rsidRPr="0099359B">
        <w:rPr>
          <w:rFonts w:ascii="Times New Roman" w:eastAsia="Calibri" w:hAnsi="Times New Roman" w:cs="Times New Roman"/>
          <w:spacing w:val="-1"/>
          <w:sz w:val="28"/>
          <w:szCs w:val="28"/>
        </w:rPr>
        <w:t xml:space="preserve"> «Ноктюрн».</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8.</w:t>
      </w:r>
      <w:r w:rsidRPr="0099359B">
        <w:rPr>
          <w:rFonts w:ascii="Times New Roman" w:eastAsia="Calibri" w:hAnsi="Times New Roman" w:cs="Times New Roman"/>
          <w:bCs/>
          <w:spacing w:val="-1"/>
          <w:sz w:val="28"/>
          <w:szCs w:val="28"/>
        </w:rPr>
        <w:t xml:space="preserve"> Модест</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pacing w:val="-1"/>
          <w:sz w:val="28"/>
          <w:szCs w:val="28"/>
        </w:rPr>
        <w:t>Петрович</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Мусоргский. Жизненный</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z w:val="28"/>
          <w:szCs w:val="28"/>
        </w:rPr>
        <w:t>и</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pacing w:val="-1"/>
          <w:sz w:val="28"/>
          <w:szCs w:val="28"/>
        </w:rPr>
        <w:t>творческий путь</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социальная</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направленность,</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историзм</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новаторство</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творчества</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М.П.</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Мусоргского.</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Судьба</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наследия</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композитора,</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редакции</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его</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сочинений.</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«Борис</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Годунов»,</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история</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создания,</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редакции</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оперы,</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сложности</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постановки.</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Идейное</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содержание</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z w:val="28"/>
          <w:szCs w:val="28"/>
        </w:rPr>
        <w:t>оперы.</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Композиция</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оперы,</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сквозное</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развитие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действия,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декламационное</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начало</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вокальных</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партий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ряда персонажей</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характерные</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черты</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новаторского</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2"/>
          <w:sz w:val="28"/>
          <w:szCs w:val="28"/>
        </w:rPr>
        <w:t>подхода</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композитора</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реализации</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замысла</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оперы.</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Вокальные</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2"/>
          <w:sz w:val="28"/>
          <w:szCs w:val="28"/>
        </w:rPr>
        <w:t>произведения</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М. П.</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Мусоргского.</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Продолжение</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2"/>
          <w:sz w:val="28"/>
          <w:szCs w:val="28"/>
        </w:rPr>
        <w:t>традиций</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А. С.</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Даргомыжского,</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поиск</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выразительной</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речевой</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интонации.</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Круг</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поэтов,</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тематика</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циклов</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песен</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М.П.</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pacing w:val="-1"/>
          <w:sz w:val="28"/>
          <w:szCs w:val="28"/>
        </w:rPr>
        <w:t>Мусоргского.</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(«Детская»,</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«Светик</w:t>
      </w:r>
      <w:r w:rsidRPr="0099359B">
        <w:rPr>
          <w:rFonts w:ascii="Times New Roman" w:eastAsia="Calibri" w:hAnsi="Times New Roman" w:cs="Times New Roman"/>
          <w:spacing w:val="18"/>
          <w:sz w:val="28"/>
          <w:szCs w:val="28"/>
        </w:rPr>
        <w:t xml:space="preserve"> </w:t>
      </w:r>
      <w:proofErr w:type="spellStart"/>
      <w:r w:rsidRPr="0099359B">
        <w:rPr>
          <w:rFonts w:ascii="Times New Roman" w:eastAsia="Calibri" w:hAnsi="Times New Roman" w:cs="Times New Roman"/>
          <w:spacing w:val="-1"/>
          <w:sz w:val="28"/>
          <w:szCs w:val="28"/>
        </w:rPr>
        <w:t>Савишна</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др.).</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«Картинки</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выставки»</w:t>
      </w:r>
      <w:r w:rsidRPr="0099359B">
        <w:rPr>
          <w:rFonts w:ascii="Times New Roman" w:eastAsia="Calibri" w:hAnsi="Times New Roman" w:cs="Times New Roman"/>
          <w:spacing w:val="22"/>
          <w:sz w:val="28"/>
          <w:szCs w:val="28"/>
        </w:rPr>
        <w:t xml:space="preserve"> </w:t>
      </w:r>
      <w:proofErr w:type="gramStart"/>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лучшее</w:t>
      </w:r>
      <w:proofErr w:type="gramEnd"/>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инструментальное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произведение</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композитора.</w:t>
      </w:r>
      <w:r w:rsidRPr="0099359B">
        <w:rPr>
          <w:rFonts w:ascii="Times New Roman" w:eastAsia="Calibri" w:hAnsi="Times New Roman" w:cs="Times New Roman"/>
          <w:spacing w:val="69"/>
          <w:sz w:val="28"/>
          <w:szCs w:val="28"/>
        </w:rPr>
        <w:t xml:space="preserve"> </w:t>
      </w:r>
      <w:r w:rsidRPr="0099359B">
        <w:rPr>
          <w:rFonts w:ascii="Times New Roman" w:eastAsia="Calibri" w:hAnsi="Times New Roman" w:cs="Times New Roman"/>
          <w:spacing w:val="-1"/>
          <w:sz w:val="28"/>
          <w:szCs w:val="28"/>
        </w:rPr>
        <w:t>История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2"/>
          <w:sz w:val="28"/>
          <w:szCs w:val="28"/>
        </w:rPr>
        <w:t>создания,</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особенности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построения,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лейтмотив</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цикла. Оркестровая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версия</w:t>
      </w:r>
      <w:r w:rsidRPr="0099359B">
        <w:rPr>
          <w:rFonts w:ascii="Times New Roman" w:eastAsia="Calibri" w:hAnsi="Times New Roman" w:cs="Times New Roman"/>
          <w:sz w:val="28"/>
          <w:szCs w:val="28"/>
        </w:rPr>
        <w:t xml:space="preserve"> М.</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Равеля.</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69"/>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2"/>
          <w:sz w:val="28"/>
          <w:szCs w:val="28"/>
        </w:rPr>
        <w:t>«Борис</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2"/>
          <w:sz w:val="28"/>
          <w:szCs w:val="28"/>
        </w:rPr>
        <w:t>Годунов»:</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оркестровое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вступление, пролог</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1к.:</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2"/>
          <w:sz w:val="28"/>
          <w:szCs w:val="28"/>
        </w:rPr>
        <w:t>хор</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2"/>
          <w:sz w:val="28"/>
          <w:szCs w:val="28"/>
        </w:rPr>
        <w:t>«На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кого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ты</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нас</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покидаешь», сцена</w:t>
      </w:r>
      <w:r w:rsidRPr="0099359B">
        <w:rPr>
          <w:rFonts w:ascii="Times New Roman" w:eastAsia="Calibri" w:hAnsi="Times New Roman" w:cs="Times New Roman"/>
          <w:sz w:val="28"/>
          <w:szCs w:val="28"/>
        </w:rPr>
        <w:t xml:space="preserve"> с</w:t>
      </w:r>
      <w:r w:rsidRPr="0099359B">
        <w:rPr>
          <w:rFonts w:ascii="Times New Roman" w:eastAsia="Calibri" w:hAnsi="Times New Roman" w:cs="Times New Roman"/>
          <w:spacing w:val="35"/>
          <w:sz w:val="28"/>
          <w:szCs w:val="28"/>
        </w:rPr>
        <w:t xml:space="preserve"> </w:t>
      </w:r>
      <w:proofErr w:type="spellStart"/>
      <w:r w:rsidRPr="0099359B">
        <w:rPr>
          <w:rFonts w:ascii="Times New Roman" w:eastAsia="Calibri" w:hAnsi="Times New Roman" w:cs="Times New Roman"/>
          <w:spacing w:val="-1"/>
          <w:sz w:val="28"/>
          <w:szCs w:val="28"/>
        </w:rPr>
        <w:t>Митюхой</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целиком,</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2"/>
          <w:sz w:val="28"/>
          <w:szCs w:val="28"/>
        </w:rPr>
        <w:t>монолог</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Пимена,</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к.:</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песня</w:t>
      </w:r>
      <w:r w:rsidRPr="0099359B">
        <w:rPr>
          <w:rFonts w:ascii="Times New Roman" w:eastAsia="Calibri" w:hAnsi="Times New Roman" w:cs="Times New Roman"/>
          <w:spacing w:val="14"/>
          <w:sz w:val="28"/>
          <w:szCs w:val="28"/>
        </w:rPr>
        <w:t xml:space="preserve"> </w:t>
      </w:r>
      <w:proofErr w:type="spellStart"/>
      <w:r w:rsidRPr="0099359B">
        <w:rPr>
          <w:rFonts w:ascii="Times New Roman" w:eastAsia="Calibri" w:hAnsi="Times New Roman" w:cs="Times New Roman"/>
          <w:sz w:val="28"/>
          <w:szCs w:val="28"/>
        </w:rPr>
        <w:t>Варлаама</w:t>
      </w:r>
      <w:proofErr w:type="spellEnd"/>
      <w:r w:rsidRPr="0099359B">
        <w:rPr>
          <w:rFonts w:ascii="Times New Roman" w:eastAsia="Calibri" w:hAnsi="Times New Roman" w:cs="Times New Roman"/>
          <w:sz w:val="28"/>
          <w:szCs w:val="28"/>
        </w:rPr>
        <w:t>,</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2"/>
          <w:sz w:val="28"/>
          <w:szCs w:val="28"/>
        </w:rPr>
        <w:t>монолог</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Бориса,</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сцена</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курантами,</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z w:val="28"/>
          <w:szCs w:val="28"/>
        </w:rPr>
        <w:t>4</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хор</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«Кормилец-батюшка»,</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сцена</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Юродивым,</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z w:val="28"/>
          <w:szCs w:val="28"/>
        </w:rPr>
        <w:t>4</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z w:val="28"/>
          <w:szCs w:val="28"/>
        </w:rPr>
        <w:t>д.3</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хор</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«Расходилась,</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разгулялась»,</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«Картинки</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выставки»</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(возможно</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фрагменты</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z w:val="28"/>
          <w:szCs w:val="28"/>
        </w:rPr>
        <w:t>на</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усмотрение</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преподавателя).Для</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ознакомления:</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Песни:</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«Семинарист»,</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«Светик</w:t>
      </w:r>
      <w:r w:rsidRPr="0099359B">
        <w:rPr>
          <w:rFonts w:ascii="Times New Roman" w:eastAsia="Calibri" w:hAnsi="Times New Roman" w:cs="Times New Roman"/>
          <w:spacing w:val="54"/>
          <w:sz w:val="28"/>
          <w:szCs w:val="28"/>
        </w:rPr>
        <w:t xml:space="preserve"> </w:t>
      </w:r>
      <w:proofErr w:type="spellStart"/>
      <w:r w:rsidRPr="0099359B">
        <w:rPr>
          <w:rFonts w:ascii="Times New Roman" w:eastAsia="Calibri" w:hAnsi="Times New Roman" w:cs="Times New Roman"/>
          <w:spacing w:val="-1"/>
          <w:sz w:val="28"/>
          <w:szCs w:val="28"/>
        </w:rPr>
        <w:t>Савишна</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«Колыбельная</w:t>
      </w:r>
      <w:r w:rsidRPr="0099359B">
        <w:rPr>
          <w:rFonts w:ascii="Times New Roman" w:eastAsia="Calibri" w:hAnsi="Times New Roman" w:cs="Times New Roman"/>
          <w:spacing w:val="39"/>
          <w:sz w:val="28"/>
          <w:szCs w:val="28"/>
        </w:rPr>
        <w:t xml:space="preserve"> </w:t>
      </w:r>
      <w:proofErr w:type="spellStart"/>
      <w:r w:rsidRPr="0099359B">
        <w:rPr>
          <w:rFonts w:ascii="Times New Roman" w:eastAsia="Calibri" w:hAnsi="Times New Roman" w:cs="Times New Roman"/>
          <w:spacing w:val="-1"/>
          <w:sz w:val="28"/>
          <w:szCs w:val="28"/>
        </w:rPr>
        <w:t>Еремушке</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вокальный</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pacing w:val="-1"/>
          <w:sz w:val="28"/>
          <w:szCs w:val="28"/>
        </w:rPr>
        <w:t>цикл</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«Детская»,</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pacing w:val="-1"/>
          <w:sz w:val="28"/>
          <w:szCs w:val="28"/>
        </w:rPr>
        <w:t>симфоническая</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картина</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«Ночь</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z w:val="28"/>
          <w:szCs w:val="28"/>
        </w:rPr>
        <w:t>на</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Лысой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горе», вступление</w:t>
      </w:r>
      <w:r w:rsidRPr="0099359B">
        <w:rPr>
          <w:rFonts w:ascii="Times New Roman" w:eastAsia="Calibri" w:hAnsi="Times New Roman" w:cs="Times New Roman"/>
          <w:sz w:val="28"/>
          <w:szCs w:val="28"/>
        </w:rPr>
        <w:t xml:space="preserve"> к</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опере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w:t>
      </w:r>
      <w:proofErr w:type="spellStart"/>
      <w:r w:rsidRPr="0099359B">
        <w:rPr>
          <w:rFonts w:ascii="Times New Roman" w:eastAsia="Calibri" w:hAnsi="Times New Roman" w:cs="Times New Roman"/>
          <w:spacing w:val="-1"/>
          <w:sz w:val="28"/>
          <w:szCs w:val="28"/>
        </w:rPr>
        <w:t>Хованщина</w:t>
      </w:r>
      <w:proofErr w:type="spellEnd"/>
      <w:r w:rsidRPr="0099359B">
        <w:rPr>
          <w:rFonts w:ascii="Times New Roman" w:eastAsia="Calibri" w:hAnsi="Times New Roman" w:cs="Times New Roman"/>
          <w:spacing w:val="-1"/>
          <w:sz w:val="28"/>
          <w:szCs w:val="28"/>
        </w:rPr>
        <w:t>» («Рассвет</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на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Москве-реке»).</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lastRenderedPageBreak/>
        <w:t xml:space="preserve"> Тема</w:t>
      </w:r>
      <w:r w:rsidRPr="0099359B">
        <w:rPr>
          <w:rFonts w:ascii="Times New Roman" w:eastAsia="Calibri" w:hAnsi="Times New Roman" w:cs="Times New Roman"/>
          <w:bCs/>
          <w:spacing w:val="49"/>
          <w:sz w:val="28"/>
          <w:szCs w:val="28"/>
        </w:rPr>
        <w:t xml:space="preserve"> </w:t>
      </w:r>
      <w:r w:rsidRPr="0099359B">
        <w:rPr>
          <w:rFonts w:ascii="Times New Roman" w:eastAsia="Calibri" w:hAnsi="Times New Roman" w:cs="Times New Roman"/>
          <w:bCs/>
          <w:sz w:val="28"/>
          <w:szCs w:val="28"/>
        </w:rPr>
        <w:t>9.</w:t>
      </w:r>
      <w:r w:rsidRPr="0099359B">
        <w:rPr>
          <w:rFonts w:ascii="Times New Roman" w:eastAsia="Calibri" w:hAnsi="Times New Roman" w:cs="Times New Roman"/>
          <w:bCs/>
          <w:spacing w:val="51"/>
          <w:sz w:val="28"/>
          <w:szCs w:val="28"/>
        </w:rPr>
        <w:t xml:space="preserve"> </w:t>
      </w:r>
      <w:r w:rsidRPr="0099359B">
        <w:rPr>
          <w:rFonts w:ascii="Times New Roman" w:eastAsia="Calibri" w:hAnsi="Times New Roman" w:cs="Times New Roman"/>
          <w:bCs/>
          <w:spacing w:val="-1"/>
          <w:sz w:val="28"/>
          <w:szCs w:val="28"/>
        </w:rPr>
        <w:t>Николай</w:t>
      </w:r>
      <w:r w:rsidRPr="0099359B">
        <w:rPr>
          <w:rFonts w:ascii="Times New Roman" w:eastAsia="Calibri" w:hAnsi="Times New Roman" w:cs="Times New Roman"/>
          <w:bCs/>
          <w:spacing w:val="50"/>
          <w:sz w:val="28"/>
          <w:szCs w:val="28"/>
        </w:rPr>
        <w:t xml:space="preserve"> </w:t>
      </w:r>
      <w:r w:rsidRPr="0099359B">
        <w:rPr>
          <w:rFonts w:ascii="Times New Roman" w:eastAsia="Calibri" w:hAnsi="Times New Roman" w:cs="Times New Roman"/>
          <w:bCs/>
          <w:spacing w:val="-1"/>
          <w:sz w:val="28"/>
          <w:szCs w:val="28"/>
        </w:rPr>
        <w:t>Андреевич</w:t>
      </w:r>
      <w:r w:rsidRPr="0099359B">
        <w:rPr>
          <w:rFonts w:ascii="Times New Roman" w:eastAsia="Calibri" w:hAnsi="Times New Roman" w:cs="Times New Roman"/>
          <w:bCs/>
          <w:spacing w:val="51"/>
          <w:sz w:val="28"/>
          <w:szCs w:val="28"/>
        </w:rPr>
        <w:t xml:space="preserve"> </w:t>
      </w:r>
      <w:r w:rsidRPr="0099359B">
        <w:rPr>
          <w:rFonts w:ascii="Times New Roman" w:eastAsia="Calibri" w:hAnsi="Times New Roman" w:cs="Times New Roman"/>
          <w:bCs/>
          <w:spacing w:val="-1"/>
          <w:sz w:val="28"/>
          <w:szCs w:val="28"/>
        </w:rPr>
        <w:t>Римский-Корсаков.</w:t>
      </w:r>
      <w:r w:rsidRPr="0099359B">
        <w:rPr>
          <w:rFonts w:ascii="Times New Roman" w:eastAsia="Calibri" w:hAnsi="Times New Roman" w:cs="Times New Roman"/>
          <w:bCs/>
          <w:spacing w:val="48"/>
          <w:sz w:val="28"/>
          <w:szCs w:val="28"/>
        </w:rPr>
        <w:t xml:space="preserve"> </w:t>
      </w:r>
      <w:r w:rsidRPr="0099359B">
        <w:rPr>
          <w:rFonts w:ascii="Times New Roman" w:eastAsia="Calibri" w:hAnsi="Times New Roman" w:cs="Times New Roman"/>
          <w:bCs/>
          <w:spacing w:val="-1"/>
          <w:sz w:val="28"/>
          <w:szCs w:val="28"/>
        </w:rPr>
        <w:t>Жизненный</w:t>
      </w:r>
      <w:r w:rsidRPr="0099359B">
        <w:rPr>
          <w:rFonts w:ascii="Times New Roman" w:eastAsia="Calibri" w:hAnsi="Times New Roman" w:cs="Times New Roman"/>
          <w:bCs/>
          <w:spacing w:val="50"/>
          <w:sz w:val="28"/>
          <w:szCs w:val="28"/>
        </w:rPr>
        <w:t xml:space="preserve"> </w:t>
      </w:r>
      <w:r w:rsidRPr="0099359B">
        <w:rPr>
          <w:rFonts w:ascii="Times New Roman" w:eastAsia="Calibri" w:hAnsi="Times New Roman" w:cs="Times New Roman"/>
          <w:bCs/>
          <w:sz w:val="28"/>
          <w:szCs w:val="28"/>
        </w:rPr>
        <w:t>и</w:t>
      </w:r>
      <w:r w:rsidRPr="0099359B">
        <w:rPr>
          <w:rFonts w:ascii="Times New Roman" w:eastAsia="Calibri" w:hAnsi="Times New Roman" w:cs="Times New Roman"/>
          <w:bCs/>
          <w:spacing w:val="43"/>
          <w:sz w:val="28"/>
          <w:szCs w:val="28"/>
        </w:rPr>
        <w:t xml:space="preserve"> </w:t>
      </w:r>
      <w:r w:rsidRPr="0099359B">
        <w:rPr>
          <w:rFonts w:ascii="Times New Roman" w:eastAsia="Calibri" w:hAnsi="Times New Roman" w:cs="Times New Roman"/>
          <w:bCs/>
          <w:spacing w:val="-1"/>
          <w:sz w:val="28"/>
          <w:szCs w:val="28"/>
        </w:rPr>
        <w:t>творческий путь</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1"/>
          <w:sz w:val="28"/>
          <w:szCs w:val="28"/>
        </w:rPr>
        <w:t>многогранность</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творческой,</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педагогической</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общественной</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деятельности</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Н.А.</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Римского-Корсакова.</w:t>
      </w:r>
      <w:r w:rsidRPr="0099359B">
        <w:rPr>
          <w:rFonts w:ascii="Times New Roman" w:eastAsia="Calibri" w:hAnsi="Times New Roman" w:cs="Times New Roman"/>
          <w:spacing w:val="55"/>
          <w:sz w:val="28"/>
          <w:szCs w:val="28"/>
        </w:rPr>
        <w:t xml:space="preserve"> </w:t>
      </w:r>
      <w:r w:rsidRPr="0099359B">
        <w:rPr>
          <w:rFonts w:ascii="Times New Roman" w:eastAsia="Calibri" w:hAnsi="Times New Roman" w:cs="Times New Roman"/>
          <w:spacing w:val="-1"/>
          <w:sz w:val="28"/>
          <w:szCs w:val="28"/>
        </w:rPr>
        <w:t>Значение</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оперного</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жанра</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творчестве</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композитора.</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Сказка,</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история</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повседневный</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z w:val="28"/>
          <w:szCs w:val="28"/>
        </w:rPr>
        <w:t>быт</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народа</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операх</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Н.А.</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Римского-Корсакова.</w:t>
      </w:r>
      <w:r w:rsidRPr="0099359B">
        <w:rPr>
          <w:rFonts w:ascii="Times New Roman" w:eastAsia="Calibri" w:hAnsi="Times New Roman" w:cs="Times New Roman"/>
          <w:spacing w:val="69"/>
          <w:sz w:val="28"/>
          <w:szCs w:val="28"/>
        </w:rPr>
        <w:t xml:space="preserve"> </w:t>
      </w:r>
      <w:r w:rsidRPr="0099359B">
        <w:rPr>
          <w:rFonts w:ascii="Times New Roman" w:eastAsia="Calibri" w:hAnsi="Times New Roman" w:cs="Times New Roman"/>
          <w:spacing w:val="-2"/>
          <w:sz w:val="28"/>
          <w:szCs w:val="28"/>
        </w:rPr>
        <w:t>Опера</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«Снегурочка»,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литературный</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источник</w:t>
      </w:r>
      <w:r w:rsidRPr="0099359B">
        <w:rPr>
          <w:rFonts w:ascii="Times New Roman" w:eastAsia="Calibri" w:hAnsi="Times New Roman" w:cs="Times New Roman"/>
          <w:sz w:val="28"/>
          <w:szCs w:val="28"/>
        </w:rPr>
        <w:t xml:space="preserve"> сюжета.</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1"/>
          <w:sz w:val="28"/>
          <w:szCs w:val="28"/>
        </w:rPr>
        <w:t>Композиция</w:t>
      </w:r>
      <w:r w:rsidRPr="0099359B">
        <w:rPr>
          <w:rFonts w:ascii="Times New Roman" w:eastAsia="Calibri" w:hAnsi="Times New Roman" w:cs="Times New Roman"/>
          <w:spacing w:val="69"/>
          <w:sz w:val="28"/>
          <w:szCs w:val="28"/>
        </w:rPr>
        <w:t xml:space="preserve"> </w:t>
      </w:r>
      <w:r w:rsidRPr="0099359B">
        <w:rPr>
          <w:rFonts w:ascii="Times New Roman" w:eastAsia="Calibri" w:hAnsi="Times New Roman" w:cs="Times New Roman"/>
          <w:spacing w:val="-1"/>
          <w:sz w:val="28"/>
          <w:szCs w:val="28"/>
        </w:rPr>
        <w:t>оперы.</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pacing w:val="-1"/>
          <w:sz w:val="28"/>
          <w:szCs w:val="28"/>
        </w:rPr>
        <w:t>Пантеизм,</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сказочность,</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реальность,</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обрядовость</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2"/>
          <w:sz w:val="28"/>
          <w:szCs w:val="28"/>
        </w:rPr>
        <w:t>опере.</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Музыкальные</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характеристики</w:t>
      </w:r>
      <w:r w:rsidRPr="0099359B">
        <w:rPr>
          <w:rFonts w:ascii="Times New Roman" w:eastAsia="Calibri" w:hAnsi="Times New Roman" w:cs="Times New Roman"/>
          <w:spacing w:val="55"/>
          <w:sz w:val="28"/>
          <w:szCs w:val="28"/>
        </w:rPr>
        <w:t xml:space="preserve"> </w:t>
      </w:r>
      <w:r w:rsidRPr="0099359B">
        <w:rPr>
          <w:rFonts w:ascii="Times New Roman" w:eastAsia="Calibri" w:hAnsi="Times New Roman" w:cs="Times New Roman"/>
          <w:spacing w:val="-1"/>
          <w:sz w:val="28"/>
          <w:szCs w:val="28"/>
        </w:rPr>
        <w:t>реальных</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сказочных</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героев.</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Лейтмотивы</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опере.</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Симфоническое</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творчество</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Н.А.</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z w:val="28"/>
          <w:szCs w:val="28"/>
        </w:rPr>
        <w:t>Римского-</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Корсакова.</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w:t>
      </w:r>
      <w:proofErr w:type="spellStart"/>
      <w:r w:rsidRPr="0099359B">
        <w:rPr>
          <w:rFonts w:ascii="Times New Roman" w:eastAsia="Calibri" w:hAnsi="Times New Roman" w:cs="Times New Roman"/>
          <w:spacing w:val="-1"/>
          <w:sz w:val="28"/>
          <w:szCs w:val="28"/>
        </w:rPr>
        <w:t>Шехерезада</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2"/>
          <w:sz w:val="28"/>
          <w:szCs w:val="28"/>
        </w:rPr>
        <w:t>программный</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замысел</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сюиты.</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z w:val="28"/>
          <w:szCs w:val="28"/>
        </w:rPr>
        <w:t>Средства</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2"/>
          <w:sz w:val="28"/>
          <w:szCs w:val="28"/>
        </w:rPr>
        <w:t>создания</w:t>
      </w: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восточного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колорита. Лейтмотивы,</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z w:val="28"/>
          <w:szCs w:val="28"/>
        </w:rPr>
        <w:t>их</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развитие.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 xml:space="preserve">Роль </w:t>
      </w:r>
      <w:proofErr w:type="spellStart"/>
      <w:r w:rsidRPr="0099359B">
        <w:rPr>
          <w:rFonts w:ascii="Times New Roman" w:eastAsia="Calibri" w:hAnsi="Times New Roman" w:cs="Times New Roman"/>
          <w:spacing w:val="-1"/>
          <w:sz w:val="28"/>
          <w:szCs w:val="28"/>
        </w:rPr>
        <w:t>лейттембров</w:t>
      </w:r>
      <w:proofErr w:type="spellEnd"/>
      <w:r w:rsidRPr="0099359B">
        <w:rPr>
          <w:rFonts w:ascii="Times New Roman" w:eastAsia="Calibri" w:hAnsi="Times New Roman" w:cs="Times New Roman"/>
          <w:spacing w:val="-1"/>
          <w:sz w:val="28"/>
          <w:szCs w:val="28"/>
        </w:rPr>
        <w:t>.</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2"/>
          <w:sz w:val="28"/>
          <w:szCs w:val="28"/>
        </w:rPr>
        <w:t>Опера</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«Снегурочка».</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2"/>
          <w:sz w:val="28"/>
          <w:szCs w:val="28"/>
        </w:rPr>
        <w:t>Пролог</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65"/>
          <w:sz w:val="28"/>
          <w:szCs w:val="28"/>
        </w:rPr>
        <w:t xml:space="preserve"> </w:t>
      </w:r>
      <w:r w:rsidRPr="0099359B">
        <w:rPr>
          <w:rFonts w:ascii="Times New Roman" w:eastAsia="Calibri" w:hAnsi="Times New Roman" w:cs="Times New Roman"/>
          <w:spacing w:val="-1"/>
          <w:sz w:val="28"/>
          <w:szCs w:val="28"/>
        </w:rPr>
        <w:t>вступление,</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pacing w:val="-1"/>
          <w:sz w:val="28"/>
          <w:szCs w:val="28"/>
        </w:rPr>
        <w:t>песня</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pacing w:val="-1"/>
          <w:sz w:val="28"/>
          <w:szCs w:val="28"/>
        </w:rPr>
        <w:t>пляска</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pacing w:val="-1"/>
          <w:sz w:val="28"/>
          <w:szCs w:val="28"/>
        </w:rPr>
        <w:t>птиц,</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pacing w:val="-2"/>
          <w:sz w:val="28"/>
          <w:szCs w:val="28"/>
        </w:rPr>
        <w:t>ария</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z w:val="28"/>
          <w:szCs w:val="28"/>
        </w:rPr>
        <w:t>ариетта</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Снегурочки,</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pacing w:val="-2"/>
          <w:sz w:val="28"/>
          <w:szCs w:val="28"/>
        </w:rPr>
        <w:t>Проводы</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масленицы;</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песни</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Леля,</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ариозо</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Снегурочки;</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клич</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Бирючей,</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z w:val="28"/>
          <w:szCs w:val="28"/>
        </w:rPr>
        <w:t>шествие</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царя</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Берендея,</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каватина</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2"/>
          <w:sz w:val="28"/>
          <w:szCs w:val="28"/>
        </w:rPr>
        <w:t>царя</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Берендея;</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z w:val="28"/>
          <w:szCs w:val="28"/>
        </w:rPr>
        <w:t>3</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хор</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«Ай,</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во</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2"/>
          <w:sz w:val="28"/>
          <w:szCs w:val="28"/>
        </w:rPr>
        <w:t>поле</w:t>
      </w:r>
      <w:r w:rsidRPr="0099359B">
        <w:rPr>
          <w:rFonts w:ascii="Times New Roman" w:eastAsia="Calibri" w:hAnsi="Times New Roman" w:cs="Times New Roman"/>
          <w:spacing w:val="25"/>
          <w:sz w:val="28"/>
          <w:szCs w:val="28"/>
        </w:rPr>
        <w:t xml:space="preserve"> </w:t>
      </w:r>
      <w:proofErr w:type="spellStart"/>
      <w:r w:rsidRPr="0099359B">
        <w:rPr>
          <w:rFonts w:ascii="Times New Roman" w:eastAsia="Calibri" w:hAnsi="Times New Roman" w:cs="Times New Roman"/>
          <w:spacing w:val="-1"/>
          <w:sz w:val="28"/>
          <w:szCs w:val="28"/>
        </w:rPr>
        <w:t>липенька</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пляска</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скоморохов,</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третья</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песня</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Леля,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ариозо</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Мизгиря;</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z w:val="28"/>
          <w:szCs w:val="28"/>
        </w:rPr>
        <w:t xml:space="preserve">4 </w:t>
      </w:r>
      <w:r w:rsidRPr="0099359B">
        <w:rPr>
          <w:rFonts w:ascii="Times New Roman" w:eastAsia="Calibri" w:hAnsi="Times New Roman" w:cs="Times New Roman"/>
          <w:spacing w:val="-2"/>
          <w:sz w:val="28"/>
          <w:szCs w:val="28"/>
        </w:rPr>
        <w:t>д.:</w:t>
      </w:r>
      <w:r w:rsidRPr="0099359B">
        <w:rPr>
          <w:rFonts w:ascii="Times New Roman" w:eastAsia="Calibri" w:hAnsi="Times New Roman" w:cs="Times New Roman"/>
          <w:spacing w:val="55"/>
          <w:sz w:val="28"/>
          <w:szCs w:val="28"/>
        </w:rPr>
        <w:t xml:space="preserve"> </w:t>
      </w:r>
      <w:proofErr w:type="gramStart"/>
      <w:r w:rsidRPr="0099359B">
        <w:rPr>
          <w:rFonts w:ascii="Times New Roman" w:eastAsia="Calibri" w:hAnsi="Times New Roman" w:cs="Times New Roman"/>
          <w:spacing w:val="-1"/>
          <w:sz w:val="28"/>
          <w:szCs w:val="28"/>
        </w:rPr>
        <w:t>сцена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1"/>
          <w:sz w:val="28"/>
          <w:szCs w:val="28"/>
        </w:rPr>
        <w:t>таяния</w:t>
      </w:r>
      <w:proofErr w:type="gramEnd"/>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Снегурочки,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заключительный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хор.</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Симфоническая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сюита «</w:t>
      </w:r>
      <w:proofErr w:type="spellStart"/>
      <w:r w:rsidRPr="0099359B">
        <w:rPr>
          <w:rFonts w:ascii="Times New Roman" w:eastAsia="Calibri" w:hAnsi="Times New Roman" w:cs="Times New Roman"/>
          <w:spacing w:val="-1"/>
          <w:sz w:val="28"/>
          <w:szCs w:val="28"/>
        </w:rPr>
        <w:t>Шехерезада</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Для</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ознакомления: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Романсы,</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камерная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лирика</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Н.А.</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z w:val="28"/>
          <w:szCs w:val="28"/>
        </w:rPr>
        <w:t>Римского</w:t>
      </w:r>
      <w:r w:rsidRPr="0099359B">
        <w:rPr>
          <w:rFonts w:ascii="Times New Roman" w:eastAsia="Calibri" w:hAnsi="Times New Roman" w:cs="Times New Roman"/>
          <w:bCs/>
          <w:sz w:val="28"/>
          <w:szCs w:val="28"/>
        </w:rPr>
        <w:t>-</w:t>
      </w:r>
      <w:r w:rsidRPr="0099359B">
        <w:rPr>
          <w:rFonts w:ascii="Times New Roman" w:eastAsia="Calibri" w:hAnsi="Times New Roman" w:cs="Times New Roman"/>
          <w:bCs/>
          <w:spacing w:val="31"/>
          <w:sz w:val="28"/>
          <w:szCs w:val="28"/>
        </w:rPr>
        <w:t xml:space="preserve"> </w:t>
      </w:r>
      <w:r w:rsidRPr="0099359B">
        <w:rPr>
          <w:rFonts w:ascii="Times New Roman" w:eastAsia="Calibri" w:hAnsi="Times New Roman" w:cs="Times New Roman"/>
          <w:spacing w:val="-1"/>
          <w:sz w:val="28"/>
          <w:szCs w:val="28"/>
        </w:rPr>
        <w:t>Корсакова</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(«Не</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z w:val="28"/>
          <w:szCs w:val="28"/>
        </w:rPr>
        <w:t>ветер,</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z w:val="28"/>
          <w:szCs w:val="28"/>
        </w:rPr>
        <w:t>вея</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высоты»,</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«Звонче</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жаворонка</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пенье»,</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2"/>
          <w:sz w:val="28"/>
          <w:szCs w:val="28"/>
        </w:rPr>
        <w:t>«Не</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пой,</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красавица…»)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на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усмотрение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преподавателя.</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10.</w:t>
      </w:r>
      <w:r w:rsidRPr="0099359B">
        <w:rPr>
          <w:rFonts w:ascii="Times New Roman" w:eastAsia="Calibri" w:hAnsi="Times New Roman" w:cs="Times New Roman"/>
          <w:bCs/>
          <w:spacing w:val="-1"/>
          <w:sz w:val="28"/>
          <w:szCs w:val="28"/>
        </w:rPr>
        <w:t xml:space="preserve"> Петр</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2"/>
          <w:sz w:val="28"/>
          <w:szCs w:val="28"/>
        </w:rPr>
        <w:t>Ильич</w:t>
      </w:r>
      <w:r w:rsidRPr="0099359B">
        <w:rPr>
          <w:rFonts w:ascii="Times New Roman" w:eastAsia="Calibri" w:hAnsi="Times New Roman" w:cs="Times New Roman"/>
          <w:bCs/>
          <w:spacing w:val="-1"/>
          <w:sz w:val="28"/>
          <w:szCs w:val="28"/>
        </w:rPr>
        <w:t xml:space="preserve"> Чайковский. Жизненный </w:t>
      </w:r>
      <w:r w:rsidRPr="0099359B">
        <w:rPr>
          <w:rFonts w:ascii="Times New Roman" w:eastAsia="Calibri" w:hAnsi="Times New Roman" w:cs="Times New Roman"/>
          <w:bCs/>
          <w:sz w:val="28"/>
          <w:szCs w:val="28"/>
        </w:rPr>
        <w:t>и</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творческий путь</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композитор,</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музыкальный</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1"/>
          <w:sz w:val="28"/>
          <w:szCs w:val="28"/>
        </w:rPr>
        <w:t>критик,</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педагог,</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дирижер.</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Признание</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музыки</w:t>
      </w:r>
      <w:r w:rsidRPr="0099359B">
        <w:rPr>
          <w:rFonts w:ascii="Times New Roman" w:eastAsia="Calibri" w:hAnsi="Times New Roman" w:cs="Times New Roman"/>
          <w:spacing w:val="36"/>
          <w:sz w:val="28"/>
          <w:szCs w:val="28"/>
        </w:rPr>
        <w:t xml:space="preserve"> </w:t>
      </w:r>
      <w:r w:rsidRPr="0099359B">
        <w:rPr>
          <w:rFonts w:ascii="Times New Roman" w:eastAsia="Calibri" w:hAnsi="Times New Roman" w:cs="Times New Roman"/>
          <w:spacing w:val="-1"/>
          <w:sz w:val="28"/>
          <w:szCs w:val="28"/>
        </w:rPr>
        <w:t>Чайковского</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при</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жизни</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композитора</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2"/>
          <w:sz w:val="28"/>
          <w:szCs w:val="28"/>
        </w:rPr>
        <w:t>во</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z w:val="28"/>
          <w:szCs w:val="28"/>
        </w:rPr>
        <w:t>всем</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мире.</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Оперы</w:t>
      </w:r>
      <w:r w:rsidRPr="0099359B">
        <w:rPr>
          <w:rFonts w:ascii="Times New Roman" w:eastAsia="Calibri" w:hAnsi="Times New Roman" w:cs="Times New Roman"/>
          <w:sz w:val="28"/>
          <w:szCs w:val="28"/>
        </w:rPr>
        <w:t xml:space="preserve"> и </w:t>
      </w:r>
      <w:r w:rsidRPr="0099359B">
        <w:rPr>
          <w:rFonts w:ascii="Times New Roman" w:eastAsia="Calibri" w:hAnsi="Times New Roman" w:cs="Times New Roman"/>
          <w:spacing w:val="-2"/>
          <w:sz w:val="28"/>
          <w:szCs w:val="28"/>
        </w:rPr>
        <w:t>симфонии</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 xml:space="preserve">как </w:t>
      </w:r>
      <w:r w:rsidRPr="0099359B">
        <w:rPr>
          <w:rFonts w:ascii="Times New Roman" w:eastAsia="Calibri" w:hAnsi="Times New Roman" w:cs="Times New Roman"/>
          <w:spacing w:val="-1"/>
          <w:sz w:val="28"/>
          <w:szCs w:val="28"/>
        </w:rPr>
        <w:t>ведущие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жанры</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творчества.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Первая</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«Зимние</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грезы»,</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z w:val="28"/>
          <w:szCs w:val="28"/>
        </w:rPr>
        <w:t>ее</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программный</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z w:val="28"/>
          <w:szCs w:val="28"/>
        </w:rPr>
        <w:t>замысел.</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2"/>
          <w:sz w:val="28"/>
          <w:szCs w:val="28"/>
        </w:rPr>
        <w:t>Строение</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z w:val="28"/>
          <w:szCs w:val="28"/>
        </w:rPr>
        <w:t>цикла,</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особенности</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сонатной</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формы</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части.</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2"/>
          <w:sz w:val="28"/>
          <w:szCs w:val="28"/>
        </w:rPr>
        <w:t>Использование</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2"/>
          <w:sz w:val="28"/>
          <w:szCs w:val="28"/>
        </w:rPr>
        <w:t>народной</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песни</w:t>
      </w:r>
      <w:r w:rsidRPr="0099359B">
        <w:rPr>
          <w:rFonts w:ascii="Times New Roman" w:eastAsia="Calibri" w:hAnsi="Times New Roman" w:cs="Times New Roman"/>
          <w:sz w:val="28"/>
          <w:szCs w:val="28"/>
        </w:rPr>
        <w:t xml:space="preserve"> как</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z w:val="28"/>
          <w:szCs w:val="28"/>
        </w:rPr>
        <w:t>темы</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финале</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симфонии.</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«Евгений</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Онегин»</w:t>
      </w:r>
      <w:r w:rsidRPr="0099359B">
        <w:rPr>
          <w:rFonts w:ascii="Times New Roman" w:eastAsia="Calibri" w:hAnsi="Times New Roman" w:cs="Times New Roman"/>
          <w:spacing w:val="7"/>
          <w:sz w:val="28"/>
          <w:szCs w:val="28"/>
        </w:rPr>
        <w:t xml:space="preserve"> – </w:t>
      </w:r>
      <w:r w:rsidRPr="0099359B">
        <w:rPr>
          <w:rFonts w:ascii="Times New Roman" w:eastAsia="Calibri" w:hAnsi="Times New Roman" w:cs="Times New Roman"/>
          <w:spacing w:val="-1"/>
          <w:sz w:val="28"/>
          <w:szCs w:val="28"/>
        </w:rPr>
        <w:t>«лирические</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сцены».</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Литературный</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источник</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z w:val="28"/>
          <w:szCs w:val="28"/>
        </w:rPr>
        <w:t>сюжета,</w:t>
      </w:r>
      <w:r w:rsidRPr="0099359B">
        <w:rPr>
          <w:rFonts w:ascii="Times New Roman" w:eastAsia="Calibri" w:hAnsi="Times New Roman" w:cs="Times New Roman"/>
          <w:spacing w:val="36"/>
          <w:sz w:val="28"/>
          <w:szCs w:val="28"/>
        </w:rPr>
        <w:t xml:space="preserve"> </w:t>
      </w:r>
      <w:r w:rsidRPr="0099359B">
        <w:rPr>
          <w:rFonts w:ascii="Times New Roman" w:eastAsia="Calibri" w:hAnsi="Times New Roman" w:cs="Times New Roman"/>
          <w:spacing w:val="-1"/>
          <w:sz w:val="28"/>
          <w:szCs w:val="28"/>
        </w:rPr>
        <w:t>история</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первой</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постановки</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оперы</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силами</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студентов</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Московской</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консерватории.</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Композиция</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оперы.</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2"/>
          <w:sz w:val="28"/>
          <w:szCs w:val="28"/>
        </w:rPr>
        <w:t>Новый</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тип</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русской</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оперы</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лирико-психологический.</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2"/>
          <w:sz w:val="28"/>
          <w:szCs w:val="28"/>
        </w:rPr>
        <w:t>Особенности</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драматургии,</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понятие</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«сцена».</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Музыкальные</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характеристики</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главных</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1"/>
          <w:sz w:val="28"/>
          <w:szCs w:val="28"/>
        </w:rPr>
        <w:t>героев.</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Интонационная</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близость</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характеристик</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Татьяны</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z w:val="28"/>
          <w:szCs w:val="28"/>
        </w:rPr>
        <w:t>Ленского.</w:t>
      </w:r>
      <w:r w:rsidRPr="0099359B">
        <w:rPr>
          <w:rFonts w:ascii="Times New Roman" w:eastAsia="Calibri" w:hAnsi="Times New Roman" w:cs="Times New Roman"/>
          <w:spacing w:val="55"/>
          <w:sz w:val="28"/>
          <w:szCs w:val="28"/>
        </w:rPr>
        <w:t xml:space="preserve"> </w:t>
      </w:r>
      <w:r w:rsidRPr="0099359B">
        <w:rPr>
          <w:rFonts w:ascii="Times New Roman" w:eastAsia="Calibri" w:hAnsi="Times New Roman" w:cs="Times New Roman"/>
          <w:spacing w:val="-1"/>
          <w:sz w:val="28"/>
          <w:szCs w:val="28"/>
        </w:rPr>
        <w:t>Темы,</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связанные</w:t>
      </w:r>
      <w:r w:rsidRPr="0099359B">
        <w:rPr>
          <w:rFonts w:ascii="Times New Roman" w:eastAsia="Calibri" w:hAnsi="Times New Roman" w:cs="Times New Roman"/>
          <w:sz w:val="28"/>
          <w:szCs w:val="28"/>
        </w:rPr>
        <w:t xml:space="preserve"> с</w:t>
      </w:r>
      <w:r w:rsidRPr="0099359B">
        <w:rPr>
          <w:rFonts w:ascii="Times New Roman" w:eastAsia="Calibri" w:hAnsi="Times New Roman" w:cs="Times New Roman"/>
          <w:spacing w:val="-1"/>
          <w:sz w:val="28"/>
          <w:szCs w:val="28"/>
        </w:rPr>
        <w:t xml:space="preserve"> главными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героями</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оперы, изложение</w:t>
      </w:r>
      <w:r w:rsidRPr="0099359B">
        <w:rPr>
          <w:rFonts w:ascii="Times New Roman" w:eastAsia="Calibri" w:hAnsi="Times New Roman" w:cs="Times New Roman"/>
          <w:sz w:val="28"/>
          <w:szCs w:val="28"/>
        </w:rPr>
        <w:t xml:space="preserve"> тем</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1"/>
          <w:sz w:val="28"/>
          <w:szCs w:val="28"/>
        </w:rPr>
        <w:t xml:space="preserve"> разных</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картинах.</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2"/>
          <w:sz w:val="28"/>
          <w:szCs w:val="28"/>
        </w:rPr>
        <w:t>«Зимние</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грезы»,</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pacing w:val="-1"/>
          <w:sz w:val="28"/>
          <w:szCs w:val="28"/>
        </w:rPr>
        <w:t>опера</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pacing w:val="-1"/>
          <w:sz w:val="28"/>
          <w:szCs w:val="28"/>
        </w:rPr>
        <w:t>«Евгений</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pacing w:val="-2"/>
          <w:sz w:val="28"/>
          <w:szCs w:val="28"/>
        </w:rPr>
        <w:t>Онегин».</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z w:val="28"/>
          <w:szCs w:val="28"/>
        </w:rPr>
        <w:t>1к.:</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pacing w:val="-1"/>
          <w:sz w:val="28"/>
          <w:szCs w:val="28"/>
        </w:rPr>
        <w:t>вступление,</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pacing w:val="-1"/>
          <w:sz w:val="28"/>
          <w:szCs w:val="28"/>
        </w:rPr>
        <w:t>дуэт</w:t>
      </w:r>
      <w:r w:rsidRPr="0099359B">
        <w:rPr>
          <w:rFonts w:ascii="Times New Roman" w:eastAsia="Calibri" w:hAnsi="Times New Roman" w:cs="Times New Roman"/>
          <w:spacing w:val="65"/>
          <w:sz w:val="28"/>
          <w:szCs w:val="28"/>
        </w:rPr>
        <w:t xml:space="preserve"> </w:t>
      </w:r>
      <w:r w:rsidRPr="0099359B">
        <w:rPr>
          <w:rFonts w:ascii="Times New Roman" w:eastAsia="Calibri" w:hAnsi="Times New Roman" w:cs="Times New Roman"/>
          <w:spacing w:val="-1"/>
          <w:sz w:val="28"/>
          <w:szCs w:val="28"/>
        </w:rPr>
        <w:t>Татьяны</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pacing w:val="-1"/>
          <w:sz w:val="28"/>
          <w:szCs w:val="28"/>
        </w:rPr>
        <w:t>Ольги,</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хоры</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крестьян,</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ария</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Ольги,</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ариозо</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Ленского</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2"/>
          <w:sz w:val="28"/>
          <w:szCs w:val="28"/>
        </w:rPr>
        <w:t>«Я</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люблю</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вас»;</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z w:val="28"/>
          <w:szCs w:val="28"/>
        </w:rPr>
        <w:t xml:space="preserve">2 </w:t>
      </w:r>
      <w:r w:rsidRPr="0099359B">
        <w:rPr>
          <w:rFonts w:ascii="Times New Roman" w:eastAsia="Calibri" w:hAnsi="Times New Roman" w:cs="Times New Roman"/>
          <w:spacing w:val="-1"/>
          <w:sz w:val="28"/>
          <w:szCs w:val="28"/>
        </w:rPr>
        <w:t>к.:</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вступление,</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сцена</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письма</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Татьяны;</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3</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хор</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«Девицы,</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красавицы»,</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ария</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Онегина,</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z w:val="28"/>
          <w:szCs w:val="28"/>
        </w:rPr>
        <w:t>4</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к.:</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вступление,</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вальс</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хором,</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мазурка</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финал,</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z w:val="28"/>
          <w:szCs w:val="28"/>
        </w:rPr>
        <w:t>5</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вступление,</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ария</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Ленского,</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дуэт</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«Враги»,</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сцена</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поединка,</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z w:val="28"/>
          <w:szCs w:val="28"/>
        </w:rPr>
        <w:t>6</w:t>
      </w:r>
      <w:r w:rsidRPr="0099359B">
        <w:rPr>
          <w:rFonts w:ascii="Times New Roman" w:eastAsia="Calibri" w:hAnsi="Times New Roman" w:cs="Times New Roman"/>
          <w:spacing w:val="36"/>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полонез,</w:t>
      </w:r>
      <w:r w:rsidRPr="0099359B">
        <w:rPr>
          <w:rFonts w:ascii="Times New Roman" w:eastAsia="Calibri" w:hAnsi="Times New Roman" w:cs="Times New Roman"/>
          <w:spacing w:val="36"/>
          <w:sz w:val="28"/>
          <w:szCs w:val="28"/>
        </w:rPr>
        <w:t xml:space="preserve"> </w:t>
      </w:r>
      <w:r w:rsidRPr="0099359B">
        <w:rPr>
          <w:rFonts w:ascii="Times New Roman" w:eastAsia="Calibri" w:hAnsi="Times New Roman" w:cs="Times New Roman"/>
          <w:spacing w:val="-1"/>
          <w:sz w:val="28"/>
          <w:szCs w:val="28"/>
        </w:rPr>
        <w:t>ария</w:t>
      </w:r>
      <w:r w:rsidRPr="0099359B">
        <w:rPr>
          <w:rFonts w:ascii="Times New Roman" w:eastAsia="Calibri" w:hAnsi="Times New Roman" w:cs="Times New Roman"/>
          <w:spacing w:val="35"/>
          <w:sz w:val="28"/>
          <w:szCs w:val="28"/>
        </w:rPr>
        <w:t xml:space="preserve"> </w:t>
      </w:r>
      <w:proofErr w:type="spellStart"/>
      <w:r w:rsidRPr="0099359B">
        <w:rPr>
          <w:rFonts w:ascii="Times New Roman" w:eastAsia="Calibri" w:hAnsi="Times New Roman" w:cs="Times New Roman"/>
          <w:spacing w:val="-1"/>
          <w:sz w:val="28"/>
          <w:szCs w:val="28"/>
        </w:rPr>
        <w:t>Гремина</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ариозо</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pacing w:val="-1"/>
          <w:sz w:val="28"/>
          <w:szCs w:val="28"/>
        </w:rPr>
        <w:t>Онегина;</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z w:val="28"/>
          <w:szCs w:val="28"/>
        </w:rPr>
        <w:t>7</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монолог</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Татьяны,</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1"/>
          <w:sz w:val="28"/>
          <w:szCs w:val="28"/>
        </w:rPr>
        <w:t>дуэт</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pacing w:val="-1"/>
          <w:sz w:val="28"/>
          <w:szCs w:val="28"/>
        </w:rPr>
        <w:t>«Счастье</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1"/>
          <w:sz w:val="28"/>
          <w:szCs w:val="28"/>
        </w:rPr>
        <w:t>было</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z w:val="28"/>
          <w:szCs w:val="28"/>
        </w:rPr>
        <w:t>так</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возможно»,</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ариозо</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Онегина</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2"/>
          <w:sz w:val="28"/>
          <w:szCs w:val="28"/>
        </w:rPr>
        <w:t>«О,</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не</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гони,</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меня</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ты</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любишь».</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z w:val="28"/>
          <w:szCs w:val="28"/>
        </w:rPr>
        <w:t>Для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ознакомления:</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Увертюра-фантазия</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«Ромео</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Джульетта»,</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z w:val="28"/>
          <w:szCs w:val="28"/>
        </w:rPr>
        <w:t>4,</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Квартет</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z w:val="28"/>
          <w:szCs w:val="28"/>
        </w:rPr>
        <w:t>часть,</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1"/>
          <w:sz w:val="28"/>
          <w:szCs w:val="28"/>
        </w:rPr>
        <w:t>концерт</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1"/>
          <w:sz w:val="28"/>
          <w:szCs w:val="28"/>
        </w:rPr>
        <w:t>для</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фортепиано</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оркестром</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1"/>
          <w:sz w:val="28"/>
          <w:szCs w:val="28"/>
        </w:rPr>
        <w:t>романсы</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«День</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1"/>
          <w:sz w:val="28"/>
          <w:szCs w:val="28"/>
        </w:rPr>
        <w:t>ли</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z w:val="28"/>
          <w:szCs w:val="28"/>
        </w:rPr>
        <w:t xml:space="preserve">царит», </w:t>
      </w:r>
      <w:r w:rsidRPr="0099359B">
        <w:rPr>
          <w:rFonts w:ascii="Times New Roman" w:eastAsia="Calibri" w:hAnsi="Times New Roman" w:cs="Times New Roman"/>
          <w:spacing w:val="-2"/>
          <w:sz w:val="28"/>
          <w:szCs w:val="28"/>
        </w:rPr>
        <w:t>«То</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было</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раннею</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весной»,</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«Благословляю</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вас,</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леса»</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другие</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на</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усмотрение</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преподавателя.</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lastRenderedPageBreak/>
        <w:t>Итоговое занятие. Практика: викторина.</w:t>
      </w:r>
    </w:p>
    <w:p w:rsidR="0099359B" w:rsidRPr="0099359B" w:rsidRDefault="0099359B" w:rsidP="0099359B">
      <w:pPr>
        <w:suppressAutoHyphens/>
        <w:spacing w:after="0" w:line="100" w:lineRule="atLeast"/>
        <w:rPr>
          <w:rFonts w:ascii="Times New Roman" w:eastAsia="MS Mincho" w:hAnsi="Times New Roman" w:cs="Times New Roman"/>
          <w:b/>
          <w:bCs/>
          <w:sz w:val="28"/>
          <w:szCs w:val="28"/>
          <w:lang w:eastAsia="ar-SA"/>
        </w:rPr>
      </w:pP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bCs/>
          <w:sz w:val="28"/>
          <w:szCs w:val="28"/>
          <w:lang w:eastAsia="ru-RU"/>
        </w:rPr>
      </w:pPr>
      <w:r w:rsidRPr="0099359B">
        <w:rPr>
          <w:rFonts w:ascii="Times New Roman" w:eastAsia="Times New Roman" w:hAnsi="Times New Roman" w:cs="Times New Roman"/>
          <w:b/>
          <w:bCs/>
          <w:sz w:val="28"/>
          <w:szCs w:val="28"/>
          <w:lang w:eastAsia="ru-RU"/>
        </w:rPr>
        <w:t>Учебный план 8 года обучения</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Дисциплина 1. Специальность (фортепиано)</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p w:rsidR="00C72E2C" w:rsidRPr="00C72E2C" w:rsidRDefault="00C72E2C" w:rsidP="00C72E2C">
      <w:pPr>
        <w:suppressAutoHyphens/>
        <w:spacing w:after="0" w:line="100" w:lineRule="atLeast"/>
        <w:ind w:left="360"/>
        <w:jc w:val="both"/>
        <w:rPr>
          <w:rFonts w:ascii="Times New Roman" w:eastAsia="MS Mincho" w:hAnsi="Times New Roman" w:cs="Times New Roman"/>
          <w:sz w:val="24"/>
          <w:szCs w:val="24"/>
          <w:lang w:eastAsia="ar-SA"/>
        </w:rPr>
      </w:pPr>
    </w:p>
    <w:tbl>
      <w:tblPr>
        <w:tblW w:w="10641" w:type="dxa"/>
        <w:tblInd w:w="-938" w:type="dxa"/>
        <w:tblLayout w:type="fixed"/>
        <w:tblCellMar>
          <w:top w:w="55" w:type="dxa"/>
          <w:left w:w="55" w:type="dxa"/>
          <w:bottom w:w="55" w:type="dxa"/>
          <w:right w:w="55" w:type="dxa"/>
        </w:tblCellMar>
        <w:tblLook w:val="0000" w:firstRow="0" w:lastRow="0" w:firstColumn="0" w:lastColumn="0" w:noHBand="0" w:noVBand="0"/>
      </w:tblPr>
      <w:tblGrid>
        <w:gridCol w:w="567"/>
        <w:gridCol w:w="4254"/>
        <w:gridCol w:w="1417"/>
        <w:gridCol w:w="1134"/>
        <w:gridCol w:w="1276"/>
        <w:gridCol w:w="1993"/>
      </w:tblGrid>
      <w:tr w:rsidR="00434FDF" w:rsidRPr="00C72E2C" w:rsidTr="00A526F1">
        <w:trPr>
          <w:trHeight w:val="136"/>
        </w:trPr>
        <w:tc>
          <w:tcPr>
            <w:tcW w:w="567" w:type="dxa"/>
            <w:vMerge w:val="restart"/>
            <w:tcBorders>
              <w:top w:val="single" w:sz="1" w:space="0" w:color="000000"/>
              <w:left w:val="single" w:sz="1" w:space="0" w:color="000000"/>
            </w:tcBorders>
            <w:shd w:val="clear" w:color="auto" w:fill="auto"/>
          </w:tcPr>
          <w:p w:rsidR="00434FDF" w:rsidRDefault="00434FDF" w:rsidP="00C72E2C">
            <w:pPr>
              <w:suppressLineNumbers/>
              <w:suppressAutoHyphens/>
              <w:spacing w:after="0" w:line="100" w:lineRule="atLeast"/>
              <w:jc w:val="both"/>
              <w:rPr>
                <w:rFonts w:ascii="Times New Roman" w:eastAsia="MS Mincho" w:hAnsi="Times New Roman" w:cs="Times New Roman"/>
                <w:sz w:val="28"/>
                <w:szCs w:val="28"/>
                <w:lang w:eastAsia="ar-SA"/>
              </w:rPr>
            </w:pPr>
          </w:p>
          <w:p w:rsidR="00434FDF" w:rsidRPr="00C72E2C" w:rsidRDefault="00434FDF"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w:t>
            </w:r>
          </w:p>
        </w:tc>
        <w:tc>
          <w:tcPr>
            <w:tcW w:w="4254" w:type="dxa"/>
            <w:vMerge w:val="restart"/>
            <w:tcBorders>
              <w:top w:val="single" w:sz="1" w:space="0" w:color="000000"/>
              <w:left w:val="single" w:sz="1" w:space="0" w:color="000000"/>
            </w:tcBorders>
            <w:shd w:val="clear" w:color="auto" w:fill="auto"/>
          </w:tcPr>
          <w:p w:rsidR="00434FDF" w:rsidRDefault="00434FDF" w:rsidP="00C72E2C">
            <w:pPr>
              <w:suppressLineNumbers/>
              <w:suppressAutoHyphens/>
              <w:spacing w:after="0" w:line="100" w:lineRule="atLeast"/>
              <w:jc w:val="both"/>
              <w:rPr>
                <w:rFonts w:ascii="Times New Roman" w:eastAsia="MS Mincho" w:hAnsi="Times New Roman" w:cs="Times New Roman"/>
                <w:sz w:val="28"/>
                <w:szCs w:val="28"/>
                <w:lang w:eastAsia="ar-SA"/>
              </w:rPr>
            </w:pPr>
          </w:p>
          <w:p w:rsidR="00434FDF" w:rsidRPr="00C72E2C" w:rsidRDefault="00434FDF"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Название раздела, темы</w:t>
            </w:r>
          </w:p>
        </w:tc>
        <w:tc>
          <w:tcPr>
            <w:tcW w:w="3827" w:type="dxa"/>
            <w:gridSpan w:val="3"/>
            <w:tcBorders>
              <w:top w:val="single" w:sz="1" w:space="0" w:color="000000"/>
              <w:left w:val="single" w:sz="1" w:space="0" w:color="000000"/>
              <w:bottom w:val="single" w:sz="4" w:space="0" w:color="auto"/>
            </w:tcBorders>
            <w:shd w:val="clear" w:color="auto" w:fill="auto"/>
          </w:tcPr>
          <w:p w:rsidR="00434FDF" w:rsidRPr="00C72E2C" w:rsidRDefault="00434FDF" w:rsidP="00434FDF">
            <w:pPr>
              <w:suppressLineNumbers/>
              <w:suppressAutoHyphens/>
              <w:spacing w:after="0" w:line="100" w:lineRule="atLeast"/>
              <w:jc w:val="center"/>
              <w:rPr>
                <w:rFonts w:ascii="Times New Roman" w:eastAsia="MS Mincho" w:hAnsi="Times New Roman" w:cs="Times New Roman"/>
                <w:sz w:val="28"/>
                <w:szCs w:val="28"/>
                <w:lang w:eastAsia="ar-SA"/>
              </w:rPr>
            </w:pPr>
            <w:r w:rsidRPr="0099359B">
              <w:rPr>
                <w:rFonts w:ascii="Times New Roman" w:hAnsi="Times New Roman"/>
                <w:sz w:val="28"/>
                <w:szCs w:val="28"/>
              </w:rPr>
              <w:t>Количество часов</w:t>
            </w:r>
          </w:p>
        </w:tc>
        <w:tc>
          <w:tcPr>
            <w:tcW w:w="1993" w:type="dxa"/>
            <w:vMerge w:val="restart"/>
            <w:tcBorders>
              <w:top w:val="single" w:sz="1" w:space="0" w:color="000000"/>
              <w:left w:val="single" w:sz="1" w:space="0" w:color="000000"/>
              <w:right w:val="single" w:sz="1" w:space="0" w:color="000000"/>
            </w:tcBorders>
            <w:shd w:val="clear" w:color="auto" w:fill="auto"/>
          </w:tcPr>
          <w:p w:rsidR="00434FDF" w:rsidRPr="00C72E2C" w:rsidRDefault="00434FDF" w:rsidP="00C72E2C">
            <w:pPr>
              <w:suppressLineNumbers/>
              <w:suppressAutoHyphens/>
              <w:spacing w:after="0" w:line="100" w:lineRule="atLeast"/>
              <w:jc w:val="both"/>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Формы аттестации/</w:t>
            </w:r>
            <w:r w:rsidRPr="00C72E2C">
              <w:rPr>
                <w:rFonts w:ascii="Times New Roman" w:eastAsia="MS Mincho" w:hAnsi="Times New Roman" w:cs="Times New Roman"/>
                <w:sz w:val="28"/>
                <w:szCs w:val="28"/>
                <w:lang w:eastAsia="ar-SA"/>
              </w:rPr>
              <w:t xml:space="preserve"> контроля</w:t>
            </w:r>
          </w:p>
        </w:tc>
      </w:tr>
      <w:tr w:rsidR="00434FDF" w:rsidRPr="00C72E2C" w:rsidTr="006A4765">
        <w:trPr>
          <w:trHeight w:val="829"/>
        </w:trPr>
        <w:tc>
          <w:tcPr>
            <w:tcW w:w="567" w:type="dxa"/>
            <w:vMerge/>
            <w:tcBorders>
              <w:left w:val="single" w:sz="1" w:space="0" w:color="000000"/>
              <w:bottom w:val="single" w:sz="1" w:space="0" w:color="000000"/>
            </w:tcBorders>
            <w:shd w:val="clear" w:color="auto" w:fill="auto"/>
          </w:tcPr>
          <w:p w:rsidR="00434FDF" w:rsidRPr="00C72E2C" w:rsidRDefault="00434FDF" w:rsidP="00C72E2C">
            <w:pPr>
              <w:suppressLineNumbers/>
              <w:suppressAutoHyphens/>
              <w:spacing w:after="0" w:line="100" w:lineRule="atLeast"/>
              <w:jc w:val="both"/>
              <w:rPr>
                <w:rFonts w:ascii="Times New Roman" w:eastAsia="MS Mincho" w:hAnsi="Times New Roman" w:cs="Times New Roman"/>
                <w:sz w:val="28"/>
                <w:szCs w:val="28"/>
                <w:lang w:eastAsia="ar-SA"/>
              </w:rPr>
            </w:pPr>
          </w:p>
        </w:tc>
        <w:tc>
          <w:tcPr>
            <w:tcW w:w="4254" w:type="dxa"/>
            <w:vMerge/>
            <w:tcBorders>
              <w:left w:val="single" w:sz="1" w:space="0" w:color="000000"/>
              <w:bottom w:val="single" w:sz="1" w:space="0" w:color="000000"/>
            </w:tcBorders>
            <w:shd w:val="clear" w:color="auto" w:fill="auto"/>
          </w:tcPr>
          <w:p w:rsidR="00434FDF" w:rsidRPr="00C72E2C" w:rsidRDefault="00434FDF" w:rsidP="00C72E2C">
            <w:pPr>
              <w:suppressLineNumbers/>
              <w:suppressAutoHyphens/>
              <w:spacing w:after="0" w:line="100" w:lineRule="atLeast"/>
              <w:jc w:val="both"/>
              <w:rPr>
                <w:rFonts w:ascii="Times New Roman" w:eastAsia="MS Mincho" w:hAnsi="Times New Roman" w:cs="Times New Roman"/>
                <w:sz w:val="28"/>
                <w:szCs w:val="28"/>
                <w:lang w:eastAsia="ar-SA"/>
              </w:rPr>
            </w:pPr>
          </w:p>
        </w:tc>
        <w:tc>
          <w:tcPr>
            <w:tcW w:w="1417" w:type="dxa"/>
            <w:tcBorders>
              <w:top w:val="single" w:sz="4" w:space="0" w:color="auto"/>
              <w:left w:val="single" w:sz="1" w:space="0" w:color="000000"/>
              <w:bottom w:val="single" w:sz="1" w:space="0" w:color="000000"/>
            </w:tcBorders>
            <w:shd w:val="clear" w:color="auto" w:fill="auto"/>
          </w:tcPr>
          <w:p w:rsidR="00434FDF" w:rsidRPr="00C72E2C" w:rsidRDefault="00434FDF"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Всего часов.</w:t>
            </w:r>
          </w:p>
        </w:tc>
        <w:tc>
          <w:tcPr>
            <w:tcW w:w="1134" w:type="dxa"/>
            <w:tcBorders>
              <w:top w:val="single" w:sz="4" w:space="0" w:color="auto"/>
              <w:left w:val="single" w:sz="1" w:space="0" w:color="000000"/>
              <w:bottom w:val="single" w:sz="1" w:space="0" w:color="000000"/>
            </w:tcBorders>
            <w:shd w:val="clear" w:color="auto" w:fill="auto"/>
          </w:tcPr>
          <w:p w:rsidR="00434FDF" w:rsidRPr="00C72E2C" w:rsidRDefault="00434FDF"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Теория</w:t>
            </w:r>
          </w:p>
        </w:tc>
        <w:tc>
          <w:tcPr>
            <w:tcW w:w="1276" w:type="dxa"/>
            <w:tcBorders>
              <w:top w:val="single" w:sz="4" w:space="0" w:color="auto"/>
              <w:left w:val="single" w:sz="1" w:space="0" w:color="000000"/>
              <w:bottom w:val="single" w:sz="1" w:space="0" w:color="000000"/>
            </w:tcBorders>
            <w:shd w:val="clear" w:color="auto" w:fill="auto"/>
          </w:tcPr>
          <w:p w:rsidR="00434FDF" w:rsidRPr="00C72E2C" w:rsidRDefault="00434FDF"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Практика</w:t>
            </w:r>
          </w:p>
        </w:tc>
        <w:tc>
          <w:tcPr>
            <w:tcW w:w="1993" w:type="dxa"/>
            <w:vMerge/>
            <w:tcBorders>
              <w:left w:val="single" w:sz="1" w:space="0" w:color="000000"/>
              <w:bottom w:val="single" w:sz="1" w:space="0" w:color="000000"/>
              <w:right w:val="single" w:sz="1" w:space="0" w:color="000000"/>
            </w:tcBorders>
            <w:shd w:val="clear" w:color="auto" w:fill="auto"/>
          </w:tcPr>
          <w:p w:rsidR="00434FDF" w:rsidRDefault="00434FDF" w:rsidP="00C72E2C">
            <w:pPr>
              <w:suppressLineNumbers/>
              <w:suppressAutoHyphens/>
              <w:spacing w:after="0" w:line="100" w:lineRule="atLeast"/>
              <w:jc w:val="both"/>
              <w:rPr>
                <w:rFonts w:ascii="Times New Roman" w:eastAsia="MS Mincho" w:hAnsi="Times New Roman" w:cs="Times New Roman"/>
                <w:sz w:val="28"/>
                <w:szCs w:val="28"/>
                <w:lang w:eastAsia="ar-SA"/>
              </w:rPr>
            </w:pPr>
          </w:p>
        </w:tc>
      </w:tr>
      <w:tr w:rsidR="00C72E2C" w:rsidRPr="00C72E2C" w:rsidTr="00C72E2C">
        <w:tc>
          <w:tcPr>
            <w:tcW w:w="56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w:t>
            </w:r>
          </w:p>
        </w:tc>
        <w:tc>
          <w:tcPr>
            <w:tcW w:w="4254"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Гаммы и упражнения.</w:t>
            </w:r>
          </w:p>
        </w:tc>
        <w:tc>
          <w:tcPr>
            <w:tcW w:w="141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5</w:t>
            </w:r>
          </w:p>
        </w:tc>
        <w:tc>
          <w:tcPr>
            <w:tcW w:w="1134"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0,5</w:t>
            </w:r>
          </w:p>
        </w:tc>
        <w:tc>
          <w:tcPr>
            <w:tcW w:w="1276"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3</w:t>
            </w:r>
          </w:p>
        </w:tc>
        <w:tc>
          <w:tcPr>
            <w:tcW w:w="1993" w:type="dxa"/>
            <w:tcBorders>
              <w:left w:val="single" w:sz="1" w:space="0" w:color="000000"/>
              <w:bottom w:val="single" w:sz="1" w:space="0" w:color="000000"/>
              <w:right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Зачёт.</w:t>
            </w:r>
          </w:p>
        </w:tc>
      </w:tr>
      <w:tr w:rsidR="00C72E2C" w:rsidRPr="00C72E2C" w:rsidTr="00C72E2C">
        <w:tc>
          <w:tcPr>
            <w:tcW w:w="56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2</w:t>
            </w:r>
          </w:p>
        </w:tc>
        <w:tc>
          <w:tcPr>
            <w:tcW w:w="4254"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Этюды.</w:t>
            </w:r>
          </w:p>
        </w:tc>
        <w:tc>
          <w:tcPr>
            <w:tcW w:w="141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9</w:t>
            </w:r>
          </w:p>
        </w:tc>
        <w:tc>
          <w:tcPr>
            <w:tcW w:w="1134"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0,5</w:t>
            </w:r>
          </w:p>
        </w:tc>
        <w:tc>
          <w:tcPr>
            <w:tcW w:w="1276"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8</w:t>
            </w:r>
          </w:p>
        </w:tc>
        <w:tc>
          <w:tcPr>
            <w:tcW w:w="1993" w:type="dxa"/>
            <w:tcBorders>
              <w:left w:val="single" w:sz="1" w:space="0" w:color="000000"/>
              <w:bottom w:val="single" w:sz="1" w:space="0" w:color="000000"/>
              <w:right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Выпускной экзамен.</w:t>
            </w:r>
          </w:p>
        </w:tc>
      </w:tr>
      <w:tr w:rsidR="00C72E2C" w:rsidRPr="00C72E2C" w:rsidTr="00C72E2C">
        <w:tc>
          <w:tcPr>
            <w:tcW w:w="56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3</w:t>
            </w:r>
          </w:p>
        </w:tc>
        <w:tc>
          <w:tcPr>
            <w:tcW w:w="4254"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Полифонические произведения.</w:t>
            </w:r>
          </w:p>
        </w:tc>
        <w:tc>
          <w:tcPr>
            <w:tcW w:w="141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19</w:t>
            </w:r>
          </w:p>
        </w:tc>
        <w:tc>
          <w:tcPr>
            <w:tcW w:w="1134"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w:t>
            </w:r>
          </w:p>
        </w:tc>
        <w:tc>
          <w:tcPr>
            <w:tcW w:w="1276"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18</w:t>
            </w:r>
          </w:p>
        </w:tc>
        <w:tc>
          <w:tcPr>
            <w:tcW w:w="1993" w:type="dxa"/>
            <w:tcBorders>
              <w:left w:val="single" w:sz="1" w:space="0" w:color="000000"/>
              <w:bottom w:val="single" w:sz="1" w:space="0" w:color="000000"/>
              <w:right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Выпускной экзамен.</w:t>
            </w:r>
          </w:p>
        </w:tc>
      </w:tr>
      <w:tr w:rsidR="00C72E2C" w:rsidRPr="00C72E2C" w:rsidTr="00C72E2C">
        <w:tc>
          <w:tcPr>
            <w:tcW w:w="56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4</w:t>
            </w:r>
          </w:p>
        </w:tc>
        <w:tc>
          <w:tcPr>
            <w:tcW w:w="4254"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Произведения крупной формы.</w:t>
            </w:r>
          </w:p>
        </w:tc>
        <w:tc>
          <w:tcPr>
            <w:tcW w:w="141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19</w:t>
            </w:r>
          </w:p>
        </w:tc>
        <w:tc>
          <w:tcPr>
            <w:tcW w:w="1134"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w:t>
            </w:r>
          </w:p>
        </w:tc>
        <w:tc>
          <w:tcPr>
            <w:tcW w:w="1276"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18</w:t>
            </w:r>
          </w:p>
        </w:tc>
        <w:tc>
          <w:tcPr>
            <w:tcW w:w="1993" w:type="dxa"/>
            <w:tcBorders>
              <w:left w:val="single" w:sz="1" w:space="0" w:color="000000"/>
              <w:bottom w:val="single" w:sz="1" w:space="0" w:color="000000"/>
              <w:right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Выпускной экзамен.</w:t>
            </w:r>
          </w:p>
        </w:tc>
      </w:tr>
      <w:tr w:rsidR="00C72E2C" w:rsidRPr="00C72E2C" w:rsidTr="00C72E2C">
        <w:tc>
          <w:tcPr>
            <w:tcW w:w="56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5</w:t>
            </w:r>
          </w:p>
        </w:tc>
        <w:tc>
          <w:tcPr>
            <w:tcW w:w="4254"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Пьесы.</w:t>
            </w:r>
          </w:p>
        </w:tc>
        <w:tc>
          <w:tcPr>
            <w:tcW w:w="141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12</w:t>
            </w:r>
          </w:p>
        </w:tc>
        <w:tc>
          <w:tcPr>
            <w:tcW w:w="1134"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w:t>
            </w:r>
          </w:p>
        </w:tc>
        <w:tc>
          <w:tcPr>
            <w:tcW w:w="1276"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11</w:t>
            </w:r>
          </w:p>
        </w:tc>
        <w:tc>
          <w:tcPr>
            <w:tcW w:w="1993" w:type="dxa"/>
            <w:tcBorders>
              <w:left w:val="single" w:sz="1" w:space="0" w:color="000000"/>
              <w:bottom w:val="single" w:sz="1" w:space="0" w:color="000000"/>
              <w:right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Выпускной экзамен.</w:t>
            </w:r>
          </w:p>
        </w:tc>
      </w:tr>
      <w:tr w:rsidR="00C72E2C" w:rsidRPr="00C72E2C" w:rsidTr="00C72E2C">
        <w:tc>
          <w:tcPr>
            <w:tcW w:w="56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6</w:t>
            </w:r>
          </w:p>
        </w:tc>
        <w:tc>
          <w:tcPr>
            <w:tcW w:w="4254"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Ансамбли</w:t>
            </w:r>
          </w:p>
        </w:tc>
        <w:tc>
          <w:tcPr>
            <w:tcW w:w="141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8</w:t>
            </w:r>
          </w:p>
        </w:tc>
        <w:tc>
          <w:tcPr>
            <w:tcW w:w="1134"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w:t>
            </w:r>
          </w:p>
        </w:tc>
        <w:tc>
          <w:tcPr>
            <w:tcW w:w="1276"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7</w:t>
            </w:r>
          </w:p>
        </w:tc>
        <w:tc>
          <w:tcPr>
            <w:tcW w:w="1993" w:type="dxa"/>
            <w:tcBorders>
              <w:left w:val="single" w:sz="1" w:space="0" w:color="000000"/>
              <w:bottom w:val="single" w:sz="1" w:space="0" w:color="000000"/>
              <w:right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Выпускной экзамен.</w:t>
            </w:r>
          </w:p>
        </w:tc>
      </w:tr>
      <w:tr w:rsidR="00C72E2C" w:rsidRPr="00C72E2C" w:rsidTr="00C72E2C">
        <w:tc>
          <w:tcPr>
            <w:tcW w:w="56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p>
        </w:tc>
        <w:tc>
          <w:tcPr>
            <w:tcW w:w="4254"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Итого:</w:t>
            </w:r>
          </w:p>
        </w:tc>
        <w:tc>
          <w:tcPr>
            <w:tcW w:w="1417"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108</w:t>
            </w:r>
          </w:p>
        </w:tc>
        <w:tc>
          <w:tcPr>
            <w:tcW w:w="1134"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5</w:t>
            </w:r>
          </w:p>
        </w:tc>
        <w:tc>
          <w:tcPr>
            <w:tcW w:w="1276" w:type="dxa"/>
            <w:tcBorders>
              <w:left w:val="single" w:sz="1" w:space="0" w:color="000000"/>
              <w:bottom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sz w:val="28"/>
                <w:szCs w:val="28"/>
                <w:lang w:eastAsia="ar-SA"/>
              </w:rPr>
              <w:t>103</w:t>
            </w:r>
          </w:p>
        </w:tc>
        <w:tc>
          <w:tcPr>
            <w:tcW w:w="1993" w:type="dxa"/>
            <w:tcBorders>
              <w:left w:val="single" w:sz="1" w:space="0" w:color="000000"/>
              <w:bottom w:val="single" w:sz="1" w:space="0" w:color="000000"/>
              <w:right w:val="single" w:sz="1" w:space="0" w:color="000000"/>
            </w:tcBorders>
            <w:shd w:val="clear" w:color="auto" w:fill="auto"/>
          </w:tcPr>
          <w:p w:rsidR="00C72E2C" w:rsidRPr="00C72E2C" w:rsidRDefault="00C72E2C" w:rsidP="00C72E2C">
            <w:pPr>
              <w:suppressLineNumbers/>
              <w:suppressAutoHyphens/>
              <w:snapToGrid w:val="0"/>
              <w:spacing w:after="0" w:line="100" w:lineRule="atLeast"/>
              <w:jc w:val="both"/>
              <w:rPr>
                <w:rFonts w:ascii="Times New Roman" w:eastAsia="MS Mincho" w:hAnsi="Times New Roman" w:cs="Times New Roman"/>
                <w:sz w:val="28"/>
                <w:szCs w:val="28"/>
                <w:lang w:eastAsia="ar-SA"/>
              </w:rPr>
            </w:pPr>
          </w:p>
        </w:tc>
      </w:tr>
    </w:tbl>
    <w:p w:rsidR="00C72E2C" w:rsidRPr="00C72E2C" w:rsidRDefault="00C72E2C" w:rsidP="00C72E2C">
      <w:pPr>
        <w:suppressAutoHyphens/>
        <w:spacing w:after="0" w:line="100" w:lineRule="atLeast"/>
        <w:ind w:left="360"/>
        <w:jc w:val="both"/>
        <w:rPr>
          <w:rFonts w:ascii="Times New Roman" w:eastAsia="MS Mincho" w:hAnsi="Times New Roman" w:cs="Times New Roman"/>
          <w:sz w:val="28"/>
          <w:szCs w:val="28"/>
          <w:lang w:eastAsia="ar-SA"/>
        </w:rPr>
      </w:pPr>
    </w:p>
    <w:p w:rsidR="00C72E2C" w:rsidRPr="00C72E2C" w:rsidRDefault="00C72E2C" w:rsidP="00C72E2C">
      <w:pPr>
        <w:suppressAutoHyphens/>
        <w:spacing w:after="0" w:line="100" w:lineRule="atLeast"/>
        <w:jc w:val="center"/>
        <w:rPr>
          <w:rFonts w:ascii="Times New Roman" w:eastAsia="MS Mincho" w:hAnsi="Times New Roman" w:cs="Times New Roman"/>
          <w:b/>
          <w:bCs/>
          <w:sz w:val="28"/>
          <w:szCs w:val="28"/>
          <w:lang w:eastAsia="ar-SA"/>
        </w:rPr>
      </w:pPr>
      <w:r w:rsidRPr="00C72E2C">
        <w:rPr>
          <w:rFonts w:ascii="Times New Roman" w:eastAsia="MS Mincho" w:hAnsi="Times New Roman" w:cs="Times New Roman"/>
          <w:b/>
          <w:bCs/>
          <w:sz w:val="28"/>
          <w:szCs w:val="28"/>
          <w:lang w:eastAsia="ar-SA"/>
        </w:rPr>
        <w:t>Содержание учебного плана 8-го года обучения.</w:t>
      </w:r>
    </w:p>
    <w:p w:rsidR="00C72E2C" w:rsidRPr="00C72E2C" w:rsidRDefault="00C72E2C" w:rsidP="00C72E2C">
      <w:pPr>
        <w:suppressAutoHyphens/>
        <w:spacing w:after="0" w:line="100" w:lineRule="atLeast"/>
        <w:jc w:val="both"/>
        <w:rPr>
          <w:rFonts w:ascii="Times New Roman" w:eastAsia="MS Mincho" w:hAnsi="Times New Roman" w:cs="Times New Roman"/>
          <w:b/>
          <w:bCs/>
          <w:sz w:val="28"/>
          <w:szCs w:val="28"/>
          <w:lang w:eastAsia="ar-SA"/>
        </w:rPr>
      </w:pPr>
      <w:r w:rsidRPr="00C72E2C">
        <w:rPr>
          <w:rFonts w:ascii="Times New Roman" w:eastAsia="MS Mincho" w:hAnsi="Times New Roman" w:cs="Times New Roman"/>
          <w:b/>
          <w:sz w:val="28"/>
          <w:szCs w:val="28"/>
          <w:lang w:eastAsia="ar-SA"/>
        </w:rPr>
        <w:t>Тема 1.</w:t>
      </w:r>
      <w:r w:rsidRPr="00C72E2C">
        <w:rPr>
          <w:rFonts w:ascii="Times New Roman" w:eastAsia="MS Mincho" w:hAnsi="Times New Roman" w:cs="Times New Roman"/>
          <w:sz w:val="28"/>
          <w:szCs w:val="28"/>
          <w:lang w:eastAsia="ar-SA"/>
        </w:rPr>
        <w:t xml:space="preserve"> </w:t>
      </w:r>
      <w:r w:rsidRPr="00C72E2C">
        <w:rPr>
          <w:rFonts w:ascii="Times New Roman" w:eastAsia="MS Mincho" w:hAnsi="Times New Roman" w:cs="Times New Roman"/>
          <w:b/>
          <w:bCs/>
          <w:sz w:val="28"/>
          <w:szCs w:val="28"/>
          <w:lang w:eastAsia="ar-SA"/>
        </w:rPr>
        <w:t xml:space="preserve">Гаммы и упражнения. </w:t>
      </w:r>
    </w:p>
    <w:p w:rsidR="00C72E2C" w:rsidRPr="00C72E2C" w:rsidRDefault="00C72E2C" w:rsidP="00C72E2C">
      <w:pPr>
        <w:suppressAutoHyphens/>
        <w:spacing w:after="0" w:line="100" w:lineRule="atLeast"/>
        <w:jc w:val="both"/>
        <w:rPr>
          <w:rFonts w:ascii="Times New Roman" w:eastAsia="MS Mincho" w:hAnsi="Times New Roman" w:cs="Times New Roman"/>
          <w:i/>
          <w:iCs/>
          <w:sz w:val="28"/>
          <w:szCs w:val="28"/>
          <w:lang w:eastAsia="ar-SA"/>
        </w:rPr>
      </w:pPr>
      <w:r w:rsidRPr="00C72E2C">
        <w:rPr>
          <w:rFonts w:ascii="Times New Roman" w:eastAsia="MS Mincho" w:hAnsi="Times New Roman" w:cs="Times New Roman"/>
          <w:i/>
          <w:iCs/>
          <w:sz w:val="28"/>
          <w:szCs w:val="28"/>
          <w:lang w:eastAsia="ar-SA"/>
        </w:rPr>
        <w:t xml:space="preserve">Теория. </w:t>
      </w:r>
      <w:r w:rsidRPr="00C72E2C">
        <w:rPr>
          <w:rFonts w:ascii="Times New Roman" w:eastAsia="MS Mincho" w:hAnsi="Times New Roman" w:cs="Times New Roman"/>
          <w:sz w:val="28"/>
          <w:szCs w:val="28"/>
          <w:lang w:eastAsia="ar-SA"/>
        </w:rPr>
        <w:t>Закрепление ранее пройденного материала.</w:t>
      </w:r>
    </w:p>
    <w:p w:rsidR="00C72E2C" w:rsidRPr="00C72E2C" w:rsidRDefault="00C72E2C" w:rsidP="00C72E2C">
      <w:pPr>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i/>
          <w:iCs/>
          <w:sz w:val="28"/>
          <w:szCs w:val="28"/>
          <w:lang w:eastAsia="ar-SA"/>
        </w:rPr>
        <w:t xml:space="preserve">Практика. </w:t>
      </w:r>
      <w:r w:rsidRPr="00C72E2C">
        <w:rPr>
          <w:rFonts w:ascii="Times New Roman" w:eastAsia="MS Mincho" w:hAnsi="Times New Roman" w:cs="Times New Roman"/>
          <w:sz w:val="28"/>
          <w:szCs w:val="28"/>
          <w:lang w:eastAsia="ar-SA"/>
        </w:rPr>
        <w:t xml:space="preserve">Гаммы диезные и бемольные до 7-ти знаков при ключе на 4 октавы в прямом и противоположном движении в октаву, в терцию, дециму, сексту; аккорды; короткие, ломаные и длинные арпеджио. </w:t>
      </w:r>
      <w:r w:rsidRPr="00C72E2C">
        <w:rPr>
          <w:rFonts w:ascii="Times New Roman" w:eastAsia="MS Mincho" w:hAnsi="Times New Roman" w:cs="Times New Roman"/>
          <w:sz w:val="28"/>
          <w:szCs w:val="28"/>
          <w:lang w:val="en-US" w:eastAsia="ar-SA"/>
        </w:rPr>
        <w:t>D</w:t>
      </w:r>
      <w:r w:rsidRPr="00C72E2C">
        <w:rPr>
          <w:rFonts w:ascii="Times New Roman" w:eastAsia="MS Mincho" w:hAnsi="Times New Roman" w:cs="Times New Roman"/>
          <w:sz w:val="28"/>
          <w:szCs w:val="28"/>
          <w:lang w:eastAsia="ar-SA"/>
        </w:rPr>
        <w:t xml:space="preserve"> 7 и Ум.</w:t>
      </w:r>
      <w:r w:rsidRPr="00C72E2C">
        <w:rPr>
          <w:rFonts w:ascii="Times New Roman" w:eastAsia="MS Mincho" w:hAnsi="Times New Roman" w:cs="Times New Roman"/>
          <w:sz w:val="28"/>
          <w:szCs w:val="28"/>
          <w:lang w:val="en-US" w:eastAsia="ar-SA"/>
        </w:rPr>
        <w:t>VII</w:t>
      </w:r>
      <w:r w:rsidRPr="00C72E2C">
        <w:rPr>
          <w:rFonts w:ascii="Times New Roman" w:eastAsia="MS Mincho" w:hAnsi="Times New Roman" w:cs="Times New Roman"/>
          <w:sz w:val="28"/>
          <w:szCs w:val="28"/>
          <w:lang w:eastAsia="ar-SA"/>
        </w:rPr>
        <w:t xml:space="preserve"> 7 длинными арпеджио. Вводится 11 арпеджио для поступающих.</w:t>
      </w:r>
    </w:p>
    <w:p w:rsidR="00C72E2C" w:rsidRPr="00C72E2C" w:rsidRDefault="00C72E2C" w:rsidP="00C72E2C">
      <w:pPr>
        <w:suppressAutoHyphens/>
        <w:spacing w:after="0" w:line="100" w:lineRule="atLeast"/>
        <w:jc w:val="both"/>
        <w:rPr>
          <w:rFonts w:ascii="Times New Roman" w:eastAsia="MS Mincho" w:hAnsi="Times New Roman" w:cs="Times New Roman"/>
          <w:b/>
          <w:bCs/>
          <w:sz w:val="28"/>
          <w:szCs w:val="28"/>
          <w:lang w:eastAsia="ar-SA"/>
        </w:rPr>
      </w:pPr>
      <w:r w:rsidRPr="00C72E2C">
        <w:rPr>
          <w:rFonts w:ascii="Times New Roman" w:eastAsia="MS Mincho" w:hAnsi="Times New Roman" w:cs="Times New Roman"/>
          <w:b/>
          <w:sz w:val="28"/>
          <w:szCs w:val="28"/>
          <w:lang w:eastAsia="ar-SA"/>
        </w:rPr>
        <w:t>Тема 2.</w:t>
      </w:r>
      <w:r w:rsidRPr="00C72E2C">
        <w:rPr>
          <w:rFonts w:ascii="Times New Roman" w:eastAsia="MS Mincho" w:hAnsi="Times New Roman" w:cs="Times New Roman"/>
          <w:sz w:val="28"/>
          <w:szCs w:val="28"/>
          <w:lang w:eastAsia="ar-SA"/>
        </w:rPr>
        <w:t xml:space="preserve"> </w:t>
      </w:r>
      <w:r w:rsidRPr="00C72E2C">
        <w:rPr>
          <w:rFonts w:ascii="Times New Roman" w:eastAsia="MS Mincho" w:hAnsi="Times New Roman" w:cs="Times New Roman"/>
          <w:b/>
          <w:bCs/>
          <w:sz w:val="28"/>
          <w:szCs w:val="28"/>
          <w:lang w:eastAsia="ar-SA"/>
        </w:rPr>
        <w:t xml:space="preserve">Этюды. </w:t>
      </w:r>
    </w:p>
    <w:p w:rsidR="00C72E2C" w:rsidRPr="00C72E2C" w:rsidRDefault="00C72E2C" w:rsidP="00C72E2C">
      <w:pPr>
        <w:suppressAutoHyphens/>
        <w:spacing w:after="0" w:line="100" w:lineRule="atLeast"/>
        <w:jc w:val="both"/>
        <w:rPr>
          <w:rFonts w:ascii="Times New Roman" w:eastAsia="MS Mincho" w:hAnsi="Times New Roman" w:cs="Times New Roman"/>
          <w:i/>
          <w:iCs/>
          <w:sz w:val="28"/>
          <w:szCs w:val="28"/>
          <w:lang w:eastAsia="ar-SA"/>
        </w:rPr>
      </w:pPr>
      <w:r w:rsidRPr="00C72E2C">
        <w:rPr>
          <w:rFonts w:ascii="Times New Roman" w:eastAsia="MS Mincho" w:hAnsi="Times New Roman" w:cs="Times New Roman"/>
          <w:i/>
          <w:iCs/>
          <w:sz w:val="28"/>
          <w:szCs w:val="28"/>
          <w:lang w:eastAsia="ar-SA"/>
        </w:rPr>
        <w:t xml:space="preserve">Теория. </w:t>
      </w:r>
      <w:r w:rsidRPr="00C72E2C">
        <w:rPr>
          <w:rFonts w:ascii="Times New Roman" w:eastAsia="MS Mincho" w:hAnsi="Times New Roman" w:cs="Times New Roman"/>
          <w:sz w:val="28"/>
          <w:szCs w:val="28"/>
          <w:lang w:eastAsia="ar-SA"/>
        </w:rPr>
        <w:t>Анализ формы разучиваемого этюда. На какой вид техники написан этюд? Приёмы работы над преодолением технических трудностей.</w:t>
      </w:r>
    </w:p>
    <w:p w:rsidR="00C72E2C" w:rsidRPr="00C72E2C" w:rsidRDefault="00C72E2C" w:rsidP="00C72E2C">
      <w:pPr>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i/>
          <w:iCs/>
          <w:sz w:val="28"/>
          <w:szCs w:val="28"/>
          <w:lang w:eastAsia="ar-SA"/>
        </w:rPr>
        <w:t xml:space="preserve">Практика. </w:t>
      </w:r>
      <w:r w:rsidRPr="00C72E2C">
        <w:rPr>
          <w:rFonts w:ascii="Times New Roman" w:eastAsia="MS Mincho" w:hAnsi="Times New Roman" w:cs="Times New Roman"/>
          <w:sz w:val="28"/>
          <w:szCs w:val="28"/>
          <w:lang w:eastAsia="ar-SA"/>
        </w:rPr>
        <w:t xml:space="preserve">Работа над этюдами на разные виды техники. </w:t>
      </w:r>
    </w:p>
    <w:p w:rsidR="00C72E2C" w:rsidRPr="00C72E2C" w:rsidRDefault="00C72E2C" w:rsidP="00C72E2C">
      <w:pPr>
        <w:suppressAutoHyphens/>
        <w:spacing w:after="0" w:line="100" w:lineRule="atLeast"/>
        <w:jc w:val="both"/>
        <w:rPr>
          <w:rFonts w:ascii="Times New Roman" w:eastAsia="MS Mincho" w:hAnsi="Times New Roman" w:cs="Times New Roman"/>
          <w:b/>
          <w:bCs/>
          <w:sz w:val="28"/>
          <w:szCs w:val="28"/>
          <w:lang w:eastAsia="ar-SA"/>
        </w:rPr>
      </w:pPr>
      <w:r w:rsidRPr="00C72E2C">
        <w:rPr>
          <w:rFonts w:ascii="Times New Roman" w:eastAsia="MS Mincho" w:hAnsi="Times New Roman" w:cs="Times New Roman"/>
          <w:b/>
          <w:sz w:val="28"/>
          <w:szCs w:val="28"/>
          <w:lang w:eastAsia="ar-SA"/>
        </w:rPr>
        <w:t>Тема 3.</w:t>
      </w:r>
      <w:r w:rsidRPr="00C72E2C">
        <w:rPr>
          <w:rFonts w:ascii="Times New Roman" w:eastAsia="MS Mincho" w:hAnsi="Times New Roman" w:cs="Times New Roman"/>
          <w:sz w:val="28"/>
          <w:szCs w:val="28"/>
          <w:lang w:eastAsia="ar-SA"/>
        </w:rPr>
        <w:t xml:space="preserve"> </w:t>
      </w:r>
      <w:r w:rsidRPr="00C72E2C">
        <w:rPr>
          <w:rFonts w:ascii="Times New Roman" w:eastAsia="MS Mincho" w:hAnsi="Times New Roman" w:cs="Times New Roman"/>
          <w:b/>
          <w:bCs/>
          <w:sz w:val="28"/>
          <w:szCs w:val="28"/>
          <w:lang w:eastAsia="ar-SA"/>
        </w:rPr>
        <w:t xml:space="preserve">Полифонические произведения. </w:t>
      </w:r>
    </w:p>
    <w:p w:rsidR="00C72E2C" w:rsidRPr="00C72E2C" w:rsidRDefault="00C72E2C" w:rsidP="00C72E2C">
      <w:pPr>
        <w:suppressAutoHyphens/>
        <w:spacing w:after="0" w:line="100" w:lineRule="atLeast"/>
        <w:jc w:val="both"/>
        <w:rPr>
          <w:rFonts w:ascii="Times New Roman" w:eastAsia="MS Mincho" w:hAnsi="Times New Roman" w:cs="Times New Roman"/>
          <w:i/>
          <w:iCs/>
          <w:sz w:val="28"/>
          <w:szCs w:val="28"/>
          <w:lang w:eastAsia="ar-SA"/>
        </w:rPr>
      </w:pPr>
      <w:r w:rsidRPr="00C72E2C">
        <w:rPr>
          <w:rFonts w:ascii="Times New Roman" w:eastAsia="MS Mincho" w:hAnsi="Times New Roman" w:cs="Times New Roman"/>
          <w:i/>
          <w:iCs/>
          <w:sz w:val="28"/>
          <w:szCs w:val="28"/>
          <w:lang w:eastAsia="ar-SA"/>
        </w:rPr>
        <w:t xml:space="preserve">Теория. </w:t>
      </w:r>
      <w:r w:rsidRPr="00C72E2C">
        <w:rPr>
          <w:rFonts w:ascii="Times New Roman" w:eastAsia="MS Mincho" w:hAnsi="Times New Roman" w:cs="Times New Roman"/>
          <w:sz w:val="28"/>
          <w:szCs w:val="28"/>
          <w:lang w:eastAsia="ar-SA"/>
        </w:rPr>
        <w:t>Определение вида разучиваемого полифонического произведения. Анализ формы.</w:t>
      </w:r>
    </w:p>
    <w:p w:rsidR="00C72E2C" w:rsidRPr="00C72E2C" w:rsidRDefault="00C72E2C" w:rsidP="00C72E2C">
      <w:pPr>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i/>
          <w:iCs/>
          <w:sz w:val="28"/>
          <w:szCs w:val="28"/>
          <w:lang w:eastAsia="ar-SA"/>
        </w:rPr>
        <w:t xml:space="preserve">Практика. </w:t>
      </w:r>
      <w:r w:rsidRPr="00C72E2C">
        <w:rPr>
          <w:rFonts w:ascii="Times New Roman" w:eastAsia="MS Mincho" w:hAnsi="Times New Roman" w:cs="Times New Roman"/>
          <w:sz w:val="28"/>
          <w:szCs w:val="28"/>
          <w:lang w:eastAsia="ar-SA"/>
        </w:rPr>
        <w:t>Работа над полифоническим произведением.</w:t>
      </w:r>
    </w:p>
    <w:p w:rsidR="00C72E2C" w:rsidRPr="00C72E2C" w:rsidRDefault="00C72E2C" w:rsidP="00C72E2C">
      <w:pPr>
        <w:suppressAutoHyphens/>
        <w:spacing w:after="0" w:line="100" w:lineRule="atLeast"/>
        <w:jc w:val="both"/>
        <w:rPr>
          <w:rFonts w:ascii="Times New Roman" w:eastAsia="MS Mincho" w:hAnsi="Times New Roman" w:cs="Times New Roman"/>
          <w:b/>
          <w:bCs/>
          <w:sz w:val="28"/>
          <w:szCs w:val="28"/>
          <w:lang w:eastAsia="ar-SA"/>
        </w:rPr>
      </w:pPr>
      <w:r w:rsidRPr="00C72E2C">
        <w:rPr>
          <w:rFonts w:ascii="Times New Roman" w:eastAsia="MS Mincho" w:hAnsi="Times New Roman" w:cs="Times New Roman"/>
          <w:b/>
          <w:sz w:val="28"/>
          <w:szCs w:val="28"/>
          <w:lang w:eastAsia="ar-SA"/>
        </w:rPr>
        <w:t>Тема 4.</w:t>
      </w:r>
      <w:r w:rsidRPr="00C72E2C">
        <w:rPr>
          <w:rFonts w:ascii="Times New Roman" w:eastAsia="MS Mincho" w:hAnsi="Times New Roman" w:cs="Times New Roman"/>
          <w:sz w:val="28"/>
          <w:szCs w:val="28"/>
          <w:lang w:eastAsia="ar-SA"/>
        </w:rPr>
        <w:t xml:space="preserve"> </w:t>
      </w:r>
      <w:r w:rsidRPr="00C72E2C">
        <w:rPr>
          <w:rFonts w:ascii="Times New Roman" w:eastAsia="MS Mincho" w:hAnsi="Times New Roman" w:cs="Times New Roman"/>
          <w:b/>
          <w:bCs/>
          <w:sz w:val="28"/>
          <w:szCs w:val="28"/>
          <w:lang w:eastAsia="ar-SA"/>
        </w:rPr>
        <w:t xml:space="preserve">Произведения крупной формы. </w:t>
      </w:r>
    </w:p>
    <w:p w:rsidR="00C72E2C" w:rsidRPr="00C72E2C" w:rsidRDefault="00C72E2C" w:rsidP="00C72E2C">
      <w:pPr>
        <w:suppressAutoHyphens/>
        <w:spacing w:after="0" w:line="100" w:lineRule="atLeast"/>
        <w:jc w:val="both"/>
        <w:rPr>
          <w:rFonts w:ascii="Times New Roman" w:eastAsia="MS Mincho" w:hAnsi="Times New Roman" w:cs="Times New Roman"/>
          <w:i/>
          <w:iCs/>
          <w:sz w:val="28"/>
          <w:szCs w:val="28"/>
          <w:lang w:eastAsia="ar-SA"/>
        </w:rPr>
      </w:pPr>
      <w:r w:rsidRPr="00C72E2C">
        <w:rPr>
          <w:rFonts w:ascii="Times New Roman" w:eastAsia="MS Mincho" w:hAnsi="Times New Roman" w:cs="Times New Roman"/>
          <w:i/>
          <w:iCs/>
          <w:sz w:val="28"/>
          <w:szCs w:val="28"/>
          <w:lang w:eastAsia="ar-SA"/>
        </w:rPr>
        <w:t xml:space="preserve">Теория. </w:t>
      </w:r>
      <w:r w:rsidRPr="00C72E2C">
        <w:rPr>
          <w:rFonts w:ascii="Times New Roman" w:eastAsia="MS Mincho" w:hAnsi="Times New Roman" w:cs="Times New Roman"/>
          <w:sz w:val="28"/>
          <w:szCs w:val="28"/>
          <w:lang w:eastAsia="ar-SA"/>
        </w:rPr>
        <w:t xml:space="preserve">Анализ формы разучиваемого произведения крупной формы. Структура. Средства выразительности. </w:t>
      </w:r>
    </w:p>
    <w:p w:rsidR="00C72E2C" w:rsidRPr="00C72E2C" w:rsidRDefault="00C72E2C" w:rsidP="00C72E2C">
      <w:pPr>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i/>
          <w:iCs/>
          <w:sz w:val="28"/>
          <w:szCs w:val="28"/>
          <w:lang w:eastAsia="ar-SA"/>
        </w:rPr>
        <w:t xml:space="preserve">Практика. </w:t>
      </w:r>
      <w:r w:rsidRPr="00C72E2C">
        <w:rPr>
          <w:rFonts w:ascii="Times New Roman" w:eastAsia="MS Mincho" w:hAnsi="Times New Roman" w:cs="Times New Roman"/>
          <w:sz w:val="28"/>
          <w:szCs w:val="28"/>
          <w:lang w:eastAsia="ar-SA"/>
        </w:rPr>
        <w:t>Работа над произведением крупной формы.</w:t>
      </w:r>
    </w:p>
    <w:p w:rsidR="00C72E2C" w:rsidRPr="00C72E2C" w:rsidRDefault="00C72E2C" w:rsidP="00C72E2C">
      <w:pPr>
        <w:suppressAutoHyphens/>
        <w:spacing w:after="0" w:line="100" w:lineRule="atLeast"/>
        <w:jc w:val="both"/>
        <w:rPr>
          <w:rFonts w:ascii="Times New Roman" w:eastAsia="MS Mincho" w:hAnsi="Times New Roman" w:cs="Times New Roman"/>
          <w:b/>
          <w:bCs/>
          <w:sz w:val="28"/>
          <w:szCs w:val="28"/>
          <w:lang w:eastAsia="ar-SA"/>
        </w:rPr>
      </w:pPr>
      <w:r w:rsidRPr="00C72E2C">
        <w:rPr>
          <w:rFonts w:ascii="Times New Roman" w:eastAsia="MS Mincho" w:hAnsi="Times New Roman" w:cs="Times New Roman"/>
          <w:b/>
          <w:bCs/>
          <w:sz w:val="28"/>
          <w:szCs w:val="28"/>
          <w:lang w:eastAsia="ar-SA"/>
        </w:rPr>
        <w:lastRenderedPageBreak/>
        <w:t xml:space="preserve">Тема 5. Пьесы. </w:t>
      </w:r>
    </w:p>
    <w:p w:rsidR="00C72E2C" w:rsidRPr="00C72E2C" w:rsidRDefault="00C72E2C" w:rsidP="00C72E2C">
      <w:pPr>
        <w:suppressAutoHyphens/>
        <w:spacing w:after="0" w:line="100" w:lineRule="atLeast"/>
        <w:jc w:val="both"/>
        <w:rPr>
          <w:rFonts w:ascii="Times New Roman" w:eastAsia="MS Mincho" w:hAnsi="Times New Roman" w:cs="Times New Roman"/>
          <w:i/>
          <w:iCs/>
          <w:sz w:val="28"/>
          <w:szCs w:val="28"/>
          <w:lang w:eastAsia="ar-SA"/>
        </w:rPr>
      </w:pPr>
      <w:r w:rsidRPr="00C72E2C">
        <w:rPr>
          <w:rFonts w:ascii="Times New Roman" w:eastAsia="MS Mincho" w:hAnsi="Times New Roman" w:cs="Times New Roman"/>
          <w:i/>
          <w:iCs/>
          <w:sz w:val="28"/>
          <w:szCs w:val="28"/>
          <w:lang w:eastAsia="ar-SA"/>
        </w:rPr>
        <w:t xml:space="preserve">Теория. </w:t>
      </w:r>
      <w:r w:rsidRPr="00C72E2C">
        <w:rPr>
          <w:rFonts w:ascii="Times New Roman" w:eastAsia="MS Mincho" w:hAnsi="Times New Roman" w:cs="Times New Roman"/>
          <w:sz w:val="28"/>
          <w:szCs w:val="28"/>
          <w:lang w:eastAsia="ar-SA"/>
        </w:rPr>
        <w:t>Анализ формы и содержания разучиваемых пьес. Определение вида, жанра, типа фактуры, средств выразительности.</w:t>
      </w:r>
    </w:p>
    <w:p w:rsidR="00C72E2C" w:rsidRPr="00C72E2C" w:rsidRDefault="00C72E2C" w:rsidP="00C72E2C">
      <w:pPr>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i/>
          <w:iCs/>
          <w:sz w:val="28"/>
          <w:szCs w:val="28"/>
          <w:lang w:eastAsia="ar-SA"/>
        </w:rPr>
        <w:t xml:space="preserve">Практика. </w:t>
      </w:r>
      <w:r w:rsidRPr="00C72E2C">
        <w:rPr>
          <w:rFonts w:ascii="Times New Roman" w:eastAsia="MS Mincho" w:hAnsi="Times New Roman" w:cs="Times New Roman"/>
          <w:sz w:val="28"/>
          <w:szCs w:val="28"/>
          <w:lang w:eastAsia="ar-SA"/>
        </w:rPr>
        <w:t>Работа над разнохарактерными пьесами.</w:t>
      </w:r>
    </w:p>
    <w:p w:rsidR="00C72E2C" w:rsidRPr="00C72E2C" w:rsidRDefault="00C72E2C" w:rsidP="00C72E2C">
      <w:pPr>
        <w:suppressAutoHyphens/>
        <w:spacing w:after="0" w:line="100" w:lineRule="atLeast"/>
        <w:jc w:val="both"/>
        <w:rPr>
          <w:rFonts w:ascii="Times New Roman" w:eastAsia="MS Mincho" w:hAnsi="Times New Roman" w:cs="Times New Roman"/>
          <w:b/>
          <w:bCs/>
          <w:sz w:val="28"/>
          <w:szCs w:val="28"/>
          <w:lang w:eastAsia="ar-SA"/>
        </w:rPr>
      </w:pPr>
      <w:r w:rsidRPr="00C72E2C">
        <w:rPr>
          <w:rFonts w:ascii="Times New Roman" w:eastAsia="MS Mincho" w:hAnsi="Times New Roman" w:cs="Times New Roman"/>
          <w:b/>
          <w:sz w:val="28"/>
          <w:szCs w:val="28"/>
          <w:lang w:eastAsia="ar-SA"/>
        </w:rPr>
        <w:t>Тема 6.</w:t>
      </w:r>
      <w:r w:rsidRPr="00C72E2C">
        <w:rPr>
          <w:rFonts w:ascii="Times New Roman" w:eastAsia="MS Mincho" w:hAnsi="Times New Roman" w:cs="Times New Roman"/>
          <w:sz w:val="28"/>
          <w:szCs w:val="28"/>
          <w:lang w:eastAsia="ar-SA"/>
        </w:rPr>
        <w:t xml:space="preserve"> </w:t>
      </w:r>
      <w:r w:rsidRPr="00C72E2C">
        <w:rPr>
          <w:rFonts w:ascii="Times New Roman" w:eastAsia="MS Mincho" w:hAnsi="Times New Roman" w:cs="Times New Roman"/>
          <w:b/>
          <w:bCs/>
          <w:sz w:val="28"/>
          <w:szCs w:val="28"/>
          <w:lang w:eastAsia="ar-SA"/>
        </w:rPr>
        <w:t xml:space="preserve">Ансамбли. </w:t>
      </w:r>
    </w:p>
    <w:p w:rsidR="00C72E2C" w:rsidRPr="00C72E2C" w:rsidRDefault="00C72E2C" w:rsidP="00C72E2C">
      <w:pPr>
        <w:suppressAutoHyphens/>
        <w:spacing w:after="0" w:line="100" w:lineRule="atLeast"/>
        <w:jc w:val="both"/>
        <w:rPr>
          <w:rFonts w:ascii="Times New Roman" w:eastAsia="MS Mincho" w:hAnsi="Times New Roman" w:cs="Times New Roman"/>
          <w:i/>
          <w:iCs/>
          <w:sz w:val="28"/>
          <w:szCs w:val="28"/>
          <w:lang w:eastAsia="ar-SA"/>
        </w:rPr>
      </w:pPr>
      <w:r w:rsidRPr="00C72E2C">
        <w:rPr>
          <w:rFonts w:ascii="Times New Roman" w:eastAsia="MS Mincho" w:hAnsi="Times New Roman" w:cs="Times New Roman"/>
          <w:i/>
          <w:iCs/>
          <w:sz w:val="28"/>
          <w:szCs w:val="28"/>
          <w:lang w:eastAsia="ar-SA"/>
        </w:rPr>
        <w:t xml:space="preserve">Теория. </w:t>
      </w:r>
      <w:r w:rsidRPr="00C72E2C">
        <w:rPr>
          <w:rFonts w:ascii="Times New Roman" w:eastAsia="MS Mincho" w:hAnsi="Times New Roman" w:cs="Times New Roman"/>
          <w:sz w:val="28"/>
          <w:szCs w:val="28"/>
          <w:lang w:eastAsia="ar-SA"/>
        </w:rPr>
        <w:t>Анализ содержания, формы, средств выразительности разучиваемых ансамблей.</w:t>
      </w:r>
    </w:p>
    <w:p w:rsidR="00C72E2C" w:rsidRPr="00C72E2C" w:rsidRDefault="00C72E2C" w:rsidP="00C72E2C">
      <w:pPr>
        <w:suppressAutoHyphens/>
        <w:spacing w:after="0" w:line="100" w:lineRule="atLeast"/>
        <w:jc w:val="both"/>
        <w:rPr>
          <w:rFonts w:ascii="Times New Roman" w:eastAsia="MS Mincho" w:hAnsi="Times New Roman" w:cs="Times New Roman"/>
          <w:sz w:val="28"/>
          <w:szCs w:val="28"/>
          <w:lang w:eastAsia="ar-SA"/>
        </w:rPr>
      </w:pPr>
      <w:r w:rsidRPr="00C72E2C">
        <w:rPr>
          <w:rFonts w:ascii="Times New Roman" w:eastAsia="MS Mincho" w:hAnsi="Times New Roman" w:cs="Times New Roman"/>
          <w:i/>
          <w:iCs/>
          <w:sz w:val="28"/>
          <w:szCs w:val="28"/>
          <w:lang w:eastAsia="ar-SA"/>
        </w:rPr>
        <w:t xml:space="preserve">Практика. </w:t>
      </w:r>
      <w:r w:rsidRPr="00C72E2C">
        <w:rPr>
          <w:rFonts w:ascii="Times New Roman" w:eastAsia="MS Mincho" w:hAnsi="Times New Roman" w:cs="Times New Roman"/>
          <w:sz w:val="28"/>
          <w:szCs w:val="28"/>
          <w:lang w:eastAsia="ar-SA"/>
        </w:rPr>
        <w:t xml:space="preserve">Работа над ансамблями в 4-6-8 рук. </w:t>
      </w:r>
      <w:r w:rsidRPr="00C72E2C">
        <w:rPr>
          <w:rFonts w:ascii="Times New Roman" w:eastAsia="MS Mincho" w:hAnsi="Times New Roman" w:cs="Times New Roman"/>
          <w:i/>
          <w:iCs/>
          <w:sz w:val="28"/>
          <w:szCs w:val="28"/>
          <w:lang w:eastAsia="ar-SA"/>
        </w:rPr>
        <w:t xml:space="preserve"> </w:t>
      </w:r>
    </w:p>
    <w:p w:rsidR="0099359B" w:rsidRPr="0099359B" w:rsidRDefault="0099359B" w:rsidP="0099359B">
      <w:pPr>
        <w:suppressAutoHyphens/>
        <w:spacing w:after="0" w:line="240" w:lineRule="auto"/>
        <w:ind w:firstLine="709"/>
        <w:contextualSpacing/>
        <w:rPr>
          <w:rFonts w:ascii="Times New Roman" w:eastAsia="MS Mincho" w:hAnsi="Times New Roman" w:cs="Times New Roman"/>
          <w:b/>
          <w:bCs/>
          <w:sz w:val="28"/>
          <w:szCs w:val="28"/>
          <w:lang w:eastAsia="ar-SA"/>
        </w:rPr>
      </w:pP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Дисциплина 2. Сольфеджио</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tbl>
      <w:tblPr>
        <w:tblStyle w:val="1f2"/>
        <w:tblW w:w="10414" w:type="dxa"/>
        <w:tblInd w:w="-601" w:type="dxa"/>
        <w:tblLook w:val="04A0" w:firstRow="1" w:lastRow="0" w:firstColumn="1" w:lastColumn="0" w:noHBand="0" w:noVBand="1"/>
      </w:tblPr>
      <w:tblGrid>
        <w:gridCol w:w="636"/>
        <w:gridCol w:w="3133"/>
        <w:gridCol w:w="1058"/>
        <w:gridCol w:w="1478"/>
        <w:gridCol w:w="1374"/>
        <w:gridCol w:w="2735"/>
      </w:tblGrid>
      <w:tr w:rsidR="0099359B" w:rsidRPr="0099359B" w:rsidTr="0099359B">
        <w:trPr>
          <w:trHeight w:val="489"/>
        </w:trPr>
        <w:tc>
          <w:tcPr>
            <w:tcW w:w="636"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w:t>
            </w:r>
          </w:p>
        </w:tc>
        <w:tc>
          <w:tcPr>
            <w:tcW w:w="3133"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Название раздела, темы</w:t>
            </w:r>
          </w:p>
        </w:tc>
        <w:tc>
          <w:tcPr>
            <w:tcW w:w="3910" w:type="dxa"/>
            <w:gridSpan w:val="3"/>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Количество часов</w:t>
            </w:r>
          </w:p>
        </w:tc>
        <w:tc>
          <w:tcPr>
            <w:tcW w:w="2735"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Формы аттестации/контроля</w:t>
            </w:r>
          </w:p>
        </w:tc>
      </w:tr>
      <w:tr w:rsidR="0099359B" w:rsidRPr="0099359B" w:rsidTr="0099359B">
        <w:trPr>
          <w:trHeight w:val="4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Теория</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Повторение тем 7 года обучения.</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Мажорные тональности.</w:t>
            </w:r>
            <w:r w:rsidRPr="0099359B">
              <w:rPr>
                <w:rFonts w:ascii="Times New Roman" w:eastAsia="Times New Roman" w:hAnsi="Times New Roman"/>
                <w:color w:val="000000"/>
                <w:sz w:val="28"/>
                <w:szCs w:val="28"/>
                <w:lang w:eastAsia="ar-SA"/>
              </w:rPr>
              <w:t xml:space="preserve"> Минорные тональности до 6 знаков.</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3</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Ритмические упражнения с синкопами.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 xml:space="preserve"> Соль-</w:t>
            </w:r>
            <w:proofErr w:type="spellStart"/>
            <w:r w:rsidRPr="0099359B">
              <w:rPr>
                <w:rFonts w:ascii="Times New Roman" w:eastAsia="Times New Roman" w:hAnsi="Times New Roman"/>
                <w:color w:val="000000"/>
                <w:sz w:val="28"/>
                <w:szCs w:val="28"/>
                <w:lang w:eastAsia="ar-SA"/>
              </w:rPr>
              <w:t>бемль</w:t>
            </w:r>
            <w:proofErr w:type="spellEnd"/>
            <w:r w:rsidRPr="0099359B">
              <w:rPr>
                <w:rFonts w:ascii="Times New Roman" w:eastAsia="Times New Roman" w:hAnsi="Times New Roman"/>
                <w:color w:val="000000"/>
                <w:sz w:val="28"/>
                <w:szCs w:val="28"/>
                <w:lang w:eastAsia="ar-SA"/>
              </w:rPr>
              <w:t xml:space="preserve"> мажор - ми-бемоль минор.</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 xml:space="preserve">Характерные интервалы ув.2 и ум.7– закрепление. </w:t>
            </w:r>
            <w:r w:rsidRPr="0099359B">
              <w:rPr>
                <w:rFonts w:ascii="Times New Roman" w:eastAsia="Times New Roman" w:hAnsi="Times New Roman"/>
                <w:color w:val="000000"/>
                <w:sz w:val="28"/>
                <w:szCs w:val="28"/>
                <w:lang w:eastAsia="ar-SA"/>
              </w:rPr>
              <w:t xml:space="preserve"> Характерные интервалы ум.4 и ум.5.</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uppressLineNumbers/>
              <w:suppressAutoHyphens/>
              <w:snapToGrid w:val="0"/>
              <w:spacing w:line="100" w:lineRule="atLeast"/>
              <w:rPr>
                <w:rFonts w:ascii="Times New Roman" w:eastAsia="MS Mincho"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Размеры 3/2 и 6/4.</w:t>
            </w:r>
            <w:r w:rsidR="0099359B" w:rsidRPr="0099359B">
              <w:rPr>
                <w:rFonts w:ascii="Times New Roman" w:eastAsia="Times New Roman" w:hAnsi="Times New Roman"/>
                <w:sz w:val="28"/>
                <w:szCs w:val="28"/>
                <w:lang w:eastAsia="ar-SA"/>
              </w:rPr>
              <w:t xml:space="preserve">Вводные септаккорды. Септаккорд </w:t>
            </w:r>
            <w:r w:rsidR="0099359B" w:rsidRPr="0099359B">
              <w:rPr>
                <w:rFonts w:ascii="Times New Roman" w:eastAsia="Times New Roman" w:hAnsi="Times New Roman"/>
                <w:sz w:val="28"/>
                <w:szCs w:val="28"/>
                <w:lang w:val="en-US" w:eastAsia="ar-SA"/>
              </w:rPr>
              <w:t>II</w:t>
            </w:r>
            <w:r w:rsidR="0099359B" w:rsidRPr="0099359B">
              <w:rPr>
                <w:rFonts w:ascii="Times New Roman" w:eastAsia="Times New Roman" w:hAnsi="Times New Roman"/>
                <w:sz w:val="28"/>
                <w:szCs w:val="28"/>
                <w:lang w:eastAsia="ar-SA"/>
              </w:rPr>
              <w:t xml:space="preserve"> ступени.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7</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Хроматизм. Проходящий и вспомогательный</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snapToGrid w:val="0"/>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jc w:val="center"/>
              <w:rPr>
                <w:rFonts w:ascii="Times New Roman" w:hAnsi="Times New Roman"/>
                <w:sz w:val="28"/>
                <w:szCs w:val="28"/>
              </w:rPr>
            </w:pPr>
            <w:r>
              <w:rPr>
                <w:rFonts w:ascii="Times New Roman" w:hAnsi="Times New Roman"/>
                <w:sz w:val="28"/>
                <w:szCs w:val="28"/>
              </w:rPr>
              <w:t>8</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proofErr w:type="spellStart"/>
            <w:r w:rsidRPr="0099359B">
              <w:rPr>
                <w:rFonts w:ascii="Times New Roman" w:eastAsia="Times New Roman" w:hAnsi="Times New Roman"/>
                <w:color w:val="000000"/>
                <w:sz w:val="28"/>
                <w:szCs w:val="28"/>
                <w:lang w:eastAsia="ar-SA"/>
              </w:rPr>
              <w:t>Доминантсептаккорд</w:t>
            </w:r>
            <w:proofErr w:type="spellEnd"/>
            <w:r w:rsidRPr="0099359B">
              <w:rPr>
                <w:rFonts w:ascii="Times New Roman" w:eastAsia="Times New Roman" w:hAnsi="Times New Roman"/>
                <w:color w:val="000000"/>
                <w:sz w:val="28"/>
                <w:szCs w:val="28"/>
                <w:lang w:eastAsia="ar-SA"/>
              </w:rPr>
              <w:t xml:space="preserve"> с обращениями в мажоре и гармоническом миноре.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jc w:val="center"/>
              <w:rPr>
                <w:rFonts w:ascii="Times New Roman" w:hAnsi="Times New Roman"/>
                <w:sz w:val="28"/>
                <w:szCs w:val="28"/>
              </w:rPr>
            </w:pPr>
            <w:r>
              <w:rPr>
                <w:rFonts w:ascii="Times New Roman" w:hAnsi="Times New Roman"/>
                <w:sz w:val="28"/>
                <w:szCs w:val="28"/>
              </w:rPr>
              <w:t>9</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Гармонический мажор. Тритоны в гармоническом мажоре.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snapToGrid w:val="0"/>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jc w:val="center"/>
              <w:rPr>
                <w:rFonts w:ascii="Times New Roman" w:hAnsi="Times New Roman"/>
                <w:sz w:val="28"/>
                <w:szCs w:val="28"/>
              </w:rPr>
            </w:pPr>
            <w:r>
              <w:rPr>
                <w:rFonts w:ascii="Times New Roman" w:hAnsi="Times New Roman"/>
                <w:sz w:val="28"/>
                <w:szCs w:val="28"/>
              </w:rPr>
              <w:lastRenderedPageBreak/>
              <w:t>10</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Повторение пройденного.</w:t>
            </w:r>
            <w:r w:rsidRPr="0099359B">
              <w:rPr>
                <w:rFonts w:ascii="Times New Roman" w:eastAsia="Times New Roman" w:hAnsi="Times New Roman"/>
                <w:color w:val="000000"/>
                <w:sz w:val="28"/>
                <w:szCs w:val="28"/>
                <w:lang w:eastAsia="ar-SA"/>
              </w:rPr>
              <w:t xml:space="preserve"> Построение интервалов и аккордов от звука</w:t>
            </w:r>
            <w:r w:rsidRPr="0099359B">
              <w:rPr>
                <w:rFonts w:ascii="Times New Roman" w:eastAsia="Times New Roman" w:hAnsi="Times New Roman"/>
                <w:sz w:val="28"/>
                <w:szCs w:val="28"/>
                <w:lang w:eastAsia="ar-SA"/>
              </w:rPr>
              <w:t>. Обращения интервалов и аккордов от звука. Контрольное занятие.</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snapToGrid w:val="0"/>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Контрольная работа</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jc w:val="center"/>
              <w:rPr>
                <w:rFonts w:ascii="Times New Roman" w:hAnsi="Times New Roman"/>
                <w:sz w:val="28"/>
                <w:szCs w:val="28"/>
              </w:rPr>
            </w:pPr>
            <w:r>
              <w:rPr>
                <w:rFonts w:ascii="Times New Roman" w:hAnsi="Times New Roman"/>
                <w:sz w:val="28"/>
                <w:szCs w:val="28"/>
              </w:rPr>
              <w:t>11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Простые, сложные, смешанные размеры.</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jc w:val="center"/>
              <w:rPr>
                <w:rFonts w:ascii="Times New Roman" w:hAnsi="Times New Roman"/>
                <w:sz w:val="28"/>
                <w:szCs w:val="28"/>
              </w:rPr>
            </w:pPr>
            <w:r>
              <w:rPr>
                <w:rFonts w:ascii="Times New Roman" w:hAnsi="Times New Roman"/>
                <w:sz w:val="28"/>
                <w:szCs w:val="28"/>
              </w:rPr>
              <w:t>12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Ритмические партитуры</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jc w:val="center"/>
              <w:rPr>
                <w:rFonts w:ascii="Times New Roman" w:hAnsi="Times New Roman"/>
                <w:sz w:val="28"/>
                <w:szCs w:val="28"/>
              </w:rPr>
            </w:pPr>
            <w:r>
              <w:rPr>
                <w:rFonts w:ascii="Times New Roman" w:hAnsi="Times New Roman"/>
                <w:sz w:val="28"/>
                <w:szCs w:val="28"/>
              </w:rPr>
              <w:t>13</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Квинтовый круг тональностей.</w:t>
            </w:r>
            <w:r w:rsidR="00C27A8B" w:rsidRPr="0099359B">
              <w:rPr>
                <w:rFonts w:ascii="Times New Roman" w:eastAsia="Times New Roman" w:hAnsi="Times New Roman"/>
                <w:color w:val="000000"/>
                <w:sz w:val="28"/>
                <w:szCs w:val="28"/>
                <w:lang w:eastAsia="ar-SA"/>
              </w:rPr>
              <w:t xml:space="preserve"> </w:t>
            </w:r>
            <w:r w:rsidR="00C27A8B" w:rsidRPr="0099359B">
              <w:rPr>
                <w:rFonts w:ascii="Times New Roman" w:eastAsia="Times New Roman" w:hAnsi="Times New Roman"/>
                <w:color w:val="000000"/>
                <w:sz w:val="28"/>
                <w:szCs w:val="28"/>
                <w:lang w:eastAsia="ar-SA"/>
              </w:rPr>
              <w:t>Родственные тональности.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jc w:val="center"/>
              <w:rPr>
                <w:rFonts w:ascii="Times New Roman" w:hAnsi="Times New Roman"/>
                <w:sz w:val="28"/>
                <w:szCs w:val="28"/>
              </w:rPr>
            </w:pPr>
            <w:r>
              <w:rPr>
                <w:rFonts w:ascii="Times New Roman" w:hAnsi="Times New Roman"/>
                <w:sz w:val="28"/>
                <w:szCs w:val="28"/>
              </w:rPr>
              <w:t>14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Модуляция в родственные тональности.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jc w:val="center"/>
              <w:rPr>
                <w:rFonts w:ascii="Times New Roman" w:hAnsi="Times New Roman"/>
                <w:sz w:val="28"/>
                <w:szCs w:val="28"/>
              </w:rPr>
            </w:pPr>
            <w:r>
              <w:rPr>
                <w:rFonts w:ascii="Times New Roman" w:hAnsi="Times New Roman"/>
                <w:sz w:val="28"/>
                <w:szCs w:val="28"/>
              </w:rPr>
              <w:t>15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sz w:val="28"/>
                <w:szCs w:val="28"/>
                <w:lang w:eastAsia="ar-SA"/>
              </w:rPr>
              <w:t>Простые и составные интервалы.</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jc w:val="center"/>
              <w:rPr>
                <w:rFonts w:ascii="Times New Roman" w:hAnsi="Times New Roman"/>
                <w:sz w:val="28"/>
                <w:szCs w:val="28"/>
              </w:rPr>
            </w:pPr>
            <w:r>
              <w:rPr>
                <w:rFonts w:ascii="Times New Roman" w:hAnsi="Times New Roman"/>
                <w:sz w:val="28"/>
                <w:szCs w:val="28"/>
              </w:rPr>
              <w:t>16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proofErr w:type="spellStart"/>
            <w:r w:rsidRPr="0099359B">
              <w:rPr>
                <w:rFonts w:ascii="Times New Roman" w:eastAsia="Times New Roman" w:hAnsi="Times New Roman"/>
                <w:color w:val="000000"/>
                <w:sz w:val="28"/>
                <w:szCs w:val="28"/>
                <w:lang w:eastAsia="ar-SA"/>
              </w:rPr>
              <w:t>Доминантсептаккорд</w:t>
            </w:r>
            <w:proofErr w:type="spellEnd"/>
            <w:r w:rsidRPr="0099359B">
              <w:rPr>
                <w:rFonts w:ascii="Times New Roman" w:eastAsia="Times New Roman" w:hAnsi="Times New Roman"/>
                <w:color w:val="000000"/>
                <w:sz w:val="28"/>
                <w:szCs w:val="28"/>
                <w:lang w:eastAsia="ar-SA"/>
              </w:rPr>
              <w:t xml:space="preserve"> с обращениями и разрешениями.</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jc w:val="center"/>
              <w:rPr>
                <w:rFonts w:ascii="Times New Roman" w:hAnsi="Times New Roman"/>
                <w:sz w:val="28"/>
                <w:szCs w:val="28"/>
              </w:rPr>
            </w:pPr>
            <w:r>
              <w:rPr>
                <w:rFonts w:ascii="Times New Roman" w:hAnsi="Times New Roman"/>
                <w:sz w:val="28"/>
                <w:szCs w:val="28"/>
              </w:rPr>
              <w:t>17</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Вводные септаккорды с разрешением.</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jc w:val="center"/>
              <w:rPr>
                <w:rFonts w:ascii="Times New Roman" w:hAnsi="Times New Roman"/>
                <w:sz w:val="28"/>
                <w:szCs w:val="28"/>
              </w:rPr>
            </w:pPr>
            <w:r>
              <w:rPr>
                <w:rFonts w:ascii="Times New Roman" w:hAnsi="Times New Roman"/>
                <w:sz w:val="28"/>
                <w:szCs w:val="28"/>
              </w:rPr>
              <w:t>18</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rPr>
                <w:rFonts w:ascii="Times New Roman" w:eastAsia="Times New Roman" w:hAnsi="Times New Roman"/>
                <w:sz w:val="28"/>
                <w:szCs w:val="28"/>
                <w:lang w:eastAsia="ar-SA"/>
              </w:rPr>
            </w:pPr>
            <w:r w:rsidRPr="0099359B">
              <w:rPr>
                <w:rFonts w:ascii="Times New Roman" w:eastAsia="Times New Roman" w:hAnsi="Times New Roman"/>
                <w:color w:val="000000"/>
                <w:sz w:val="28"/>
                <w:szCs w:val="28"/>
                <w:lang w:eastAsia="ar-SA"/>
              </w:rPr>
              <w:t>Повторение всех пройденных интервалов</w:t>
            </w:r>
            <w:r w:rsidR="00C27A8B">
              <w:rPr>
                <w:rFonts w:ascii="Times New Roman" w:eastAsia="Times New Roman" w:hAnsi="Times New Roman"/>
                <w:color w:val="000000"/>
                <w:sz w:val="28"/>
                <w:szCs w:val="28"/>
                <w:lang w:eastAsia="ar-SA"/>
              </w:rPr>
              <w:t xml:space="preserve"> и аккордов</w:t>
            </w:r>
            <w:r w:rsidRPr="0099359B">
              <w:rPr>
                <w:rFonts w:ascii="Times New Roman" w:eastAsia="Times New Roman" w:hAnsi="Times New Roman"/>
                <w:color w:val="000000"/>
                <w:sz w:val="28"/>
                <w:szCs w:val="28"/>
                <w:lang w:eastAsia="ar-SA"/>
              </w:rPr>
              <w:t>.</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AutoHyphens/>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1</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uppressAutoHyphens/>
              <w:snapToGrid w:val="0"/>
              <w:jc w:val="both"/>
              <w:rPr>
                <w:rFonts w:ascii="Times New Roman" w:eastAsia="Times New Roman" w:hAnsi="Times New Roman"/>
                <w:sz w:val="28"/>
                <w:szCs w:val="28"/>
                <w:lang w:eastAsia="ar-SA"/>
              </w:rPr>
            </w:pPr>
          </w:p>
        </w:tc>
      </w:tr>
      <w:tr w:rsidR="0099359B" w:rsidRPr="0099359B" w:rsidTr="0099359B">
        <w:trPr>
          <w:trHeight w:val="489"/>
        </w:trPr>
        <w:tc>
          <w:tcPr>
            <w:tcW w:w="3769" w:type="dxa"/>
            <w:gridSpan w:val="2"/>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jc w:val="center"/>
              <w:rPr>
                <w:rFonts w:ascii="Times New Roman" w:hAnsi="Times New Roman"/>
                <w:sz w:val="28"/>
                <w:szCs w:val="28"/>
              </w:rPr>
            </w:pPr>
            <w:r>
              <w:rPr>
                <w:rFonts w:ascii="Times New Roman" w:hAnsi="Times New Roman"/>
                <w:sz w:val="28"/>
                <w:szCs w:val="28"/>
              </w:rPr>
              <w:t>36</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LineNumbers/>
              <w:suppressAutoHyphens/>
              <w:snapToGrid w:val="0"/>
              <w:spacing w:line="100" w:lineRule="atLeast"/>
              <w:jc w:val="center"/>
              <w:rPr>
                <w:rFonts w:ascii="Times New Roman" w:eastAsia="MS Mincho" w:hAnsi="Times New Roman"/>
                <w:sz w:val="28"/>
                <w:szCs w:val="28"/>
                <w:lang w:eastAsia="ar-SA"/>
              </w:rPr>
            </w:pPr>
            <w:r>
              <w:rPr>
                <w:rFonts w:ascii="Times New Roman" w:eastAsia="MS Mincho" w:hAnsi="Times New Roman"/>
                <w:sz w:val="28"/>
                <w:szCs w:val="28"/>
                <w:lang w:eastAsia="ar-SA"/>
              </w:rPr>
              <w:t>14</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uppressLineNumbers/>
              <w:suppressAutoHyphens/>
              <w:snapToGrid w:val="0"/>
              <w:spacing w:line="100" w:lineRule="atLeast"/>
              <w:jc w:val="center"/>
              <w:rPr>
                <w:rFonts w:ascii="Times New Roman" w:eastAsia="MS Mincho" w:hAnsi="Times New Roman"/>
                <w:sz w:val="28"/>
                <w:szCs w:val="28"/>
                <w:lang w:eastAsia="ar-SA"/>
              </w:rPr>
            </w:pPr>
            <w:r>
              <w:rPr>
                <w:rFonts w:ascii="Times New Roman" w:eastAsia="MS Mincho" w:hAnsi="Times New Roman"/>
                <w:sz w:val="28"/>
                <w:szCs w:val="28"/>
                <w:lang w:eastAsia="ar-SA"/>
              </w:rPr>
              <w:t>22</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jc w:val="center"/>
              <w:rPr>
                <w:rFonts w:ascii="Times New Roman" w:hAnsi="Times New Roman"/>
                <w:sz w:val="28"/>
                <w:szCs w:val="28"/>
              </w:rPr>
            </w:pPr>
          </w:p>
        </w:tc>
      </w:tr>
    </w:tbl>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p w:rsidR="0099359B" w:rsidRPr="0099359B" w:rsidRDefault="0099359B" w:rsidP="0099359B">
      <w:pPr>
        <w:suppressAutoHyphens/>
        <w:spacing w:after="0" w:line="240" w:lineRule="auto"/>
        <w:ind w:firstLine="709"/>
        <w:contextualSpacing/>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u w:val="single"/>
          <w:lang w:eastAsia="ar-SA"/>
        </w:rPr>
        <w:t>Содержание дисциплины:</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 Повторение тем 7 года обучения.</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Повторение тем 7 года обучения.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Практика: Вокально-интонационные упражнения. </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Тема 2.</w:t>
      </w:r>
      <w:r w:rsidRPr="0099359B">
        <w:rPr>
          <w:rFonts w:ascii="Times New Roman" w:eastAsia="Times New Roman" w:hAnsi="Times New Roman" w:cs="Times New Roman"/>
          <w:sz w:val="28"/>
          <w:szCs w:val="28"/>
          <w:lang w:eastAsia="ar-SA"/>
        </w:rPr>
        <w:t xml:space="preserve"> Мажорные тональности.</w:t>
      </w:r>
      <w:r w:rsidRPr="0099359B">
        <w:rPr>
          <w:rFonts w:ascii="Times New Roman" w:eastAsia="Times New Roman" w:hAnsi="Times New Roman" w:cs="Times New Roman"/>
          <w:color w:val="000000"/>
          <w:sz w:val="28"/>
          <w:szCs w:val="28"/>
          <w:lang w:eastAsia="ar-SA"/>
        </w:rPr>
        <w:t xml:space="preserve"> Минорные тональности до 6 знаков.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Теория:</w:t>
      </w:r>
      <w:r w:rsidRPr="0099359B">
        <w:rPr>
          <w:rFonts w:ascii="Times New Roman" w:eastAsia="Times New Roman" w:hAnsi="Times New Roman" w:cs="Times New Roman"/>
          <w:color w:val="000000"/>
          <w:sz w:val="28"/>
          <w:szCs w:val="28"/>
          <w:lang w:eastAsia="ar-SA"/>
        </w:rPr>
        <w:t xml:space="preserve"> квинтовый круг, знаки в тональностях (повторение).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работа в пройденных тональностях.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Тема 3. Ритмические упражнения с синкопами.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синкопа.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ритмические упражнения с синкопами.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4.</w:t>
      </w:r>
      <w:r w:rsidRPr="0099359B">
        <w:rPr>
          <w:rFonts w:ascii="Times New Roman" w:eastAsia="Times New Roman" w:hAnsi="Times New Roman" w:cs="Times New Roman"/>
          <w:color w:val="000000"/>
          <w:sz w:val="28"/>
          <w:szCs w:val="28"/>
          <w:lang w:eastAsia="ar-SA"/>
        </w:rPr>
        <w:t xml:space="preserve"> Соль-</w:t>
      </w:r>
      <w:proofErr w:type="spellStart"/>
      <w:r w:rsidRPr="0099359B">
        <w:rPr>
          <w:rFonts w:ascii="Times New Roman" w:eastAsia="Times New Roman" w:hAnsi="Times New Roman" w:cs="Times New Roman"/>
          <w:color w:val="000000"/>
          <w:sz w:val="28"/>
          <w:szCs w:val="28"/>
          <w:lang w:eastAsia="ar-SA"/>
        </w:rPr>
        <w:t>бемль</w:t>
      </w:r>
      <w:proofErr w:type="spellEnd"/>
      <w:r w:rsidRPr="0099359B">
        <w:rPr>
          <w:rFonts w:ascii="Times New Roman" w:eastAsia="Times New Roman" w:hAnsi="Times New Roman" w:cs="Times New Roman"/>
          <w:color w:val="000000"/>
          <w:sz w:val="28"/>
          <w:szCs w:val="28"/>
          <w:lang w:eastAsia="ar-SA"/>
        </w:rPr>
        <w:t xml:space="preserve"> мажор - ми-бемоль минор.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построение данных тональностей.</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Практика: сольфеджирование в данных тональностях. </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lastRenderedPageBreak/>
        <w:t>Тема 5. Характерные интервалы ув.2 и ум.7– закрепление. Характерные интервалы ум.4 и ум.5.</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Теория: </w:t>
      </w:r>
      <w:proofErr w:type="spellStart"/>
      <w:r w:rsidRPr="0099359B">
        <w:rPr>
          <w:rFonts w:ascii="Times New Roman" w:eastAsia="Times New Roman" w:hAnsi="Times New Roman" w:cs="Times New Roman"/>
          <w:color w:val="000000"/>
          <w:sz w:val="28"/>
          <w:szCs w:val="28"/>
          <w:lang w:eastAsia="ar-SA"/>
        </w:rPr>
        <w:t>характкрные</w:t>
      </w:r>
      <w:proofErr w:type="spellEnd"/>
      <w:r w:rsidRPr="0099359B">
        <w:rPr>
          <w:rFonts w:ascii="Times New Roman" w:eastAsia="Times New Roman" w:hAnsi="Times New Roman" w:cs="Times New Roman"/>
          <w:color w:val="000000"/>
          <w:sz w:val="28"/>
          <w:szCs w:val="28"/>
          <w:lang w:eastAsia="ar-SA"/>
        </w:rPr>
        <w:t xml:space="preserve"> интервалы</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строение, пение, определение на слух характерных интервалов.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6. Размеры 3/2 и 6/4.</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ритмические упражнения, разбор.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Практика: сольфеджирование в данных размерах.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7.</w:t>
      </w:r>
      <w:r w:rsidRPr="0099359B">
        <w:rPr>
          <w:rFonts w:ascii="Times New Roman" w:eastAsia="Times New Roman" w:hAnsi="Times New Roman" w:cs="Times New Roman"/>
          <w:color w:val="000000"/>
          <w:sz w:val="28"/>
          <w:szCs w:val="28"/>
          <w:lang w:eastAsia="ar-SA"/>
        </w:rPr>
        <w:t xml:space="preserve"> Вводные септаккорды. Септаккорд </w:t>
      </w:r>
      <w:r w:rsidRPr="0099359B">
        <w:rPr>
          <w:rFonts w:ascii="Times New Roman" w:eastAsia="Times New Roman" w:hAnsi="Times New Roman" w:cs="Times New Roman"/>
          <w:color w:val="000000"/>
          <w:sz w:val="28"/>
          <w:szCs w:val="28"/>
          <w:lang w:val="en-US" w:eastAsia="ar-SA"/>
        </w:rPr>
        <w:t>II</w:t>
      </w:r>
      <w:r w:rsidRPr="0099359B">
        <w:rPr>
          <w:rFonts w:ascii="Times New Roman" w:eastAsia="Times New Roman" w:hAnsi="Times New Roman" w:cs="Times New Roman"/>
          <w:color w:val="000000"/>
          <w:sz w:val="28"/>
          <w:szCs w:val="28"/>
          <w:lang w:eastAsia="ar-SA"/>
        </w:rPr>
        <w:t xml:space="preserve"> ступени.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строение вводных септаккордов.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строение, пение, определение на слух вводных септаккордов.</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8. Хроматизм. Проходящий и вспомогательный</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сольфеджирование с хроматизмами.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 xml:space="preserve">Тема 9. </w:t>
      </w:r>
      <w:proofErr w:type="spellStart"/>
      <w:r w:rsidRPr="0099359B">
        <w:rPr>
          <w:rFonts w:ascii="Times New Roman" w:eastAsia="Times New Roman" w:hAnsi="Times New Roman" w:cs="Times New Roman"/>
          <w:color w:val="000000"/>
          <w:sz w:val="28"/>
          <w:szCs w:val="28"/>
          <w:lang w:eastAsia="ar-SA"/>
        </w:rPr>
        <w:t>Доминантсептаккорд</w:t>
      </w:r>
      <w:proofErr w:type="spellEnd"/>
      <w:r w:rsidRPr="0099359B">
        <w:rPr>
          <w:rFonts w:ascii="Times New Roman" w:eastAsia="Times New Roman" w:hAnsi="Times New Roman" w:cs="Times New Roman"/>
          <w:color w:val="000000"/>
          <w:sz w:val="28"/>
          <w:szCs w:val="28"/>
          <w:lang w:eastAsia="ar-SA"/>
        </w:rPr>
        <w:t xml:space="preserve"> с обращениями в мажоре и гармоническом миноре.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Д7 с обращениями и разрешениями.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построение, пение и определение на слух Д7 с разрешением и обращением.</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10. Гармонический мажор. Тритоны в гармоническом мажоре.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Гармонический мажор. Тритоны в гармоническом мажоре.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пение гармонического мажора, пение и построение тритонов в гармоническом мажоре.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11.</w:t>
      </w:r>
      <w:r w:rsidRPr="0099359B">
        <w:rPr>
          <w:rFonts w:ascii="Times New Roman" w:eastAsia="Times New Roman" w:hAnsi="Times New Roman" w:cs="Times New Roman"/>
          <w:color w:val="000000"/>
          <w:spacing w:val="-3"/>
          <w:sz w:val="28"/>
          <w:szCs w:val="28"/>
          <w:lang w:eastAsia="ar-SA"/>
        </w:rPr>
        <w:t xml:space="preserve"> Повторение пройденного. Построение интервалов и аккордов от звука. Обращения интервалов и аккордов от звука. Контрольное занятие.</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Теория: интервалы и аккорды от звука и их обращения.</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контрольная работа.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 xml:space="preserve">Тема 12. </w:t>
      </w:r>
      <w:r w:rsidRPr="0099359B">
        <w:rPr>
          <w:rFonts w:ascii="Times New Roman" w:eastAsia="Times New Roman" w:hAnsi="Times New Roman" w:cs="Times New Roman"/>
          <w:color w:val="000000"/>
          <w:sz w:val="28"/>
          <w:szCs w:val="28"/>
          <w:lang w:eastAsia="ar-SA"/>
        </w:rPr>
        <w:t>Простые, сложные, смешанные размеры.</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сольфеджирование в простых и сложных размерах.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Тема 13.</w:t>
      </w:r>
      <w:r w:rsidRPr="0099359B">
        <w:rPr>
          <w:rFonts w:ascii="Times New Roman" w:eastAsia="Times New Roman" w:hAnsi="Times New Roman" w:cs="Times New Roman"/>
          <w:color w:val="000000"/>
          <w:spacing w:val="-4"/>
          <w:sz w:val="28"/>
          <w:szCs w:val="28"/>
          <w:lang w:eastAsia="ar-SA"/>
        </w:rPr>
        <w:t xml:space="preserve"> Ритмические партитуры.</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разбор ритмических партитур.</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Тема 14.</w:t>
      </w:r>
      <w:r w:rsidRPr="0099359B">
        <w:rPr>
          <w:rFonts w:ascii="Times New Roman" w:eastAsia="Times New Roman" w:hAnsi="Times New Roman" w:cs="Times New Roman"/>
          <w:color w:val="000000"/>
          <w:sz w:val="28"/>
          <w:szCs w:val="28"/>
          <w:lang w:eastAsia="ar-SA"/>
        </w:rPr>
        <w:t xml:space="preserve"> Квинтовый круг тональностей.</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Теория: квинтовый круг тональностей, знаки альтерации в тональностях.</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sz w:val="28"/>
          <w:szCs w:val="28"/>
          <w:lang w:eastAsia="ar-SA"/>
        </w:rPr>
        <w:t>Практика: практическая работа на знание тональностей.</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sz w:val="28"/>
          <w:szCs w:val="28"/>
          <w:lang w:eastAsia="ar-SA"/>
        </w:rPr>
        <w:t>Тема 15.</w:t>
      </w:r>
      <w:r w:rsidRPr="0099359B">
        <w:rPr>
          <w:rFonts w:ascii="Times New Roman" w:eastAsia="Times New Roman" w:hAnsi="Times New Roman" w:cs="Times New Roman"/>
          <w:color w:val="000000"/>
          <w:sz w:val="28"/>
          <w:szCs w:val="28"/>
          <w:lang w:eastAsia="ar-SA"/>
        </w:rPr>
        <w:t xml:space="preserve"> Родственные тональности.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тональности первой степени родства.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практическая работа.</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16. Модуляция в родственные тональности.</w:t>
      </w:r>
    </w:p>
    <w:p w:rsidR="0099359B" w:rsidRPr="0099359B" w:rsidRDefault="0099359B" w:rsidP="0099359B">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модуляция через доминанту.</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модуляции через доминанту, разбор на инструменте.</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17. Простые и составные интервалы.</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интервалы простые и составные.</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построение и пение интервалов, определение на слух.</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xml:space="preserve">Тема 18. </w:t>
      </w:r>
      <w:proofErr w:type="spellStart"/>
      <w:r w:rsidRPr="0099359B">
        <w:rPr>
          <w:rFonts w:ascii="Times New Roman" w:eastAsia="Times New Roman" w:hAnsi="Times New Roman" w:cs="Times New Roman"/>
          <w:color w:val="000000"/>
          <w:sz w:val="28"/>
          <w:szCs w:val="28"/>
          <w:lang w:eastAsia="ar-SA"/>
        </w:rPr>
        <w:t>Доминантсептаккорд</w:t>
      </w:r>
      <w:proofErr w:type="spellEnd"/>
      <w:r w:rsidRPr="0099359B">
        <w:rPr>
          <w:rFonts w:ascii="Times New Roman" w:eastAsia="Times New Roman" w:hAnsi="Times New Roman" w:cs="Times New Roman"/>
          <w:color w:val="000000"/>
          <w:sz w:val="28"/>
          <w:szCs w:val="28"/>
          <w:lang w:eastAsia="ar-SA"/>
        </w:rPr>
        <w:t xml:space="preserve"> с обращениями и разрешениями</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lastRenderedPageBreak/>
        <w:t xml:space="preserve">Теория: построение Д7 с обращениями и разрешением. </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пение Д7, анализ партитур.</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19. Вводные септаккорды с разрешением.</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виды септаккордов.</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аккордовые последовательности.</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20. Повторение всех пройденных интервалов.</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Теория: диатонические, характерные интервалы.</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построение интервалов, определение на слух.</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21. Повторение всех пройденных аккордов.</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Практика: построение и пение аккордовых последовательностей.</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Тема 22. Итоговый контроль. Экзамен.</w:t>
      </w:r>
    </w:p>
    <w:p w:rsidR="0099359B" w:rsidRPr="0099359B" w:rsidRDefault="0099359B" w:rsidP="0099359B">
      <w:pPr>
        <w:shd w:val="clear" w:color="auto" w:fill="FFFFFF"/>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99359B">
        <w:rPr>
          <w:rFonts w:ascii="Times New Roman" w:eastAsia="Times New Roman" w:hAnsi="Times New Roman" w:cs="Times New Roman"/>
          <w:color w:val="000000"/>
          <w:sz w:val="28"/>
          <w:szCs w:val="28"/>
          <w:lang w:eastAsia="ar-SA"/>
        </w:rPr>
        <w:t>Практика: экзамен.</w:t>
      </w: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u w:val="single"/>
          <w:lang w:eastAsia="ar-SA"/>
        </w:rPr>
      </w:pPr>
    </w:p>
    <w:p w:rsidR="0099359B" w:rsidRPr="0099359B" w:rsidRDefault="0099359B" w:rsidP="0099359B">
      <w:pPr>
        <w:suppressAutoHyphens/>
        <w:spacing w:after="0" w:line="240" w:lineRule="auto"/>
        <w:ind w:firstLine="709"/>
        <w:contextualSpacing/>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z w:val="28"/>
          <w:szCs w:val="28"/>
          <w:u w:val="single"/>
          <w:lang w:eastAsia="ar-SA"/>
        </w:rPr>
        <w:t>Планируемые результаты 8 года обучения:</w:t>
      </w:r>
    </w:p>
    <w:p w:rsidR="0099359B" w:rsidRPr="0099359B" w:rsidRDefault="0099359B" w:rsidP="0099359B">
      <w:pPr>
        <w:shd w:val="clear" w:color="auto" w:fill="FFFFFF"/>
        <w:suppressAutoHyphens/>
        <w:spacing w:after="0" w:line="240" w:lineRule="auto"/>
        <w:ind w:firstLine="709"/>
        <w:contextualSpacing/>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iCs/>
          <w:color w:val="000000"/>
          <w:sz w:val="28"/>
          <w:szCs w:val="28"/>
          <w:lang w:eastAsia="ar-SA"/>
        </w:rPr>
        <w:t>По окончании восьмого года обучения обучающийся должен:</w:t>
      </w:r>
    </w:p>
    <w:p w:rsidR="0099359B" w:rsidRPr="0099359B" w:rsidRDefault="0099359B" w:rsidP="0099359B">
      <w:pPr>
        <w:shd w:val="clear" w:color="auto" w:fill="FFFFFF"/>
        <w:suppressAutoHyphens/>
        <w:spacing w:after="0" w:line="240" w:lineRule="auto"/>
        <w:ind w:firstLine="709"/>
        <w:contextualSpacing/>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уметь правильно, интонационно чисто петь выученную мелодию нотами и со словами;</w:t>
      </w:r>
    </w:p>
    <w:p w:rsidR="0099359B" w:rsidRPr="0099359B" w:rsidRDefault="0099359B" w:rsidP="0099359B">
      <w:pPr>
        <w:shd w:val="clear" w:color="auto" w:fill="FFFFFF"/>
        <w:suppressAutoHyphens/>
        <w:spacing w:after="0" w:line="240" w:lineRule="auto"/>
        <w:ind w:firstLine="709"/>
        <w:contextualSpacing/>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подбирать по слуху несложные мелодии и аккомпанемент;</w:t>
      </w:r>
    </w:p>
    <w:p w:rsidR="0099359B" w:rsidRPr="0099359B" w:rsidRDefault="0099359B" w:rsidP="0099359B">
      <w:pPr>
        <w:shd w:val="clear" w:color="auto" w:fill="FFFFFF"/>
        <w:suppressAutoHyphens/>
        <w:spacing w:after="0" w:line="240" w:lineRule="auto"/>
        <w:ind w:firstLine="709"/>
        <w:contextualSpacing/>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анализировать на слух и определять в нотном тексте основные элементы музыкальной речи;</w:t>
      </w:r>
    </w:p>
    <w:p w:rsidR="0099359B" w:rsidRPr="0099359B" w:rsidRDefault="0099359B" w:rsidP="0099359B">
      <w:pPr>
        <w:shd w:val="clear" w:color="auto" w:fill="FFFFFF"/>
        <w:suppressAutoHyphens/>
        <w:spacing w:after="0" w:line="240" w:lineRule="auto"/>
        <w:ind w:firstLine="709"/>
        <w:contextualSpacing/>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записывать по слуху несложные мелодии в объёме 6 – 8 тактов;</w:t>
      </w:r>
    </w:p>
    <w:p w:rsidR="0099359B" w:rsidRPr="0099359B" w:rsidRDefault="0099359B" w:rsidP="0099359B">
      <w:pPr>
        <w:shd w:val="clear" w:color="auto" w:fill="FFFFFF"/>
        <w:suppressAutoHyphens/>
        <w:spacing w:after="0" w:line="240" w:lineRule="auto"/>
        <w:ind w:firstLine="709"/>
        <w:contextualSpacing/>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знать основные теоретические сведения, предусмотренные программой восьмого года обучения;</w:t>
      </w:r>
    </w:p>
    <w:p w:rsidR="0099359B" w:rsidRPr="0099359B" w:rsidRDefault="0099359B" w:rsidP="0099359B">
      <w:pPr>
        <w:shd w:val="clear" w:color="auto" w:fill="FFFFFF"/>
        <w:suppressAutoHyphens/>
        <w:spacing w:after="0" w:line="240" w:lineRule="auto"/>
        <w:ind w:firstLine="709"/>
        <w:contextualSpacing/>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приобрести устойчивые навыки и умения по всем видам работ, выполняемые на занятиях сольфеджио;</w:t>
      </w:r>
    </w:p>
    <w:p w:rsidR="0099359B" w:rsidRPr="0099359B" w:rsidRDefault="0099359B" w:rsidP="0099359B">
      <w:pPr>
        <w:shd w:val="clear" w:color="auto" w:fill="FFFFFF"/>
        <w:suppressAutoHyphens/>
        <w:spacing w:after="0" w:line="240" w:lineRule="auto"/>
        <w:ind w:firstLine="709"/>
        <w:contextualSpacing/>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lang w:eastAsia="ar-SA"/>
        </w:rPr>
        <w:t>- применять свои знания и умения в практической деятельности.</w:t>
      </w:r>
    </w:p>
    <w:p w:rsidR="0099359B" w:rsidRPr="0099359B" w:rsidRDefault="0099359B" w:rsidP="0099359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p>
    <w:p w:rsidR="0099359B" w:rsidRPr="00C27A8B" w:rsidRDefault="00B5278D" w:rsidP="00C27A8B">
      <w:pPr>
        <w:shd w:val="clear" w:color="auto" w:fill="FFFFFF"/>
        <w:spacing w:after="0" w:line="240" w:lineRule="auto"/>
        <w:ind w:firstLine="709"/>
        <w:contextualSpacing/>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Дисциплина 3</w:t>
      </w:r>
      <w:r w:rsidR="0099359B" w:rsidRPr="0099359B">
        <w:rPr>
          <w:rFonts w:ascii="Times New Roman" w:eastAsia="Times New Roman" w:hAnsi="Times New Roman" w:cs="Times New Roman"/>
          <w:b/>
          <w:color w:val="000000"/>
          <w:sz w:val="28"/>
          <w:szCs w:val="28"/>
          <w:lang w:eastAsia="ru-RU"/>
        </w:rPr>
        <w:t xml:space="preserve">. Музыкальная литература (Отечественная музыкальная литература </w:t>
      </w:r>
      <w:r w:rsidR="0099359B" w:rsidRPr="0099359B">
        <w:rPr>
          <w:rFonts w:ascii="Times New Roman" w:eastAsia="Times New Roman" w:hAnsi="Times New Roman" w:cs="Times New Roman"/>
          <w:b/>
          <w:color w:val="000000"/>
          <w:sz w:val="28"/>
          <w:szCs w:val="28"/>
          <w:lang w:val="en-US" w:eastAsia="ru-RU"/>
        </w:rPr>
        <w:t>XX</w:t>
      </w:r>
      <w:r w:rsidR="00C27A8B">
        <w:rPr>
          <w:rFonts w:ascii="Times New Roman" w:eastAsia="Times New Roman" w:hAnsi="Times New Roman" w:cs="Times New Roman"/>
          <w:b/>
          <w:color w:val="000000"/>
          <w:sz w:val="28"/>
          <w:szCs w:val="28"/>
          <w:lang w:eastAsia="ru-RU"/>
        </w:rPr>
        <w:t xml:space="preserve"> века).</w:t>
      </w:r>
    </w:p>
    <w:tbl>
      <w:tblPr>
        <w:tblStyle w:val="1f2"/>
        <w:tblW w:w="10414" w:type="dxa"/>
        <w:tblInd w:w="-601" w:type="dxa"/>
        <w:tblLook w:val="04A0" w:firstRow="1" w:lastRow="0" w:firstColumn="1" w:lastColumn="0" w:noHBand="0" w:noVBand="1"/>
      </w:tblPr>
      <w:tblGrid>
        <w:gridCol w:w="636"/>
        <w:gridCol w:w="3133"/>
        <w:gridCol w:w="1058"/>
        <w:gridCol w:w="1478"/>
        <w:gridCol w:w="1374"/>
        <w:gridCol w:w="2735"/>
      </w:tblGrid>
      <w:tr w:rsidR="0099359B" w:rsidRPr="0099359B" w:rsidTr="0099359B">
        <w:trPr>
          <w:trHeight w:val="489"/>
        </w:trPr>
        <w:tc>
          <w:tcPr>
            <w:tcW w:w="636"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w:t>
            </w:r>
          </w:p>
        </w:tc>
        <w:tc>
          <w:tcPr>
            <w:tcW w:w="3133"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Название раздела, темы</w:t>
            </w:r>
          </w:p>
        </w:tc>
        <w:tc>
          <w:tcPr>
            <w:tcW w:w="3910" w:type="dxa"/>
            <w:gridSpan w:val="3"/>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Количество часов</w:t>
            </w:r>
          </w:p>
        </w:tc>
        <w:tc>
          <w:tcPr>
            <w:tcW w:w="2735" w:type="dxa"/>
            <w:vMerge w:val="restart"/>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Формы аттестации/контроля</w:t>
            </w:r>
          </w:p>
        </w:tc>
      </w:tr>
      <w:tr w:rsidR="0099359B" w:rsidRPr="0099359B" w:rsidTr="0099359B">
        <w:trPr>
          <w:trHeight w:val="4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Теория</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rPr>
                <w:rFonts w:ascii="Times New Roman" w:hAnsi="Times New Roman"/>
                <w:sz w:val="28"/>
                <w:szCs w:val="28"/>
              </w:rPr>
            </w:pP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Русская</w:t>
            </w:r>
            <w:r w:rsidRPr="0099359B">
              <w:rPr>
                <w:rFonts w:ascii="Times New Roman" w:hAnsi="Times New Roman"/>
                <w:sz w:val="28"/>
                <w:szCs w:val="28"/>
              </w:rPr>
              <w:t xml:space="preserve"> </w:t>
            </w:r>
            <w:r w:rsidRPr="0099359B">
              <w:rPr>
                <w:rFonts w:ascii="Times New Roman" w:hAnsi="Times New Roman"/>
                <w:spacing w:val="-1"/>
                <w:sz w:val="28"/>
                <w:szCs w:val="28"/>
              </w:rPr>
              <w:t xml:space="preserve">культура </w:t>
            </w:r>
            <w:r w:rsidRPr="0099359B">
              <w:rPr>
                <w:rFonts w:ascii="Times New Roman" w:hAnsi="Times New Roman"/>
                <w:sz w:val="28"/>
                <w:szCs w:val="28"/>
              </w:rPr>
              <w:t>в конце</w:t>
            </w:r>
            <w:r w:rsidRPr="0099359B">
              <w:rPr>
                <w:rFonts w:ascii="Times New Roman" w:hAnsi="Times New Roman"/>
                <w:spacing w:val="1"/>
                <w:sz w:val="28"/>
                <w:szCs w:val="28"/>
              </w:rPr>
              <w:t xml:space="preserve"> </w:t>
            </w:r>
            <w:r w:rsidRPr="0099359B">
              <w:rPr>
                <w:rFonts w:ascii="Times New Roman" w:hAnsi="Times New Roman"/>
                <w:spacing w:val="-1"/>
                <w:sz w:val="28"/>
                <w:szCs w:val="28"/>
              </w:rPr>
              <w:t>XIX-</w:t>
            </w:r>
            <w:r w:rsidRPr="0099359B">
              <w:rPr>
                <w:rFonts w:ascii="Times New Roman" w:hAnsi="Times New Roman"/>
                <w:spacing w:val="30"/>
                <w:sz w:val="28"/>
                <w:szCs w:val="28"/>
              </w:rPr>
              <w:t xml:space="preserve"> </w:t>
            </w:r>
            <w:r w:rsidRPr="0099359B">
              <w:rPr>
                <w:rFonts w:ascii="Times New Roman" w:hAnsi="Times New Roman"/>
                <w:spacing w:val="-1"/>
                <w:sz w:val="28"/>
                <w:szCs w:val="28"/>
              </w:rPr>
              <w:t>начале XX веков</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proofErr w:type="gramStart"/>
            <w:r w:rsidRPr="0099359B">
              <w:rPr>
                <w:rFonts w:ascii="Times New Roman" w:hAnsi="Times New Roman"/>
                <w:spacing w:val="-1"/>
                <w:sz w:val="28"/>
                <w:szCs w:val="28"/>
              </w:rPr>
              <w:t>тест</w:t>
            </w:r>
            <w:proofErr w:type="gramEnd"/>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Творчество</w:t>
            </w:r>
            <w:r w:rsidRPr="0099359B">
              <w:rPr>
                <w:rFonts w:ascii="Times New Roman" w:hAnsi="Times New Roman"/>
                <w:sz w:val="28"/>
                <w:szCs w:val="28"/>
              </w:rPr>
              <w:t xml:space="preserve"> С. И. Танеева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викторина</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тест</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3</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Творчество</w:t>
            </w:r>
            <w:r w:rsidRPr="0099359B">
              <w:rPr>
                <w:rFonts w:ascii="Times New Roman" w:hAnsi="Times New Roman"/>
                <w:spacing w:val="1"/>
                <w:sz w:val="28"/>
                <w:szCs w:val="28"/>
              </w:rPr>
              <w:t xml:space="preserve"> </w:t>
            </w:r>
            <w:r w:rsidRPr="0099359B">
              <w:rPr>
                <w:rFonts w:ascii="Times New Roman" w:hAnsi="Times New Roman"/>
                <w:sz w:val="28"/>
                <w:szCs w:val="28"/>
              </w:rPr>
              <w:t xml:space="preserve">А. К. </w:t>
            </w:r>
            <w:proofErr w:type="spellStart"/>
            <w:r w:rsidRPr="0099359B">
              <w:rPr>
                <w:rFonts w:ascii="Times New Roman" w:hAnsi="Times New Roman"/>
                <w:sz w:val="28"/>
                <w:szCs w:val="28"/>
              </w:rPr>
              <w:t>Лядова</w:t>
            </w:r>
            <w:proofErr w:type="spellEnd"/>
            <w:r w:rsidRPr="0099359B">
              <w:rPr>
                <w:rFonts w:ascii="Times New Roman" w:hAnsi="Times New Roman"/>
                <w:spacing w:val="-2"/>
                <w:sz w:val="28"/>
                <w:szCs w:val="28"/>
              </w:rPr>
              <w:t xml:space="preserve"> </w:t>
            </w:r>
            <w:r w:rsidRPr="0099359B">
              <w:rPr>
                <w:rFonts w:ascii="Times New Roman" w:hAnsi="Times New Roman"/>
                <w:sz w:val="28"/>
                <w:szCs w:val="28"/>
              </w:rPr>
              <w:t>и</w:t>
            </w:r>
            <w:r w:rsidRPr="0099359B">
              <w:rPr>
                <w:rFonts w:ascii="Times New Roman" w:hAnsi="Times New Roman"/>
                <w:spacing w:val="26"/>
                <w:sz w:val="28"/>
                <w:szCs w:val="28"/>
              </w:rPr>
              <w:t xml:space="preserve"> </w:t>
            </w:r>
            <w:r w:rsidRPr="0099359B">
              <w:rPr>
                <w:rFonts w:ascii="Times New Roman" w:hAnsi="Times New Roman"/>
                <w:sz w:val="28"/>
                <w:szCs w:val="28"/>
              </w:rPr>
              <w:t xml:space="preserve">А. К. </w:t>
            </w:r>
            <w:r w:rsidRPr="0099359B">
              <w:rPr>
                <w:rFonts w:ascii="Times New Roman" w:hAnsi="Times New Roman"/>
                <w:spacing w:val="-1"/>
                <w:sz w:val="28"/>
                <w:szCs w:val="28"/>
              </w:rPr>
              <w:t>Глазунова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сообщение</w:t>
            </w:r>
            <w:proofErr w:type="gramEnd"/>
            <w:r w:rsidRPr="0099359B">
              <w:rPr>
                <w:rFonts w:ascii="Times New Roman" w:hAnsi="Times New Roman"/>
                <w:spacing w:val="-1"/>
                <w:sz w:val="28"/>
                <w:szCs w:val="28"/>
              </w:rPr>
              <w:t xml:space="preserve"> </w:t>
            </w:r>
            <w:r w:rsidRPr="0099359B">
              <w:rPr>
                <w:rFonts w:ascii="Times New Roman" w:hAnsi="Times New Roman"/>
                <w:sz w:val="28"/>
                <w:szCs w:val="28"/>
              </w:rPr>
              <w:t>о</w:t>
            </w:r>
            <w:r w:rsidRPr="0099359B">
              <w:rPr>
                <w:rFonts w:ascii="Times New Roman" w:hAnsi="Times New Roman"/>
                <w:spacing w:val="27"/>
                <w:sz w:val="28"/>
                <w:szCs w:val="28"/>
              </w:rPr>
              <w:t xml:space="preserve"> </w:t>
            </w:r>
            <w:r w:rsidRPr="0099359B">
              <w:rPr>
                <w:rFonts w:ascii="Times New Roman" w:hAnsi="Times New Roman"/>
                <w:spacing w:val="-1"/>
                <w:sz w:val="28"/>
                <w:szCs w:val="28"/>
              </w:rPr>
              <w:t>творчестве</w:t>
            </w:r>
            <w:r w:rsidRPr="0099359B">
              <w:rPr>
                <w:rFonts w:ascii="Times New Roman" w:hAnsi="Times New Roman"/>
                <w:spacing w:val="26"/>
                <w:sz w:val="28"/>
                <w:szCs w:val="28"/>
              </w:rPr>
              <w:t xml:space="preserve"> </w:t>
            </w:r>
            <w:r w:rsidRPr="0099359B">
              <w:rPr>
                <w:rFonts w:ascii="Times New Roman" w:hAnsi="Times New Roman"/>
                <w:sz w:val="28"/>
                <w:szCs w:val="28"/>
              </w:rPr>
              <w:t xml:space="preserve">одного </w:t>
            </w:r>
            <w:r w:rsidRPr="0099359B">
              <w:rPr>
                <w:rFonts w:ascii="Times New Roman" w:hAnsi="Times New Roman"/>
                <w:spacing w:val="-1"/>
                <w:sz w:val="28"/>
                <w:szCs w:val="28"/>
              </w:rPr>
              <w:t>из</w:t>
            </w:r>
            <w:r w:rsidRPr="0099359B">
              <w:rPr>
                <w:rFonts w:ascii="Times New Roman" w:hAnsi="Times New Roman"/>
                <w:spacing w:val="21"/>
                <w:sz w:val="28"/>
                <w:szCs w:val="28"/>
              </w:rPr>
              <w:t xml:space="preserve"> </w:t>
            </w:r>
            <w:r w:rsidRPr="0099359B">
              <w:rPr>
                <w:rFonts w:ascii="Times New Roman" w:hAnsi="Times New Roman"/>
                <w:spacing w:val="-1"/>
                <w:sz w:val="28"/>
                <w:szCs w:val="28"/>
              </w:rPr>
              <w:t>композиторов</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 xml:space="preserve">С. </w:t>
            </w:r>
            <w:r w:rsidRPr="0099359B">
              <w:rPr>
                <w:rFonts w:ascii="Times New Roman" w:hAnsi="Times New Roman"/>
                <w:spacing w:val="-1"/>
                <w:sz w:val="28"/>
                <w:szCs w:val="28"/>
              </w:rPr>
              <w:t>В.</w:t>
            </w:r>
            <w:r w:rsidRPr="0099359B">
              <w:rPr>
                <w:rFonts w:ascii="Times New Roman" w:hAnsi="Times New Roman"/>
                <w:sz w:val="28"/>
                <w:szCs w:val="28"/>
              </w:rPr>
              <w:t xml:space="preserve"> </w:t>
            </w:r>
            <w:r w:rsidRPr="0099359B">
              <w:rPr>
                <w:rFonts w:ascii="Times New Roman" w:hAnsi="Times New Roman"/>
                <w:spacing w:val="-1"/>
                <w:sz w:val="28"/>
                <w:szCs w:val="28"/>
              </w:rPr>
              <w:t>Рахманинов.</w:t>
            </w:r>
          </w:p>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Жизненный</w:t>
            </w:r>
            <w:r w:rsidRPr="0099359B">
              <w:rPr>
                <w:rFonts w:ascii="Times New Roman" w:hAnsi="Times New Roman"/>
                <w:sz w:val="28"/>
                <w:szCs w:val="28"/>
              </w:rPr>
              <w:t xml:space="preserve"> и </w:t>
            </w:r>
            <w:r w:rsidRPr="0099359B">
              <w:rPr>
                <w:rFonts w:ascii="Times New Roman" w:hAnsi="Times New Roman"/>
                <w:spacing w:val="-1"/>
                <w:sz w:val="28"/>
                <w:szCs w:val="28"/>
              </w:rPr>
              <w:t>творческий</w:t>
            </w:r>
            <w:r w:rsidRPr="0099359B">
              <w:rPr>
                <w:rFonts w:ascii="Times New Roman" w:hAnsi="Times New Roman"/>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5</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конспект</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викторина,</w:t>
            </w:r>
            <w:r w:rsidRPr="0099359B">
              <w:rPr>
                <w:rFonts w:ascii="Times New Roman" w:hAnsi="Times New Roman"/>
                <w:spacing w:val="27"/>
                <w:sz w:val="28"/>
                <w:szCs w:val="28"/>
              </w:rPr>
              <w:t xml:space="preserve"> </w:t>
            </w:r>
            <w:r w:rsidRPr="0099359B">
              <w:rPr>
                <w:rFonts w:ascii="Times New Roman" w:hAnsi="Times New Roman"/>
                <w:sz w:val="28"/>
                <w:szCs w:val="28"/>
              </w:rPr>
              <w:t>игра</w:t>
            </w:r>
            <w:r w:rsidRPr="0099359B">
              <w:rPr>
                <w:rFonts w:ascii="Times New Roman" w:hAnsi="Times New Roman"/>
                <w:spacing w:val="-1"/>
                <w:sz w:val="28"/>
                <w:szCs w:val="28"/>
              </w:rPr>
              <w:t xml:space="preserve"> наизусть</w:t>
            </w:r>
          </w:p>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музыкальных</w:t>
            </w:r>
            <w:proofErr w:type="gramEnd"/>
            <w:r w:rsidRPr="0099359B">
              <w:rPr>
                <w:rFonts w:ascii="Times New Roman" w:hAnsi="Times New Roman"/>
                <w:spacing w:val="1"/>
                <w:sz w:val="28"/>
                <w:szCs w:val="28"/>
              </w:rPr>
              <w:t xml:space="preserve"> </w:t>
            </w:r>
            <w:r w:rsidRPr="0099359B">
              <w:rPr>
                <w:rFonts w:ascii="Times New Roman" w:hAnsi="Times New Roman"/>
                <w:sz w:val="28"/>
                <w:szCs w:val="28"/>
              </w:rPr>
              <w:t>тем</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lastRenderedPageBreak/>
              <w:t>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А.</w:t>
            </w:r>
            <w:r w:rsidRPr="0099359B">
              <w:rPr>
                <w:rFonts w:ascii="Times New Roman" w:hAnsi="Times New Roman"/>
                <w:sz w:val="28"/>
                <w:szCs w:val="28"/>
              </w:rPr>
              <w:t xml:space="preserve"> Н. Скрябин.</w:t>
            </w:r>
            <w:r w:rsidRPr="0099359B">
              <w:rPr>
                <w:rFonts w:ascii="Times New Roman" w:hAnsi="Times New Roman"/>
                <w:spacing w:val="22"/>
                <w:sz w:val="28"/>
                <w:szCs w:val="28"/>
              </w:rPr>
              <w:t xml:space="preserve"> </w:t>
            </w:r>
            <w:r w:rsidRPr="0099359B">
              <w:rPr>
                <w:rFonts w:ascii="Times New Roman" w:hAnsi="Times New Roman"/>
                <w:spacing w:val="-1"/>
                <w:sz w:val="28"/>
                <w:szCs w:val="28"/>
              </w:rPr>
              <w:t>Творческий</w:t>
            </w:r>
            <w:r w:rsidRPr="0099359B">
              <w:rPr>
                <w:rFonts w:ascii="Times New Roman" w:hAnsi="Times New Roman"/>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proofErr w:type="gramStart"/>
            <w:r w:rsidRPr="0099359B">
              <w:rPr>
                <w:rFonts w:ascii="Times New Roman" w:hAnsi="Times New Roman"/>
                <w:spacing w:val="-1"/>
                <w:sz w:val="28"/>
                <w:szCs w:val="28"/>
              </w:rPr>
              <w:t>тест</w:t>
            </w:r>
            <w:proofErr w:type="gramEnd"/>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 xml:space="preserve">И. Ф. </w:t>
            </w:r>
            <w:r w:rsidRPr="0099359B">
              <w:rPr>
                <w:rFonts w:ascii="Times New Roman" w:hAnsi="Times New Roman"/>
                <w:spacing w:val="-1"/>
                <w:sz w:val="28"/>
                <w:szCs w:val="28"/>
              </w:rPr>
              <w:t>Стравинский.</w:t>
            </w:r>
            <w:r w:rsidRPr="0099359B">
              <w:rPr>
                <w:rFonts w:ascii="Times New Roman" w:hAnsi="Times New Roman"/>
                <w:spacing w:val="28"/>
                <w:sz w:val="28"/>
                <w:szCs w:val="28"/>
              </w:rPr>
              <w:t xml:space="preserve"> </w:t>
            </w:r>
            <w:r w:rsidRPr="0099359B">
              <w:rPr>
                <w:rFonts w:ascii="Times New Roman" w:hAnsi="Times New Roman"/>
                <w:spacing w:val="-1"/>
                <w:sz w:val="28"/>
                <w:szCs w:val="28"/>
              </w:rPr>
              <w:t>Жизненный</w:t>
            </w:r>
            <w:r w:rsidRPr="0099359B">
              <w:rPr>
                <w:rFonts w:ascii="Times New Roman" w:hAnsi="Times New Roman"/>
                <w:sz w:val="28"/>
                <w:szCs w:val="28"/>
              </w:rPr>
              <w:t xml:space="preserve"> и </w:t>
            </w:r>
            <w:r w:rsidRPr="0099359B">
              <w:rPr>
                <w:rFonts w:ascii="Times New Roman" w:hAnsi="Times New Roman"/>
                <w:spacing w:val="-1"/>
                <w:sz w:val="28"/>
                <w:szCs w:val="28"/>
              </w:rPr>
              <w:t>творческий</w:t>
            </w:r>
            <w:r w:rsidRPr="0099359B">
              <w:rPr>
                <w:rFonts w:ascii="Times New Roman" w:hAnsi="Times New Roman"/>
                <w:spacing w:val="29"/>
                <w:sz w:val="28"/>
                <w:szCs w:val="28"/>
              </w:rPr>
              <w:t xml:space="preserve"> </w:t>
            </w:r>
            <w:r w:rsidRPr="0099359B">
              <w:rPr>
                <w:rFonts w:ascii="Times New Roman" w:hAnsi="Times New Roman"/>
                <w:spacing w:val="-1"/>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конспект</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викторина</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t>7</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Отечественная</w:t>
            </w:r>
            <w:r w:rsidRPr="0099359B">
              <w:rPr>
                <w:rFonts w:ascii="Times New Roman" w:hAnsi="Times New Roman"/>
                <w:sz w:val="28"/>
                <w:szCs w:val="28"/>
              </w:rPr>
              <w:t xml:space="preserve"> </w:t>
            </w:r>
            <w:r w:rsidRPr="0099359B">
              <w:rPr>
                <w:rFonts w:ascii="Times New Roman" w:hAnsi="Times New Roman"/>
                <w:spacing w:val="-1"/>
                <w:sz w:val="28"/>
                <w:szCs w:val="28"/>
              </w:rPr>
              <w:t xml:space="preserve">культура </w:t>
            </w:r>
            <w:r w:rsidRPr="0099359B">
              <w:rPr>
                <w:rFonts w:ascii="Times New Roman" w:hAnsi="Times New Roman"/>
                <w:sz w:val="28"/>
                <w:szCs w:val="28"/>
              </w:rPr>
              <w:t>20-</w:t>
            </w:r>
            <w:r w:rsidRPr="0099359B">
              <w:rPr>
                <w:rFonts w:ascii="Times New Roman" w:hAnsi="Times New Roman"/>
                <w:spacing w:val="30"/>
                <w:sz w:val="28"/>
                <w:szCs w:val="28"/>
              </w:rPr>
              <w:t xml:space="preserve"> </w:t>
            </w:r>
            <w:r w:rsidRPr="0099359B">
              <w:rPr>
                <w:rFonts w:ascii="Times New Roman" w:hAnsi="Times New Roman"/>
                <w:sz w:val="28"/>
                <w:szCs w:val="28"/>
              </w:rPr>
              <w:t>30-х</w:t>
            </w:r>
            <w:r w:rsidRPr="0099359B">
              <w:rPr>
                <w:rFonts w:ascii="Times New Roman" w:hAnsi="Times New Roman"/>
                <w:spacing w:val="2"/>
                <w:sz w:val="28"/>
                <w:szCs w:val="28"/>
              </w:rPr>
              <w:t xml:space="preserve"> </w:t>
            </w:r>
            <w:r w:rsidRPr="0099359B">
              <w:rPr>
                <w:rFonts w:ascii="Times New Roman" w:hAnsi="Times New Roman"/>
                <w:sz w:val="28"/>
                <w:szCs w:val="28"/>
              </w:rPr>
              <w:t xml:space="preserve">годов </w:t>
            </w:r>
            <w:r w:rsidRPr="0099359B">
              <w:rPr>
                <w:rFonts w:ascii="Times New Roman" w:hAnsi="Times New Roman"/>
                <w:spacing w:val="-1"/>
                <w:sz w:val="28"/>
                <w:szCs w:val="28"/>
              </w:rPr>
              <w:t>XX века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proofErr w:type="gramStart"/>
            <w:r w:rsidRPr="0099359B">
              <w:rPr>
                <w:rFonts w:ascii="Times New Roman" w:hAnsi="Times New Roman"/>
                <w:spacing w:val="-1"/>
                <w:sz w:val="28"/>
                <w:szCs w:val="28"/>
              </w:rPr>
              <w:t>конспект</w:t>
            </w:r>
            <w:proofErr w:type="gramEnd"/>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jc w:val="center"/>
              <w:rPr>
                <w:rFonts w:ascii="Times New Roman" w:eastAsia="Times New Roman" w:hAnsi="Times New Roman"/>
                <w:color w:val="000000"/>
                <w:sz w:val="28"/>
                <w:szCs w:val="28"/>
                <w:lang w:eastAsia="ar-SA"/>
              </w:rPr>
            </w:pPr>
            <w:r w:rsidRPr="0099359B">
              <w:rPr>
                <w:rFonts w:ascii="Times New Roman" w:eastAsia="Times New Roman" w:hAnsi="Times New Roman"/>
                <w:color w:val="000000"/>
                <w:sz w:val="28"/>
                <w:szCs w:val="28"/>
                <w:lang w:eastAsia="ar-SA"/>
              </w:rPr>
              <w:t>8</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С. С. Прокофьев.</w:t>
            </w:r>
          </w:p>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Жизненный</w:t>
            </w:r>
            <w:r w:rsidRPr="0099359B">
              <w:rPr>
                <w:rFonts w:ascii="Times New Roman" w:hAnsi="Times New Roman"/>
                <w:sz w:val="28"/>
                <w:szCs w:val="28"/>
              </w:rPr>
              <w:t xml:space="preserve"> и </w:t>
            </w:r>
            <w:r w:rsidRPr="0099359B">
              <w:rPr>
                <w:rFonts w:ascii="Times New Roman" w:hAnsi="Times New Roman"/>
                <w:spacing w:val="-1"/>
                <w:sz w:val="28"/>
                <w:szCs w:val="28"/>
              </w:rPr>
              <w:t>творческий</w:t>
            </w:r>
            <w:r w:rsidRPr="0099359B">
              <w:rPr>
                <w:rFonts w:ascii="Times New Roman" w:hAnsi="Times New Roman"/>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5</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конспект</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викторина,</w:t>
            </w:r>
            <w:r w:rsidRPr="0099359B">
              <w:rPr>
                <w:rFonts w:ascii="Times New Roman" w:hAnsi="Times New Roman"/>
                <w:sz w:val="28"/>
                <w:szCs w:val="28"/>
              </w:rPr>
              <w:t xml:space="preserve"> игра</w:t>
            </w:r>
            <w:r w:rsidRPr="0099359B">
              <w:rPr>
                <w:rFonts w:ascii="Times New Roman" w:hAnsi="Times New Roman"/>
                <w:spacing w:val="-1"/>
                <w:sz w:val="28"/>
                <w:szCs w:val="28"/>
              </w:rPr>
              <w:t xml:space="preserve"> наизусть</w:t>
            </w:r>
            <w:r w:rsidRPr="0099359B">
              <w:rPr>
                <w:rFonts w:ascii="Times New Roman" w:hAnsi="Times New Roman"/>
                <w:spacing w:val="21"/>
                <w:sz w:val="28"/>
                <w:szCs w:val="28"/>
              </w:rPr>
              <w:t xml:space="preserve"> </w:t>
            </w:r>
            <w:r w:rsidRPr="0099359B">
              <w:rPr>
                <w:rFonts w:ascii="Times New Roman" w:hAnsi="Times New Roman"/>
                <w:spacing w:val="-1"/>
                <w:sz w:val="28"/>
                <w:szCs w:val="28"/>
              </w:rPr>
              <w:t>музыкальных</w:t>
            </w:r>
            <w:r w:rsidRPr="0099359B">
              <w:rPr>
                <w:rFonts w:ascii="Times New Roman" w:hAnsi="Times New Roman"/>
                <w:spacing w:val="1"/>
                <w:sz w:val="28"/>
                <w:szCs w:val="28"/>
              </w:rPr>
              <w:t xml:space="preserve"> </w:t>
            </w:r>
            <w:r w:rsidRPr="0099359B">
              <w:rPr>
                <w:rFonts w:ascii="Times New Roman" w:hAnsi="Times New Roman"/>
                <w:sz w:val="28"/>
                <w:szCs w:val="28"/>
              </w:rPr>
              <w:t>тем</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9</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 xml:space="preserve">Д. </w:t>
            </w:r>
            <w:r w:rsidRPr="0099359B">
              <w:rPr>
                <w:rFonts w:ascii="Times New Roman" w:hAnsi="Times New Roman"/>
                <w:spacing w:val="-1"/>
                <w:sz w:val="28"/>
                <w:szCs w:val="28"/>
              </w:rPr>
              <w:t>Д.</w:t>
            </w:r>
            <w:r w:rsidRPr="0099359B">
              <w:rPr>
                <w:rFonts w:ascii="Times New Roman" w:hAnsi="Times New Roman"/>
                <w:sz w:val="28"/>
                <w:szCs w:val="28"/>
              </w:rPr>
              <w:t xml:space="preserve"> </w:t>
            </w:r>
            <w:r w:rsidRPr="0099359B">
              <w:rPr>
                <w:rFonts w:ascii="Times New Roman" w:hAnsi="Times New Roman"/>
                <w:spacing w:val="-1"/>
                <w:sz w:val="28"/>
                <w:szCs w:val="28"/>
              </w:rPr>
              <w:t>Шостакович.</w:t>
            </w:r>
            <w:r w:rsidRPr="0099359B">
              <w:rPr>
                <w:rFonts w:ascii="Times New Roman" w:hAnsi="Times New Roman"/>
                <w:spacing w:val="22"/>
                <w:sz w:val="28"/>
                <w:szCs w:val="28"/>
              </w:rPr>
              <w:t xml:space="preserve"> </w:t>
            </w:r>
            <w:r w:rsidRPr="0099359B">
              <w:rPr>
                <w:rFonts w:ascii="Times New Roman" w:hAnsi="Times New Roman"/>
                <w:spacing w:val="-1"/>
                <w:sz w:val="28"/>
                <w:szCs w:val="28"/>
              </w:rPr>
              <w:t>Жизненный</w:t>
            </w:r>
            <w:r w:rsidRPr="0099359B">
              <w:rPr>
                <w:rFonts w:ascii="Times New Roman" w:hAnsi="Times New Roman"/>
                <w:sz w:val="28"/>
                <w:szCs w:val="28"/>
              </w:rPr>
              <w:t xml:space="preserve"> и </w:t>
            </w:r>
            <w:r w:rsidRPr="0099359B">
              <w:rPr>
                <w:rFonts w:ascii="Times New Roman" w:hAnsi="Times New Roman"/>
                <w:spacing w:val="-1"/>
                <w:sz w:val="28"/>
                <w:szCs w:val="28"/>
              </w:rPr>
              <w:t>творческий</w:t>
            </w:r>
            <w:r w:rsidRPr="0099359B">
              <w:rPr>
                <w:rFonts w:ascii="Times New Roman" w:hAnsi="Times New Roman"/>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5</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конспект</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викторина,</w:t>
            </w:r>
            <w:r w:rsidRPr="0099359B">
              <w:rPr>
                <w:rFonts w:ascii="Times New Roman" w:hAnsi="Times New Roman"/>
                <w:spacing w:val="27"/>
                <w:sz w:val="28"/>
                <w:szCs w:val="28"/>
              </w:rPr>
              <w:t xml:space="preserve"> </w:t>
            </w:r>
            <w:r w:rsidRPr="0099359B">
              <w:rPr>
                <w:rFonts w:ascii="Times New Roman" w:hAnsi="Times New Roman"/>
                <w:sz w:val="28"/>
                <w:szCs w:val="28"/>
              </w:rPr>
              <w:t>игра</w:t>
            </w:r>
            <w:r w:rsidRPr="0099359B">
              <w:rPr>
                <w:rFonts w:ascii="Times New Roman" w:hAnsi="Times New Roman"/>
                <w:spacing w:val="-1"/>
                <w:sz w:val="28"/>
                <w:szCs w:val="28"/>
              </w:rPr>
              <w:t xml:space="preserve"> наизусть</w:t>
            </w:r>
          </w:p>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музыкальных</w:t>
            </w:r>
            <w:proofErr w:type="gramEnd"/>
            <w:r w:rsidRPr="0099359B">
              <w:rPr>
                <w:rFonts w:ascii="Times New Roman" w:hAnsi="Times New Roman"/>
                <w:spacing w:val="1"/>
                <w:sz w:val="28"/>
                <w:szCs w:val="28"/>
              </w:rPr>
              <w:t xml:space="preserve"> </w:t>
            </w:r>
            <w:r w:rsidRPr="0099359B">
              <w:rPr>
                <w:rFonts w:ascii="Times New Roman" w:hAnsi="Times New Roman"/>
                <w:sz w:val="28"/>
                <w:szCs w:val="28"/>
              </w:rPr>
              <w:t>тем</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10</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 xml:space="preserve">А. </w:t>
            </w:r>
            <w:r w:rsidRPr="0099359B">
              <w:rPr>
                <w:rFonts w:ascii="Times New Roman" w:hAnsi="Times New Roman"/>
                <w:spacing w:val="-1"/>
                <w:sz w:val="28"/>
                <w:szCs w:val="28"/>
              </w:rPr>
              <w:t>И.</w:t>
            </w:r>
            <w:r w:rsidRPr="0099359B">
              <w:rPr>
                <w:rFonts w:ascii="Times New Roman" w:hAnsi="Times New Roman"/>
                <w:sz w:val="28"/>
                <w:szCs w:val="28"/>
              </w:rPr>
              <w:t xml:space="preserve"> </w:t>
            </w:r>
            <w:r w:rsidRPr="0099359B">
              <w:rPr>
                <w:rFonts w:ascii="Times New Roman" w:hAnsi="Times New Roman"/>
                <w:spacing w:val="-1"/>
                <w:sz w:val="28"/>
                <w:szCs w:val="28"/>
              </w:rPr>
              <w:t>Хачатурян.</w:t>
            </w:r>
            <w:r w:rsidRPr="0099359B">
              <w:rPr>
                <w:rFonts w:ascii="Times New Roman" w:hAnsi="Times New Roman"/>
                <w:spacing w:val="26"/>
                <w:sz w:val="28"/>
                <w:szCs w:val="28"/>
              </w:rPr>
              <w:t xml:space="preserve"> </w:t>
            </w:r>
            <w:r w:rsidRPr="0099359B">
              <w:rPr>
                <w:rFonts w:ascii="Times New Roman" w:hAnsi="Times New Roman"/>
                <w:spacing w:val="-1"/>
                <w:sz w:val="28"/>
                <w:szCs w:val="28"/>
              </w:rPr>
              <w:t>Творческий</w:t>
            </w:r>
            <w:r w:rsidRPr="0099359B">
              <w:rPr>
                <w:rFonts w:ascii="Times New Roman" w:hAnsi="Times New Roman"/>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3</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proofErr w:type="gramStart"/>
            <w:r w:rsidRPr="0099359B">
              <w:rPr>
                <w:rFonts w:ascii="Times New Roman" w:hAnsi="Times New Roman"/>
                <w:spacing w:val="-1"/>
                <w:sz w:val="28"/>
                <w:szCs w:val="28"/>
              </w:rPr>
              <w:t>тест</w:t>
            </w:r>
            <w:proofErr w:type="gramEnd"/>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11</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 xml:space="preserve">Г. </w:t>
            </w:r>
            <w:r w:rsidRPr="0099359B">
              <w:rPr>
                <w:rFonts w:ascii="Times New Roman" w:hAnsi="Times New Roman"/>
                <w:spacing w:val="-1"/>
                <w:sz w:val="28"/>
                <w:szCs w:val="28"/>
              </w:rPr>
              <w:t>В.</w:t>
            </w:r>
            <w:r w:rsidRPr="0099359B">
              <w:rPr>
                <w:rFonts w:ascii="Times New Roman" w:hAnsi="Times New Roman"/>
                <w:sz w:val="28"/>
                <w:szCs w:val="28"/>
              </w:rPr>
              <w:t xml:space="preserve"> Свиридов.</w:t>
            </w:r>
            <w:r w:rsidRPr="0099359B">
              <w:rPr>
                <w:rFonts w:ascii="Times New Roman" w:hAnsi="Times New Roman"/>
                <w:spacing w:val="21"/>
                <w:sz w:val="28"/>
                <w:szCs w:val="28"/>
              </w:rPr>
              <w:t xml:space="preserve"> </w:t>
            </w:r>
            <w:r w:rsidRPr="0099359B">
              <w:rPr>
                <w:rFonts w:ascii="Times New Roman" w:hAnsi="Times New Roman"/>
                <w:spacing w:val="-1"/>
                <w:sz w:val="28"/>
                <w:szCs w:val="28"/>
              </w:rPr>
              <w:t>Творческий</w:t>
            </w:r>
            <w:r w:rsidRPr="0099359B">
              <w:rPr>
                <w:rFonts w:ascii="Times New Roman" w:hAnsi="Times New Roman"/>
                <w:sz w:val="28"/>
                <w:szCs w:val="28"/>
              </w:rPr>
              <w:t xml:space="preserve"> </w:t>
            </w:r>
            <w:r w:rsidRPr="0099359B">
              <w:rPr>
                <w:rFonts w:ascii="Times New Roman" w:hAnsi="Times New Roman"/>
                <w:spacing w:val="-2"/>
                <w:sz w:val="28"/>
                <w:szCs w:val="28"/>
              </w:rPr>
              <w:t>путь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викторина</w:t>
            </w:r>
            <w:proofErr w:type="gramEnd"/>
            <w:r w:rsidRPr="0099359B">
              <w:rPr>
                <w:rFonts w:ascii="Times New Roman" w:hAnsi="Times New Roman"/>
                <w:spacing w:val="-1"/>
                <w:sz w:val="28"/>
                <w:szCs w:val="28"/>
              </w:rPr>
              <w:t>,</w:t>
            </w:r>
            <w:r w:rsidRPr="0099359B">
              <w:rPr>
                <w:rFonts w:ascii="Times New Roman" w:hAnsi="Times New Roman"/>
                <w:spacing w:val="27"/>
                <w:sz w:val="28"/>
                <w:szCs w:val="28"/>
              </w:rPr>
              <w:t xml:space="preserve"> </w:t>
            </w:r>
            <w:r w:rsidRPr="0099359B">
              <w:rPr>
                <w:rFonts w:ascii="Times New Roman" w:hAnsi="Times New Roman"/>
                <w:spacing w:val="-1"/>
                <w:sz w:val="28"/>
                <w:szCs w:val="28"/>
              </w:rPr>
              <w:t>тест</w:t>
            </w:r>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12</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Отечественная</w:t>
            </w:r>
            <w:r w:rsidRPr="0099359B">
              <w:rPr>
                <w:rFonts w:ascii="Times New Roman" w:hAnsi="Times New Roman"/>
                <w:sz w:val="28"/>
                <w:szCs w:val="28"/>
              </w:rPr>
              <w:t xml:space="preserve"> </w:t>
            </w:r>
            <w:r w:rsidRPr="0099359B">
              <w:rPr>
                <w:rFonts w:ascii="Times New Roman" w:hAnsi="Times New Roman"/>
                <w:spacing w:val="-1"/>
                <w:sz w:val="28"/>
                <w:szCs w:val="28"/>
              </w:rPr>
              <w:t>музыка</w:t>
            </w:r>
            <w:r w:rsidRPr="0099359B">
              <w:rPr>
                <w:rFonts w:ascii="Times New Roman" w:hAnsi="Times New Roman"/>
                <w:spacing w:val="1"/>
                <w:sz w:val="28"/>
                <w:szCs w:val="28"/>
              </w:rPr>
              <w:t xml:space="preserve"> </w:t>
            </w:r>
            <w:r w:rsidRPr="0099359B">
              <w:rPr>
                <w:rFonts w:ascii="Times New Roman" w:hAnsi="Times New Roman"/>
                <w:sz w:val="28"/>
                <w:szCs w:val="28"/>
              </w:rPr>
              <w:t>60-х</w:t>
            </w:r>
            <w:r w:rsidRPr="0099359B">
              <w:rPr>
                <w:rFonts w:ascii="Times New Roman" w:hAnsi="Times New Roman"/>
                <w:spacing w:val="23"/>
                <w:sz w:val="28"/>
                <w:szCs w:val="28"/>
              </w:rPr>
              <w:t xml:space="preserve"> </w:t>
            </w:r>
            <w:r w:rsidRPr="0099359B">
              <w:rPr>
                <w:rFonts w:ascii="Times New Roman" w:hAnsi="Times New Roman"/>
                <w:sz w:val="28"/>
                <w:szCs w:val="28"/>
              </w:rPr>
              <w:t>годов</w:t>
            </w:r>
            <w:r w:rsidRPr="0099359B">
              <w:rPr>
                <w:rFonts w:ascii="Times New Roman" w:hAnsi="Times New Roman"/>
                <w:spacing w:val="-1"/>
                <w:sz w:val="28"/>
                <w:szCs w:val="28"/>
              </w:rPr>
              <w:t xml:space="preserve"> XX века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proofErr w:type="gramStart"/>
            <w:r w:rsidRPr="0099359B">
              <w:rPr>
                <w:rFonts w:ascii="Times New Roman" w:hAnsi="Times New Roman"/>
                <w:spacing w:val="-1"/>
                <w:sz w:val="28"/>
                <w:szCs w:val="28"/>
              </w:rPr>
              <w:t>тест</w:t>
            </w:r>
            <w:proofErr w:type="gramEnd"/>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13</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Творчество</w:t>
            </w:r>
            <w:r w:rsidRPr="0099359B">
              <w:rPr>
                <w:rFonts w:ascii="Times New Roman" w:hAnsi="Times New Roman"/>
                <w:sz w:val="28"/>
                <w:szCs w:val="28"/>
              </w:rPr>
              <w:t xml:space="preserve"> Р. К. Щедрина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2</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proofErr w:type="gramStart"/>
            <w:r w:rsidRPr="0099359B">
              <w:rPr>
                <w:rFonts w:ascii="Times New Roman" w:hAnsi="Times New Roman"/>
                <w:spacing w:val="-1"/>
                <w:sz w:val="28"/>
                <w:szCs w:val="28"/>
              </w:rPr>
              <w:t>конспект</w:t>
            </w:r>
            <w:proofErr w:type="gramEnd"/>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14</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Творчество</w:t>
            </w:r>
            <w:r w:rsidRPr="0099359B">
              <w:rPr>
                <w:rFonts w:ascii="Times New Roman" w:hAnsi="Times New Roman"/>
                <w:spacing w:val="1"/>
                <w:sz w:val="28"/>
                <w:szCs w:val="28"/>
              </w:rPr>
              <w:t xml:space="preserve"> </w:t>
            </w:r>
            <w:r w:rsidRPr="0099359B">
              <w:rPr>
                <w:rFonts w:ascii="Times New Roman" w:hAnsi="Times New Roman"/>
                <w:sz w:val="28"/>
                <w:szCs w:val="28"/>
              </w:rPr>
              <w:t xml:space="preserve">А. </w:t>
            </w:r>
            <w:proofErr w:type="spellStart"/>
            <w:r w:rsidRPr="0099359B">
              <w:rPr>
                <w:rFonts w:ascii="Times New Roman" w:hAnsi="Times New Roman"/>
                <w:sz w:val="28"/>
                <w:szCs w:val="28"/>
              </w:rPr>
              <w:t>Шнитке</w:t>
            </w:r>
            <w:proofErr w:type="spellEnd"/>
            <w:r w:rsidRPr="0099359B">
              <w:rPr>
                <w:rFonts w:ascii="Times New Roman" w:hAnsi="Times New Roman"/>
                <w:spacing w:val="-4"/>
                <w:sz w:val="28"/>
                <w:szCs w:val="28"/>
              </w:rPr>
              <w:t xml:space="preserve"> </w:t>
            </w:r>
            <w:r w:rsidRPr="0099359B">
              <w:rPr>
                <w:rFonts w:ascii="Times New Roman" w:hAnsi="Times New Roman"/>
                <w:sz w:val="28"/>
                <w:szCs w:val="28"/>
              </w:rPr>
              <w:t>и С.</w:t>
            </w:r>
            <w:r w:rsidRPr="0099359B">
              <w:rPr>
                <w:rFonts w:ascii="Times New Roman" w:hAnsi="Times New Roman"/>
                <w:spacing w:val="26"/>
                <w:sz w:val="28"/>
                <w:szCs w:val="28"/>
              </w:rPr>
              <w:t xml:space="preserve"> </w:t>
            </w:r>
            <w:proofErr w:type="spellStart"/>
            <w:r w:rsidRPr="0099359B">
              <w:rPr>
                <w:rFonts w:ascii="Times New Roman" w:hAnsi="Times New Roman"/>
                <w:spacing w:val="-1"/>
                <w:sz w:val="28"/>
                <w:szCs w:val="28"/>
              </w:rPr>
              <w:t>Губайдулиной</w:t>
            </w:r>
            <w:proofErr w:type="spellEnd"/>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proofErr w:type="gramStart"/>
            <w:r w:rsidRPr="0099359B">
              <w:rPr>
                <w:rFonts w:ascii="Times New Roman" w:hAnsi="Times New Roman"/>
                <w:spacing w:val="-1"/>
                <w:sz w:val="28"/>
                <w:szCs w:val="28"/>
              </w:rPr>
              <w:t>конспект</w:t>
            </w:r>
            <w:proofErr w:type="gramEnd"/>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15</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pacing w:val="-1"/>
                <w:sz w:val="28"/>
                <w:szCs w:val="28"/>
              </w:rPr>
              <w:t>Творчество</w:t>
            </w:r>
            <w:r w:rsidRPr="0099359B">
              <w:rPr>
                <w:rFonts w:ascii="Times New Roman" w:hAnsi="Times New Roman"/>
                <w:sz w:val="28"/>
                <w:szCs w:val="28"/>
              </w:rPr>
              <w:t xml:space="preserve"> Э.</w:t>
            </w:r>
            <w:r w:rsidRPr="0099359B">
              <w:rPr>
                <w:rFonts w:ascii="Times New Roman" w:hAnsi="Times New Roman"/>
                <w:spacing w:val="1"/>
                <w:sz w:val="28"/>
                <w:szCs w:val="28"/>
              </w:rPr>
              <w:t xml:space="preserve"> </w:t>
            </w:r>
            <w:r w:rsidRPr="0099359B">
              <w:rPr>
                <w:rFonts w:ascii="Times New Roman" w:hAnsi="Times New Roman"/>
                <w:spacing w:val="-1"/>
                <w:sz w:val="28"/>
                <w:szCs w:val="28"/>
              </w:rPr>
              <w:t xml:space="preserve">Денисова </w:t>
            </w:r>
            <w:r w:rsidRPr="0099359B">
              <w:rPr>
                <w:rFonts w:ascii="Times New Roman" w:hAnsi="Times New Roman"/>
                <w:sz w:val="28"/>
                <w:szCs w:val="28"/>
              </w:rPr>
              <w:t xml:space="preserve">и </w:t>
            </w:r>
            <w:r w:rsidRPr="0099359B">
              <w:rPr>
                <w:rFonts w:ascii="Times New Roman" w:hAnsi="Times New Roman"/>
                <w:spacing w:val="-1"/>
                <w:sz w:val="28"/>
                <w:szCs w:val="28"/>
              </w:rPr>
              <w:t>В.</w:t>
            </w:r>
            <w:r w:rsidRPr="0099359B">
              <w:rPr>
                <w:rFonts w:ascii="Times New Roman" w:hAnsi="Times New Roman"/>
                <w:spacing w:val="25"/>
                <w:sz w:val="28"/>
                <w:szCs w:val="28"/>
              </w:rPr>
              <w:t xml:space="preserve"> </w:t>
            </w:r>
            <w:r w:rsidRPr="0099359B">
              <w:rPr>
                <w:rFonts w:ascii="Times New Roman" w:hAnsi="Times New Roman"/>
                <w:sz w:val="28"/>
                <w:szCs w:val="28"/>
              </w:rPr>
              <w:t>Гаврилина</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pacing w:val="-1"/>
                <w:sz w:val="28"/>
                <w:szCs w:val="28"/>
              </w:rPr>
            </w:pPr>
            <w:proofErr w:type="gramStart"/>
            <w:r w:rsidRPr="0099359B">
              <w:rPr>
                <w:rFonts w:ascii="Times New Roman" w:hAnsi="Times New Roman"/>
                <w:spacing w:val="-1"/>
                <w:sz w:val="28"/>
                <w:szCs w:val="28"/>
              </w:rPr>
              <w:t>конспект</w:t>
            </w:r>
            <w:proofErr w:type="gramEnd"/>
          </w:p>
        </w:tc>
      </w:tr>
      <w:tr w:rsidR="0099359B" w:rsidRPr="0099359B" w:rsidTr="0099359B">
        <w:trPr>
          <w:trHeight w:val="489"/>
        </w:trPr>
        <w:tc>
          <w:tcPr>
            <w:tcW w:w="63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16</w:t>
            </w:r>
          </w:p>
        </w:tc>
        <w:tc>
          <w:tcPr>
            <w:tcW w:w="3133"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r w:rsidRPr="0099359B">
              <w:rPr>
                <w:rFonts w:ascii="Times New Roman" w:hAnsi="Times New Roman"/>
                <w:sz w:val="28"/>
                <w:szCs w:val="28"/>
              </w:rPr>
              <w:t xml:space="preserve">Итоговый </w:t>
            </w:r>
            <w:r w:rsidRPr="0099359B">
              <w:rPr>
                <w:rFonts w:ascii="Times New Roman" w:hAnsi="Times New Roman"/>
                <w:spacing w:val="-1"/>
                <w:sz w:val="28"/>
                <w:szCs w:val="28"/>
              </w:rPr>
              <w:t>контроль</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autoSpaceDN w:val="0"/>
              <w:contextualSpacing/>
              <w:jc w:val="center"/>
              <w:textAlignment w:val="baseline"/>
              <w:rPr>
                <w:rFonts w:ascii="Times New Roman" w:hAnsi="Times New Roman"/>
                <w:sz w:val="28"/>
                <w:szCs w:val="28"/>
              </w:rPr>
            </w:pPr>
            <w:r w:rsidRPr="0099359B">
              <w:rPr>
                <w:rFonts w:ascii="Times New Roman" w:hAnsi="Times New Roman"/>
                <w:sz w:val="28"/>
                <w:szCs w:val="28"/>
              </w:rPr>
              <w:t>1</w:t>
            </w:r>
          </w:p>
        </w:tc>
        <w:tc>
          <w:tcPr>
            <w:tcW w:w="2735"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AutoHyphens/>
              <w:overflowPunct w:val="0"/>
              <w:autoSpaceDN w:val="0"/>
              <w:contextualSpacing/>
              <w:textAlignment w:val="baseline"/>
              <w:rPr>
                <w:rFonts w:ascii="Times New Roman" w:hAnsi="Times New Roman"/>
                <w:sz w:val="28"/>
                <w:szCs w:val="28"/>
              </w:rPr>
            </w:pPr>
            <w:proofErr w:type="gramStart"/>
            <w:r w:rsidRPr="0099359B">
              <w:rPr>
                <w:rFonts w:ascii="Times New Roman" w:hAnsi="Times New Roman"/>
                <w:spacing w:val="-1"/>
                <w:sz w:val="28"/>
                <w:szCs w:val="28"/>
              </w:rPr>
              <w:t>контрольная</w:t>
            </w:r>
            <w:proofErr w:type="gramEnd"/>
            <w:r w:rsidRPr="0099359B">
              <w:rPr>
                <w:rFonts w:ascii="Times New Roman" w:hAnsi="Times New Roman"/>
                <w:spacing w:val="27"/>
                <w:sz w:val="28"/>
                <w:szCs w:val="28"/>
              </w:rPr>
              <w:t xml:space="preserve"> </w:t>
            </w:r>
            <w:r w:rsidRPr="0099359B">
              <w:rPr>
                <w:rFonts w:ascii="Times New Roman" w:hAnsi="Times New Roman"/>
                <w:spacing w:val="-1"/>
                <w:sz w:val="28"/>
                <w:szCs w:val="28"/>
              </w:rPr>
              <w:t>работа,</w:t>
            </w:r>
            <w:r w:rsidRPr="0099359B">
              <w:rPr>
                <w:rFonts w:ascii="Times New Roman" w:hAnsi="Times New Roman"/>
                <w:spacing w:val="25"/>
                <w:sz w:val="28"/>
                <w:szCs w:val="28"/>
              </w:rPr>
              <w:t xml:space="preserve"> </w:t>
            </w:r>
            <w:r w:rsidRPr="0099359B">
              <w:rPr>
                <w:rFonts w:ascii="Times New Roman" w:hAnsi="Times New Roman"/>
                <w:spacing w:val="-1"/>
                <w:sz w:val="28"/>
                <w:szCs w:val="28"/>
              </w:rPr>
              <w:t>викторина,</w:t>
            </w:r>
            <w:r w:rsidRPr="0099359B">
              <w:rPr>
                <w:rFonts w:ascii="Times New Roman" w:hAnsi="Times New Roman"/>
                <w:spacing w:val="27"/>
                <w:sz w:val="28"/>
                <w:szCs w:val="28"/>
              </w:rPr>
              <w:t xml:space="preserve"> </w:t>
            </w:r>
            <w:r w:rsidRPr="0099359B">
              <w:rPr>
                <w:rFonts w:ascii="Times New Roman" w:hAnsi="Times New Roman"/>
                <w:spacing w:val="-1"/>
                <w:sz w:val="28"/>
                <w:szCs w:val="28"/>
              </w:rPr>
              <w:t>презентация</w:t>
            </w:r>
          </w:p>
        </w:tc>
      </w:tr>
      <w:tr w:rsidR="0099359B" w:rsidRPr="0099359B" w:rsidTr="0099359B">
        <w:trPr>
          <w:trHeight w:val="489"/>
        </w:trPr>
        <w:tc>
          <w:tcPr>
            <w:tcW w:w="3769" w:type="dxa"/>
            <w:gridSpan w:val="2"/>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Всего</w:t>
            </w:r>
          </w:p>
        </w:tc>
        <w:tc>
          <w:tcPr>
            <w:tcW w:w="105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jc w:val="center"/>
              <w:rPr>
                <w:rFonts w:ascii="Times New Roman" w:hAnsi="Times New Roman"/>
                <w:sz w:val="28"/>
                <w:szCs w:val="28"/>
              </w:rPr>
            </w:pPr>
            <w:r w:rsidRPr="0099359B">
              <w:rPr>
                <w:rFonts w:ascii="Times New Roman" w:hAnsi="Times New Roman"/>
                <w:sz w:val="28"/>
                <w:szCs w:val="28"/>
              </w:rPr>
              <w:t>36</w:t>
            </w:r>
          </w:p>
        </w:tc>
        <w:tc>
          <w:tcPr>
            <w:tcW w:w="147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LineNumbers/>
              <w:suppressAutoHyphens/>
              <w:snapToGrid w:val="0"/>
              <w:spacing w:line="100" w:lineRule="atLeast"/>
              <w:jc w:val="center"/>
              <w:rPr>
                <w:rFonts w:ascii="Times New Roman" w:eastAsia="MS Mincho" w:hAnsi="Times New Roman"/>
                <w:sz w:val="28"/>
                <w:szCs w:val="28"/>
                <w:lang w:eastAsia="ar-SA"/>
              </w:rPr>
            </w:pPr>
            <w:r w:rsidRPr="0099359B">
              <w:rPr>
                <w:rFonts w:ascii="Times New Roman" w:eastAsia="MS Mincho" w:hAnsi="Times New Roman"/>
                <w:sz w:val="28"/>
                <w:szCs w:val="28"/>
                <w:lang w:eastAsia="ar-SA"/>
              </w:rPr>
              <w:t>21</w:t>
            </w:r>
          </w:p>
        </w:tc>
        <w:tc>
          <w:tcPr>
            <w:tcW w:w="137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uppressLineNumbers/>
              <w:suppressAutoHyphens/>
              <w:snapToGrid w:val="0"/>
              <w:spacing w:line="100" w:lineRule="atLeast"/>
              <w:jc w:val="center"/>
              <w:rPr>
                <w:rFonts w:ascii="Times New Roman" w:eastAsia="MS Mincho" w:hAnsi="Times New Roman"/>
                <w:sz w:val="28"/>
                <w:szCs w:val="28"/>
                <w:lang w:eastAsia="ar-SA"/>
              </w:rPr>
            </w:pPr>
            <w:r w:rsidRPr="0099359B">
              <w:rPr>
                <w:rFonts w:ascii="Times New Roman" w:eastAsia="MS Mincho" w:hAnsi="Times New Roman"/>
                <w:sz w:val="28"/>
                <w:szCs w:val="28"/>
                <w:lang w:eastAsia="ar-SA"/>
              </w:rPr>
              <w:t>15</w:t>
            </w:r>
          </w:p>
        </w:tc>
        <w:tc>
          <w:tcPr>
            <w:tcW w:w="2735"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jc w:val="center"/>
              <w:rPr>
                <w:rFonts w:ascii="Times New Roman" w:hAnsi="Times New Roman"/>
                <w:sz w:val="28"/>
                <w:szCs w:val="28"/>
              </w:rPr>
            </w:pPr>
          </w:p>
        </w:tc>
      </w:tr>
    </w:tbl>
    <w:p w:rsidR="0099359B" w:rsidRPr="0099359B" w:rsidRDefault="0099359B" w:rsidP="0099359B">
      <w:pPr>
        <w:suppressAutoHyphens/>
        <w:spacing w:after="0" w:line="100" w:lineRule="atLeast"/>
        <w:jc w:val="center"/>
        <w:rPr>
          <w:rFonts w:ascii="Times New Roman" w:eastAsia="MS Mincho" w:hAnsi="Times New Roman" w:cs="Times New Roman"/>
          <w:b/>
          <w:bCs/>
          <w:sz w:val="28"/>
          <w:szCs w:val="28"/>
          <w:lang w:eastAsia="ar-SA"/>
        </w:rPr>
      </w:pP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99359B">
        <w:rPr>
          <w:rFonts w:ascii="Times New Roman" w:eastAsia="Times New Roman" w:hAnsi="Times New Roman" w:cs="Times New Roman"/>
          <w:color w:val="000000"/>
          <w:sz w:val="28"/>
          <w:szCs w:val="28"/>
          <w:u w:val="single"/>
          <w:lang w:eastAsia="ar-SA"/>
        </w:rPr>
        <w:t>Содержание дисциплины:</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1.</w:t>
      </w:r>
      <w:r w:rsidRPr="0099359B">
        <w:rPr>
          <w:rFonts w:ascii="Times New Roman" w:eastAsia="Calibri" w:hAnsi="Times New Roman" w:cs="Times New Roman"/>
          <w:bCs/>
          <w:spacing w:val="-1"/>
          <w:sz w:val="28"/>
          <w:szCs w:val="28"/>
        </w:rPr>
        <w:t xml:space="preserve"> Русская</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культура</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z w:val="28"/>
          <w:szCs w:val="28"/>
        </w:rPr>
        <w:t>в</w:t>
      </w:r>
      <w:r w:rsidRPr="0099359B">
        <w:rPr>
          <w:rFonts w:ascii="Times New Roman" w:eastAsia="Calibri" w:hAnsi="Times New Roman" w:cs="Times New Roman"/>
          <w:bCs/>
          <w:spacing w:val="-1"/>
          <w:sz w:val="28"/>
          <w:szCs w:val="28"/>
        </w:rPr>
        <w:t xml:space="preserve"> конце</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2"/>
          <w:sz w:val="28"/>
          <w:szCs w:val="28"/>
        </w:rPr>
        <w:t xml:space="preserve">XIX </w:t>
      </w:r>
      <w:r w:rsidRPr="0099359B">
        <w:rPr>
          <w:rFonts w:ascii="Times New Roman" w:eastAsia="Calibri" w:hAnsi="Times New Roman" w:cs="Times New Roman"/>
          <w:bCs/>
          <w:sz w:val="28"/>
          <w:szCs w:val="28"/>
        </w:rPr>
        <w:t>-</w:t>
      </w:r>
      <w:r w:rsidRPr="0099359B">
        <w:rPr>
          <w:rFonts w:ascii="Times New Roman" w:eastAsia="Calibri" w:hAnsi="Times New Roman" w:cs="Times New Roman"/>
          <w:bCs/>
          <w:spacing w:val="-1"/>
          <w:sz w:val="28"/>
          <w:szCs w:val="28"/>
        </w:rPr>
        <w:t xml:space="preserve"> начале</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XX веков</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1"/>
          <w:sz w:val="28"/>
          <w:szCs w:val="28"/>
        </w:rPr>
        <w:t>Теория: «Серебряный</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z w:val="28"/>
          <w:szCs w:val="28"/>
        </w:rPr>
        <w:t>век»</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русской</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культуры.</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pacing w:val="-1"/>
          <w:sz w:val="28"/>
          <w:szCs w:val="28"/>
        </w:rPr>
        <w:t>Меценаты</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z w:val="28"/>
          <w:szCs w:val="28"/>
        </w:rPr>
        <w:t>музыкально-</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общественные</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деятели.</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Развитие</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музыкального</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образования.</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Связи</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отечественным</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искусством</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pacing w:val="-1"/>
          <w:sz w:val="28"/>
          <w:szCs w:val="28"/>
        </w:rPr>
        <w:t>литературой.</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«Мир</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искусства».</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Выдающиеся</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исполнители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этого</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периода.</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2.</w:t>
      </w:r>
      <w:r w:rsidRPr="0099359B">
        <w:rPr>
          <w:rFonts w:ascii="Times New Roman" w:eastAsia="Calibri" w:hAnsi="Times New Roman" w:cs="Times New Roman"/>
          <w:bCs/>
          <w:spacing w:val="-1"/>
          <w:sz w:val="28"/>
          <w:szCs w:val="28"/>
        </w:rPr>
        <w:t xml:space="preserve"> Творчество</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С.И. Танеева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многогранность</w:t>
      </w:r>
      <w:r w:rsidRPr="0099359B">
        <w:rPr>
          <w:rFonts w:ascii="Times New Roman" w:eastAsia="Calibri" w:hAnsi="Times New Roman" w:cs="Times New Roman"/>
          <w:sz w:val="28"/>
          <w:szCs w:val="28"/>
        </w:rPr>
        <w:t xml:space="preserve"> и</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своеобразие</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личности.</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Вклад</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2"/>
          <w:sz w:val="28"/>
          <w:szCs w:val="28"/>
        </w:rPr>
        <w:t>С.И.</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Танеева</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 xml:space="preserve">музыкальную </w:t>
      </w:r>
      <w:r w:rsidRPr="0099359B">
        <w:rPr>
          <w:rFonts w:ascii="Times New Roman" w:eastAsia="Calibri" w:hAnsi="Times New Roman" w:cs="Times New Roman"/>
          <w:sz w:val="28"/>
          <w:szCs w:val="28"/>
        </w:rPr>
        <w:t>жизнь</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Москвы.</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Творческое</w:t>
      </w:r>
      <w:r w:rsidRPr="0099359B">
        <w:rPr>
          <w:rFonts w:ascii="Times New Roman" w:eastAsia="Calibri" w:hAnsi="Times New Roman" w:cs="Times New Roman"/>
          <w:sz w:val="28"/>
          <w:szCs w:val="28"/>
        </w:rPr>
        <w:t xml:space="preserve"> и </w:t>
      </w:r>
      <w:r w:rsidRPr="0099359B">
        <w:rPr>
          <w:rFonts w:ascii="Times New Roman" w:eastAsia="Calibri" w:hAnsi="Times New Roman" w:cs="Times New Roman"/>
          <w:spacing w:val="-1"/>
          <w:sz w:val="28"/>
          <w:szCs w:val="28"/>
        </w:rPr>
        <w:t>научное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наследие.</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кантаты</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«Иоанн</w:t>
      </w:r>
      <w:r w:rsidRPr="0099359B">
        <w:rPr>
          <w:rFonts w:ascii="Times New Roman" w:eastAsia="Calibri" w:hAnsi="Times New Roman" w:cs="Times New Roman"/>
          <w:spacing w:val="52"/>
          <w:sz w:val="28"/>
          <w:szCs w:val="28"/>
        </w:rPr>
        <w:t xml:space="preserve"> </w:t>
      </w:r>
      <w:proofErr w:type="spellStart"/>
      <w:r w:rsidRPr="0099359B">
        <w:rPr>
          <w:rFonts w:ascii="Times New Roman" w:eastAsia="Calibri" w:hAnsi="Times New Roman" w:cs="Times New Roman"/>
          <w:spacing w:val="-1"/>
          <w:sz w:val="28"/>
          <w:szCs w:val="28"/>
        </w:rPr>
        <w:t>Дамаскин</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симфонии</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до</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минор, романсов</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z w:val="28"/>
          <w:szCs w:val="28"/>
        </w:rPr>
        <w:t xml:space="preserve">и </w:t>
      </w:r>
      <w:r w:rsidRPr="0099359B">
        <w:rPr>
          <w:rFonts w:ascii="Times New Roman" w:eastAsia="Calibri" w:hAnsi="Times New Roman" w:cs="Times New Roman"/>
          <w:spacing w:val="-1"/>
          <w:sz w:val="28"/>
          <w:szCs w:val="28"/>
        </w:rPr>
        <w:t>хоров по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выбору</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преподавателя.</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3.</w:t>
      </w:r>
      <w:r w:rsidRPr="0099359B">
        <w:rPr>
          <w:rFonts w:ascii="Times New Roman" w:eastAsia="Calibri" w:hAnsi="Times New Roman" w:cs="Times New Roman"/>
          <w:bCs/>
          <w:spacing w:val="-1"/>
          <w:sz w:val="28"/>
          <w:szCs w:val="28"/>
        </w:rPr>
        <w:t xml:space="preserve"> Творчество</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 xml:space="preserve">А.К. </w:t>
      </w:r>
      <w:proofErr w:type="spellStart"/>
      <w:r w:rsidRPr="0099359B">
        <w:rPr>
          <w:rFonts w:ascii="Times New Roman" w:eastAsia="Calibri" w:hAnsi="Times New Roman" w:cs="Times New Roman"/>
          <w:bCs/>
          <w:spacing w:val="-1"/>
          <w:sz w:val="28"/>
          <w:szCs w:val="28"/>
        </w:rPr>
        <w:t>Лядова</w:t>
      </w:r>
      <w:proofErr w:type="spellEnd"/>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z w:val="28"/>
          <w:szCs w:val="28"/>
        </w:rPr>
        <w:t>и</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pacing w:val="-3"/>
          <w:sz w:val="28"/>
          <w:szCs w:val="28"/>
        </w:rPr>
        <w:t>А.</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z w:val="28"/>
          <w:szCs w:val="28"/>
        </w:rPr>
        <w:t xml:space="preserve">К. </w:t>
      </w:r>
      <w:r w:rsidRPr="0099359B">
        <w:rPr>
          <w:rFonts w:ascii="Times New Roman" w:eastAsia="Calibri" w:hAnsi="Times New Roman" w:cs="Times New Roman"/>
          <w:bCs/>
          <w:spacing w:val="-1"/>
          <w:sz w:val="28"/>
          <w:szCs w:val="28"/>
        </w:rPr>
        <w:t>Глазунова</w:t>
      </w:r>
      <w:r w:rsidRPr="0099359B">
        <w:rPr>
          <w:rFonts w:ascii="Times New Roman" w:eastAsia="Calibri" w:hAnsi="Times New Roman" w:cs="Times New Roman"/>
          <w:i/>
          <w:iCs/>
          <w:spacing w:val="-1"/>
          <w:sz w:val="28"/>
          <w:szCs w:val="28"/>
        </w:rPr>
        <w:t>.</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lastRenderedPageBreak/>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преобладание</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сказочной</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тематики</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2"/>
          <w:sz w:val="28"/>
          <w:szCs w:val="28"/>
        </w:rPr>
        <w:t>программных</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произведениях</w:t>
      </w:r>
      <w:r w:rsidRPr="0099359B">
        <w:rPr>
          <w:rFonts w:ascii="Times New Roman" w:eastAsia="Calibri" w:hAnsi="Times New Roman" w:cs="Times New Roman"/>
          <w:spacing w:val="38"/>
          <w:sz w:val="28"/>
          <w:szCs w:val="28"/>
        </w:rPr>
        <w:t xml:space="preserve"> </w:t>
      </w:r>
      <w:proofErr w:type="spellStart"/>
      <w:r w:rsidRPr="0099359B">
        <w:rPr>
          <w:rFonts w:ascii="Times New Roman" w:eastAsia="Calibri" w:hAnsi="Times New Roman" w:cs="Times New Roman"/>
          <w:spacing w:val="-1"/>
          <w:sz w:val="28"/>
          <w:szCs w:val="28"/>
        </w:rPr>
        <w:t>Лядова</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Развитие</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2"/>
          <w:sz w:val="28"/>
          <w:szCs w:val="28"/>
        </w:rPr>
        <w:t>традиций</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русской</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симфонической</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музыки,</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жанр</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балета</w:t>
      </w:r>
      <w:r w:rsidRPr="0099359B">
        <w:rPr>
          <w:rFonts w:ascii="Times New Roman" w:eastAsia="Calibri" w:hAnsi="Times New Roman" w:cs="Times New Roman"/>
          <w:sz w:val="28"/>
          <w:szCs w:val="28"/>
        </w:rPr>
        <w:t xml:space="preserve"> в</w:t>
      </w:r>
      <w:r w:rsidRPr="0099359B">
        <w:rPr>
          <w:rFonts w:ascii="Times New Roman" w:eastAsia="Calibri" w:hAnsi="Times New Roman" w:cs="Times New Roman"/>
          <w:spacing w:val="-1"/>
          <w:sz w:val="28"/>
          <w:szCs w:val="28"/>
        </w:rPr>
        <w:t xml:space="preserve"> творчестве Глазунова.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z w:val="28"/>
          <w:szCs w:val="28"/>
        </w:rPr>
        <w:t xml:space="preserve"> п</w:t>
      </w:r>
      <w:r w:rsidRPr="0099359B">
        <w:rPr>
          <w:rFonts w:ascii="Times New Roman" w:eastAsia="Calibri" w:hAnsi="Times New Roman" w:cs="Times New Roman"/>
          <w:spacing w:val="-1"/>
          <w:sz w:val="28"/>
          <w:szCs w:val="28"/>
        </w:rPr>
        <w:t>рослушивание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симфонических</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z w:val="28"/>
          <w:szCs w:val="28"/>
        </w:rPr>
        <w:t xml:space="preserve"> </w:t>
      </w:r>
      <w:proofErr w:type="spellStart"/>
      <w:r w:rsidRPr="0099359B">
        <w:rPr>
          <w:rFonts w:ascii="Times New Roman" w:eastAsia="Calibri" w:hAnsi="Times New Roman" w:cs="Times New Roman"/>
          <w:spacing w:val="-2"/>
          <w:sz w:val="28"/>
          <w:szCs w:val="28"/>
        </w:rPr>
        <w:t>Лядова</w:t>
      </w:r>
      <w:proofErr w:type="spellEnd"/>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«Волшебное</w:t>
      </w:r>
      <w:r w:rsidRPr="0099359B">
        <w:rPr>
          <w:rFonts w:ascii="Times New Roman" w:eastAsia="Calibri" w:hAnsi="Times New Roman" w:cs="Times New Roman"/>
          <w:spacing w:val="65"/>
          <w:sz w:val="28"/>
          <w:szCs w:val="28"/>
        </w:rPr>
        <w:t xml:space="preserve"> </w:t>
      </w:r>
      <w:r w:rsidRPr="0099359B">
        <w:rPr>
          <w:rFonts w:ascii="Times New Roman" w:eastAsia="Calibri" w:hAnsi="Times New Roman" w:cs="Times New Roman"/>
          <w:spacing w:val="-1"/>
          <w:sz w:val="28"/>
          <w:szCs w:val="28"/>
        </w:rPr>
        <w:t>озеро»,</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1"/>
          <w:sz w:val="28"/>
          <w:szCs w:val="28"/>
        </w:rPr>
        <w:t>«Кикимора»,</w:t>
      </w:r>
      <w:r w:rsidRPr="0099359B">
        <w:rPr>
          <w:rFonts w:ascii="Times New Roman" w:eastAsia="Calibri" w:hAnsi="Times New Roman" w:cs="Times New Roman"/>
          <w:spacing w:val="65"/>
          <w:sz w:val="28"/>
          <w:szCs w:val="28"/>
        </w:rPr>
        <w:t xml:space="preserve"> </w:t>
      </w:r>
      <w:r w:rsidRPr="0099359B">
        <w:rPr>
          <w:rFonts w:ascii="Times New Roman" w:eastAsia="Calibri" w:hAnsi="Times New Roman" w:cs="Times New Roman"/>
          <w:spacing w:val="-1"/>
          <w:sz w:val="28"/>
          <w:szCs w:val="28"/>
        </w:rPr>
        <w:t>фортепианных</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1"/>
          <w:sz w:val="28"/>
          <w:szCs w:val="28"/>
        </w:rPr>
        <w:t>пьес</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pacing w:val="-1"/>
          <w:sz w:val="28"/>
          <w:szCs w:val="28"/>
        </w:rPr>
        <w:t>«Музыкальная</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табакерка»,</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pacing w:val="-1"/>
          <w:sz w:val="28"/>
          <w:szCs w:val="28"/>
        </w:rPr>
        <w:t>«Про</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старину»;</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Глазунова</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pacing w:val="-1"/>
          <w:sz w:val="28"/>
          <w:szCs w:val="28"/>
        </w:rPr>
        <w:t>концерта</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для</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скрипки</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оркестром,</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фрагментов балета</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«Раймонда».</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4.</w:t>
      </w:r>
      <w:r w:rsidRPr="0099359B">
        <w:rPr>
          <w:rFonts w:ascii="Times New Roman" w:eastAsia="Calibri" w:hAnsi="Times New Roman" w:cs="Times New Roman"/>
          <w:bCs/>
          <w:spacing w:val="-1"/>
          <w:sz w:val="28"/>
          <w:szCs w:val="28"/>
        </w:rPr>
        <w:t xml:space="preserve"> Творчество</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С.В. Рахманинова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1"/>
          <w:sz w:val="28"/>
          <w:szCs w:val="28"/>
        </w:rPr>
        <w:t>биография.</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pacing w:val="-1"/>
          <w:sz w:val="28"/>
          <w:szCs w:val="28"/>
        </w:rPr>
        <w:t>Наследник</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pacing w:val="-1"/>
          <w:sz w:val="28"/>
          <w:szCs w:val="28"/>
        </w:rPr>
        <w:t>традиций</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1"/>
          <w:sz w:val="28"/>
          <w:szCs w:val="28"/>
        </w:rPr>
        <w:t>П.И.</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Чайковского.</w:t>
      </w:r>
      <w:r w:rsidRPr="0099359B">
        <w:rPr>
          <w:rFonts w:ascii="Times New Roman" w:eastAsia="Calibri" w:hAnsi="Times New Roman" w:cs="Times New Roman"/>
          <w:spacing w:val="65"/>
          <w:sz w:val="28"/>
          <w:szCs w:val="28"/>
        </w:rPr>
        <w:t xml:space="preserve"> </w:t>
      </w:r>
      <w:r w:rsidRPr="0099359B">
        <w:rPr>
          <w:rFonts w:ascii="Times New Roman" w:eastAsia="Calibri" w:hAnsi="Times New Roman" w:cs="Times New Roman"/>
          <w:spacing w:val="-1"/>
          <w:sz w:val="28"/>
          <w:szCs w:val="28"/>
        </w:rPr>
        <w:t>Русский</w:t>
      </w:r>
      <w:r w:rsidRPr="0099359B">
        <w:rPr>
          <w:rFonts w:ascii="Times New Roman" w:eastAsia="Calibri" w:hAnsi="Times New Roman" w:cs="Times New Roman"/>
          <w:spacing w:val="31"/>
          <w:sz w:val="28"/>
          <w:szCs w:val="28"/>
        </w:rPr>
        <w:t xml:space="preserve"> </w:t>
      </w:r>
      <w:proofErr w:type="spellStart"/>
      <w:r w:rsidRPr="0099359B">
        <w:rPr>
          <w:rFonts w:ascii="Times New Roman" w:eastAsia="Calibri" w:hAnsi="Times New Roman" w:cs="Times New Roman"/>
          <w:spacing w:val="-1"/>
          <w:sz w:val="28"/>
          <w:szCs w:val="28"/>
        </w:rPr>
        <w:t>мелодизм</w:t>
      </w:r>
      <w:proofErr w:type="spellEnd"/>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духовных</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54"/>
          <w:sz w:val="28"/>
          <w:szCs w:val="28"/>
        </w:rPr>
        <w:t xml:space="preserve"> </w:t>
      </w:r>
      <w:r w:rsidRPr="0099359B">
        <w:rPr>
          <w:rFonts w:ascii="Times New Roman" w:eastAsia="Calibri" w:hAnsi="Times New Roman" w:cs="Times New Roman"/>
          <w:spacing w:val="-1"/>
          <w:sz w:val="28"/>
          <w:szCs w:val="28"/>
        </w:rPr>
        <w:t>светских</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сочинениях.</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С.В.</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Рахманинов</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выдающийся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пианист.</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Обзор</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творчества.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2"/>
          <w:sz w:val="28"/>
          <w:szCs w:val="28"/>
        </w:rPr>
        <w:t>Концерт</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 2</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для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фортепиано</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оркестром,</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Романсы</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2"/>
          <w:sz w:val="28"/>
          <w:szCs w:val="28"/>
        </w:rPr>
        <w:t>«Не</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пой,</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красавица»,</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«Вешние</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2"/>
          <w:sz w:val="28"/>
          <w:szCs w:val="28"/>
        </w:rPr>
        <w:t>воды»,</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«Вокализ»,</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прелюдии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 xml:space="preserve">до-диез минор, </w:t>
      </w:r>
      <w:r w:rsidRPr="0099359B">
        <w:rPr>
          <w:rFonts w:ascii="Times New Roman" w:eastAsia="Calibri" w:hAnsi="Times New Roman" w:cs="Times New Roman"/>
          <w:sz w:val="28"/>
          <w:szCs w:val="28"/>
        </w:rPr>
        <w:t xml:space="preserve">Ре </w:t>
      </w:r>
      <w:r w:rsidRPr="0099359B">
        <w:rPr>
          <w:rFonts w:ascii="Times New Roman" w:eastAsia="Calibri" w:hAnsi="Times New Roman" w:cs="Times New Roman"/>
          <w:spacing w:val="-1"/>
          <w:sz w:val="28"/>
          <w:szCs w:val="28"/>
        </w:rPr>
        <w:t>мажор,</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музыкальный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момент</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2"/>
          <w:sz w:val="28"/>
          <w:szCs w:val="28"/>
        </w:rPr>
        <w:t>ми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минор.</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z w:val="28"/>
          <w:szCs w:val="28"/>
        </w:rPr>
        <w:t>Для</w:t>
      </w:r>
      <w:r w:rsidRPr="0099359B">
        <w:rPr>
          <w:rFonts w:ascii="Times New Roman" w:eastAsia="Calibri" w:hAnsi="Times New Roman" w:cs="Times New Roman"/>
          <w:spacing w:val="13"/>
          <w:sz w:val="28"/>
          <w:szCs w:val="28"/>
        </w:rPr>
        <w:t xml:space="preserve"> </w:t>
      </w:r>
      <w:proofErr w:type="gramStart"/>
      <w:r w:rsidRPr="0099359B">
        <w:rPr>
          <w:rFonts w:ascii="Times New Roman" w:eastAsia="Calibri" w:hAnsi="Times New Roman" w:cs="Times New Roman"/>
          <w:sz w:val="28"/>
          <w:szCs w:val="28"/>
        </w:rPr>
        <w:t>о</w:t>
      </w:r>
      <w:r w:rsidRPr="0099359B">
        <w:rPr>
          <w:rFonts w:ascii="Times New Roman" w:eastAsia="Calibri" w:hAnsi="Times New Roman" w:cs="Times New Roman"/>
          <w:spacing w:val="-2"/>
          <w:sz w:val="28"/>
          <w:szCs w:val="28"/>
        </w:rPr>
        <w:t>зн</w:t>
      </w:r>
      <w:r w:rsidRPr="0099359B">
        <w:rPr>
          <w:rFonts w:ascii="Times New Roman" w:eastAsia="Calibri" w:hAnsi="Times New Roman" w:cs="Times New Roman"/>
          <w:spacing w:val="-1"/>
          <w:sz w:val="28"/>
          <w:szCs w:val="28"/>
        </w:rPr>
        <w:t>ако</w:t>
      </w:r>
      <w:r w:rsidRPr="0099359B">
        <w:rPr>
          <w:rFonts w:ascii="Times New Roman" w:eastAsia="Calibri" w:hAnsi="Times New Roman" w:cs="Times New Roman"/>
          <w:spacing w:val="-2"/>
          <w:sz w:val="28"/>
          <w:szCs w:val="28"/>
        </w:rPr>
        <w:t>млен</w:t>
      </w:r>
      <w:r w:rsidRPr="0099359B">
        <w:rPr>
          <w:rFonts w:ascii="Times New Roman" w:eastAsia="Calibri" w:hAnsi="Times New Roman" w:cs="Times New Roman"/>
          <w:spacing w:val="-1"/>
          <w:sz w:val="28"/>
          <w:szCs w:val="28"/>
        </w:rPr>
        <w:t>ия</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z w:val="28"/>
          <w:szCs w:val="28"/>
        </w:rPr>
        <w:t>:</w:t>
      </w:r>
      <w:proofErr w:type="gramEnd"/>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концерт</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z w:val="28"/>
          <w:szCs w:val="28"/>
        </w:rPr>
        <w:t>3</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для</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фортепиано</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1"/>
          <w:sz w:val="28"/>
          <w:szCs w:val="28"/>
        </w:rPr>
        <w:t>оркестром,</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2"/>
          <w:sz w:val="28"/>
          <w:szCs w:val="28"/>
        </w:rPr>
        <w:t>романсы</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«Сирень»,</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«Здесь</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хорошо»</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z w:val="28"/>
          <w:szCs w:val="28"/>
        </w:rPr>
        <w:t xml:space="preserve">и </w:t>
      </w:r>
      <w:r w:rsidRPr="0099359B">
        <w:rPr>
          <w:rFonts w:ascii="Times New Roman" w:eastAsia="Calibri" w:hAnsi="Times New Roman" w:cs="Times New Roman"/>
          <w:spacing w:val="-1"/>
          <w:sz w:val="28"/>
          <w:szCs w:val="28"/>
        </w:rPr>
        <w:t>другие</w:t>
      </w:r>
      <w:r w:rsidRPr="0099359B">
        <w:rPr>
          <w:rFonts w:ascii="Times New Roman" w:eastAsia="Calibri" w:hAnsi="Times New Roman" w:cs="Times New Roman"/>
          <w:sz w:val="28"/>
          <w:szCs w:val="28"/>
        </w:rPr>
        <w:t xml:space="preserve"> по </w:t>
      </w:r>
      <w:r w:rsidRPr="0099359B">
        <w:rPr>
          <w:rFonts w:ascii="Times New Roman" w:eastAsia="Calibri" w:hAnsi="Times New Roman" w:cs="Times New Roman"/>
          <w:spacing w:val="-1"/>
          <w:sz w:val="28"/>
          <w:szCs w:val="28"/>
        </w:rPr>
        <w:t>выбору</w:t>
      </w:r>
      <w:r w:rsidRPr="0099359B">
        <w:rPr>
          <w:rFonts w:ascii="Times New Roman" w:eastAsia="Calibri" w:hAnsi="Times New Roman" w:cs="Times New Roman"/>
          <w:sz w:val="28"/>
          <w:szCs w:val="28"/>
        </w:rPr>
        <w:t xml:space="preserve"> педагога, </w:t>
      </w:r>
      <w:r w:rsidRPr="0099359B">
        <w:rPr>
          <w:rFonts w:ascii="Times New Roman" w:eastAsia="Calibri" w:hAnsi="Times New Roman" w:cs="Times New Roman"/>
          <w:spacing w:val="-1"/>
          <w:sz w:val="28"/>
          <w:szCs w:val="28"/>
        </w:rPr>
        <w:t>прелюдии,</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музыкальные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моменты,</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этюды-картины</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по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2"/>
          <w:sz w:val="28"/>
          <w:szCs w:val="28"/>
        </w:rPr>
        <w:t>выбору</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преподавателя.</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5.</w:t>
      </w:r>
      <w:r w:rsidRPr="0099359B">
        <w:rPr>
          <w:rFonts w:ascii="Times New Roman" w:eastAsia="Calibri" w:hAnsi="Times New Roman" w:cs="Times New Roman"/>
          <w:bCs/>
          <w:spacing w:val="-1"/>
          <w:sz w:val="28"/>
          <w:szCs w:val="28"/>
        </w:rPr>
        <w:t xml:space="preserve"> Творчество</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А.Н. Скрябина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биография.</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Особенности</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мировоззрения</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отношения</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творчеству.</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1"/>
          <w:sz w:val="28"/>
          <w:szCs w:val="28"/>
        </w:rPr>
        <w:t>Эволюция</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1"/>
          <w:sz w:val="28"/>
          <w:szCs w:val="28"/>
        </w:rPr>
        <w:t>музыкального</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1"/>
          <w:sz w:val="28"/>
          <w:szCs w:val="28"/>
        </w:rPr>
        <w:t>языка</w:t>
      </w:r>
      <w:r w:rsidRPr="0099359B">
        <w:rPr>
          <w:rFonts w:ascii="Times New Roman" w:eastAsia="Calibri" w:hAnsi="Times New Roman" w:cs="Times New Roman"/>
          <w:spacing w:val="69"/>
          <w:sz w:val="28"/>
          <w:szCs w:val="28"/>
        </w:rPr>
        <w:t xml:space="preserve"> </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гармонии,</w:t>
      </w:r>
      <w:r w:rsidRPr="0099359B">
        <w:rPr>
          <w:rFonts w:ascii="Times New Roman" w:eastAsia="Calibri" w:hAnsi="Times New Roman" w:cs="Times New Roman"/>
          <w:spacing w:val="67"/>
          <w:sz w:val="28"/>
          <w:szCs w:val="28"/>
        </w:rPr>
        <w:t xml:space="preserve"> </w:t>
      </w:r>
      <w:r w:rsidRPr="0099359B">
        <w:rPr>
          <w:rFonts w:ascii="Times New Roman" w:eastAsia="Calibri" w:hAnsi="Times New Roman" w:cs="Times New Roman"/>
          <w:spacing w:val="-1"/>
          <w:sz w:val="28"/>
          <w:szCs w:val="28"/>
        </w:rPr>
        <w:t>ритма,</w:t>
      </w:r>
      <w:r w:rsidRPr="0099359B">
        <w:rPr>
          <w:rFonts w:ascii="Times New Roman" w:eastAsia="Calibri" w:hAnsi="Times New Roman" w:cs="Times New Roman"/>
          <w:spacing w:val="65"/>
          <w:sz w:val="28"/>
          <w:szCs w:val="28"/>
        </w:rPr>
        <w:t xml:space="preserve"> </w:t>
      </w:r>
      <w:r w:rsidRPr="0099359B">
        <w:rPr>
          <w:rFonts w:ascii="Times New Roman" w:eastAsia="Calibri" w:hAnsi="Times New Roman" w:cs="Times New Roman"/>
          <w:spacing w:val="-1"/>
          <w:sz w:val="28"/>
          <w:szCs w:val="28"/>
        </w:rPr>
        <w:t>метра,</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pacing w:val="-1"/>
          <w:sz w:val="28"/>
          <w:szCs w:val="28"/>
        </w:rPr>
        <w:t>мелодии.</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Симфонические</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фортепианные</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2"/>
          <w:sz w:val="28"/>
          <w:szCs w:val="28"/>
        </w:rPr>
        <w:t>жанры</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музыке</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Скрябина.</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Жанр</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поэмы.</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Новая</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трактовка</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симфонического</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оркестра,</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расширение</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состава,</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особенности</w:t>
      </w:r>
      <w:r w:rsidRPr="0099359B">
        <w:rPr>
          <w:rFonts w:ascii="Times New Roman" w:eastAsia="Calibri" w:hAnsi="Times New Roman" w:cs="Times New Roman"/>
          <w:sz w:val="28"/>
          <w:szCs w:val="28"/>
        </w:rPr>
        <w:t xml:space="preserve"> </w:t>
      </w:r>
      <w:proofErr w:type="spellStart"/>
      <w:r w:rsidRPr="0099359B">
        <w:rPr>
          <w:rFonts w:ascii="Times New Roman" w:eastAsia="Calibri" w:hAnsi="Times New Roman" w:cs="Times New Roman"/>
          <w:spacing w:val="-1"/>
          <w:sz w:val="28"/>
          <w:szCs w:val="28"/>
        </w:rPr>
        <w:t>тематизма</w:t>
      </w:r>
      <w:proofErr w:type="spellEnd"/>
      <w:r w:rsidRPr="0099359B">
        <w:rPr>
          <w:rFonts w:ascii="Times New Roman" w:eastAsia="Calibri" w:hAnsi="Times New Roman" w:cs="Times New Roman"/>
          <w:spacing w:val="-1"/>
          <w:sz w:val="28"/>
          <w:szCs w:val="28"/>
        </w:rPr>
        <w:t>, тембры-символы.</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1"/>
          <w:sz w:val="28"/>
          <w:szCs w:val="28"/>
        </w:rPr>
        <w:t>Прелюдии</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ор.</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11</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z w:val="28"/>
          <w:szCs w:val="28"/>
        </w:rPr>
        <w:t>по</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выбору</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преподавателя,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этюд</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ре-диез минор</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ор.</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z w:val="28"/>
          <w:szCs w:val="28"/>
        </w:rPr>
        <w:t>8.</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z w:val="28"/>
          <w:szCs w:val="28"/>
        </w:rPr>
        <w:t xml:space="preserve">Для </w:t>
      </w:r>
      <w:r w:rsidRPr="0099359B">
        <w:rPr>
          <w:rFonts w:ascii="Times New Roman" w:eastAsia="Calibri" w:hAnsi="Times New Roman" w:cs="Times New Roman"/>
          <w:spacing w:val="-1"/>
          <w:sz w:val="28"/>
          <w:szCs w:val="28"/>
        </w:rPr>
        <w:t>ознакомления: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«Поэма экстаза», две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поэмы</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ор.32.</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6.</w:t>
      </w:r>
      <w:r w:rsidRPr="0099359B">
        <w:rPr>
          <w:rFonts w:ascii="Times New Roman" w:eastAsia="Calibri" w:hAnsi="Times New Roman" w:cs="Times New Roman"/>
          <w:bCs/>
          <w:spacing w:val="-1"/>
          <w:sz w:val="28"/>
          <w:szCs w:val="28"/>
        </w:rPr>
        <w:t xml:space="preserve"> Биография</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И.Ф.</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Стравинского,</w:t>
      </w:r>
      <w:r w:rsidRPr="0099359B">
        <w:rPr>
          <w:rFonts w:ascii="Times New Roman" w:eastAsia="Calibri" w:hAnsi="Times New Roman" w:cs="Times New Roman"/>
          <w:bCs/>
          <w:spacing w:val="-4"/>
          <w:sz w:val="28"/>
          <w:szCs w:val="28"/>
        </w:rPr>
        <w:t xml:space="preserve"> </w:t>
      </w:r>
      <w:r w:rsidRPr="0099359B">
        <w:rPr>
          <w:rFonts w:ascii="Times New Roman" w:eastAsia="Calibri" w:hAnsi="Times New Roman" w:cs="Times New Roman"/>
          <w:bCs/>
          <w:spacing w:val="-1"/>
          <w:sz w:val="28"/>
          <w:szCs w:val="28"/>
        </w:rPr>
        <w:t>«Русские</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2"/>
          <w:sz w:val="28"/>
          <w:szCs w:val="28"/>
        </w:rPr>
        <w:t>сезоны»</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многогранность</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творческой</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деятельности</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Стравинского.</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Новые</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1"/>
          <w:sz w:val="28"/>
          <w:szCs w:val="28"/>
        </w:rPr>
        <w:t>стилевые</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веяния</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композиторские</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техники.</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Личность</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С.П.</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Дягилева,</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роль</w:t>
      </w:r>
      <w:r w:rsidRPr="0099359B">
        <w:rPr>
          <w:rFonts w:ascii="Times New Roman" w:eastAsia="Calibri" w:hAnsi="Times New Roman" w:cs="Times New Roman"/>
          <w:sz w:val="28"/>
          <w:szCs w:val="28"/>
        </w:rPr>
        <w:t xml:space="preserve"> </w:t>
      </w:r>
      <w:proofErr w:type="gramStart"/>
      <w:r w:rsidRPr="0099359B">
        <w:rPr>
          <w:rFonts w:ascii="Times New Roman" w:eastAsia="Calibri" w:hAnsi="Times New Roman" w:cs="Times New Roman"/>
          <w:spacing w:val="-1"/>
          <w:sz w:val="28"/>
          <w:szCs w:val="28"/>
        </w:rPr>
        <w:t>его</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2"/>
          <w:sz w:val="28"/>
          <w:szCs w:val="28"/>
        </w:rPr>
        <w:t>антрепризы</w:t>
      </w:r>
      <w:proofErr w:type="gramEnd"/>
      <w:r w:rsidRPr="0099359B">
        <w:rPr>
          <w:rFonts w:ascii="Times New Roman" w:eastAsia="Calibri" w:hAnsi="Times New Roman" w:cs="Times New Roman"/>
          <w:sz w:val="28"/>
          <w:szCs w:val="28"/>
        </w:rPr>
        <w:t xml:space="preserve"> в </w:t>
      </w:r>
      <w:r w:rsidRPr="0099359B">
        <w:rPr>
          <w:rFonts w:ascii="Times New Roman" w:eastAsia="Calibri" w:hAnsi="Times New Roman" w:cs="Times New Roman"/>
          <w:spacing w:val="-1"/>
          <w:sz w:val="28"/>
          <w:szCs w:val="28"/>
        </w:rPr>
        <w:t>развитии</w:t>
      </w:r>
      <w:r w:rsidRPr="0099359B">
        <w:rPr>
          <w:rFonts w:ascii="Times New Roman" w:eastAsia="Calibri" w:hAnsi="Times New Roman" w:cs="Times New Roman"/>
          <w:sz w:val="28"/>
          <w:szCs w:val="28"/>
        </w:rPr>
        <w:t xml:space="preserve"> и </w:t>
      </w:r>
      <w:r w:rsidRPr="0099359B">
        <w:rPr>
          <w:rFonts w:ascii="Times New Roman" w:eastAsia="Calibri" w:hAnsi="Times New Roman" w:cs="Times New Roman"/>
          <w:spacing w:val="-1"/>
          <w:sz w:val="28"/>
          <w:szCs w:val="28"/>
        </w:rPr>
        <w:t>популяризации</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российской</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pacing w:val="-1"/>
          <w:sz w:val="28"/>
          <w:szCs w:val="28"/>
        </w:rPr>
        <w:t>культуры.</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«Мир</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искусства».</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Балеты</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И.Ф.</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Стравинского:</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«Жар-птица»</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2"/>
          <w:sz w:val="28"/>
          <w:szCs w:val="28"/>
        </w:rPr>
        <w:t>«Петрушка».</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Значение</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сочинений</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2"/>
          <w:sz w:val="28"/>
          <w:szCs w:val="28"/>
        </w:rPr>
        <w:t>«русского</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2"/>
          <w:sz w:val="28"/>
          <w:szCs w:val="28"/>
        </w:rPr>
        <w:t>периода»,</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новации</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драматургии,</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хореографии</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 xml:space="preserve">и </w:t>
      </w:r>
      <w:r w:rsidRPr="0099359B">
        <w:rPr>
          <w:rFonts w:ascii="Times New Roman" w:eastAsia="Calibri" w:hAnsi="Times New Roman" w:cs="Times New Roman"/>
          <w:spacing w:val="-1"/>
          <w:sz w:val="28"/>
          <w:szCs w:val="28"/>
        </w:rPr>
        <w:t>музыке</w:t>
      </w:r>
      <w:r w:rsidRPr="0099359B">
        <w:rPr>
          <w:rFonts w:ascii="Times New Roman" w:eastAsia="Calibri" w:hAnsi="Times New Roman" w:cs="Times New Roman"/>
          <w:sz w:val="28"/>
          <w:szCs w:val="28"/>
        </w:rPr>
        <w:t xml:space="preserve"> балета. </w:t>
      </w:r>
      <w:r w:rsidRPr="0099359B">
        <w:rPr>
          <w:rFonts w:ascii="Times New Roman" w:eastAsia="Calibri" w:hAnsi="Times New Roman" w:cs="Times New Roman"/>
          <w:spacing w:val="-1"/>
          <w:sz w:val="28"/>
          <w:szCs w:val="28"/>
        </w:rPr>
        <w:t>Новые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стилевые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веяния</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z w:val="28"/>
          <w:szCs w:val="28"/>
        </w:rPr>
        <w:t xml:space="preserve">и </w:t>
      </w:r>
      <w:r w:rsidRPr="0099359B">
        <w:rPr>
          <w:rFonts w:ascii="Times New Roman" w:eastAsia="Calibri" w:hAnsi="Times New Roman" w:cs="Times New Roman"/>
          <w:spacing w:val="-1"/>
          <w:sz w:val="28"/>
          <w:szCs w:val="28"/>
        </w:rPr>
        <w:t>композиторские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техники,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менявшиеся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на</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протяжении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творчества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И.Ф.</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Стравинского.</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произведений:</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балет</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«Петрушка».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z w:val="28"/>
          <w:szCs w:val="28"/>
        </w:rPr>
        <w:t>Для</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z w:val="28"/>
          <w:szCs w:val="28"/>
        </w:rPr>
        <w:t>о</w:t>
      </w:r>
      <w:r w:rsidRPr="0099359B">
        <w:rPr>
          <w:rFonts w:ascii="Times New Roman" w:eastAsia="Calibri" w:hAnsi="Times New Roman" w:cs="Times New Roman"/>
          <w:spacing w:val="-1"/>
          <w:sz w:val="28"/>
          <w:szCs w:val="28"/>
        </w:rPr>
        <w:t>знакомления</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фрагменты</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балетов</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«Жар-Птица»,</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«Весна</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священная».</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7.</w:t>
      </w:r>
      <w:r w:rsidRPr="0099359B">
        <w:rPr>
          <w:rFonts w:ascii="Times New Roman" w:eastAsia="Calibri" w:hAnsi="Times New Roman" w:cs="Times New Roman"/>
          <w:bCs/>
          <w:spacing w:val="-1"/>
          <w:sz w:val="28"/>
          <w:szCs w:val="28"/>
        </w:rPr>
        <w:t xml:space="preserve"> Отечественная</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музыкальная</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культура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pacing w:val="-1"/>
          <w:sz w:val="28"/>
          <w:szCs w:val="28"/>
        </w:rPr>
        <w:t>20-30-х</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pacing w:val="-1"/>
          <w:sz w:val="28"/>
          <w:szCs w:val="28"/>
        </w:rPr>
        <w:t>годов</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ХХ века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революции</w:t>
      </w:r>
      <w:r w:rsidRPr="0099359B">
        <w:rPr>
          <w:rFonts w:ascii="Times New Roman" w:eastAsia="Calibri" w:hAnsi="Times New Roman" w:cs="Times New Roman"/>
          <w:spacing w:val="36"/>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России</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z w:val="28"/>
          <w:szCs w:val="28"/>
        </w:rPr>
        <w:t>начала</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2"/>
          <w:sz w:val="28"/>
          <w:szCs w:val="28"/>
        </w:rPr>
        <w:t>ХХ</w:t>
      </w:r>
      <w:r w:rsidRPr="0099359B">
        <w:rPr>
          <w:rFonts w:ascii="Times New Roman" w:eastAsia="Calibri" w:hAnsi="Times New Roman" w:cs="Times New Roman"/>
          <w:spacing w:val="36"/>
          <w:sz w:val="28"/>
          <w:szCs w:val="28"/>
        </w:rPr>
        <w:t xml:space="preserve"> </w:t>
      </w:r>
      <w:r w:rsidRPr="0099359B">
        <w:rPr>
          <w:rFonts w:ascii="Times New Roman" w:eastAsia="Calibri" w:hAnsi="Times New Roman" w:cs="Times New Roman"/>
          <w:sz w:val="28"/>
          <w:szCs w:val="28"/>
        </w:rPr>
        <w:t>века.</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Социально-культурный</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перелом.</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Новые</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условия</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бытования</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музыкальной</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культуры</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20-40-е</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2"/>
          <w:sz w:val="28"/>
          <w:szCs w:val="28"/>
        </w:rPr>
        <w:t>годы</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ХХ века.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Новые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жанры</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 xml:space="preserve">и </w:t>
      </w:r>
      <w:r w:rsidRPr="0099359B">
        <w:rPr>
          <w:rFonts w:ascii="Times New Roman" w:eastAsia="Calibri" w:hAnsi="Times New Roman" w:cs="Times New Roman"/>
          <w:spacing w:val="-1"/>
          <w:sz w:val="28"/>
          <w:szCs w:val="28"/>
        </w:rPr>
        <w:t>новые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темы.</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произведений:</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А.В.</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Мосолов «Завод»,</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z w:val="28"/>
          <w:szCs w:val="28"/>
        </w:rPr>
        <w:t>В.М.</w:t>
      </w:r>
      <w:r w:rsidRPr="0099359B">
        <w:rPr>
          <w:rFonts w:ascii="Times New Roman" w:eastAsia="Calibri" w:hAnsi="Times New Roman" w:cs="Times New Roman"/>
          <w:spacing w:val="-2"/>
          <w:sz w:val="28"/>
          <w:szCs w:val="28"/>
        </w:rPr>
        <w:t xml:space="preserve"> </w:t>
      </w:r>
      <w:proofErr w:type="spellStart"/>
      <w:r w:rsidRPr="0099359B">
        <w:rPr>
          <w:rFonts w:ascii="Times New Roman" w:eastAsia="Calibri" w:hAnsi="Times New Roman" w:cs="Times New Roman"/>
          <w:sz w:val="28"/>
          <w:szCs w:val="28"/>
        </w:rPr>
        <w:t>Дешевов</w:t>
      </w:r>
      <w:proofErr w:type="spellEnd"/>
      <w:r w:rsidRPr="0099359B">
        <w:rPr>
          <w:rFonts w:ascii="Times New Roman" w:eastAsia="Calibri" w:hAnsi="Times New Roman" w:cs="Times New Roman"/>
          <w:spacing w:val="-1"/>
          <w:sz w:val="28"/>
          <w:szCs w:val="28"/>
        </w:rPr>
        <w:t xml:space="preserve"> «Рельсы»,</w:t>
      </w:r>
      <w:r w:rsidRPr="0099359B">
        <w:rPr>
          <w:rFonts w:ascii="Times New Roman" w:eastAsia="Calibri" w:hAnsi="Times New Roman" w:cs="Times New Roman"/>
          <w:sz w:val="28"/>
          <w:szCs w:val="28"/>
        </w:rPr>
        <w:t xml:space="preserve"> и </w:t>
      </w:r>
      <w:r w:rsidRPr="0099359B">
        <w:rPr>
          <w:rFonts w:ascii="Times New Roman" w:eastAsia="Calibri" w:hAnsi="Times New Roman" w:cs="Times New Roman"/>
          <w:spacing w:val="-1"/>
          <w:sz w:val="28"/>
          <w:szCs w:val="28"/>
        </w:rPr>
        <w:t>других</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 xml:space="preserve">на </w:t>
      </w:r>
      <w:r w:rsidRPr="0099359B">
        <w:rPr>
          <w:rFonts w:ascii="Times New Roman" w:eastAsia="Calibri" w:hAnsi="Times New Roman" w:cs="Times New Roman"/>
          <w:spacing w:val="-1"/>
          <w:sz w:val="28"/>
          <w:szCs w:val="28"/>
        </w:rPr>
        <w:t>усмотрение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преподавателя.</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8.</w:t>
      </w:r>
      <w:r w:rsidRPr="0099359B">
        <w:rPr>
          <w:rFonts w:ascii="Times New Roman" w:eastAsia="Calibri" w:hAnsi="Times New Roman" w:cs="Times New Roman"/>
          <w:bCs/>
          <w:spacing w:val="-1"/>
          <w:sz w:val="28"/>
          <w:szCs w:val="28"/>
        </w:rPr>
        <w:t xml:space="preserve"> С. С. Прокофьев. Жизненный </w:t>
      </w:r>
      <w:r w:rsidRPr="0099359B">
        <w:rPr>
          <w:rFonts w:ascii="Times New Roman" w:eastAsia="Calibri" w:hAnsi="Times New Roman" w:cs="Times New Roman"/>
          <w:bCs/>
          <w:sz w:val="28"/>
          <w:szCs w:val="28"/>
        </w:rPr>
        <w:t>и</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 xml:space="preserve">творческий </w:t>
      </w:r>
      <w:r w:rsidRPr="0099359B">
        <w:rPr>
          <w:rFonts w:ascii="Times New Roman" w:eastAsia="Calibri" w:hAnsi="Times New Roman" w:cs="Times New Roman"/>
          <w:bCs/>
          <w:spacing w:val="-2"/>
          <w:sz w:val="28"/>
          <w:szCs w:val="28"/>
        </w:rPr>
        <w:t>путь</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lastRenderedPageBreak/>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70"/>
          <w:sz w:val="28"/>
          <w:szCs w:val="28"/>
        </w:rPr>
        <w:t xml:space="preserve"> </w:t>
      </w:r>
      <w:r w:rsidRPr="0099359B">
        <w:rPr>
          <w:rFonts w:ascii="Times New Roman" w:eastAsia="Calibri" w:hAnsi="Times New Roman" w:cs="Times New Roman"/>
          <w:spacing w:val="-1"/>
          <w:sz w:val="28"/>
          <w:szCs w:val="28"/>
        </w:rPr>
        <w:t>сочетание</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1"/>
          <w:sz w:val="28"/>
          <w:szCs w:val="28"/>
        </w:rPr>
        <w:t>двух эпох в его творчестве: дореволюционной и советской. С.С. Прокофьев – выдающийся пианист. Уникальное сотрудничество С.С. Прокофьева и С.М. Эйзенштейна. «Александр Невский» – киномузыка, переросшая в самостоятельное оркестровое произведение. Балеты С.С. Прокофьева – продолжение реформ П.И. Чайковского, И.Ф. Стравинского. Выбор сюжетов.</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Лейтмотивы,</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их</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роль</w:t>
      </w:r>
      <w:r w:rsidRPr="0099359B">
        <w:rPr>
          <w:rFonts w:ascii="Times New Roman" w:eastAsia="Calibri" w:hAnsi="Times New Roman" w:cs="Times New Roman"/>
          <w:sz w:val="28"/>
          <w:szCs w:val="28"/>
        </w:rPr>
        <w:t xml:space="preserve"> в </w:t>
      </w:r>
      <w:proofErr w:type="spellStart"/>
      <w:r w:rsidRPr="0099359B">
        <w:rPr>
          <w:rFonts w:ascii="Times New Roman" w:eastAsia="Calibri" w:hAnsi="Times New Roman" w:cs="Times New Roman"/>
          <w:spacing w:val="-1"/>
          <w:sz w:val="28"/>
          <w:szCs w:val="28"/>
        </w:rPr>
        <w:t>симфонизации</w:t>
      </w:r>
      <w:proofErr w:type="spellEnd"/>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балетной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музыки.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Постановки,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выдающиеся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танцовщики</w:t>
      </w:r>
      <w:r w:rsidRPr="0099359B">
        <w:rPr>
          <w:rFonts w:ascii="Times New Roman" w:eastAsia="Calibri" w:hAnsi="Times New Roman" w:cs="Times New Roman"/>
          <w:sz w:val="28"/>
          <w:szCs w:val="28"/>
        </w:rPr>
        <w:t xml:space="preserve"> – </w:t>
      </w:r>
      <w:r w:rsidRPr="0099359B">
        <w:rPr>
          <w:rFonts w:ascii="Times New Roman" w:eastAsia="Calibri" w:hAnsi="Times New Roman" w:cs="Times New Roman"/>
          <w:spacing w:val="-1"/>
          <w:sz w:val="28"/>
          <w:szCs w:val="28"/>
        </w:rPr>
        <w:t>исполнители</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партий.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Симфоническое</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творчество</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С.С.</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Прокофьева.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Седьмая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2"/>
          <w:sz w:val="28"/>
          <w:szCs w:val="28"/>
        </w:rPr>
        <w:t>последнее</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завершенное</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произведение</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композитора. Особенности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строения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цикла.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2"/>
          <w:sz w:val="28"/>
          <w:szCs w:val="28"/>
        </w:rPr>
        <w:t>произведений:</w:t>
      </w:r>
      <w:r w:rsidRPr="0099359B">
        <w:rPr>
          <w:rFonts w:ascii="Times New Roman" w:eastAsia="Calibri" w:hAnsi="Times New Roman" w:cs="Times New Roman"/>
          <w:spacing w:val="13"/>
          <w:sz w:val="28"/>
          <w:szCs w:val="28"/>
        </w:rPr>
        <w:t xml:space="preserve"> </w:t>
      </w:r>
      <w:r w:rsidRPr="0099359B">
        <w:rPr>
          <w:rFonts w:ascii="Times New Roman" w:eastAsia="Calibri" w:hAnsi="Times New Roman" w:cs="Times New Roman"/>
          <w:spacing w:val="-1"/>
          <w:sz w:val="28"/>
          <w:szCs w:val="28"/>
        </w:rPr>
        <w:t>Пьесы</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2"/>
          <w:sz w:val="28"/>
          <w:szCs w:val="28"/>
        </w:rPr>
        <w:t>для</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фортепиано</w:t>
      </w:r>
      <w:r w:rsidRPr="0099359B">
        <w:rPr>
          <w:rFonts w:ascii="Times New Roman" w:eastAsia="Calibri" w:hAnsi="Times New Roman" w:cs="Times New Roman"/>
          <w:spacing w:val="9"/>
          <w:sz w:val="28"/>
          <w:szCs w:val="28"/>
        </w:rPr>
        <w:t xml:space="preserve"> </w:t>
      </w:r>
      <w:r w:rsidRPr="0099359B">
        <w:rPr>
          <w:rFonts w:ascii="Times New Roman" w:eastAsia="Calibri" w:hAnsi="Times New Roman" w:cs="Times New Roman"/>
          <w:spacing w:val="-1"/>
          <w:sz w:val="28"/>
          <w:szCs w:val="28"/>
        </w:rPr>
        <w:t>из</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ор.12</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(Гавот,</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Прелюд,</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Юмористическое</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скерцо), Кантата</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2"/>
          <w:sz w:val="28"/>
          <w:szCs w:val="28"/>
        </w:rPr>
        <w:t>«Александр</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Невский»,</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Балет</w:t>
      </w:r>
      <w:r w:rsidRPr="0099359B">
        <w:rPr>
          <w:rFonts w:ascii="Times New Roman" w:eastAsia="Calibri" w:hAnsi="Times New Roman" w:cs="Times New Roman"/>
          <w:spacing w:val="58"/>
          <w:sz w:val="28"/>
          <w:szCs w:val="28"/>
        </w:rPr>
        <w:t xml:space="preserve"> </w:t>
      </w:r>
      <w:r w:rsidRPr="0099359B">
        <w:rPr>
          <w:rFonts w:ascii="Times New Roman" w:eastAsia="Calibri" w:hAnsi="Times New Roman" w:cs="Times New Roman"/>
          <w:spacing w:val="-1"/>
          <w:sz w:val="28"/>
          <w:szCs w:val="28"/>
        </w:rPr>
        <w:t>«Ромео</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Джульетта»:</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вступление,</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2"/>
          <w:sz w:val="28"/>
          <w:szCs w:val="28"/>
        </w:rPr>
        <w:t>«Улица</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просыпается»,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«Джульетта-девочка»,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«Маски»,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«Танец</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рыцарей»,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«Мадригал»;</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2"/>
          <w:sz w:val="28"/>
          <w:szCs w:val="28"/>
        </w:rPr>
        <w:t>д.:</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«Ромео</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z w:val="28"/>
          <w:szCs w:val="28"/>
        </w:rPr>
        <w:t>у</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z w:val="28"/>
          <w:szCs w:val="28"/>
        </w:rPr>
        <w:t>патера</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Лоренцо»;</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z w:val="28"/>
          <w:szCs w:val="28"/>
        </w:rPr>
        <w:t>3</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40"/>
          <w:sz w:val="28"/>
          <w:szCs w:val="28"/>
        </w:rPr>
        <w:t xml:space="preserve"> </w:t>
      </w:r>
      <w:r w:rsidRPr="0099359B">
        <w:rPr>
          <w:rFonts w:ascii="Times New Roman" w:eastAsia="Calibri" w:hAnsi="Times New Roman" w:cs="Times New Roman"/>
          <w:spacing w:val="-1"/>
          <w:sz w:val="28"/>
          <w:szCs w:val="28"/>
        </w:rPr>
        <w:t>«Прощание</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2"/>
          <w:sz w:val="28"/>
          <w:szCs w:val="28"/>
        </w:rPr>
        <w:t>перед</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разлукой»,</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1"/>
          <w:sz w:val="28"/>
          <w:szCs w:val="28"/>
        </w:rPr>
        <w:t>Балет</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«Золушка».</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1"/>
          <w:sz w:val="28"/>
          <w:szCs w:val="28"/>
        </w:rPr>
        <w:t>«Па-де-шаль»,</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«Золушка»,</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Вальс</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z w:val="28"/>
          <w:szCs w:val="28"/>
        </w:rPr>
        <w:t>соль</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минор;</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z w:val="28"/>
          <w:szCs w:val="28"/>
        </w:rPr>
        <w:t>д.:</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2"/>
          <w:sz w:val="28"/>
          <w:szCs w:val="28"/>
        </w:rPr>
        <w:t>Адажио</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Золушки</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2"/>
          <w:sz w:val="28"/>
          <w:szCs w:val="28"/>
        </w:rPr>
        <w:t>Принца;</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z w:val="28"/>
          <w:szCs w:val="28"/>
        </w:rPr>
        <w:t>3</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2"/>
          <w:sz w:val="28"/>
          <w:szCs w:val="28"/>
        </w:rPr>
        <w:t>д.:</w:t>
      </w:r>
      <w:r w:rsidRPr="0099359B">
        <w:rPr>
          <w:rFonts w:ascii="Times New Roman" w:eastAsia="Calibri" w:hAnsi="Times New Roman" w:cs="Times New Roman"/>
          <w:spacing w:val="38"/>
          <w:sz w:val="28"/>
          <w:szCs w:val="28"/>
        </w:rPr>
        <w:t xml:space="preserve"> </w:t>
      </w:r>
      <w:r w:rsidRPr="0099359B">
        <w:rPr>
          <w:rFonts w:ascii="Times New Roman" w:eastAsia="Calibri" w:hAnsi="Times New Roman" w:cs="Times New Roman"/>
          <w:spacing w:val="-1"/>
          <w:sz w:val="28"/>
          <w:szCs w:val="28"/>
        </w:rPr>
        <w:t>первый</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1"/>
          <w:sz w:val="28"/>
          <w:szCs w:val="28"/>
        </w:rPr>
        <w:t>галоп</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pacing w:val="-2"/>
          <w:sz w:val="28"/>
          <w:szCs w:val="28"/>
        </w:rPr>
        <w:t>Принца,</w:t>
      </w:r>
      <w:r w:rsidRPr="0099359B">
        <w:rPr>
          <w:rFonts w:ascii="Times New Roman" w:eastAsia="Calibri" w:hAnsi="Times New Roman" w:cs="Times New Roman"/>
          <w:spacing w:val="55"/>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№7:</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z w:val="28"/>
          <w:szCs w:val="28"/>
        </w:rPr>
        <w:t>3</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4</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части.</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z w:val="28"/>
          <w:szCs w:val="28"/>
        </w:rPr>
        <w:t>Для</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z w:val="28"/>
          <w:szCs w:val="28"/>
        </w:rPr>
        <w:t>о</w:t>
      </w:r>
      <w:r w:rsidRPr="0099359B">
        <w:rPr>
          <w:rFonts w:ascii="Times New Roman" w:eastAsia="Calibri" w:hAnsi="Times New Roman" w:cs="Times New Roman"/>
          <w:spacing w:val="-1"/>
          <w:sz w:val="28"/>
          <w:szCs w:val="28"/>
        </w:rPr>
        <w:t>знакомления:</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кинофильм</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z w:val="28"/>
          <w:szCs w:val="28"/>
        </w:rPr>
        <w:t>С.М.</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Эйзенштейна</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«Александр</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Невский»,</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фильм-балет</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«Ромео</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Джульетта»</w:t>
      </w:r>
      <w:r w:rsidRPr="0099359B">
        <w:rPr>
          <w:rFonts w:ascii="Times New Roman" w:eastAsia="Calibri" w:hAnsi="Times New Roman" w:cs="Times New Roman"/>
          <w:spacing w:val="62"/>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z w:val="28"/>
          <w:szCs w:val="28"/>
        </w:rPr>
        <w:t>Г.</w:t>
      </w:r>
      <w:r w:rsidRPr="0099359B">
        <w:rPr>
          <w:rFonts w:ascii="Times New Roman" w:eastAsia="Calibri" w:hAnsi="Times New Roman" w:cs="Times New Roman"/>
          <w:spacing w:val="66"/>
          <w:sz w:val="28"/>
          <w:szCs w:val="28"/>
        </w:rPr>
        <w:t xml:space="preserve"> </w:t>
      </w:r>
      <w:r w:rsidRPr="0099359B">
        <w:rPr>
          <w:rFonts w:ascii="Times New Roman" w:eastAsia="Calibri" w:hAnsi="Times New Roman" w:cs="Times New Roman"/>
          <w:spacing w:val="-1"/>
          <w:sz w:val="28"/>
          <w:szCs w:val="28"/>
        </w:rPr>
        <w:t>Улановой</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роли</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Джульетты),</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z w:val="28"/>
          <w:szCs w:val="28"/>
        </w:rPr>
        <w:t>марш</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оперы</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«Любовь</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z w:val="28"/>
          <w:szCs w:val="28"/>
        </w:rPr>
        <w:t>трем</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апельсинам»,</w:t>
      </w:r>
      <w:r w:rsidRPr="0099359B">
        <w:rPr>
          <w:rFonts w:ascii="Times New Roman" w:eastAsia="Calibri" w:hAnsi="Times New Roman" w:cs="Times New Roman"/>
          <w:spacing w:val="41"/>
          <w:sz w:val="28"/>
          <w:szCs w:val="28"/>
        </w:rPr>
        <w:t xml:space="preserve"> </w:t>
      </w:r>
      <w:r w:rsidRPr="0099359B">
        <w:rPr>
          <w:rFonts w:ascii="Times New Roman" w:eastAsia="Calibri" w:hAnsi="Times New Roman" w:cs="Times New Roman"/>
          <w:spacing w:val="-1"/>
          <w:sz w:val="28"/>
          <w:szCs w:val="28"/>
        </w:rPr>
        <w:t>первый</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2"/>
          <w:sz w:val="28"/>
          <w:szCs w:val="28"/>
        </w:rPr>
        <w:t>концерт</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для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фортепиано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оркестром.</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26"/>
          <w:sz w:val="28"/>
          <w:szCs w:val="28"/>
        </w:rPr>
        <w:t xml:space="preserve"> </w:t>
      </w:r>
      <w:r w:rsidRPr="0099359B">
        <w:rPr>
          <w:rFonts w:ascii="Times New Roman" w:eastAsia="Calibri" w:hAnsi="Times New Roman" w:cs="Times New Roman"/>
          <w:bCs/>
          <w:sz w:val="28"/>
          <w:szCs w:val="28"/>
        </w:rPr>
        <w:t>9.</w:t>
      </w:r>
      <w:r w:rsidRPr="0099359B">
        <w:rPr>
          <w:rFonts w:ascii="Times New Roman" w:eastAsia="Calibri" w:hAnsi="Times New Roman" w:cs="Times New Roman"/>
          <w:bCs/>
          <w:spacing w:val="28"/>
          <w:sz w:val="28"/>
          <w:szCs w:val="28"/>
        </w:rPr>
        <w:t xml:space="preserve"> </w:t>
      </w:r>
      <w:r w:rsidRPr="0099359B">
        <w:rPr>
          <w:rFonts w:ascii="Times New Roman" w:eastAsia="Calibri" w:hAnsi="Times New Roman" w:cs="Times New Roman"/>
          <w:bCs/>
          <w:spacing w:val="-1"/>
          <w:sz w:val="28"/>
          <w:szCs w:val="28"/>
        </w:rPr>
        <w:t>Дмитрий</w:t>
      </w:r>
      <w:r w:rsidRPr="0099359B">
        <w:rPr>
          <w:rFonts w:ascii="Times New Roman" w:eastAsia="Calibri" w:hAnsi="Times New Roman" w:cs="Times New Roman"/>
          <w:bCs/>
          <w:spacing w:val="24"/>
          <w:sz w:val="28"/>
          <w:szCs w:val="28"/>
        </w:rPr>
        <w:t xml:space="preserve"> </w:t>
      </w:r>
      <w:r w:rsidRPr="0099359B">
        <w:rPr>
          <w:rFonts w:ascii="Times New Roman" w:eastAsia="Calibri" w:hAnsi="Times New Roman" w:cs="Times New Roman"/>
          <w:bCs/>
          <w:spacing w:val="-1"/>
          <w:sz w:val="28"/>
          <w:szCs w:val="28"/>
        </w:rPr>
        <w:t>Дмитриевич</w:t>
      </w:r>
      <w:r w:rsidRPr="0099359B">
        <w:rPr>
          <w:rFonts w:ascii="Times New Roman" w:eastAsia="Calibri" w:hAnsi="Times New Roman" w:cs="Times New Roman"/>
          <w:bCs/>
          <w:spacing w:val="28"/>
          <w:sz w:val="28"/>
          <w:szCs w:val="28"/>
        </w:rPr>
        <w:t xml:space="preserve"> </w:t>
      </w:r>
      <w:r w:rsidRPr="0099359B">
        <w:rPr>
          <w:rFonts w:ascii="Times New Roman" w:eastAsia="Calibri" w:hAnsi="Times New Roman" w:cs="Times New Roman"/>
          <w:bCs/>
          <w:spacing w:val="-1"/>
          <w:sz w:val="28"/>
          <w:szCs w:val="28"/>
        </w:rPr>
        <w:t>Шостакович</w:t>
      </w:r>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bCs/>
          <w:spacing w:val="-1"/>
          <w:sz w:val="28"/>
          <w:szCs w:val="28"/>
        </w:rPr>
        <w:t>Жизненный</w:t>
      </w:r>
      <w:r w:rsidRPr="0099359B">
        <w:rPr>
          <w:rFonts w:ascii="Times New Roman" w:eastAsia="Calibri" w:hAnsi="Times New Roman" w:cs="Times New Roman"/>
          <w:bCs/>
          <w:spacing w:val="27"/>
          <w:sz w:val="28"/>
          <w:szCs w:val="28"/>
        </w:rPr>
        <w:t xml:space="preserve"> </w:t>
      </w:r>
      <w:r w:rsidRPr="0099359B">
        <w:rPr>
          <w:rFonts w:ascii="Times New Roman" w:eastAsia="Calibri" w:hAnsi="Times New Roman" w:cs="Times New Roman"/>
          <w:bCs/>
          <w:sz w:val="28"/>
          <w:szCs w:val="28"/>
        </w:rPr>
        <w:t>и</w:t>
      </w:r>
      <w:r w:rsidRPr="0099359B">
        <w:rPr>
          <w:rFonts w:ascii="Times New Roman" w:eastAsia="Calibri" w:hAnsi="Times New Roman" w:cs="Times New Roman"/>
          <w:bCs/>
          <w:spacing w:val="27"/>
          <w:sz w:val="28"/>
          <w:szCs w:val="28"/>
        </w:rPr>
        <w:t xml:space="preserve"> </w:t>
      </w:r>
      <w:r w:rsidRPr="0099359B">
        <w:rPr>
          <w:rFonts w:ascii="Times New Roman" w:eastAsia="Calibri" w:hAnsi="Times New Roman" w:cs="Times New Roman"/>
          <w:bCs/>
          <w:spacing w:val="-1"/>
          <w:sz w:val="28"/>
          <w:szCs w:val="28"/>
        </w:rPr>
        <w:t>творческий</w:t>
      </w:r>
      <w:r w:rsidRPr="0099359B">
        <w:rPr>
          <w:rFonts w:ascii="Times New Roman" w:eastAsia="Calibri" w:hAnsi="Times New Roman" w:cs="Times New Roman"/>
          <w:bCs/>
          <w:spacing w:val="45"/>
          <w:sz w:val="28"/>
          <w:szCs w:val="28"/>
        </w:rPr>
        <w:t xml:space="preserve"> </w:t>
      </w:r>
      <w:r w:rsidRPr="0099359B">
        <w:rPr>
          <w:rFonts w:ascii="Times New Roman" w:eastAsia="Calibri" w:hAnsi="Times New Roman" w:cs="Times New Roman"/>
          <w:bCs/>
          <w:sz w:val="28"/>
          <w:szCs w:val="28"/>
        </w:rPr>
        <w:t>путь</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46"/>
          <w:sz w:val="28"/>
          <w:szCs w:val="28"/>
        </w:rPr>
        <w:t xml:space="preserve"> </w:t>
      </w:r>
      <w:r w:rsidRPr="0099359B">
        <w:rPr>
          <w:rFonts w:ascii="Times New Roman" w:eastAsia="Calibri" w:hAnsi="Times New Roman" w:cs="Times New Roman"/>
          <w:spacing w:val="-1"/>
          <w:sz w:val="28"/>
          <w:szCs w:val="28"/>
        </w:rPr>
        <w:t>гражданская</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тематика</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творчества,</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музыка</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z w:val="28"/>
          <w:szCs w:val="28"/>
        </w:rPr>
        <w:t>Д.Д.</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Шостаковича</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z w:val="28"/>
          <w:szCs w:val="28"/>
        </w:rPr>
        <w:t>как</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летопись</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истории</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страны.</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2"/>
          <w:sz w:val="28"/>
          <w:szCs w:val="28"/>
        </w:rPr>
        <w:t>Особое</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значение</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жанра</w:t>
      </w:r>
      <w:r w:rsidRPr="0099359B">
        <w:rPr>
          <w:rFonts w:ascii="Times New Roman" w:eastAsia="Calibri" w:hAnsi="Times New Roman" w:cs="Times New Roman"/>
          <w:spacing w:val="7"/>
          <w:sz w:val="28"/>
          <w:szCs w:val="28"/>
        </w:rPr>
        <w:t xml:space="preserve"> </w:t>
      </w:r>
      <w:r w:rsidRPr="0099359B">
        <w:rPr>
          <w:rFonts w:ascii="Times New Roman" w:eastAsia="Calibri" w:hAnsi="Times New Roman" w:cs="Times New Roman"/>
          <w:spacing w:val="-1"/>
          <w:sz w:val="28"/>
          <w:szCs w:val="28"/>
        </w:rPr>
        <w:t>симфонии,</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особенности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цикла.</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Роль камерной</w:t>
      </w:r>
      <w:r w:rsidRPr="0099359B">
        <w:rPr>
          <w:rFonts w:ascii="Times New Roman" w:eastAsia="Calibri" w:hAnsi="Times New Roman" w:cs="Times New Roman"/>
          <w:sz w:val="28"/>
          <w:szCs w:val="28"/>
        </w:rPr>
        <w:t xml:space="preserve"> музыки</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1"/>
          <w:sz w:val="28"/>
          <w:szCs w:val="28"/>
        </w:rPr>
        <w:t xml:space="preserve"> творчестве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композитора.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Седьмая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(«Ленинградская»)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Великая</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Отечественная</w:t>
      </w:r>
      <w:r w:rsidRPr="0099359B">
        <w:rPr>
          <w:rFonts w:ascii="Times New Roman" w:eastAsia="Calibri" w:hAnsi="Times New Roman" w:cs="Times New Roman"/>
          <w:sz w:val="28"/>
          <w:szCs w:val="28"/>
        </w:rPr>
        <w:t xml:space="preserve"> война в</w:t>
      </w:r>
      <w:r w:rsidRPr="0099359B">
        <w:rPr>
          <w:rFonts w:ascii="Times New Roman" w:eastAsia="Calibri" w:hAnsi="Times New Roman" w:cs="Times New Roman"/>
          <w:spacing w:val="47"/>
          <w:sz w:val="28"/>
          <w:szCs w:val="28"/>
        </w:rPr>
        <w:t xml:space="preserve"> </w:t>
      </w:r>
      <w:r w:rsidRPr="0099359B">
        <w:rPr>
          <w:rFonts w:ascii="Times New Roman" w:eastAsia="Calibri" w:hAnsi="Times New Roman" w:cs="Times New Roman"/>
          <w:spacing w:val="-1"/>
          <w:sz w:val="28"/>
          <w:szCs w:val="28"/>
        </w:rPr>
        <w:t>советской</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музыке.</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2"/>
          <w:sz w:val="28"/>
          <w:szCs w:val="28"/>
        </w:rPr>
        <w:t>Подробный</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разбор</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первой</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части</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(особенности</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строения сонатной</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pacing w:val="-1"/>
          <w:sz w:val="28"/>
          <w:szCs w:val="28"/>
        </w:rPr>
        <w:t>формы,</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pacing w:val="-1"/>
          <w:sz w:val="28"/>
          <w:szCs w:val="28"/>
        </w:rPr>
        <w:t>«эпизод</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pacing w:val="-1"/>
          <w:sz w:val="28"/>
          <w:szCs w:val="28"/>
        </w:rPr>
        <w:t>нашествия»,</w:t>
      </w:r>
      <w:r w:rsidRPr="0099359B">
        <w:rPr>
          <w:rFonts w:ascii="Times New Roman" w:eastAsia="Calibri" w:hAnsi="Times New Roman" w:cs="Times New Roman"/>
          <w:spacing w:val="65"/>
          <w:sz w:val="28"/>
          <w:szCs w:val="28"/>
        </w:rPr>
        <w:t xml:space="preserve"> </w:t>
      </w:r>
      <w:r w:rsidRPr="0099359B">
        <w:rPr>
          <w:rFonts w:ascii="Times New Roman" w:eastAsia="Calibri" w:hAnsi="Times New Roman" w:cs="Times New Roman"/>
          <w:spacing w:val="-1"/>
          <w:sz w:val="28"/>
          <w:szCs w:val="28"/>
        </w:rPr>
        <w:t>измененная</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pacing w:val="-1"/>
          <w:sz w:val="28"/>
          <w:szCs w:val="28"/>
        </w:rPr>
        <w:t>реприза)</w:t>
      </w:r>
      <w:r w:rsidRPr="0099359B">
        <w:rPr>
          <w:rFonts w:ascii="Times New Roman" w:eastAsia="Calibri" w:hAnsi="Times New Roman" w:cs="Times New Roman"/>
          <w:spacing w:val="63"/>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64"/>
          <w:sz w:val="28"/>
          <w:szCs w:val="28"/>
        </w:rPr>
        <w:t xml:space="preserve"> </w:t>
      </w:r>
      <w:r w:rsidRPr="0099359B">
        <w:rPr>
          <w:rFonts w:ascii="Times New Roman" w:eastAsia="Calibri" w:hAnsi="Times New Roman" w:cs="Times New Roman"/>
          <w:spacing w:val="-2"/>
          <w:sz w:val="28"/>
          <w:szCs w:val="28"/>
        </w:rPr>
        <w:t>краткая</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характеристика</w:t>
      </w:r>
      <w:r w:rsidRPr="0099359B">
        <w:rPr>
          <w:rFonts w:ascii="Times New Roman" w:eastAsia="Calibri" w:hAnsi="Times New Roman" w:cs="Times New Roman"/>
          <w:sz w:val="28"/>
          <w:szCs w:val="28"/>
        </w:rPr>
        <w:t xml:space="preserve"> 2,</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z w:val="28"/>
          <w:szCs w:val="28"/>
        </w:rPr>
        <w:t>3</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и 4</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частей. Камерная</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музыка,</w:t>
      </w:r>
      <w:r w:rsidRPr="0099359B">
        <w:rPr>
          <w:rFonts w:ascii="Times New Roman" w:eastAsia="Calibri" w:hAnsi="Times New Roman" w:cs="Times New Roman"/>
          <w:spacing w:val="22"/>
          <w:sz w:val="28"/>
          <w:szCs w:val="28"/>
        </w:rPr>
        <w:t xml:space="preserve"> </w:t>
      </w:r>
      <w:r w:rsidRPr="0099359B">
        <w:rPr>
          <w:rFonts w:ascii="Times New Roman" w:eastAsia="Calibri" w:hAnsi="Times New Roman" w:cs="Times New Roman"/>
          <w:spacing w:val="-1"/>
          <w:sz w:val="28"/>
          <w:szCs w:val="28"/>
        </w:rPr>
        <w:t>основные</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жанры.</w:t>
      </w:r>
      <w:r w:rsidRPr="0099359B">
        <w:rPr>
          <w:rFonts w:ascii="Times New Roman" w:eastAsia="Calibri" w:hAnsi="Times New Roman" w:cs="Times New Roman"/>
          <w:spacing w:val="17"/>
          <w:sz w:val="28"/>
          <w:szCs w:val="28"/>
        </w:rPr>
        <w:t xml:space="preserve"> </w:t>
      </w:r>
      <w:r w:rsidRPr="0099359B">
        <w:rPr>
          <w:rFonts w:ascii="Times New Roman" w:eastAsia="Calibri" w:hAnsi="Times New Roman" w:cs="Times New Roman"/>
          <w:spacing w:val="-1"/>
          <w:sz w:val="28"/>
          <w:szCs w:val="28"/>
        </w:rPr>
        <w:t>Фортепианный</w:t>
      </w:r>
      <w:r w:rsidRPr="0099359B">
        <w:rPr>
          <w:rFonts w:ascii="Times New Roman" w:eastAsia="Calibri" w:hAnsi="Times New Roman" w:cs="Times New Roman"/>
          <w:spacing w:val="21"/>
          <w:sz w:val="28"/>
          <w:szCs w:val="28"/>
        </w:rPr>
        <w:t xml:space="preserve"> </w:t>
      </w:r>
      <w:r w:rsidRPr="0099359B">
        <w:rPr>
          <w:rFonts w:ascii="Times New Roman" w:eastAsia="Calibri" w:hAnsi="Times New Roman" w:cs="Times New Roman"/>
          <w:spacing w:val="-1"/>
          <w:sz w:val="28"/>
          <w:szCs w:val="28"/>
        </w:rPr>
        <w:t>квинтет</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z w:val="28"/>
          <w:szCs w:val="28"/>
        </w:rPr>
        <w:t>соль</w:t>
      </w:r>
      <w:r w:rsidRPr="0099359B">
        <w:rPr>
          <w:rFonts w:ascii="Times New Roman" w:eastAsia="Calibri" w:hAnsi="Times New Roman" w:cs="Times New Roman"/>
          <w:spacing w:val="19"/>
          <w:sz w:val="28"/>
          <w:szCs w:val="28"/>
        </w:rPr>
        <w:t xml:space="preserve"> </w:t>
      </w:r>
      <w:r w:rsidRPr="0099359B">
        <w:rPr>
          <w:rFonts w:ascii="Times New Roman" w:eastAsia="Calibri" w:hAnsi="Times New Roman" w:cs="Times New Roman"/>
          <w:spacing w:val="-1"/>
          <w:sz w:val="28"/>
          <w:szCs w:val="28"/>
        </w:rPr>
        <w:t>минор.</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pacing w:val="-1"/>
          <w:sz w:val="28"/>
          <w:szCs w:val="28"/>
        </w:rPr>
        <w:t>Особенности</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строения</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цикла,</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pacing w:val="-1"/>
          <w:sz w:val="28"/>
          <w:szCs w:val="28"/>
        </w:rPr>
        <w:t>использование</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2"/>
          <w:sz w:val="28"/>
          <w:szCs w:val="28"/>
        </w:rPr>
        <w:t>барочных</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жанров</w:t>
      </w:r>
      <w:r w:rsidRPr="0099359B">
        <w:rPr>
          <w:rFonts w:ascii="Times New Roman" w:eastAsia="Calibri" w:hAnsi="Times New Roman" w:cs="Times New Roman"/>
          <w:spacing w:val="48"/>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форм</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(прелюдия,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фуга, пассакалия). Роль</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кантатно-ораториальных</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сочинений</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60-годы.</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Творчество</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поэтов</w:t>
      </w:r>
      <w:r w:rsidRPr="0099359B">
        <w:rPr>
          <w:rFonts w:ascii="Times New Roman" w:eastAsia="Calibri" w:hAnsi="Times New Roman" w:cs="Times New Roman"/>
          <w:spacing w:val="18"/>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современников</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Д.Д.</w:t>
      </w:r>
      <w:r w:rsidRPr="0099359B">
        <w:rPr>
          <w:rFonts w:ascii="Times New Roman" w:eastAsia="Calibri" w:hAnsi="Times New Roman" w:cs="Times New Roman"/>
          <w:spacing w:val="6"/>
          <w:sz w:val="28"/>
          <w:szCs w:val="28"/>
        </w:rPr>
        <w:t xml:space="preserve"> </w:t>
      </w:r>
      <w:r w:rsidRPr="0099359B">
        <w:rPr>
          <w:rFonts w:ascii="Times New Roman" w:eastAsia="Calibri" w:hAnsi="Times New Roman" w:cs="Times New Roman"/>
          <w:spacing w:val="-1"/>
          <w:sz w:val="28"/>
          <w:szCs w:val="28"/>
        </w:rPr>
        <w:t>Шостаковича,</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отраженное</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его</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музыке.</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«Казнь</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pacing w:val="-1"/>
          <w:sz w:val="28"/>
          <w:szCs w:val="28"/>
        </w:rPr>
        <w:t>Степана</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Разина»</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w:t>
      </w:r>
      <w:r w:rsidRPr="0099359B">
        <w:rPr>
          <w:rFonts w:ascii="Times New Roman" w:eastAsia="Calibri" w:hAnsi="Times New Roman" w:cs="Times New Roman"/>
          <w:spacing w:val="-1"/>
          <w:sz w:val="28"/>
          <w:szCs w:val="28"/>
        </w:rPr>
        <w:t xml:space="preserve"> жанр</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вокально-симфонической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поэмы.</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11"/>
          <w:sz w:val="28"/>
          <w:szCs w:val="28"/>
        </w:rPr>
        <w:t xml:space="preserve"> </w:t>
      </w:r>
      <w:r w:rsidRPr="0099359B">
        <w:rPr>
          <w:rFonts w:ascii="Times New Roman" w:eastAsia="Calibri" w:hAnsi="Times New Roman" w:cs="Times New Roman"/>
          <w:spacing w:val="-2"/>
          <w:sz w:val="28"/>
          <w:szCs w:val="28"/>
        </w:rPr>
        <w:t>произведений: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№7</w:t>
      </w:r>
      <w:r w:rsidRPr="0099359B">
        <w:rPr>
          <w:rFonts w:ascii="Times New Roman" w:eastAsia="Calibri" w:hAnsi="Times New Roman" w:cs="Times New Roman"/>
          <w:sz w:val="28"/>
          <w:szCs w:val="28"/>
        </w:rPr>
        <w:t xml:space="preserve"> До</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мажор,</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фортепианный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 xml:space="preserve">квинтет </w:t>
      </w:r>
      <w:r w:rsidRPr="0099359B">
        <w:rPr>
          <w:rFonts w:ascii="Times New Roman" w:eastAsia="Calibri" w:hAnsi="Times New Roman" w:cs="Times New Roman"/>
          <w:sz w:val="28"/>
          <w:szCs w:val="28"/>
        </w:rPr>
        <w:t>соль</w:t>
      </w:r>
      <w:r w:rsidRPr="0099359B">
        <w:rPr>
          <w:rFonts w:ascii="Times New Roman" w:eastAsia="Calibri" w:hAnsi="Times New Roman" w:cs="Times New Roman"/>
          <w:spacing w:val="-1"/>
          <w:sz w:val="28"/>
          <w:szCs w:val="28"/>
        </w:rPr>
        <w:t xml:space="preserve"> минор,</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«Казнь Степана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Разина».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z w:val="28"/>
          <w:szCs w:val="28"/>
        </w:rPr>
        <w:t xml:space="preserve">Для </w:t>
      </w:r>
      <w:r w:rsidRPr="0099359B">
        <w:rPr>
          <w:rFonts w:ascii="Times New Roman" w:eastAsia="Calibri" w:hAnsi="Times New Roman" w:cs="Times New Roman"/>
          <w:spacing w:val="-1"/>
          <w:sz w:val="28"/>
          <w:szCs w:val="28"/>
        </w:rPr>
        <w:t>ознакомления:</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симфония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 5,</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1</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часть, «Песня</w:t>
      </w:r>
      <w:r w:rsidRPr="0099359B">
        <w:rPr>
          <w:rFonts w:ascii="Times New Roman" w:eastAsia="Calibri" w:hAnsi="Times New Roman" w:cs="Times New Roman"/>
          <w:sz w:val="28"/>
          <w:szCs w:val="28"/>
        </w:rPr>
        <w:t xml:space="preserve"> 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встречном».</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10.</w:t>
      </w:r>
      <w:r w:rsidRPr="0099359B">
        <w:rPr>
          <w:rFonts w:ascii="Times New Roman" w:eastAsia="Calibri" w:hAnsi="Times New Roman" w:cs="Times New Roman"/>
          <w:bCs/>
          <w:spacing w:val="-1"/>
          <w:sz w:val="28"/>
          <w:szCs w:val="28"/>
        </w:rPr>
        <w:t xml:space="preserve"> Творчество</w:t>
      </w:r>
      <w:r w:rsidRPr="0099359B">
        <w:rPr>
          <w:rFonts w:ascii="Times New Roman" w:eastAsia="Calibri" w:hAnsi="Times New Roman" w:cs="Times New Roman"/>
          <w:bCs/>
          <w:sz w:val="28"/>
          <w:szCs w:val="28"/>
        </w:rPr>
        <w:t xml:space="preserve"> </w:t>
      </w:r>
      <w:proofErr w:type="spellStart"/>
      <w:r w:rsidRPr="0099359B">
        <w:rPr>
          <w:rFonts w:ascii="Times New Roman" w:eastAsia="Calibri" w:hAnsi="Times New Roman" w:cs="Times New Roman"/>
          <w:bCs/>
          <w:spacing w:val="-2"/>
          <w:sz w:val="28"/>
          <w:szCs w:val="28"/>
        </w:rPr>
        <w:t>Арама</w:t>
      </w:r>
      <w:proofErr w:type="spellEnd"/>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pacing w:val="-1"/>
          <w:sz w:val="28"/>
          <w:szCs w:val="28"/>
        </w:rPr>
        <w:t>Ильича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pacing w:val="-1"/>
          <w:sz w:val="28"/>
          <w:szCs w:val="28"/>
        </w:rPr>
        <w:t>Хачатуряна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z w:val="28"/>
          <w:szCs w:val="28"/>
        </w:rPr>
        <w:t xml:space="preserve"> н</w:t>
      </w:r>
      <w:r w:rsidRPr="0099359B">
        <w:rPr>
          <w:rFonts w:ascii="Times New Roman" w:eastAsia="Calibri" w:hAnsi="Times New Roman" w:cs="Times New Roman"/>
          <w:spacing w:val="-1"/>
          <w:sz w:val="28"/>
          <w:szCs w:val="28"/>
        </w:rPr>
        <w:t>овое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поколение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композиторов</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Советского</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Союза.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Разнообразное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наследие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автора. Национальный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колорит творчества.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5"/>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концерт</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для</w:t>
      </w:r>
      <w:r w:rsidRPr="0099359B">
        <w:rPr>
          <w:rFonts w:ascii="Times New Roman" w:eastAsia="Calibri" w:hAnsi="Times New Roman" w:cs="Times New Roman"/>
          <w:spacing w:val="68"/>
          <w:sz w:val="28"/>
          <w:szCs w:val="28"/>
        </w:rPr>
        <w:t xml:space="preserve"> </w:t>
      </w:r>
      <w:r w:rsidRPr="0099359B">
        <w:rPr>
          <w:rFonts w:ascii="Times New Roman" w:eastAsia="Calibri" w:hAnsi="Times New Roman" w:cs="Times New Roman"/>
          <w:spacing w:val="-1"/>
          <w:sz w:val="28"/>
          <w:szCs w:val="28"/>
        </w:rPr>
        <w:t>скрипки</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оркестром,</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фрагменты</w:t>
      </w:r>
      <w:r w:rsidRPr="0099359B">
        <w:rPr>
          <w:rFonts w:ascii="Times New Roman" w:eastAsia="Calibri" w:hAnsi="Times New Roman" w:cs="Times New Roman"/>
          <w:sz w:val="28"/>
          <w:szCs w:val="28"/>
        </w:rPr>
        <w:t xml:space="preserve"> из</w:t>
      </w:r>
      <w:r w:rsidRPr="0099359B">
        <w:rPr>
          <w:rFonts w:ascii="Times New Roman" w:eastAsia="Calibri" w:hAnsi="Times New Roman" w:cs="Times New Roman"/>
          <w:spacing w:val="-1"/>
          <w:sz w:val="28"/>
          <w:szCs w:val="28"/>
        </w:rPr>
        <w:t xml:space="preserve"> балетов «</w:t>
      </w:r>
      <w:proofErr w:type="spellStart"/>
      <w:r w:rsidRPr="0099359B">
        <w:rPr>
          <w:rFonts w:ascii="Times New Roman" w:eastAsia="Calibri" w:hAnsi="Times New Roman" w:cs="Times New Roman"/>
          <w:spacing w:val="-1"/>
          <w:sz w:val="28"/>
          <w:szCs w:val="28"/>
        </w:rPr>
        <w:t>Гаянэ</w:t>
      </w:r>
      <w:proofErr w:type="spellEnd"/>
      <w:r w:rsidRPr="0099359B">
        <w:rPr>
          <w:rFonts w:ascii="Times New Roman" w:eastAsia="Calibri" w:hAnsi="Times New Roman" w:cs="Times New Roman"/>
          <w:spacing w:val="-1"/>
          <w:sz w:val="28"/>
          <w:szCs w:val="28"/>
        </w:rPr>
        <w:t>»</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z w:val="28"/>
          <w:szCs w:val="28"/>
        </w:rPr>
        <w:t xml:space="preserve">и </w:t>
      </w:r>
      <w:r w:rsidRPr="0099359B">
        <w:rPr>
          <w:rFonts w:ascii="Times New Roman" w:eastAsia="Calibri" w:hAnsi="Times New Roman" w:cs="Times New Roman"/>
          <w:spacing w:val="-1"/>
          <w:sz w:val="28"/>
          <w:szCs w:val="28"/>
        </w:rPr>
        <w:t>«Спартак».</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11.</w:t>
      </w:r>
      <w:r w:rsidRPr="0099359B">
        <w:rPr>
          <w:rFonts w:ascii="Times New Roman" w:eastAsia="Calibri" w:hAnsi="Times New Roman" w:cs="Times New Roman"/>
          <w:bCs/>
          <w:spacing w:val="-1"/>
          <w:sz w:val="28"/>
          <w:szCs w:val="28"/>
        </w:rPr>
        <w:t xml:space="preserve"> Творчество</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Георгия</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Васильевича</w:t>
      </w:r>
      <w:r w:rsidRPr="0099359B">
        <w:rPr>
          <w:rFonts w:ascii="Times New Roman" w:eastAsia="Calibri" w:hAnsi="Times New Roman" w:cs="Times New Roman"/>
          <w:bCs/>
          <w:spacing w:val="1"/>
          <w:sz w:val="28"/>
          <w:szCs w:val="28"/>
        </w:rPr>
        <w:t xml:space="preserve"> </w:t>
      </w:r>
      <w:r w:rsidRPr="0099359B">
        <w:rPr>
          <w:rFonts w:ascii="Times New Roman" w:eastAsia="Calibri" w:hAnsi="Times New Roman" w:cs="Times New Roman"/>
          <w:bCs/>
          <w:spacing w:val="-1"/>
          <w:sz w:val="28"/>
          <w:szCs w:val="28"/>
        </w:rPr>
        <w:t>Свиридова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lastRenderedPageBreak/>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2"/>
          <w:sz w:val="28"/>
          <w:szCs w:val="28"/>
        </w:rPr>
        <w:t>продолжатель</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pacing w:val="-1"/>
          <w:sz w:val="28"/>
          <w:szCs w:val="28"/>
        </w:rPr>
        <w:t>традиции</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русской</w:t>
      </w:r>
      <w:r w:rsidRPr="0099359B">
        <w:rPr>
          <w:rFonts w:ascii="Times New Roman" w:eastAsia="Calibri" w:hAnsi="Times New Roman" w:cs="Times New Roman"/>
          <w:spacing w:val="49"/>
          <w:sz w:val="28"/>
          <w:szCs w:val="28"/>
        </w:rPr>
        <w:t xml:space="preserve"> </w:t>
      </w:r>
      <w:r w:rsidRPr="0099359B">
        <w:rPr>
          <w:rFonts w:ascii="Times New Roman" w:eastAsia="Calibri" w:hAnsi="Times New Roman" w:cs="Times New Roman"/>
          <w:spacing w:val="-1"/>
          <w:sz w:val="28"/>
          <w:szCs w:val="28"/>
        </w:rPr>
        <w:t>хоровой</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школы.</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pacing w:val="-1"/>
          <w:sz w:val="28"/>
          <w:szCs w:val="28"/>
        </w:rPr>
        <w:t>Особое</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значение</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вокальной</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хоровой</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музыки</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z w:val="28"/>
          <w:szCs w:val="28"/>
        </w:rPr>
        <w:t>в</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творчестве,</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любовь</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2"/>
          <w:sz w:val="28"/>
          <w:szCs w:val="28"/>
        </w:rPr>
        <w:t>русской</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поэзии, «пушкинская»</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тема в</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музыке</w:t>
      </w:r>
      <w:r w:rsidRPr="0099359B">
        <w:rPr>
          <w:rFonts w:ascii="Times New Roman" w:eastAsia="Calibri" w:hAnsi="Times New Roman" w:cs="Times New Roman"/>
          <w:sz w:val="28"/>
          <w:szCs w:val="28"/>
        </w:rPr>
        <w:t xml:space="preserve"> Г.В.</w:t>
      </w:r>
      <w:r w:rsidRPr="0099359B">
        <w:rPr>
          <w:rFonts w:ascii="Times New Roman" w:eastAsia="Calibri" w:hAnsi="Times New Roman" w:cs="Times New Roman"/>
          <w:spacing w:val="-1"/>
          <w:sz w:val="28"/>
          <w:szCs w:val="28"/>
        </w:rPr>
        <w:t xml:space="preserve"> Свиридова.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«Поэма</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pacing w:val="-1"/>
          <w:sz w:val="28"/>
          <w:szCs w:val="28"/>
        </w:rPr>
        <w:t>памяти</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Сергея</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Есенина»</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(№№1,</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z w:val="28"/>
          <w:szCs w:val="28"/>
        </w:rPr>
        <w:t>2,</w:t>
      </w:r>
      <w:r w:rsidRPr="0099359B">
        <w:rPr>
          <w:rFonts w:ascii="Times New Roman" w:eastAsia="Calibri" w:hAnsi="Times New Roman" w:cs="Times New Roman"/>
          <w:spacing w:val="8"/>
          <w:sz w:val="28"/>
          <w:szCs w:val="28"/>
        </w:rPr>
        <w:t xml:space="preserve"> </w:t>
      </w:r>
      <w:r w:rsidRPr="0099359B">
        <w:rPr>
          <w:rFonts w:ascii="Times New Roman" w:eastAsia="Calibri" w:hAnsi="Times New Roman" w:cs="Times New Roman"/>
          <w:sz w:val="28"/>
          <w:szCs w:val="28"/>
        </w:rPr>
        <w:t>10),</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«Романс»</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«Вальс»</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10"/>
          <w:sz w:val="28"/>
          <w:szCs w:val="28"/>
        </w:rPr>
        <w:t xml:space="preserve"> </w:t>
      </w:r>
      <w:r w:rsidRPr="0099359B">
        <w:rPr>
          <w:rFonts w:ascii="Times New Roman" w:eastAsia="Calibri" w:hAnsi="Times New Roman" w:cs="Times New Roman"/>
          <w:spacing w:val="-1"/>
          <w:sz w:val="28"/>
          <w:szCs w:val="28"/>
        </w:rPr>
        <w:t>музыкальных</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pacing w:val="-1"/>
          <w:sz w:val="28"/>
          <w:szCs w:val="28"/>
        </w:rPr>
        <w:t>иллюстраций</w:t>
      </w:r>
      <w:r w:rsidRPr="0099359B">
        <w:rPr>
          <w:rFonts w:ascii="Times New Roman" w:eastAsia="Calibri" w:hAnsi="Times New Roman" w:cs="Times New Roman"/>
          <w:spacing w:val="12"/>
          <w:sz w:val="28"/>
          <w:szCs w:val="28"/>
        </w:rPr>
        <w:t xml:space="preserve"> </w:t>
      </w:r>
      <w:r w:rsidRPr="0099359B">
        <w:rPr>
          <w:rFonts w:ascii="Times New Roman" w:eastAsia="Calibri" w:hAnsi="Times New Roman" w:cs="Times New Roman"/>
          <w:sz w:val="28"/>
          <w:szCs w:val="28"/>
        </w:rPr>
        <w:t>к</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повести</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2"/>
          <w:sz w:val="28"/>
          <w:szCs w:val="28"/>
        </w:rPr>
        <w:t>Пушкина</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«Метель»,</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романсы</w:t>
      </w:r>
      <w:r w:rsidRPr="0099359B">
        <w:rPr>
          <w:rFonts w:ascii="Times New Roman" w:eastAsia="Calibri" w:hAnsi="Times New Roman" w:cs="Times New Roman"/>
          <w:spacing w:val="26"/>
          <w:sz w:val="28"/>
          <w:szCs w:val="28"/>
        </w:rPr>
        <w:t xml:space="preserve"> </w:t>
      </w:r>
      <w:r w:rsidRPr="0099359B">
        <w:rPr>
          <w:rFonts w:ascii="Times New Roman" w:eastAsia="Calibri" w:hAnsi="Times New Roman" w:cs="Times New Roman"/>
          <w:sz w:val="28"/>
          <w:szCs w:val="28"/>
        </w:rPr>
        <w:t>и</w:t>
      </w:r>
      <w:r w:rsidRPr="0099359B">
        <w:rPr>
          <w:rFonts w:ascii="Times New Roman" w:eastAsia="Calibri" w:hAnsi="Times New Roman" w:cs="Times New Roman"/>
          <w:spacing w:val="25"/>
          <w:sz w:val="28"/>
          <w:szCs w:val="28"/>
        </w:rPr>
        <w:t xml:space="preserve"> </w:t>
      </w:r>
      <w:r w:rsidRPr="0099359B">
        <w:rPr>
          <w:rFonts w:ascii="Times New Roman" w:eastAsia="Calibri" w:hAnsi="Times New Roman" w:cs="Times New Roman"/>
          <w:spacing w:val="-1"/>
          <w:sz w:val="28"/>
          <w:szCs w:val="28"/>
        </w:rPr>
        <w:t>хоры</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1"/>
          <w:sz w:val="28"/>
          <w:szCs w:val="28"/>
        </w:rPr>
        <w:t>по</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pacing w:val="-2"/>
          <w:sz w:val="28"/>
          <w:szCs w:val="28"/>
        </w:rPr>
        <w:t>выбору</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pacing w:val="-1"/>
          <w:sz w:val="28"/>
          <w:szCs w:val="28"/>
        </w:rPr>
        <w:t>преподавателя</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(«Пушкинский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венок»,</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цикл</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на</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стихи</w:t>
      </w:r>
      <w:r w:rsidRPr="0099359B">
        <w:rPr>
          <w:rFonts w:ascii="Times New Roman" w:eastAsia="Calibri" w:hAnsi="Times New Roman" w:cs="Times New Roman"/>
          <w:sz w:val="28"/>
          <w:szCs w:val="28"/>
        </w:rPr>
        <w:t xml:space="preserve"> Р.</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pacing w:val="-1"/>
          <w:sz w:val="28"/>
          <w:szCs w:val="28"/>
        </w:rPr>
        <w:t>Бернса</w:t>
      </w:r>
      <w:r w:rsidRPr="0099359B">
        <w:rPr>
          <w:rFonts w:ascii="Times New Roman" w:eastAsia="Calibri" w:hAnsi="Times New Roman" w:cs="Times New Roman"/>
          <w:sz w:val="28"/>
          <w:szCs w:val="28"/>
        </w:rPr>
        <w:t xml:space="preserve"> и</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z w:val="28"/>
          <w:szCs w:val="28"/>
        </w:rPr>
        <w:t>др.).</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12.</w:t>
      </w:r>
      <w:r w:rsidRPr="0099359B">
        <w:rPr>
          <w:rFonts w:ascii="Times New Roman" w:eastAsia="Calibri" w:hAnsi="Times New Roman" w:cs="Times New Roman"/>
          <w:bCs/>
          <w:spacing w:val="-1"/>
          <w:sz w:val="28"/>
          <w:szCs w:val="28"/>
        </w:rPr>
        <w:t xml:space="preserve"> Шестидесятые</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годы</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ХХ века,</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«оттепель»</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отечественная</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музыка</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второй</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половины</w:t>
      </w:r>
      <w:r w:rsidRPr="0099359B">
        <w:rPr>
          <w:rFonts w:ascii="Times New Roman" w:eastAsia="Calibri" w:hAnsi="Times New Roman" w:cs="Times New Roman"/>
          <w:spacing w:val="52"/>
          <w:sz w:val="28"/>
          <w:szCs w:val="28"/>
        </w:rPr>
        <w:t xml:space="preserve"> </w:t>
      </w:r>
      <w:r w:rsidRPr="0099359B">
        <w:rPr>
          <w:rFonts w:ascii="Times New Roman" w:eastAsia="Calibri" w:hAnsi="Times New Roman" w:cs="Times New Roman"/>
          <w:spacing w:val="-1"/>
          <w:sz w:val="28"/>
          <w:szCs w:val="28"/>
        </w:rPr>
        <w:t>ХХ</w:t>
      </w:r>
      <w:r w:rsidRPr="0099359B">
        <w:rPr>
          <w:rFonts w:ascii="Times New Roman" w:eastAsia="Calibri" w:hAnsi="Times New Roman" w:cs="Times New Roman"/>
          <w:spacing w:val="50"/>
          <w:sz w:val="28"/>
          <w:szCs w:val="28"/>
        </w:rPr>
        <w:t xml:space="preserve"> </w:t>
      </w:r>
      <w:r w:rsidRPr="0099359B">
        <w:rPr>
          <w:rFonts w:ascii="Times New Roman" w:eastAsia="Calibri" w:hAnsi="Times New Roman" w:cs="Times New Roman"/>
          <w:sz w:val="28"/>
          <w:szCs w:val="28"/>
        </w:rPr>
        <w:t>века.</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z w:val="28"/>
          <w:szCs w:val="28"/>
        </w:rPr>
        <w:t>Связи</w:t>
      </w:r>
      <w:r w:rsidRPr="0099359B">
        <w:rPr>
          <w:rFonts w:ascii="Times New Roman" w:eastAsia="Calibri" w:hAnsi="Times New Roman" w:cs="Times New Roman"/>
          <w:spacing w:val="23"/>
          <w:sz w:val="28"/>
          <w:szCs w:val="28"/>
        </w:rPr>
        <w:t xml:space="preserve"> </w:t>
      </w:r>
      <w:r w:rsidRPr="0099359B">
        <w:rPr>
          <w:rFonts w:ascii="Times New Roman" w:eastAsia="Calibri" w:hAnsi="Times New Roman" w:cs="Times New Roman"/>
          <w:spacing w:val="-1"/>
          <w:sz w:val="28"/>
          <w:szCs w:val="28"/>
        </w:rPr>
        <w:t>процессов</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музыкального</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творчества</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событиями</w:t>
      </w:r>
      <w:r w:rsidRPr="0099359B">
        <w:rPr>
          <w:rFonts w:ascii="Times New Roman" w:eastAsia="Calibri" w:hAnsi="Times New Roman" w:cs="Times New Roman"/>
          <w:spacing w:val="2"/>
          <w:sz w:val="28"/>
          <w:szCs w:val="28"/>
        </w:rPr>
        <w:t xml:space="preserve"> </w:t>
      </w:r>
      <w:r w:rsidRPr="0099359B">
        <w:rPr>
          <w:rFonts w:ascii="Times New Roman" w:eastAsia="Calibri" w:hAnsi="Times New Roman" w:cs="Times New Roman"/>
          <w:spacing w:val="-1"/>
          <w:sz w:val="28"/>
          <w:szCs w:val="28"/>
        </w:rPr>
        <w:t>общественно-политической</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жизни</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страны.</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1"/>
          <w:sz w:val="28"/>
          <w:szCs w:val="28"/>
        </w:rPr>
        <w:t>Общее</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представление</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z w:val="28"/>
          <w:szCs w:val="28"/>
        </w:rPr>
        <w:t>о</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композиторских</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техниках</w:t>
      </w:r>
      <w:r w:rsidRPr="0099359B">
        <w:rPr>
          <w:rFonts w:ascii="Times New Roman" w:eastAsia="Calibri" w:hAnsi="Times New Roman" w:cs="Times New Roman"/>
          <w:spacing w:val="34"/>
          <w:sz w:val="28"/>
          <w:szCs w:val="28"/>
        </w:rPr>
        <w:t xml:space="preserve"> </w:t>
      </w:r>
      <w:r w:rsidRPr="0099359B">
        <w:rPr>
          <w:rFonts w:ascii="Times New Roman" w:eastAsia="Calibri" w:hAnsi="Times New Roman" w:cs="Times New Roman"/>
          <w:spacing w:val="-1"/>
          <w:sz w:val="28"/>
          <w:szCs w:val="28"/>
        </w:rPr>
        <w:t>конца</w:t>
      </w:r>
      <w:r w:rsidRPr="0099359B">
        <w:rPr>
          <w:rFonts w:ascii="Times New Roman" w:eastAsia="Calibri" w:hAnsi="Times New Roman" w:cs="Times New Roman"/>
          <w:spacing w:val="33"/>
          <w:sz w:val="28"/>
          <w:szCs w:val="28"/>
        </w:rPr>
        <w:t xml:space="preserve"> </w:t>
      </w:r>
      <w:r w:rsidRPr="0099359B">
        <w:rPr>
          <w:rFonts w:ascii="Times New Roman" w:eastAsia="Calibri" w:hAnsi="Times New Roman" w:cs="Times New Roman"/>
          <w:spacing w:val="-1"/>
          <w:sz w:val="28"/>
          <w:szCs w:val="28"/>
        </w:rPr>
        <w:t>ХХ</w:t>
      </w:r>
      <w:r w:rsidRPr="0099359B">
        <w:rPr>
          <w:rFonts w:ascii="Times New Roman" w:eastAsia="Calibri" w:hAnsi="Times New Roman" w:cs="Times New Roman"/>
          <w:spacing w:val="37"/>
          <w:sz w:val="28"/>
          <w:szCs w:val="28"/>
        </w:rPr>
        <w:t xml:space="preserve"> </w:t>
      </w:r>
      <w:r w:rsidRPr="0099359B">
        <w:rPr>
          <w:rFonts w:ascii="Times New Roman" w:eastAsia="Calibri" w:hAnsi="Times New Roman" w:cs="Times New Roman"/>
          <w:sz w:val="28"/>
          <w:szCs w:val="28"/>
        </w:rPr>
        <w:t>века.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61"/>
          <w:sz w:val="28"/>
          <w:szCs w:val="28"/>
        </w:rPr>
        <w:t xml:space="preserve"> </w:t>
      </w:r>
      <w:r w:rsidRPr="0099359B">
        <w:rPr>
          <w:rFonts w:ascii="Times New Roman" w:eastAsia="Calibri" w:hAnsi="Times New Roman" w:cs="Times New Roman"/>
          <w:spacing w:val="-1"/>
          <w:sz w:val="28"/>
          <w:szCs w:val="28"/>
        </w:rPr>
        <w:t>музыкальные</w:t>
      </w:r>
      <w:r w:rsidRPr="0099359B">
        <w:rPr>
          <w:rFonts w:ascii="Times New Roman" w:eastAsia="Calibri" w:hAnsi="Times New Roman" w:cs="Times New Roman"/>
          <w:spacing w:val="56"/>
          <w:sz w:val="28"/>
          <w:szCs w:val="28"/>
        </w:rPr>
        <w:t xml:space="preserve"> </w:t>
      </w:r>
      <w:r w:rsidRPr="0099359B">
        <w:rPr>
          <w:rFonts w:ascii="Times New Roman" w:eastAsia="Calibri" w:hAnsi="Times New Roman" w:cs="Times New Roman"/>
          <w:spacing w:val="-1"/>
          <w:sz w:val="28"/>
          <w:szCs w:val="28"/>
        </w:rPr>
        <w:t>примеры</w:t>
      </w:r>
      <w:r w:rsidRPr="0099359B">
        <w:rPr>
          <w:rFonts w:ascii="Times New Roman" w:eastAsia="Calibri" w:hAnsi="Times New Roman" w:cs="Times New Roman"/>
          <w:spacing w:val="60"/>
          <w:sz w:val="28"/>
          <w:szCs w:val="28"/>
        </w:rPr>
        <w:t xml:space="preserve"> </w:t>
      </w:r>
      <w:r w:rsidRPr="0099359B">
        <w:rPr>
          <w:rFonts w:ascii="Times New Roman" w:eastAsia="Calibri" w:hAnsi="Times New Roman" w:cs="Times New Roman"/>
          <w:spacing w:val="-1"/>
          <w:sz w:val="28"/>
          <w:szCs w:val="28"/>
        </w:rPr>
        <w:t>для</w:t>
      </w:r>
      <w:r w:rsidRPr="0099359B">
        <w:rPr>
          <w:rFonts w:ascii="Times New Roman" w:eastAsia="Calibri" w:hAnsi="Times New Roman" w:cs="Times New Roman"/>
          <w:spacing w:val="57"/>
          <w:sz w:val="28"/>
          <w:szCs w:val="28"/>
        </w:rPr>
        <w:t xml:space="preserve"> </w:t>
      </w:r>
      <w:r w:rsidRPr="0099359B">
        <w:rPr>
          <w:rFonts w:ascii="Times New Roman" w:eastAsia="Calibri" w:hAnsi="Times New Roman" w:cs="Times New Roman"/>
          <w:spacing w:val="-1"/>
          <w:sz w:val="28"/>
          <w:szCs w:val="28"/>
        </w:rPr>
        <w:t>прослушивания</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преподаватель</w:t>
      </w:r>
      <w:r w:rsidRPr="0099359B">
        <w:rPr>
          <w:rFonts w:ascii="Times New Roman" w:eastAsia="Calibri" w:hAnsi="Times New Roman" w:cs="Times New Roman"/>
          <w:spacing w:val="35"/>
          <w:sz w:val="28"/>
          <w:szCs w:val="28"/>
        </w:rPr>
        <w:t xml:space="preserve"> </w:t>
      </w:r>
      <w:r w:rsidRPr="0099359B">
        <w:rPr>
          <w:rFonts w:ascii="Times New Roman" w:eastAsia="Calibri" w:hAnsi="Times New Roman" w:cs="Times New Roman"/>
          <w:sz w:val="28"/>
          <w:szCs w:val="28"/>
        </w:rPr>
        <w:t>может</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выбрать</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самостоятельно,</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2"/>
          <w:sz w:val="28"/>
          <w:szCs w:val="28"/>
        </w:rPr>
        <w:t>исходя</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z w:val="28"/>
          <w:szCs w:val="28"/>
        </w:rPr>
        <w:t>из</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уровня</w:t>
      </w:r>
      <w:r w:rsidRPr="0099359B">
        <w:rPr>
          <w:rFonts w:ascii="Times New Roman" w:eastAsia="Calibri" w:hAnsi="Times New Roman" w:cs="Times New Roman"/>
          <w:spacing w:val="15"/>
          <w:sz w:val="28"/>
          <w:szCs w:val="28"/>
        </w:rPr>
        <w:t xml:space="preserve"> </w:t>
      </w:r>
      <w:r w:rsidRPr="0099359B">
        <w:rPr>
          <w:rFonts w:ascii="Times New Roman" w:eastAsia="Calibri" w:hAnsi="Times New Roman" w:cs="Times New Roman"/>
          <w:spacing w:val="-1"/>
          <w:sz w:val="28"/>
          <w:szCs w:val="28"/>
        </w:rPr>
        <w:t>группы,</w:t>
      </w:r>
      <w:r w:rsidRPr="0099359B">
        <w:rPr>
          <w:rFonts w:ascii="Times New Roman" w:eastAsia="Calibri" w:hAnsi="Times New Roman" w:cs="Times New Roman"/>
          <w:spacing w:val="14"/>
          <w:sz w:val="28"/>
          <w:szCs w:val="28"/>
        </w:rPr>
        <w:t xml:space="preserve"> </w:t>
      </w:r>
      <w:r w:rsidRPr="0099359B">
        <w:rPr>
          <w:rFonts w:ascii="Times New Roman" w:eastAsia="Calibri" w:hAnsi="Times New Roman" w:cs="Times New Roman"/>
          <w:spacing w:val="-1"/>
          <w:sz w:val="28"/>
          <w:szCs w:val="28"/>
        </w:rPr>
        <w:t>интересов</w:t>
      </w:r>
      <w:r w:rsidRPr="0099359B">
        <w:rPr>
          <w:rFonts w:ascii="Times New Roman" w:eastAsia="Calibri" w:hAnsi="Times New Roman" w:cs="Times New Roman"/>
          <w:spacing w:val="39"/>
          <w:sz w:val="28"/>
          <w:szCs w:val="28"/>
        </w:rPr>
        <w:t xml:space="preserve"> </w:t>
      </w:r>
      <w:r w:rsidRPr="0099359B">
        <w:rPr>
          <w:rFonts w:ascii="Times New Roman" w:eastAsia="Calibri" w:hAnsi="Times New Roman" w:cs="Times New Roman"/>
          <w:spacing w:val="-1"/>
          <w:sz w:val="28"/>
          <w:szCs w:val="28"/>
        </w:rPr>
        <w:t>учеников, имеющихся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записей.</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13.</w:t>
      </w:r>
      <w:r w:rsidRPr="0099359B">
        <w:rPr>
          <w:rFonts w:ascii="Times New Roman" w:eastAsia="Calibri" w:hAnsi="Times New Roman" w:cs="Times New Roman"/>
          <w:bCs/>
          <w:spacing w:val="-1"/>
          <w:sz w:val="28"/>
          <w:szCs w:val="28"/>
        </w:rPr>
        <w:t xml:space="preserve"> Творчество</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Р.К. Щедрина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краткое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ознакомление</w:t>
      </w:r>
      <w:r w:rsidRPr="0099359B">
        <w:rPr>
          <w:rFonts w:ascii="Times New Roman" w:eastAsia="Calibri" w:hAnsi="Times New Roman" w:cs="Times New Roman"/>
          <w:sz w:val="28"/>
          <w:szCs w:val="28"/>
        </w:rPr>
        <w:t xml:space="preserve"> с</w:t>
      </w:r>
      <w:r w:rsidRPr="0099359B">
        <w:rPr>
          <w:rFonts w:ascii="Times New Roman" w:eastAsia="Calibri" w:hAnsi="Times New Roman" w:cs="Times New Roman"/>
          <w:spacing w:val="-1"/>
          <w:sz w:val="28"/>
          <w:szCs w:val="28"/>
        </w:rPr>
        <w:t xml:space="preserve"> биографией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композитора.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Концерт</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для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оркестра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«Озорные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частушки».</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14.</w:t>
      </w:r>
      <w:r w:rsidRPr="0099359B">
        <w:rPr>
          <w:rFonts w:ascii="Times New Roman" w:eastAsia="Calibri" w:hAnsi="Times New Roman" w:cs="Times New Roman"/>
          <w:bCs/>
          <w:spacing w:val="-1"/>
          <w:sz w:val="28"/>
          <w:szCs w:val="28"/>
        </w:rPr>
        <w:t xml:space="preserve"> Творчество</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 xml:space="preserve">А.Г. </w:t>
      </w:r>
      <w:proofErr w:type="spellStart"/>
      <w:r w:rsidRPr="0099359B">
        <w:rPr>
          <w:rFonts w:ascii="Times New Roman" w:eastAsia="Calibri" w:hAnsi="Times New Roman" w:cs="Times New Roman"/>
          <w:bCs/>
          <w:spacing w:val="-1"/>
          <w:sz w:val="28"/>
          <w:szCs w:val="28"/>
        </w:rPr>
        <w:t>Шнитке</w:t>
      </w:r>
      <w:proofErr w:type="spellEnd"/>
      <w:r w:rsidRPr="0099359B">
        <w:rPr>
          <w:rFonts w:ascii="Times New Roman" w:eastAsia="Calibri" w:hAnsi="Times New Roman" w:cs="Times New Roman"/>
          <w:bCs/>
          <w:sz w:val="28"/>
          <w:szCs w:val="28"/>
        </w:rPr>
        <w:t xml:space="preserve"> и</w:t>
      </w:r>
      <w:r w:rsidRPr="0099359B">
        <w:rPr>
          <w:rFonts w:ascii="Times New Roman" w:eastAsia="Calibri" w:hAnsi="Times New Roman" w:cs="Times New Roman"/>
          <w:bCs/>
          <w:spacing w:val="-2"/>
          <w:sz w:val="28"/>
          <w:szCs w:val="28"/>
        </w:rPr>
        <w:t xml:space="preserve"> </w:t>
      </w:r>
      <w:r w:rsidRPr="0099359B">
        <w:rPr>
          <w:rFonts w:ascii="Times New Roman" w:eastAsia="Calibri" w:hAnsi="Times New Roman" w:cs="Times New Roman"/>
          <w:bCs/>
          <w:spacing w:val="-1"/>
          <w:sz w:val="28"/>
          <w:szCs w:val="28"/>
        </w:rPr>
        <w:t xml:space="preserve">С.А. </w:t>
      </w:r>
      <w:proofErr w:type="spellStart"/>
      <w:r w:rsidRPr="0099359B">
        <w:rPr>
          <w:rFonts w:ascii="Times New Roman" w:eastAsia="Calibri" w:hAnsi="Times New Roman" w:cs="Times New Roman"/>
          <w:bCs/>
          <w:spacing w:val="-1"/>
          <w:sz w:val="28"/>
          <w:szCs w:val="28"/>
        </w:rPr>
        <w:t>Губайдулиной</w:t>
      </w:r>
      <w:proofErr w:type="spellEnd"/>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71"/>
          <w:sz w:val="28"/>
          <w:szCs w:val="28"/>
        </w:rPr>
        <w:t xml:space="preserve"> </w:t>
      </w:r>
      <w:r w:rsidRPr="0099359B">
        <w:rPr>
          <w:rFonts w:ascii="Times New Roman" w:eastAsia="Calibri" w:hAnsi="Times New Roman" w:cs="Times New Roman"/>
          <w:spacing w:val="-1"/>
          <w:sz w:val="28"/>
          <w:szCs w:val="28"/>
        </w:rPr>
        <w:t>Теория:</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краткое</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ознакомление</w:t>
      </w:r>
      <w:r w:rsidRPr="0099359B">
        <w:rPr>
          <w:rFonts w:ascii="Times New Roman" w:eastAsia="Calibri" w:hAnsi="Times New Roman" w:cs="Times New Roman"/>
          <w:sz w:val="28"/>
          <w:szCs w:val="28"/>
        </w:rPr>
        <w:t xml:space="preserve"> с</w:t>
      </w:r>
      <w:r w:rsidRPr="0099359B">
        <w:rPr>
          <w:rFonts w:ascii="Times New Roman" w:eastAsia="Calibri" w:hAnsi="Times New Roman" w:cs="Times New Roman"/>
          <w:spacing w:val="-1"/>
          <w:sz w:val="28"/>
          <w:szCs w:val="28"/>
        </w:rPr>
        <w:t xml:space="preserve"> биографиями</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2"/>
          <w:sz w:val="28"/>
          <w:szCs w:val="28"/>
        </w:rPr>
        <w:t xml:space="preserve">композиторов. </w:t>
      </w:r>
      <w:r w:rsidRPr="0099359B">
        <w:rPr>
          <w:rFonts w:ascii="Times New Roman" w:eastAsia="Calibri" w:hAnsi="Times New Roman" w:cs="Times New Roman"/>
          <w:spacing w:val="-1"/>
          <w:sz w:val="28"/>
          <w:szCs w:val="28"/>
        </w:rPr>
        <w:t>Практика:</w:t>
      </w:r>
      <w:r w:rsidRPr="0099359B">
        <w:rPr>
          <w:rFonts w:ascii="Times New Roman" w:eastAsia="Calibri" w:hAnsi="Times New Roman" w:cs="Times New Roman"/>
          <w:spacing w:val="20"/>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16"/>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24"/>
          <w:sz w:val="28"/>
          <w:szCs w:val="28"/>
        </w:rPr>
        <w:t xml:space="preserve"> </w:t>
      </w:r>
      <w:r w:rsidRPr="0099359B">
        <w:rPr>
          <w:rFonts w:ascii="Times New Roman" w:eastAsia="Calibri" w:hAnsi="Times New Roman" w:cs="Times New Roman"/>
          <w:spacing w:val="-1"/>
          <w:sz w:val="28"/>
          <w:szCs w:val="28"/>
        </w:rPr>
        <w:t>А.Г.</w:t>
      </w:r>
      <w:r w:rsidRPr="0099359B">
        <w:rPr>
          <w:rFonts w:ascii="Times New Roman" w:eastAsia="Calibri" w:hAnsi="Times New Roman" w:cs="Times New Roman"/>
          <w:spacing w:val="18"/>
          <w:sz w:val="28"/>
          <w:szCs w:val="28"/>
        </w:rPr>
        <w:t xml:space="preserve"> </w:t>
      </w:r>
      <w:proofErr w:type="spellStart"/>
      <w:r w:rsidRPr="0099359B">
        <w:rPr>
          <w:rFonts w:ascii="Times New Roman" w:eastAsia="Calibri" w:hAnsi="Times New Roman" w:cs="Times New Roman"/>
          <w:spacing w:val="-1"/>
          <w:sz w:val="28"/>
          <w:szCs w:val="28"/>
        </w:rPr>
        <w:t>Шнитке</w:t>
      </w:r>
      <w:proofErr w:type="spellEnd"/>
      <w:r w:rsidRPr="0099359B">
        <w:rPr>
          <w:rFonts w:ascii="Times New Roman" w:eastAsia="Calibri" w:hAnsi="Times New Roman" w:cs="Times New Roman"/>
          <w:spacing w:val="19"/>
          <w:sz w:val="28"/>
          <w:szCs w:val="28"/>
        </w:rPr>
        <w:t xml:space="preserve"> </w:t>
      </w:r>
      <w:proofErr w:type="spellStart"/>
      <w:r w:rsidRPr="0099359B">
        <w:rPr>
          <w:rFonts w:ascii="Times New Roman" w:eastAsia="Calibri" w:hAnsi="Times New Roman" w:cs="Times New Roman"/>
          <w:spacing w:val="-1"/>
          <w:sz w:val="28"/>
          <w:szCs w:val="28"/>
        </w:rPr>
        <w:t>Concerto</w:t>
      </w:r>
      <w:proofErr w:type="spellEnd"/>
      <w:r w:rsidRPr="0099359B">
        <w:rPr>
          <w:rFonts w:ascii="Times New Roman" w:eastAsia="Calibri" w:hAnsi="Times New Roman" w:cs="Times New Roman"/>
          <w:spacing w:val="19"/>
          <w:sz w:val="28"/>
          <w:szCs w:val="28"/>
        </w:rPr>
        <w:t xml:space="preserve"> </w:t>
      </w:r>
      <w:proofErr w:type="spellStart"/>
      <w:r w:rsidRPr="0099359B">
        <w:rPr>
          <w:rFonts w:ascii="Times New Roman" w:eastAsia="Calibri" w:hAnsi="Times New Roman" w:cs="Times New Roman"/>
          <w:spacing w:val="-2"/>
          <w:sz w:val="28"/>
          <w:szCs w:val="28"/>
        </w:rPr>
        <w:t>grosso</w:t>
      </w:r>
      <w:proofErr w:type="spellEnd"/>
      <w:r w:rsidRPr="0099359B">
        <w:rPr>
          <w:rFonts w:ascii="Times New Roman" w:eastAsia="Calibri" w:hAnsi="Times New Roman" w:cs="Times New Roman"/>
          <w:sz w:val="28"/>
          <w:szCs w:val="28"/>
        </w:rPr>
        <w:t xml:space="preserve"> №1,</w:t>
      </w:r>
      <w:r w:rsidRPr="0099359B">
        <w:rPr>
          <w:rFonts w:ascii="Times New Roman" w:eastAsia="Calibri" w:hAnsi="Times New Roman" w:cs="Times New Roman"/>
          <w:spacing w:val="-1"/>
          <w:sz w:val="28"/>
          <w:szCs w:val="28"/>
        </w:rPr>
        <w:t xml:space="preserve"> С.А. Губайдуллина</w:t>
      </w:r>
      <w:r w:rsidRPr="0099359B">
        <w:rPr>
          <w:rFonts w:ascii="Times New Roman" w:eastAsia="Calibri" w:hAnsi="Times New Roman" w:cs="Times New Roman"/>
          <w:sz w:val="28"/>
          <w:szCs w:val="28"/>
        </w:rPr>
        <w:t xml:space="preserve"> </w:t>
      </w:r>
      <w:r w:rsidRPr="0099359B">
        <w:rPr>
          <w:rFonts w:ascii="Times New Roman" w:eastAsia="Calibri" w:hAnsi="Times New Roman" w:cs="Times New Roman"/>
          <w:spacing w:val="-1"/>
          <w:sz w:val="28"/>
          <w:szCs w:val="28"/>
        </w:rPr>
        <w:t>«</w:t>
      </w:r>
      <w:proofErr w:type="spellStart"/>
      <w:r w:rsidRPr="0099359B">
        <w:rPr>
          <w:rFonts w:ascii="Times New Roman" w:eastAsia="Calibri" w:hAnsi="Times New Roman" w:cs="Times New Roman"/>
          <w:spacing w:val="-1"/>
          <w:sz w:val="28"/>
          <w:szCs w:val="28"/>
        </w:rPr>
        <w:t>Detto</w:t>
      </w:r>
      <w:proofErr w:type="spellEnd"/>
      <w:r w:rsidRPr="0099359B">
        <w:rPr>
          <w:rFonts w:ascii="Times New Roman" w:eastAsia="Calibri" w:hAnsi="Times New Roman" w:cs="Times New Roman"/>
          <w:spacing w:val="-1"/>
          <w:sz w:val="28"/>
          <w:szCs w:val="28"/>
        </w:rPr>
        <w:t xml:space="preserve">-I» </w:t>
      </w:r>
      <w:r w:rsidRPr="0099359B">
        <w:rPr>
          <w:rFonts w:ascii="Times New Roman" w:eastAsia="Calibri" w:hAnsi="Times New Roman" w:cs="Times New Roman"/>
          <w:sz w:val="28"/>
          <w:szCs w:val="28"/>
        </w:rPr>
        <w:t>или</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других</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z w:val="28"/>
          <w:szCs w:val="28"/>
        </w:rPr>
        <w:t>по</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выбору</w:t>
      </w:r>
      <w:r w:rsidRPr="0099359B">
        <w:rPr>
          <w:rFonts w:ascii="Times New Roman" w:eastAsia="Calibri" w:hAnsi="Times New Roman" w:cs="Times New Roman"/>
          <w:spacing w:val="-4"/>
          <w:sz w:val="28"/>
          <w:szCs w:val="28"/>
        </w:rPr>
        <w:t xml:space="preserve"> </w:t>
      </w:r>
      <w:r w:rsidRPr="0099359B">
        <w:rPr>
          <w:rFonts w:ascii="Times New Roman" w:eastAsia="Calibri" w:hAnsi="Times New Roman" w:cs="Times New Roman"/>
          <w:sz w:val="28"/>
          <w:szCs w:val="28"/>
        </w:rPr>
        <w:t>педагога.</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sz w:val="28"/>
          <w:szCs w:val="28"/>
        </w:rPr>
      </w:pPr>
      <w:r w:rsidRPr="0099359B">
        <w:rPr>
          <w:rFonts w:ascii="Times New Roman" w:eastAsia="Calibri" w:hAnsi="Times New Roman" w:cs="Times New Roman"/>
          <w:bCs/>
          <w:spacing w:val="-1"/>
          <w:sz w:val="28"/>
          <w:szCs w:val="28"/>
        </w:rPr>
        <w:t>Тема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15.</w:t>
      </w:r>
      <w:r w:rsidRPr="0099359B">
        <w:rPr>
          <w:rFonts w:ascii="Times New Roman" w:eastAsia="Calibri" w:hAnsi="Times New Roman" w:cs="Times New Roman"/>
          <w:bCs/>
          <w:spacing w:val="-1"/>
          <w:sz w:val="28"/>
          <w:szCs w:val="28"/>
        </w:rPr>
        <w:t xml:space="preserve"> Творчество</w:t>
      </w:r>
      <w:r w:rsidRPr="0099359B">
        <w:rPr>
          <w:rFonts w:ascii="Times New Roman" w:eastAsia="Calibri" w:hAnsi="Times New Roman" w:cs="Times New Roman"/>
          <w:bCs/>
          <w:sz w:val="28"/>
          <w:szCs w:val="28"/>
        </w:rPr>
        <w:t xml:space="preserve"> </w:t>
      </w:r>
      <w:r w:rsidRPr="0099359B">
        <w:rPr>
          <w:rFonts w:ascii="Times New Roman" w:eastAsia="Calibri" w:hAnsi="Times New Roman" w:cs="Times New Roman"/>
          <w:bCs/>
          <w:spacing w:val="-1"/>
          <w:sz w:val="28"/>
          <w:szCs w:val="28"/>
        </w:rPr>
        <w:t>Э.В. Денисова</w:t>
      </w:r>
      <w:r w:rsidRPr="0099359B">
        <w:rPr>
          <w:rFonts w:ascii="Times New Roman" w:eastAsia="Calibri" w:hAnsi="Times New Roman" w:cs="Times New Roman"/>
          <w:bCs/>
          <w:spacing w:val="-3"/>
          <w:sz w:val="28"/>
          <w:szCs w:val="28"/>
        </w:rPr>
        <w:t xml:space="preserve"> </w:t>
      </w:r>
      <w:r w:rsidRPr="0099359B">
        <w:rPr>
          <w:rFonts w:ascii="Times New Roman" w:eastAsia="Calibri" w:hAnsi="Times New Roman" w:cs="Times New Roman"/>
          <w:bCs/>
          <w:sz w:val="28"/>
          <w:szCs w:val="28"/>
        </w:rPr>
        <w:t>и</w:t>
      </w:r>
      <w:r w:rsidRPr="0099359B">
        <w:rPr>
          <w:rFonts w:ascii="Times New Roman" w:eastAsia="Calibri" w:hAnsi="Times New Roman" w:cs="Times New Roman"/>
          <w:bCs/>
          <w:spacing w:val="-1"/>
          <w:sz w:val="28"/>
          <w:szCs w:val="28"/>
        </w:rPr>
        <w:t xml:space="preserve"> В.А. Гаврилина</w:t>
      </w:r>
    </w:p>
    <w:p w:rsidR="0099359B" w:rsidRPr="0099359B" w:rsidRDefault="0099359B" w:rsidP="0099359B">
      <w:pPr>
        <w:suppressAutoHyphens/>
        <w:overflowPunct w:val="0"/>
        <w:autoSpaceDN w:val="0"/>
        <w:spacing w:after="0" w:line="240" w:lineRule="auto"/>
        <w:ind w:firstLine="709"/>
        <w:contextualSpacing/>
        <w:jc w:val="both"/>
        <w:textAlignment w:val="baseline"/>
        <w:rPr>
          <w:rFonts w:ascii="Times New Roman" w:eastAsia="Calibri" w:hAnsi="Times New Roman" w:cs="Times New Roman"/>
          <w:sz w:val="28"/>
          <w:szCs w:val="28"/>
        </w:rPr>
      </w:pPr>
      <w:r w:rsidRPr="0099359B">
        <w:rPr>
          <w:rFonts w:ascii="Times New Roman" w:eastAsia="Calibri" w:hAnsi="Times New Roman" w:cs="Times New Roman"/>
          <w:spacing w:val="-1"/>
          <w:sz w:val="28"/>
          <w:szCs w:val="28"/>
        </w:rPr>
        <w:t>Теория: краткое</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ознакомление</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z w:val="28"/>
          <w:szCs w:val="28"/>
        </w:rPr>
        <w:t>с</w:t>
      </w:r>
      <w:r w:rsidRPr="0099359B">
        <w:rPr>
          <w:rFonts w:ascii="Times New Roman" w:eastAsia="Calibri" w:hAnsi="Times New Roman" w:cs="Times New Roman"/>
          <w:spacing w:val="42"/>
          <w:sz w:val="28"/>
          <w:szCs w:val="28"/>
        </w:rPr>
        <w:t xml:space="preserve"> </w:t>
      </w:r>
      <w:r w:rsidRPr="0099359B">
        <w:rPr>
          <w:rFonts w:ascii="Times New Roman" w:eastAsia="Calibri" w:hAnsi="Times New Roman" w:cs="Times New Roman"/>
          <w:spacing w:val="-1"/>
          <w:sz w:val="28"/>
          <w:szCs w:val="28"/>
        </w:rPr>
        <w:t>биографиями</w:t>
      </w:r>
      <w:r w:rsidRPr="0099359B">
        <w:rPr>
          <w:rFonts w:ascii="Times New Roman" w:eastAsia="Calibri" w:hAnsi="Times New Roman" w:cs="Times New Roman"/>
          <w:spacing w:val="45"/>
          <w:sz w:val="28"/>
          <w:szCs w:val="28"/>
        </w:rPr>
        <w:t xml:space="preserve"> </w:t>
      </w:r>
      <w:r w:rsidRPr="0099359B">
        <w:rPr>
          <w:rFonts w:ascii="Times New Roman" w:eastAsia="Calibri" w:hAnsi="Times New Roman" w:cs="Times New Roman"/>
          <w:spacing w:val="-1"/>
          <w:sz w:val="28"/>
          <w:szCs w:val="28"/>
        </w:rPr>
        <w:t>композиторов.</w:t>
      </w:r>
      <w:r w:rsidRPr="0099359B">
        <w:rPr>
          <w:rFonts w:ascii="Times New Roman" w:eastAsia="Calibri" w:hAnsi="Times New Roman" w:cs="Times New Roman"/>
          <w:spacing w:val="51"/>
          <w:sz w:val="28"/>
          <w:szCs w:val="28"/>
        </w:rPr>
        <w:t xml:space="preserve"> </w:t>
      </w:r>
      <w:r w:rsidRPr="0099359B">
        <w:rPr>
          <w:rFonts w:ascii="Times New Roman" w:eastAsia="Calibri" w:hAnsi="Times New Roman" w:cs="Times New Roman"/>
          <w:sz w:val="28"/>
          <w:szCs w:val="28"/>
        </w:rPr>
        <w:t>Для</w:t>
      </w:r>
      <w:r w:rsidRPr="0099359B">
        <w:rPr>
          <w:rFonts w:ascii="Times New Roman" w:eastAsia="Calibri" w:hAnsi="Times New Roman" w:cs="Times New Roman"/>
          <w:spacing w:val="44"/>
          <w:sz w:val="28"/>
          <w:szCs w:val="28"/>
        </w:rPr>
        <w:t xml:space="preserve"> </w:t>
      </w:r>
      <w:r w:rsidRPr="0099359B">
        <w:rPr>
          <w:rFonts w:ascii="Times New Roman" w:eastAsia="Calibri" w:hAnsi="Times New Roman" w:cs="Times New Roman"/>
          <w:spacing w:val="-2"/>
          <w:sz w:val="28"/>
          <w:szCs w:val="28"/>
        </w:rPr>
        <w:t>ознакомления</w:t>
      </w:r>
      <w:r w:rsidRPr="0099359B">
        <w:rPr>
          <w:rFonts w:ascii="Times New Roman" w:eastAsia="Calibri" w:hAnsi="Times New Roman" w:cs="Times New Roman"/>
          <w:spacing w:val="53"/>
          <w:sz w:val="28"/>
          <w:szCs w:val="28"/>
        </w:rPr>
        <w:t xml:space="preserve"> </w:t>
      </w:r>
      <w:r w:rsidRPr="0099359B">
        <w:rPr>
          <w:rFonts w:ascii="Times New Roman" w:eastAsia="Calibri" w:hAnsi="Times New Roman" w:cs="Times New Roman"/>
          <w:spacing w:val="-1"/>
          <w:sz w:val="28"/>
          <w:szCs w:val="28"/>
        </w:rPr>
        <w:t>рекомендуется</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прослушивание</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произведений</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Э.В.</w:t>
      </w:r>
      <w:r w:rsidRPr="0099359B">
        <w:rPr>
          <w:rFonts w:ascii="Times New Roman" w:eastAsia="Calibri" w:hAnsi="Times New Roman" w:cs="Times New Roman"/>
          <w:spacing w:val="3"/>
          <w:sz w:val="28"/>
          <w:szCs w:val="28"/>
        </w:rPr>
        <w:t xml:space="preserve"> </w:t>
      </w:r>
      <w:r w:rsidRPr="0099359B">
        <w:rPr>
          <w:rFonts w:ascii="Times New Roman" w:eastAsia="Calibri" w:hAnsi="Times New Roman" w:cs="Times New Roman"/>
          <w:spacing w:val="-1"/>
          <w:sz w:val="28"/>
          <w:szCs w:val="28"/>
        </w:rPr>
        <w:t>Денисова</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«Знаки</w:t>
      </w:r>
      <w:r w:rsidRPr="0099359B">
        <w:rPr>
          <w:rFonts w:ascii="Times New Roman" w:eastAsia="Calibri" w:hAnsi="Times New Roman" w:cs="Times New Roman"/>
          <w:spacing w:val="1"/>
          <w:sz w:val="28"/>
          <w:szCs w:val="28"/>
        </w:rPr>
        <w:t xml:space="preserve"> </w:t>
      </w:r>
      <w:r w:rsidRPr="0099359B">
        <w:rPr>
          <w:rFonts w:ascii="Times New Roman" w:eastAsia="Calibri" w:hAnsi="Times New Roman" w:cs="Times New Roman"/>
          <w:spacing w:val="-1"/>
          <w:sz w:val="28"/>
          <w:szCs w:val="28"/>
        </w:rPr>
        <w:t>на</w:t>
      </w:r>
      <w:r w:rsidRPr="0099359B">
        <w:rPr>
          <w:rFonts w:ascii="Times New Roman" w:eastAsia="Calibri" w:hAnsi="Times New Roman" w:cs="Times New Roman"/>
          <w:spacing w:val="43"/>
          <w:sz w:val="28"/>
          <w:szCs w:val="28"/>
        </w:rPr>
        <w:t xml:space="preserve"> </w:t>
      </w:r>
      <w:r w:rsidRPr="0099359B">
        <w:rPr>
          <w:rFonts w:ascii="Times New Roman" w:eastAsia="Calibri" w:hAnsi="Times New Roman" w:cs="Times New Roman"/>
          <w:spacing w:val="-1"/>
          <w:sz w:val="28"/>
          <w:szCs w:val="28"/>
        </w:rPr>
        <w:t>белом»,</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1"/>
          <w:sz w:val="28"/>
          <w:szCs w:val="28"/>
        </w:rPr>
        <w:t>фрагментов</w:t>
      </w:r>
      <w:r w:rsidRPr="0099359B">
        <w:rPr>
          <w:rFonts w:ascii="Times New Roman" w:eastAsia="Calibri" w:hAnsi="Times New Roman" w:cs="Times New Roman"/>
          <w:spacing w:val="27"/>
          <w:sz w:val="28"/>
          <w:szCs w:val="28"/>
        </w:rPr>
        <w:t xml:space="preserve"> </w:t>
      </w:r>
      <w:r w:rsidRPr="0099359B">
        <w:rPr>
          <w:rFonts w:ascii="Times New Roman" w:eastAsia="Calibri" w:hAnsi="Times New Roman" w:cs="Times New Roman"/>
          <w:spacing w:val="-1"/>
          <w:sz w:val="28"/>
          <w:szCs w:val="28"/>
        </w:rPr>
        <w:t>балета</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1"/>
          <w:sz w:val="28"/>
          <w:szCs w:val="28"/>
        </w:rPr>
        <w:t>В.А.</w:t>
      </w:r>
      <w:r w:rsidRPr="0099359B">
        <w:rPr>
          <w:rFonts w:ascii="Times New Roman" w:eastAsia="Calibri" w:hAnsi="Times New Roman" w:cs="Times New Roman"/>
          <w:spacing w:val="32"/>
          <w:sz w:val="28"/>
          <w:szCs w:val="28"/>
        </w:rPr>
        <w:t xml:space="preserve"> </w:t>
      </w:r>
      <w:r w:rsidRPr="0099359B">
        <w:rPr>
          <w:rFonts w:ascii="Times New Roman" w:eastAsia="Calibri" w:hAnsi="Times New Roman" w:cs="Times New Roman"/>
          <w:spacing w:val="-1"/>
          <w:sz w:val="28"/>
          <w:szCs w:val="28"/>
        </w:rPr>
        <w:t>Гаврилина</w:t>
      </w:r>
      <w:r w:rsidRPr="0099359B">
        <w:rPr>
          <w:rFonts w:ascii="Times New Roman" w:eastAsia="Calibri" w:hAnsi="Times New Roman" w:cs="Times New Roman"/>
          <w:spacing w:val="30"/>
          <w:sz w:val="28"/>
          <w:szCs w:val="28"/>
        </w:rPr>
        <w:t xml:space="preserve"> </w:t>
      </w:r>
      <w:r w:rsidRPr="0099359B">
        <w:rPr>
          <w:rFonts w:ascii="Times New Roman" w:eastAsia="Calibri" w:hAnsi="Times New Roman" w:cs="Times New Roman"/>
          <w:spacing w:val="-1"/>
          <w:sz w:val="28"/>
          <w:szCs w:val="28"/>
        </w:rPr>
        <w:t>«Анюта»</w:t>
      </w:r>
      <w:r w:rsidRPr="0099359B">
        <w:rPr>
          <w:rFonts w:ascii="Times New Roman" w:eastAsia="Calibri" w:hAnsi="Times New Roman" w:cs="Times New Roman"/>
          <w:spacing w:val="29"/>
          <w:sz w:val="28"/>
          <w:szCs w:val="28"/>
        </w:rPr>
        <w:t xml:space="preserve"> </w:t>
      </w:r>
      <w:r w:rsidRPr="0099359B">
        <w:rPr>
          <w:rFonts w:ascii="Times New Roman" w:eastAsia="Calibri" w:hAnsi="Times New Roman" w:cs="Times New Roman"/>
          <w:spacing w:val="-2"/>
          <w:sz w:val="28"/>
          <w:szCs w:val="28"/>
        </w:rPr>
        <w:t>или</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1"/>
          <w:sz w:val="28"/>
          <w:szCs w:val="28"/>
        </w:rPr>
        <w:t>других</w:t>
      </w:r>
      <w:r w:rsidRPr="0099359B">
        <w:rPr>
          <w:rFonts w:ascii="Times New Roman" w:eastAsia="Calibri" w:hAnsi="Times New Roman" w:cs="Times New Roman"/>
          <w:spacing w:val="28"/>
          <w:sz w:val="28"/>
          <w:szCs w:val="28"/>
        </w:rPr>
        <w:t xml:space="preserve"> </w:t>
      </w:r>
      <w:r w:rsidRPr="0099359B">
        <w:rPr>
          <w:rFonts w:ascii="Times New Roman" w:eastAsia="Calibri" w:hAnsi="Times New Roman" w:cs="Times New Roman"/>
          <w:sz w:val="28"/>
          <w:szCs w:val="28"/>
        </w:rPr>
        <w:t>по</w:t>
      </w:r>
      <w:r w:rsidRPr="0099359B">
        <w:rPr>
          <w:rFonts w:ascii="Times New Roman" w:eastAsia="Calibri" w:hAnsi="Times New Roman" w:cs="Times New Roman"/>
          <w:spacing w:val="31"/>
          <w:sz w:val="28"/>
          <w:szCs w:val="28"/>
        </w:rPr>
        <w:t xml:space="preserve"> </w:t>
      </w:r>
      <w:r w:rsidRPr="0099359B">
        <w:rPr>
          <w:rFonts w:ascii="Times New Roman" w:eastAsia="Calibri" w:hAnsi="Times New Roman" w:cs="Times New Roman"/>
          <w:spacing w:val="-2"/>
          <w:sz w:val="28"/>
          <w:szCs w:val="28"/>
        </w:rPr>
        <w:t>выбору</w:t>
      </w:r>
      <w:r w:rsidRPr="0099359B">
        <w:rPr>
          <w:rFonts w:ascii="Times New Roman" w:eastAsia="Calibri" w:hAnsi="Times New Roman" w:cs="Times New Roman"/>
          <w:spacing w:val="59"/>
          <w:sz w:val="28"/>
          <w:szCs w:val="28"/>
        </w:rPr>
        <w:t xml:space="preserve"> </w:t>
      </w:r>
      <w:r w:rsidRPr="0099359B">
        <w:rPr>
          <w:rFonts w:ascii="Times New Roman" w:eastAsia="Calibri" w:hAnsi="Times New Roman" w:cs="Times New Roman"/>
          <w:spacing w:val="-1"/>
          <w:sz w:val="28"/>
          <w:szCs w:val="28"/>
        </w:rPr>
        <w:t>педагога.</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bCs/>
          <w:spacing w:val="-1"/>
          <w:sz w:val="28"/>
          <w:szCs w:val="28"/>
        </w:rPr>
      </w:pPr>
      <w:r w:rsidRPr="0099359B">
        <w:rPr>
          <w:rFonts w:ascii="Times New Roman" w:eastAsia="Calibri" w:hAnsi="Times New Roman" w:cs="Times New Roman"/>
          <w:bCs/>
          <w:spacing w:val="-1"/>
          <w:sz w:val="28"/>
          <w:szCs w:val="28"/>
        </w:rPr>
        <w:t>Итоговое занятие. Практика: викторина.</w:t>
      </w:r>
    </w:p>
    <w:p w:rsidR="0099359B" w:rsidRPr="0099359B" w:rsidRDefault="0099359B" w:rsidP="0099359B">
      <w:pPr>
        <w:suppressAutoHyphens/>
        <w:overflowPunct w:val="0"/>
        <w:autoSpaceDN w:val="0"/>
        <w:spacing w:after="0" w:line="240" w:lineRule="auto"/>
        <w:ind w:firstLine="709"/>
        <w:contextualSpacing/>
        <w:jc w:val="both"/>
        <w:textAlignment w:val="baseline"/>
        <w:outlineLvl w:val="0"/>
        <w:rPr>
          <w:rFonts w:ascii="Times New Roman" w:eastAsia="Calibri" w:hAnsi="Times New Roman" w:cs="Times New Roman"/>
          <w:bCs/>
          <w:spacing w:val="-1"/>
          <w:sz w:val="28"/>
          <w:szCs w:val="28"/>
        </w:rPr>
      </w:pPr>
    </w:p>
    <w:p w:rsidR="0099359B" w:rsidRPr="00C27A8B" w:rsidRDefault="0099359B" w:rsidP="00C27A8B">
      <w:pPr>
        <w:numPr>
          <w:ilvl w:val="1"/>
          <w:numId w:val="3"/>
        </w:numPr>
        <w:shd w:val="clear" w:color="auto" w:fill="FFFFFF"/>
        <w:tabs>
          <w:tab w:val="left" w:pos="708"/>
        </w:tabs>
        <w:suppressAutoHyphens/>
        <w:spacing w:after="0" w:line="240" w:lineRule="auto"/>
        <w:ind w:firstLine="709"/>
        <w:contextualSpacing/>
        <w:jc w:val="both"/>
        <w:rPr>
          <w:rFonts w:ascii="Times New Roman" w:eastAsia="Calibri" w:hAnsi="Times New Roman" w:cs="Times New Roman"/>
          <w:b/>
          <w:spacing w:val="-1"/>
          <w:sz w:val="28"/>
          <w:szCs w:val="28"/>
        </w:rPr>
      </w:pPr>
      <w:r w:rsidRPr="0099359B">
        <w:rPr>
          <w:rFonts w:ascii="Times New Roman" w:eastAsia="Calibri" w:hAnsi="Times New Roman" w:cs="Times New Roman"/>
          <w:b/>
          <w:spacing w:val="-1"/>
          <w:sz w:val="28"/>
          <w:szCs w:val="28"/>
        </w:rPr>
        <w:t>Планируемые результаты освоения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7053"/>
      </w:tblGrid>
      <w:tr w:rsidR="0099359B" w:rsidRPr="0099359B" w:rsidTr="0099359B">
        <w:tc>
          <w:tcPr>
            <w:tcW w:w="2518"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hd w:val="clear" w:color="auto" w:fill="FFFFFF"/>
              <w:tabs>
                <w:tab w:val="left" w:pos="708"/>
              </w:tabs>
              <w:suppressAutoHyphens/>
              <w:spacing w:after="0" w:line="240" w:lineRule="auto"/>
              <w:contextualSpacing/>
              <w:jc w:val="both"/>
              <w:rPr>
                <w:rFonts w:ascii="Times New Roman" w:eastAsia="Calibri" w:hAnsi="Times New Roman" w:cs="Times New Roman"/>
                <w:b/>
                <w:spacing w:val="-1"/>
                <w:sz w:val="28"/>
                <w:szCs w:val="28"/>
              </w:rPr>
            </w:pPr>
            <w:r w:rsidRPr="0099359B">
              <w:rPr>
                <w:rFonts w:ascii="Times New Roman" w:eastAsia="Calibri" w:hAnsi="Times New Roman" w:cs="Times New Roman"/>
                <w:b/>
                <w:spacing w:val="-1"/>
                <w:sz w:val="28"/>
                <w:szCs w:val="28"/>
              </w:rPr>
              <w:t>Личностные:</w:t>
            </w:r>
          </w:p>
          <w:p w:rsidR="0099359B" w:rsidRPr="0099359B" w:rsidRDefault="0099359B" w:rsidP="0099359B">
            <w:pPr>
              <w:shd w:val="clear" w:color="auto" w:fill="FFFFFF"/>
              <w:tabs>
                <w:tab w:val="left" w:pos="708"/>
              </w:tabs>
              <w:suppressAutoHyphens/>
              <w:spacing w:after="0" w:line="240" w:lineRule="auto"/>
              <w:contextualSpacing/>
              <w:jc w:val="both"/>
              <w:rPr>
                <w:rFonts w:ascii="Times New Roman" w:eastAsia="Calibri" w:hAnsi="Times New Roman" w:cs="Times New Roman"/>
                <w:spacing w:val="-1"/>
                <w:sz w:val="28"/>
                <w:szCs w:val="28"/>
              </w:rPr>
            </w:pPr>
          </w:p>
        </w:tc>
        <w:tc>
          <w:tcPr>
            <w:tcW w:w="7053" w:type="dxa"/>
            <w:tcBorders>
              <w:top w:val="single" w:sz="4" w:space="0" w:color="auto"/>
              <w:left w:val="single" w:sz="4" w:space="0" w:color="auto"/>
              <w:bottom w:val="single" w:sz="4" w:space="0" w:color="auto"/>
              <w:right w:val="single" w:sz="4" w:space="0" w:color="auto"/>
            </w:tcBorders>
            <w:hideMark/>
          </w:tcPr>
          <w:p w:rsidR="0099359B" w:rsidRPr="0099359B" w:rsidRDefault="0099359B" w:rsidP="0099359B">
            <w:pPr>
              <w:shd w:val="clear" w:color="auto" w:fill="FFFFFF"/>
              <w:suppressAutoHyphens/>
              <w:spacing w:after="0" w:line="100" w:lineRule="atLeast"/>
              <w:jc w:val="both"/>
              <w:rPr>
                <w:rFonts w:ascii="Times New Roman" w:eastAsia="MS Mincho" w:hAnsi="Times New Roman" w:cs="Times New Roman"/>
                <w:sz w:val="28"/>
                <w:szCs w:val="28"/>
                <w:lang w:eastAsia="ar-SA"/>
              </w:rPr>
            </w:pPr>
            <w:r w:rsidRPr="0099359B">
              <w:rPr>
                <w:rFonts w:ascii="Times New Roman" w:eastAsia="MS Mincho" w:hAnsi="Times New Roman" w:cs="Times New Roman"/>
                <w:spacing w:val="-6"/>
                <w:sz w:val="28"/>
                <w:szCs w:val="28"/>
                <w:lang w:eastAsia="ar-SA"/>
              </w:rPr>
              <w:t xml:space="preserve">- Воспитать </w:t>
            </w:r>
            <w:r w:rsidRPr="0099359B">
              <w:rPr>
                <w:rFonts w:ascii="Times New Roman" w:eastAsia="Times New Roman" w:hAnsi="Times New Roman" w:cs="Times New Roman"/>
                <w:sz w:val="28"/>
                <w:szCs w:val="28"/>
                <w:lang w:eastAsia="ar-SA"/>
              </w:rPr>
              <w:t>уважение к отечественной и зарубежной народной и классической музыкальным традициям;</w:t>
            </w:r>
          </w:p>
          <w:p w:rsidR="0099359B" w:rsidRPr="0099359B" w:rsidRDefault="0099359B" w:rsidP="0099359B">
            <w:pPr>
              <w:shd w:val="clear" w:color="auto" w:fill="FFFFFF"/>
              <w:suppressAutoHyphens/>
              <w:spacing w:after="0" w:line="100" w:lineRule="atLeast"/>
              <w:jc w:val="both"/>
              <w:rPr>
                <w:rFonts w:ascii="Times New Roman" w:eastAsia="MS Mincho" w:hAnsi="Times New Roman" w:cs="Times New Roman"/>
                <w:sz w:val="28"/>
                <w:szCs w:val="28"/>
                <w:lang w:eastAsia="ar-SA"/>
              </w:rPr>
            </w:pPr>
            <w:r w:rsidRPr="0099359B">
              <w:rPr>
                <w:rFonts w:ascii="Times New Roman" w:eastAsia="Times New Roman" w:hAnsi="Times New Roman" w:cs="Times New Roman"/>
                <w:sz w:val="28"/>
                <w:szCs w:val="28"/>
                <w:lang w:eastAsia="ar-SA"/>
              </w:rPr>
              <w:t>- Сформировать познавательный интерес к музыке;</w:t>
            </w:r>
          </w:p>
          <w:p w:rsidR="0099359B" w:rsidRPr="0099359B" w:rsidRDefault="0099359B" w:rsidP="0099359B">
            <w:pPr>
              <w:shd w:val="clear" w:color="auto" w:fill="FFFFFF"/>
              <w:suppressAutoHyphens/>
              <w:spacing w:after="0" w:line="100" w:lineRule="atLeast"/>
              <w:jc w:val="both"/>
              <w:rPr>
                <w:rFonts w:ascii="Times New Roman" w:eastAsia="MS Mincho" w:hAnsi="Times New Roman" w:cs="Times New Roman"/>
                <w:sz w:val="28"/>
                <w:szCs w:val="28"/>
                <w:lang w:eastAsia="ar-SA"/>
              </w:rPr>
            </w:pPr>
            <w:r w:rsidRPr="0099359B">
              <w:rPr>
                <w:rFonts w:ascii="Times New Roman" w:eastAsia="Calibri" w:hAnsi="Times New Roman" w:cs="Times New Roman"/>
                <w:spacing w:val="-2"/>
                <w:sz w:val="28"/>
                <w:szCs w:val="28"/>
              </w:rPr>
              <w:t>- Сформировать у наиболее одаренных выпускников осознанную мотивацию к продолжению профессионального обучения в области искусств.</w:t>
            </w:r>
          </w:p>
        </w:tc>
      </w:tr>
      <w:tr w:rsidR="0099359B" w:rsidRPr="0099359B" w:rsidTr="0099359B">
        <w:tc>
          <w:tcPr>
            <w:tcW w:w="2518"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hd w:val="clear" w:color="auto" w:fill="FFFFFF"/>
              <w:tabs>
                <w:tab w:val="left" w:pos="708"/>
              </w:tabs>
              <w:suppressAutoHyphens/>
              <w:spacing w:after="0" w:line="240" w:lineRule="auto"/>
              <w:contextualSpacing/>
              <w:jc w:val="both"/>
              <w:rPr>
                <w:rFonts w:ascii="Times New Roman" w:eastAsia="Calibri" w:hAnsi="Times New Roman" w:cs="Times New Roman"/>
                <w:b/>
                <w:spacing w:val="-1"/>
                <w:sz w:val="28"/>
                <w:szCs w:val="28"/>
              </w:rPr>
            </w:pPr>
            <w:proofErr w:type="spellStart"/>
            <w:r w:rsidRPr="0099359B">
              <w:rPr>
                <w:rFonts w:ascii="Times New Roman" w:eastAsia="Calibri" w:hAnsi="Times New Roman" w:cs="Times New Roman"/>
                <w:b/>
                <w:spacing w:val="-1"/>
                <w:sz w:val="28"/>
                <w:szCs w:val="28"/>
              </w:rPr>
              <w:t>Метапредметные</w:t>
            </w:r>
            <w:proofErr w:type="spellEnd"/>
            <w:r w:rsidRPr="0099359B">
              <w:rPr>
                <w:rFonts w:ascii="Times New Roman" w:eastAsia="Calibri" w:hAnsi="Times New Roman" w:cs="Times New Roman"/>
                <w:b/>
                <w:spacing w:val="-1"/>
                <w:sz w:val="28"/>
                <w:szCs w:val="28"/>
              </w:rPr>
              <w:t>:</w:t>
            </w:r>
          </w:p>
          <w:p w:rsidR="0099359B" w:rsidRPr="0099359B" w:rsidRDefault="0099359B" w:rsidP="0099359B">
            <w:pPr>
              <w:tabs>
                <w:tab w:val="left" w:pos="708"/>
              </w:tabs>
              <w:suppressAutoHyphens/>
              <w:spacing w:after="0" w:line="240" w:lineRule="auto"/>
              <w:contextualSpacing/>
              <w:jc w:val="both"/>
              <w:rPr>
                <w:rFonts w:ascii="Times New Roman" w:eastAsia="Calibri" w:hAnsi="Times New Roman" w:cs="Times New Roman"/>
                <w:spacing w:val="-1"/>
                <w:sz w:val="28"/>
                <w:szCs w:val="28"/>
              </w:rPr>
            </w:pPr>
          </w:p>
        </w:tc>
        <w:tc>
          <w:tcPr>
            <w:tcW w:w="7053" w:type="dxa"/>
            <w:tcBorders>
              <w:top w:val="single" w:sz="4" w:space="0" w:color="auto"/>
              <w:left w:val="single" w:sz="4" w:space="0" w:color="auto"/>
              <w:bottom w:val="single" w:sz="4" w:space="0" w:color="auto"/>
              <w:right w:val="single" w:sz="4" w:space="0" w:color="auto"/>
            </w:tcBorders>
            <w:hideMark/>
          </w:tcPr>
          <w:p w:rsidR="0099359B" w:rsidRPr="0099359B" w:rsidRDefault="0099359B" w:rsidP="0099359B">
            <w:pPr>
              <w:suppressAutoHyphens/>
              <w:spacing w:after="0" w:line="100" w:lineRule="atLeast"/>
              <w:jc w:val="both"/>
              <w:rPr>
                <w:rFonts w:ascii="Times New Roman" w:eastAsia="MS Mincho" w:hAnsi="Times New Roman" w:cs="Times New Roman"/>
                <w:spacing w:val="-6"/>
                <w:sz w:val="28"/>
                <w:szCs w:val="28"/>
                <w:lang w:eastAsia="ar-SA"/>
              </w:rPr>
            </w:pPr>
            <w:r w:rsidRPr="0099359B">
              <w:rPr>
                <w:rFonts w:ascii="Times New Roman" w:eastAsia="MS Mincho" w:hAnsi="Times New Roman" w:cs="Times New Roman"/>
                <w:sz w:val="28"/>
                <w:szCs w:val="28"/>
                <w:lang w:eastAsia="ar-SA"/>
              </w:rPr>
              <w:t xml:space="preserve">- Развить музыкальные способности: слух, чувство метроритма, память, </w:t>
            </w:r>
            <w:r w:rsidRPr="0099359B">
              <w:rPr>
                <w:rFonts w:ascii="Times New Roman" w:eastAsia="MS Mincho" w:hAnsi="Times New Roman" w:cs="Times New Roman"/>
                <w:spacing w:val="-6"/>
                <w:sz w:val="28"/>
                <w:szCs w:val="28"/>
                <w:lang w:eastAsia="ar-SA"/>
              </w:rPr>
              <w:t xml:space="preserve">образное и ассоциативное </w:t>
            </w:r>
            <w:r w:rsidRPr="0099359B">
              <w:rPr>
                <w:rFonts w:ascii="Times New Roman" w:eastAsia="MS Mincho" w:hAnsi="Times New Roman" w:cs="Times New Roman"/>
                <w:spacing w:val="-7"/>
                <w:sz w:val="28"/>
                <w:szCs w:val="28"/>
                <w:lang w:eastAsia="ar-SA"/>
              </w:rPr>
              <w:t>мышление</w:t>
            </w:r>
            <w:r w:rsidRPr="0099359B">
              <w:rPr>
                <w:rFonts w:ascii="Times New Roman" w:eastAsia="MS Mincho" w:hAnsi="Times New Roman" w:cs="Times New Roman"/>
                <w:sz w:val="28"/>
                <w:szCs w:val="28"/>
                <w:lang w:eastAsia="ar-SA"/>
              </w:rPr>
              <w:t>;</w:t>
            </w:r>
            <w:r w:rsidRPr="0099359B">
              <w:rPr>
                <w:rFonts w:ascii="Times New Roman" w:eastAsia="Times New Roman" w:hAnsi="Times New Roman" w:cs="Times New Roman"/>
                <w:bCs/>
                <w:sz w:val="28"/>
                <w:szCs w:val="28"/>
                <w:lang w:eastAsia="ar-SA"/>
              </w:rPr>
              <w:t xml:space="preserve"> тембр, силу, гибкость и диапазон голоса</w:t>
            </w:r>
            <w:r w:rsidRPr="0099359B">
              <w:rPr>
                <w:rFonts w:ascii="Times New Roman" w:eastAsia="MS Mincho" w:hAnsi="Times New Roman" w:cs="Times New Roman"/>
                <w:sz w:val="28"/>
                <w:szCs w:val="28"/>
                <w:lang w:eastAsia="ar-SA"/>
              </w:rPr>
              <w:t xml:space="preserve">; </w:t>
            </w:r>
            <w:r w:rsidRPr="0099359B">
              <w:rPr>
                <w:rFonts w:ascii="Times New Roman" w:eastAsia="Times New Roman" w:hAnsi="Times New Roman" w:cs="Times New Roman"/>
                <w:sz w:val="28"/>
                <w:szCs w:val="28"/>
                <w:lang w:eastAsia="ar-SA"/>
              </w:rPr>
              <w:t>навыки звукообразования и профессионального дыхания и др.;</w:t>
            </w:r>
          </w:p>
          <w:p w:rsidR="0099359B" w:rsidRPr="0099359B" w:rsidRDefault="0099359B" w:rsidP="0099359B">
            <w:pPr>
              <w:shd w:val="clear" w:color="auto" w:fill="FFFFFF"/>
              <w:tabs>
                <w:tab w:val="left" w:pos="168"/>
              </w:tabs>
              <w:suppressAutoHyphens/>
              <w:spacing w:after="0" w:line="100" w:lineRule="atLeast"/>
              <w:jc w:val="both"/>
              <w:rPr>
                <w:rFonts w:ascii="Times New Roman" w:eastAsia="MS Mincho" w:hAnsi="Times New Roman" w:cs="Times New Roman"/>
                <w:spacing w:val="-6"/>
                <w:sz w:val="28"/>
                <w:szCs w:val="28"/>
                <w:lang w:eastAsia="ar-SA"/>
              </w:rPr>
            </w:pPr>
            <w:r w:rsidRPr="0099359B">
              <w:rPr>
                <w:rFonts w:ascii="Times New Roman" w:eastAsia="MS Mincho" w:hAnsi="Times New Roman" w:cs="Times New Roman"/>
                <w:spacing w:val="-6"/>
                <w:sz w:val="28"/>
                <w:szCs w:val="28"/>
                <w:lang w:eastAsia="ar-SA"/>
              </w:rPr>
              <w:t>- Расширить эмоционально-чувственное восприятие музыки;</w:t>
            </w:r>
          </w:p>
          <w:p w:rsidR="0099359B" w:rsidRPr="0099359B" w:rsidRDefault="0099359B" w:rsidP="0099359B">
            <w:pPr>
              <w:shd w:val="clear" w:color="auto" w:fill="FFFFFF"/>
              <w:tabs>
                <w:tab w:val="left" w:pos="168"/>
              </w:tabs>
              <w:suppressAutoHyphens/>
              <w:spacing w:after="0" w:line="100" w:lineRule="atLeast"/>
              <w:jc w:val="both"/>
              <w:rPr>
                <w:rFonts w:ascii="Times New Roman" w:eastAsia="MS Mincho" w:hAnsi="Times New Roman" w:cs="Times New Roman"/>
                <w:spacing w:val="-6"/>
                <w:sz w:val="28"/>
                <w:szCs w:val="28"/>
                <w:lang w:eastAsia="ar-SA"/>
              </w:rPr>
            </w:pPr>
            <w:r w:rsidRPr="0099359B">
              <w:rPr>
                <w:rFonts w:ascii="Times New Roman" w:eastAsia="MS Mincho" w:hAnsi="Times New Roman" w:cs="Times New Roman"/>
                <w:spacing w:val="-6"/>
                <w:sz w:val="28"/>
                <w:szCs w:val="28"/>
                <w:lang w:eastAsia="ar-SA"/>
              </w:rPr>
              <w:t xml:space="preserve">- Развить </w:t>
            </w:r>
            <w:r w:rsidRPr="0099359B">
              <w:rPr>
                <w:rFonts w:ascii="Times New Roman" w:eastAsia="Times New Roman" w:hAnsi="Times New Roman" w:cs="Times New Roman"/>
                <w:sz w:val="28"/>
                <w:szCs w:val="28"/>
                <w:lang w:eastAsia="ar-SA"/>
              </w:rPr>
              <w:t xml:space="preserve">умение грамотно оценивать музыкальные </w:t>
            </w:r>
            <w:r w:rsidRPr="0099359B">
              <w:rPr>
                <w:rFonts w:ascii="Times New Roman" w:eastAsia="Times New Roman" w:hAnsi="Times New Roman" w:cs="Times New Roman"/>
                <w:sz w:val="28"/>
                <w:szCs w:val="28"/>
                <w:lang w:eastAsia="ar-SA"/>
              </w:rPr>
              <w:lastRenderedPageBreak/>
              <w:t>произведения</w:t>
            </w:r>
            <w:r w:rsidRPr="0099359B">
              <w:rPr>
                <w:rFonts w:ascii="Times New Roman" w:eastAsia="MS Mincho" w:hAnsi="Times New Roman" w:cs="Times New Roman"/>
                <w:spacing w:val="-7"/>
                <w:sz w:val="28"/>
                <w:szCs w:val="28"/>
                <w:lang w:eastAsia="ar-SA"/>
              </w:rPr>
              <w:t>;</w:t>
            </w:r>
          </w:p>
          <w:p w:rsidR="0099359B" w:rsidRPr="0099359B" w:rsidRDefault="0099359B" w:rsidP="0099359B">
            <w:pPr>
              <w:shd w:val="clear" w:color="auto" w:fill="FFFFFF"/>
              <w:tabs>
                <w:tab w:val="left" w:pos="168"/>
              </w:tabs>
              <w:suppressAutoHyphens/>
              <w:spacing w:after="0" w:line="100" w:lineRule="atLeast"/>
              <w:jc w:val="both"/>
              <w:rPr>
                <w:rFonts w:ascii="Times New Roman" w:eastAsia="MS Mincho" w:hAnsi="Times New Roman" w:cs="Times New Roman"/>
                <w:spacing w:val="-6"/>
                <w:sz w:val="28"/>
                <w:szCs w:val="28"/>
                <w:lang w:eastAsia="ar-SA"/>
              </w:rPr>
            </w:pPr>
            <w:r w:rsidRPr="0099359B">
              <w:rPr>
                <w:rFonts w:ascii="Times New Roman" w:eastAsia="MS Mincho" w:hAnsi="Times New Roman" w:cs="Times New Roman"/>
                <w:spacing w:val="-6"/>
                <w:sz w:val="28"/>
                <w:szCs w:val="28"/>
                <w:lang w:eastAsia="ar-SA"/>
              </w:rPr>
              <w:t xml:space="preserve">- Развить умение </w:t>
            </w:r>
            <w:r w:rsidRPr="0099359B">
              <w:rPr>
                <w:rFonts w:ascii="Times New Roman" w:eastAsia="Times New Roman" w:hAnsi="Times New Roman" w:cs="Times New Roman"/>
                <w:sz w:val="28"/>
                <w:szCs w:val="28"/>
                <w:lang w:eastAsia="ar-SA"/>
              </w:rPr>
              <w:t>осуществлять собственные музыкально-исполнительские замыслы в различных видах практической деятельности.</w:t>
            </w:r>
          </w:p>
        </w:tc>
      </w:tr>
      <w:tr w:rsidR="0099359B" w:rsidRPr="0099359B" w:rsidTr="0099359B">
        <w:tc>
          <w:tcPr>
            <w:tcW w:w="2518" w:type="dxa"/>
            <w:tcBorders>
              <w:top w:val="single" w:sz="4" w:space="0" w:color="auto"/>
              <w:left w:val="single" w:sz="4" w:space="0" w:color="auto"/>
              <w:bottom w:val="single" w:sz="4" w:space="0" w:color="auto"/>
              <w:right w:val="single" w:sz="4" w:space="0" w:color="auto"/>
            </w:tcBorders>
          </w:tcPr>
          <w:p w:rsidR="0099359B" w:rsidRPr="0099359B" w:rsidRDefault="0099359B" w:rsidP="0099359B">
            <w:pPr>
              <w:shd w:val="clear" w:color="auto" w:fill="FFFFFF"/>
              <w:tabs>
                <w:tab w:val="left" w:pos="708"/>
              </w:tabs>
              <w:suppressAutoHyphens/>
              <w:spacing w:after="0" w:line="240" w:lineRule="auto"/>
              <w:contextualSpacing/>
              <w:jc w:val="both"/>
              <w:rPr>
                <w:rFonts w:ascii="Times New Roman" w:eastAsia="Calibri" w:hAnsi="Times New Roman" w:cs="Times New Roman"/>
                <w:b/>
                <w:spacing w:val="-1"/>
                <w:sz w:val="28"/>
                <w:szCs w:val="28"/>
              </w:rPr>
            </w:pPr>
            <w:r w:rsidRPr="0099359B">
              <w:rPr>
                <w:rFonts w:ascii="Times New Roman" w:eastAsia="Calibri" w:hAnsi="Times New Roman" w:cs="Times New Roman"/>
                <w:b/>
                <w:spacing w:val="-1"/>
                <w:sz w:val="28"/>
                <w:szCs w:val="28"/>
              </w:rPr>
              <w:lastRenderedPageBreak/>
              <w:t>Предметные:</w:t>
            </w:r>
          </w:p>
          <w:p w:rsidR="0099359B" w:rsidRPr="0099359B" w:rsidRDefault="0099359B" w:rsidP="0099359B">
            <w:pPr>
              <w:shd w:val="clear" w:color="auto" w:fill="FFFFFF"/>
              <w:tabs>
                <w:tab w:val="left" w:pos="708"/>
              </w:tabs>
              <w:suppressAutoHyphens/>
              <w:spacing w:after="0" w:line="240" w:lineRule="auto"/>
              <w:contextualSpacing/>
              <w:jc w:val="both"/>
              <w:rPr>
                <w:rFonts w:ascii="Times New Roman" w:eastAsia="Calibri" w:hAnsi="Times New Roman" w:cs="Times New Roman"/>
                <w:spacing w:val="-1"/>
                <w:sz w:val="28"/>
                <w:szCs w:val="28"/>
              </w:rPr>
            </w:pPr>
          </w:p>
        </w:tc>
        <w:tc>
          <w:tcPr>
            <w:tcW w:w="7053" w:type="dxa"/>
            <w:tcBorders>
              <w:top w:val="single" w:sz="4" w:space="0" w:color="auto"/>
              <w:left w:val="single" w:sz="4" w:space="0" w:color="auto"/>
              <w:bottom w:val="single" w:sz="4" w:space="0" w:color="auto"/>
              <w:right w:val="single" w:sz="4" w:space="0" w:color="auto"/>
            </w:tcBorders>
            <w:hideMark/>
          </w:tcPr>
          <w:p w:rsidR="0099359B" w:rsidRPr="0099359B" w:rsidRDefault="0099359B" w:rsidP="0099359B">
            <w:pPr>
              <w:shd w:val="clear" w:color="auto" w:fill="FFFFFF"/>
              <w:tabs>
                <w:tab w:val="left" w:pos="708"/>
              </w:tabs>
              <w:suppressAutoHyphens/>
              <w:spacing w:after="0" w:line="240" w:lineRule="auto"/>
              <w:contextualSpacing/>
              <w:jc w:val="both"/>
              <w:rPr>
                <w:rFonts w:ascii="Times New Roman" w:eastAsia="Calibri" w:hAnsi="Times New Roman" w:cs="Times New Roman"/>
                <w:spacing w:val="-1"/>
                <w:sz w:val="28"/>
                <w:szCs w:val="28"/>
              </w:rPr>
            </w:pPr>
            <w:r w:rsidRPr="0099359B">
              <w:rPr>
                <w:rFonts w:ascii="Times New Roman" w:eastAsia="Calibri" w:hAnsi="Times New Roman" w:cs="Times New Roman"/>
                <w:spacing w:val="-1"/>
                <w:sz w:val="28"/>
                <w:szCs w:val="28"/>
              </w:rPr>
              <w:t>- Сформировать исполнительские навыки игры на фортепиано;</w:t>
            </w:r>
          </w:p>
          <w:p w:rsidR="0099359B" w:rsidRPr="0099359B" w:rsidRDefault="0099359B" w:rsidP="0099359B">
            <w:pPr>
              <w:shd w:val="clear" w:color="auto" w:fill="FFFFFF"/>
              <w:tabs>
                <w:tab w:val="left" w:pos="708"/>
              </w:tabs>
              <w:suppressAutoHyphens/>
              <w:spacing w:after="0" w:line="240" w:lineRule="auto"/>
              <w:contextualSpacing/>
              <w:jc w:val="both"/>
              <w:rPr>
                <w:rFonts w:ascii="Times New Roman" w:eastAsia="Calibri" w:hAnsi="Times New Roman" w:cs="Times New Roman"/>
                <w:spacing w:val="-1"/>
                <w:sz w:val="28"/>
                <w:szCs w:val="28"/>
              </w:rPr>
            </w:pPr>
            <w:r w:rsidRPr="0099359B">
              <w:rPr>
                <w:rFonts w:ascii="Times New Roman" w:eastAsia="Calibri" w:hAnsi="Times New Roman" w:cs="Times New Roman"/>
                <w:spacing w:val="-1"/>
                <w:sz w:val="28"/>
                <w:szCs w:val="28"/>
              </w:rPr>
              <w:t>- Обучить вокальным исполнительским техникам;</w:t>
            </w:r>
          </w:p>
          <w:p w:rsidR="0099359B" w:rsidRPr="0099359B" w:rsidRDefault="0099359B" w:rsidP="0099359B">
            <w:pPr>
              <w:shd w:val="clear" w:color="auto" w:fill="FFFFFF"/>
              <w:tabs>
                <w:tab w:val="left" w:pos="708"/>
              </w:tabs>
              <w:suppressAutoHyphens/>
              <w:spacing w:after="0" w:line="240" w:lineRule="auto"/>
              <w:contextualSpacing/>
              <w:jc w:val="both"/>
              <w:rPr>
                <w:rFonts w:ascii="Times New Roman" w:eastAsia="Calibri" w:hAnsi="Times New Roman" w:cs="Times New Roman"/>
                <w:spacing w:val="-1"/>
                <w:sz w:val="28"/>
                <w:szCs w:val="28"/>
              </w:rPr>
            </w:pPr>
            <w:r w:rsidRPr="0099359B">
              <w:rPr>
                <w:rFonts w:ascii="Times New Roman" w:eastAsia="Calibri" w:hAnsi="Times New Roman" w:cs="Times New Roman"/>
                <w:spacing w:val="-1"/>
                <w:sz w:val="28"/>
                <w:szCs w:val="28"/>
              </w:rPr>
              <w:t>- Сформировать теоретическую и практическую базу по восприятию элементов музыкального языка;</w:t>
            </w:r>
          </w:p>
          <w:p w:rsidR="0099359B" w:rsidRPr="0099359B" w:rsidRDefault="0099359B" w:rsidP="0099359B">
            <w:pPr>
              <w:shd w:val="clear" w:color="auto" w:fill="FFFFFF"/>
              <w:tabs>
                <w:tab w:val="left" w:pos="708"/>
              </w:tabs>
              <w:suppressAutoHyphens/>
              <w:spacing w:after="0" w:line="240" w:lineRule="auto"/>
              <w:contextualSpacing/>
              <w:jc w:val="both"/>
              <w:rPr>
                <w:rFonts w:ascii="Times New Roman" w:eastAsia="Calibri" w:hAnsi="Times New Roman" w:cs="Times New Roman"/>
                <w:spacing w:val="-1"/>
                <w:sz w:val="28"/>
                <w:szCs w:val="28"/>
              </w:rPr>
            </w:pPr>
            <w:r w:rsidRPr="0099359B">
              <w:rPr>
                <w:rFonts w:ascii="Times New Roman" w:eastAsia="Calibri" w:hAnsi="Times New Roman" w:cs="Times New Roman"/>
                <w:spacing w:val="-1"/>
                <w:sz w:val="28"/>
                <w:szCs w:val="28"/>
              </w:rPr>
              <w:t>- Обучить основным знаниям о различных эпохах и стилях в истории искусства;</w:t>
            </w:r>
          </w:p>
          <w:p w:rsidR="0099359B" w:rsidRPr="0099359B" w:rsidRDefault="0099359B" w:rsidP="0099359B">
            <w:pPr>
              <w:shd w:val="clear" w:color="auto" w:fill="FFFFFF"/>
              <w:tabs>
                <w:tab w:val="left" w:pos="708"/>
              </w:tabs>
              <w:suppressAutoHyphens/>
              <w:spacing w:after="0" w:line="240" w:lineRule="auto"/>
              <w:contextualSpacing/>
              <w:jc w:val="both"/>
              <w:rPr>
                <w:rFonts w:ascii="Times New Roman" w:eastAsia="Calibri" w:hAnsi="Times New Roman" w:cs="Times New Roman"/>
                <w:spacing w:val="-1"/>
                <w:sz w:val="28"/>
                <w:szCs w:val="28"/>
              </w:rPr>
            </w:pPr>
            <w:r w:rsidRPr="0099359B">
              <w:rPr>
                <w:rFonts w:ascii="Times New Roman" w:eastAsia="Calibri" w:hAnsi="Times New Roman" w:cs="Times New Roman"/>
                <w:spacing w:val="-1"/>
                <w:sz w:val="28"/>
                <w:szCs w:val="28"/>
              </w:rPr>
              <w:t>- Обучить элементарным знаниям по музыкальной грамоте.</w:t>
            </w:r>
          </w:p>
        </w:tc>
      </w:tr>
    </w:tbl>
    <w:p w:rsidR="0099359B" w:rsidRPr="0099359B" w:rsidRDefault="0099359B" w:rsidP="00C27A8B">
      <w:pPr>
        <w:suppressAutoHyphens/>
        <w:spacing w:after="0" w:line="100" w:lineRule="atLeast"/>
        <w:rPr>
          <w:rFonts w:ascii="Times New Roman" w:eastAsia="MS Mincho" w:hAnsi="Times New Roman" w:cs="Times New Roman"/>
          <w:b/>
          <w:bCs/>
          <w:sz w:val="28"/>
          <w:szCs w:val="28"/>
          <w:lang w:eastAsia="ar-SA"/>
        </w:rPr>
      </w:pP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Раздел 2. ОРГАНИЗАЦИОННО-ПЕДАГОГИЧЕСКИЕ УСЛОВИЯ</w:t>
      </w:r>
    </w:p>
    <w:p w:rsidR="0099359B" w:rsidRPr="0099359B" w:rsidRDefault="0099359B" w:rsidP="0099359B">
      <w:pPr>
        <w:numPr>
          <w:ilvl w:val="1"/>
          <w:numId w:val="11"/>
        </w:num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b/>
          <w:bCs/>
          <w:color w:val="000000"/>
          <w:sz w:val="28"/>
          <w:szCs w:val="28"/>
          <w:lang w:eastAsia="ru-RU"/>
        </w:rPr>
      </w:pPr>
      <w:r w:rsidRPr="0099359B">
        <w:rPr>
          <w:rFonts w:ascii="Times New Roman" w:eastAsia="Times New Roman" w:hAnsi="Times New Roman" w:cs="Times New Roman"/>
          <w:b/>
          <w:bCs/>
          <w:color w:val="000000"/>
          <w:sz w:val="28"/>
          <w:szCs w:val="28"/>
          <w:lang w:eastAsia="ru-RU"/>
        </w:rPr>
        <w:t>Условия реализации программы</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99359B">
        <w:rPr>
          <w:rFonts w:ascii="Times New Roman" w:eastAsia="Times New Roman" w:hAnsi="Times New Roman" w:cs="Times New Roman"/>
          <w:b/>
          <w:bCs/>
          <w:sz w:val="28"/>
          <w:szCs w:val="28"/>
          <w:lang w:eastAsia="ru-RU"/>
        </w:rPr>
        <w:t>Материально-техническое оснащение</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Для организации и осуществления образовательного процесса с обучающимися музыкальной студии необходим ряд компонентов, обеспечивающих его эффективность, по дисциплинам:</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1. Фортепиано,</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2. Синтезатор,</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3. Учебный кабинет с учебной мебелью,</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5. Репетиционный зал,</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4. Подставка под стул и ноги для маленьких детей,</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5. Звуковоспроизводящее техническое оборудование,</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6. Метроном,</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7. Проектор.</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b/>
          <w:bCs/>
          <w:color w:val="000000"/>
          <w:sz w:val="28"/>
          <w:szCs w:val="28"/>
          <w:lang w:eastAsia="ru-RU"/>
        </w:rPr>
      </w:pPr>
      <w:r w:rsidRPr="0099359B">
        <w:rPr>
          <w:rFonts w:ascii="Times New Roman" w:eastAsia="Times New Roman" w:hAnsi="Times New Roman" w:cs="Times New Roman"/>
          <w:b/>
          <w:bCs/>
          <w:color w:val="000000"/>
          <w:sz w:val="28"/>
          <w:szCs w:val="28"/>
          <w:lang w:eastAsia="ru-RU"/>
        </w:rPr>
        <w:t>Учебно-методическое и информационное обеспечение</w:t>
      </w:r>
    </w:p>
    <w:p w:rsidR="0099359B" w:rsidRPr="0099359B" w:rsidRDefault="0099359B" w:rsidP="0099359B">
      <w:pPr>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 xml:space="preserve">Примерный репертуарный список </w:t>
      </w:r>
      <w:r w:rsidRPr="0099359B">
        <w:rPr>
          <w:rFonts w:ascii="Times New Roman" w:eastAsia="Times New Roman" w:hAnsi="Times New Roman" w:cs="Times New Roman"/>
          <w:b/>
          <w:color w:val="000000"/>
          <w:sz w:val="28"/>
          <w:szCs w:val="28"/>
          <w:u w:val="single"/>
          <w:lang w:eastAsia="ru-RU"/>
        </w:rPr>
        <w:t>первого</w:t>
      </w:r>
      <w:r w:rsidRPr="0099359B">
        <w:rPr>
          <w:rFonts w:ascii="Times New Roman" w:eastAsia="Times New Roman" w:hAnsi="Times New Roman" w:cs="Times New Roman"/>
          <w:b/>
          <w:color w:val="000000"/>
          <w:sz w:val="28"/>
          <w:szCs w:val="28"/>
          <w:lang w:eastAsia="ru-RU"/>
        </w:rPr>
        <w:t xml:space="preserve"> и </w:t>
      </w:r>
      <w:r w:rsidRPr="0099359B">
        <w:rPr>
          <w:rFonts w:ascii="Times New Roman" w:eastAsia="Times New Roman" w:hAnsi="Times New Roman" w:cs="Times New Roman"/>
          <w:b/>
          <w:color w:val="000000"/>
          <w:sz w:val="28"/>
          <w:szCs w:val="28"/>
          <w:u w:val="single"/>
          <w:lang w:eastAsia="ru-RU"/>
        </w:rPr>
        <w:t>второго</w:t>
      </w:r>
      <w:r w:rsidRPr="0099359B">
        <w:rPr>
          <w:rFonts w:ascii="Times New Roman" w:eastAsia="Times New Roman" w:hAnsi="Times New Roman" w:cs="Times New Roman"/>
          <w:b/>
          <w:color w:val="000000"/>
          <w:sz w:val="28"/>
          <w:szCs w:val="28"/>
          <w:lang w:eastAsia="ru-RU"/>
        </w:rPr>
        <w:t xml:space="preserve"> годов обучения</w:t>
      </w:r>
    </w:p>
    <w:p w:rsidR="0099359B" w:rsidRPr="0099359B" w:rsidRDefault="0099359B" w:rsidP="0099359B">
      <w:pPr>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bCs/>
          <w:color w:val="000000"/>
          <w:sz w:val="28"/>
          <w:szCs w:val="28"/>
          <w:lang w:eastAsia="ru-RU"/>
        </w:rPr>
        <w:t>Пьесы и упражнения для начинающих из следующих сборников:</w:t>
      </w:r>
    </w:p>
    <w:p w:rsidR="0099359B" w:rsidRPr="0099359B" w:rsidRDefault="0099359B" w:rsidP="0099359B">
      <w:pPr>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MS Mincho" w:hAnsi="Times New Roman" w:cs="Times New Roman"/>
          <w:sz w:val="28"/>
          <w:szCs w:val="28"/>
          <w:lang w:eastAsia="ja-JP"/>
        </w:rPr>
        <w:t xml:space="preserve">1. </w:t>
      </w:r>
      <w:proofErr w:type="spellStart"/>
      <w:r w:rsidRPr="0099359B">
        <w:rPr>
          <w:rFonts w:ascii="Times New Roman" w:eastAsia="MS Mincho" w:hAnsi="Times New Roman" w:cs="Times New Roman"/>
          <w:sz w:val="28"/>
          <w:szCs w:val="28"/>
          <w:lang w:eastAsia="ja-JP"/>
        </w:rPr>
        <w:t>Баренбойм</w:t>
      </w:r>
      <w:proofErr w:type="spellEnd"/>
      <w:r w:rsidRPr="0099359B">
        <w:rPr>
          <w:rFonts w:ascii="Times New Roman" w:eastAsia="MS Mincho" w:hAnsi="Times New Roman" w:cs="Times New Roman"/>
          <w:sz w:val="28"/>
          <w:szCs w:val="28"/>
          <w:lang w:eastAsia="ja-JP"/>
        </w:rPr>
        <w:t xml:space="preserve"> Л. А. Путь к </w:t>
      </w:r>
      <w:proofErr w:type="spellStart"/>
      <w:r w:rsidRPr="0099359B">
        <w:rPr>
          <w:rFonts w:ascii="Times New Roman" w:eastAsia="MS Mincho" w:hAnsi="Times New Roman" w:cs="Times New Roman"/>
          <w:sz w:val="28"/>
          <w:szCs w:val="28"/>
          <w:lang w:eastAsia="ja-JP"/>
        </w:rPr>
        <w:t>музицированию</w:t>
      </w:r>
      <w:proofErr w:type="spellEnd"/>
      <w:r w:rsidRPr="0099359B">
        <w:rPr>
          <w:rFonts w:ascii="Times New Roman" w:eastAsia="MS Mincho" w:hAnsi="Times New Roman" w:cs="Times New Roman"/>
          <w:sz w:val="28"/>
          <w:szCs w:val="28"/>
          <w:lang w:eastAsia="ja-JP"/>
        </w:rPr>
        <w:t xml:space="preserve"> / изд-во: Советский композитор, 1979 г.</w:t>
      </w:r>
      <w:r w:rsidRPr="0099359B">
        <w:rPr>
          <w:rFonts w:ascii="Times New Roman" w:eastAsia="Times New Roman" w:hAnsi="Times New Roman" w:cs="Times New Roman"/>
          <w:color w:val="000000"/>
          <w:sz w:val="28"/>
          <w:szCs w:val="28"/>
          <w:lang w:eastAsia="ru-RU"/>
        </w:rPr>
        <w:t xml:space="preserve"> Г</w:t>
      </w:r>
      <w:r w:rsidRPr="0099359B">
        <w:rPr>
          <w:rFonts w:ascii="Times New Roman" w:eastAsia="MS Mincho" w:hAnsi="Times New Roman" w:cs="Times New Roman"/>
          <w:sz w:val="28"/>
          <w:szCs w:val="28"/>
          <w:lang w:eastAsia="ja-JP"/>
        </w:rPr>
        <w:t xml:space="preserve">лавы – с 1-й по 50-ю, </w:t>
      </w:r>
      <w:proofErr w:type="spellStart"/>
      <w:r w:rsidRPr="0099359B">
        <w:rPr>
          <w:rFonts w:ascii="Times New Roman" w:eastAsia="MS Mincho" w:hAnsi="Times New Roman" w:cs="Times New Roman"/>
          <w:sz w:val="28"/>
          <w:szCs w:val="28"/>
          <w:lang w:eastAsia="ja-JP"/>
        </w:rPr>
        <w:t>донотный</w:t>
      </w:r>
      <w:proofErr w:type="spellEnd"/>
      <w:r w:rsidRPr="0099359B">
        <w:rPr>
          <w:rFonts w:ascii="Times New Roman" w:eastAsia="MS Mincho" w:hAnsi="Times New Roman" w:cs="Times New Roman"/>
          <w:sz w:val="28"/>
          <w:szCs w:val="28"/>
          <w:lang w:eastAsia="ja-JP"/>
        </w:rPr>
        <w:t xml:space="preserve"> период, знакомство с инструментом, упражнения для постановки рук, нотная грамота, первые песенки и упражнения на 1-м – нескольких звуках:</w:t>
      </w:r>
    </w:p>
    <w:p w:rsidR="0099359B" w:rsidRPr="0099359B" w:rsidRDefault="0099359B" w:rsidP="0099359B">
      <w:pPr>
        <w:tabs>
          <w:tab w:val="left" w:pos="364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 «Два кота», </w:t>
      </w:r>
    </w:p>
    <w:p w:rsidR="0099359B" w:rsidRPr="0099359B" w:rsidRDefault="0099359B" w:rsidP="0099359B">
      <w:pPr>
        <w:tabs>
          <w:tab w:val="left" w:pos="364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 «Во саду ли, в огороде», </w:t>
      </w:r>
    </w:p>
    <w:p w:rsidR="0099359B" w:rsidRPr="0099359B" w:rsidRDefault="0099359B" w:rsidP="0099359B">
      <w:pPr>
        <w:tabs>
          <w:tab w:val="left" w:pos="364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«Ладушки»,</w:t>
      </w:r>
    </w:p>
    <w:p w:rsidR="0099359B" w:rsidRPr="0099359B" w:rsidRDefault="0099359B" w:rsidP="0099359B">
      <w:pPr>
        <w:tabs>
          <w:tab w:val="left" w:pos="364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 «Марширующие </w:t>
      </w:r>
      <w:proofErr w:type="spellStart"/>
      <w:r w:rsidRPr="0099359B">
        <w:rPr>
          <w:rFonts w:ascii="Times New Roman" w:eastAsia="MS Mincho" w:hAnsi="Times New Roman" w:cs="Times New Roman"/>
          <w:sz w:val="28"/>
          <w:szCs w:val="28"/>
          <w:lang w:eastAsia="ja-JP"/>
        </w:rPr>
        <w:t>негритята</w:t>
      </w:r>
      <w:proofErr w:type="spellEnd"/>
      <w:r w:rsidRPr="0099359B">
        <w:rPr>
          <w:rFonts w:ascii="Times New Roman" w:eastAsia="MS Mincho" w:hAnsi="Times New Roman" w:cs="Times New Roman"/>
          <w:sz w:val="28"/>
          <w:szCs w:val="28"/>
          <w:lang w:eastAsia="ja-JP"/>
        </w:rPr>
        <w:t>»,</w:t>
      </w:r>
    </w:p>
    <w:p w:rsidR="0099359B" w:rsidRPr="0099359B" w:rsidRDefault="0099359B" w:rsidP="0099359B">
      <w:pPr>
        <w:tabs>
          <w:tab w:val="left" w:pos="364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«Мамочка» - болгарская нар</w:t>
      </w:r>
      <w:proofErr w:type="gramStart"/>
      <w:r w:rsidRPr="0099359B">
        <w:rPr>
          <w:rFonts w:ascii="Times New Roman" w:eastAsia="MS Mincho" w:hAnsi="Times New Roman" w:cs="Times New Roman"/>
          <w:sz w:val="28"/>
          <w:szCs w:val="28"/>
          <w:lang w:eastAsia="ja-JP"/>
        </w:rPr>
        <w:t>. песенка</w:t>
      </w:r>
      <w:proofErr w:type="gramEnd"/>
      <w:r w:rsidRPr="0099359B">
        <w:rPr>
          <w:rFonts w:ascii="Times New Roman" w:eastAsia="MS Mincho" w:hAnsi="Times New Roman" w:cs="Times New Roman"/>
          <w:sz w:val="28"/>
          <w:szCs w:val="28"/>
          <w:lang w:eastAsia="ja-JP"/>
        </w:rPr>
        <w:t xml:space="preserve">, </w:t>
      </w:r>
    </w:p>
    <w:p w:rsidR="0099359B" w:rsidRPr="0099359B" w:rsidRDefault="0099359B" w:rsidP="0099359B">
      <w:pPr>
        <w:tabs>
          <w:tab w:val="left" w:pos="364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«Путешествие» - американская нар</w:t>
      </w:r>
      <w:proofErr w:type="gramStart"/>
      <w:r w:rsidRPr="0099359B">
        <w:rPr>
          <w:rFonts w:ascii="Times New Roman" w:eastAsia="MS Mincho" w:hAnsi="Times New Roman" w:cs="Times New Roman"/>
          <w:sz w:val="28"/>
          <w:szCs w:val="28"/>
          <w:lang w:eastAsia="ja-JP"/>
        </w:rPr>
        <w:t>. песенка</w:t>
      </w:r>
      <w:proofErr w:type="gramEnd"/>
      <w:r w:rsidRPr="0099359B">
        <w:rPr>
          <w:rFonts w:ascii="Times New Roman" w:eastAsia="MS Mincho" w:hAnsi="Times New Roman" w:cs="Times New Roman"/>
          <w:sz w:val="28"/>
          <w:szCs w:val="28"/>
          <w:lang w:eastAsia="ja-JP"/>
        </w:rPr>
        <w:t xml:space="preserve">, </w:t>
      </w:r>
    </w:p>
    <w:p w:rsidR="0099359B" w:rsidRPr="0099359B" w:rsidRDefault="0099359B" w:rsidP="0099359B">
      <w:pPr>
        <w:tabs>
          <w:tab w:val="left" w:pos="364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Островский «Колыбельная» и др.</w:t>
      </w:r>
    </w:p>
    <w:p w:rsidR="0099359B" w:rsidRPr="0099359B" w:rsidRDefault="0099359B" w:rsidP="0099359B">
      <w:pPr>
        <w:tabs>
          <w:tab w:val="left" w:pos="364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lastRenderedPageBreak/>
        <w:t>2. Сергей и Катя Железновы Азбука-</w:t>
      </w:r>
      <w:proofErr w:type="spellStart"/>
      <w:proofErr w:type="gramStart"/>
      <w:r w:rsidRPr="0099359B">
        <w:rPr>
          <w:rFonts w:ascii="Times New Roman" w:eastAsia="MS Mincho" w:hAnsi="Times New Roman" w:cs="Times New Roman"/>
          <w:sz w:val="28"/>
          <w:szCs w:val="28"/>
          <w:lang w:eastAsia="ja-JP"/>
        </w:rPr>
        <w:t>потешка</w:t>
      </w:r>
      <w:proofErr w:type="spellEnd"/>
      <w:r w:rsidRPr="0099359B">
        <w:rPr>
          <w:rFonts w:ascii="Times New Roman" w:eastAsia="MS Mincho" w:hAnsi="Times New Roman" w:cs="Times New Roman"/>
          <w:sz w:val="28"/>
          <w:szCs w:val="28"/>
          <w:lang w:eastAsia="ja-JP"/>
        </w:rPr>
        <w:t xml:space="preserve"> :</w:t>
      </w:r>
      <w:proofErr w:type="gramEnd"/>
      <w:r w:rsidRPr="0099359B">
        <w:rPr>
          <w:rFonts w:ascii="Times New Roman" w:eastAsia="MS Mincho" w:hAnsi="Times New Roman" w:cs="Times New Roman"/>
          <w:sz w:val="28"/>
          <w:szCs w:val="28"/>
          <w:lang w:eastAsia="ja-JP"/>
        </w:rPr>
        <w:t xml:space="preserve"> рус. </w:t>
      </w:r>
      <w:proofErr w:type="spellStart"/>
      <w:r w:rsidRPr="0099359B">
        <w:rPr>
          <w:rFonts w:ascii="Times New Roman" w:eastAsia="MS Mincho" w:hAnsi="Times New Roman" w:cs="Times New Roman"/>
          <w:sz w:val="28"/>
          <w:szCs w:val="28"/>
          <w:lang w:eastAsia="ja-JP"/>
        </w:rPr>
        <w:t>потешки</w:t>
      </w:r>
      <w:proofErr w:type="spellEnd"/>
      <w:r w:rsidRPr="0099359B">
        <w:rPr>
          <w:rFonts w:ascii="Times New Roman" w:eastAsia="MS Mincho" w:hAnsi="Times New Roman" w:cs="Times New Roman"/>
          <w:sz w:val="28"/>
          <w:szCs w:val="28"/>
          <w:lang w:eastAsia="ja-JP"/>
        </w:rPr>
        <w:t xml:space="preserve"> и считалки с нотами-картинками : учеб.-</w:t>
      </w:r>
      <w:proofErr w:type="spellStart"/>
      <w:r w:rsidRPr="0099359B">
        <w:rPr>
          <w:rFonts w:ascii="Times New Roman" w:eastAsia="MS Mincho" w:hAnsi="Times New Roman" w:cs="Times New Roman"/>
          <w:sz w:val="28"/>
          <w:szCs w:val="28"/>
          <w:lang w:eastAsia="ja-JP"/>
        </w:rPr>
        <w:t>практ</w:t>
      </w:r>
      <w:proofErr w:type="spellEnd"/>
      <w:r w:rsidRPr="0099359B">
        <w:rPr>
          <w:rFonts w:ascii="Times New Roman" w:eastAsia="MS Mincho" w:hAnsi="Times New Roman" w:cs="Times New Roman"/>
          <w:sz w:val="28"/>
          <w:szCs w:val="28"/>
          <w:lang w:eastAsia="ja-JP"/>
        </w:rPr>
        <w:t>. пособие для педагогов и родителей / М: Гном и Д, 2001 г. – чтение нот в скрипичном ключе.</w:t>
      </w: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3. Игнатьев В. Я музыкантом стать хочу / №№ 19 – 30, Издательство: Издатель </w:t>
      </w:r>
      <w:proofErr w:type="spellStart"/>
      <w:r w:rsidRPr="0099359B">
        <w:rPr>
          <w:rFonts w:ascii="Times New Roman" w:eastAsia="MS Mincho" w:hAnsi="Times New Roman" w:cs="Times New Roman"/>
          <w:sz w:val="28"/>
          <w:szCs w:val="28"/>
          <w:lang w:eastAsia="ja-JP"/>
        </w:rPr>
        <w:t>Шабатура</w:t>
      </w:r>
      <w:proofErr w:type="spellEnd"/>
      <w:r w:rsidRPr="0099359B">
        <w:rPr>
          <w:rFonts w:ascii="Times New Roman" w:eastAsia="MS Mincho" w:hAnsi="Times New Roman" w:cs="Times New Roman"/>
          <w:sz w:val="28"/>
          <w:szCs w:val="28"/>
          <w:lang w:eastAsia="ja-JP"/>
        </w:rPr>
        <w:t xml:space="preserve"> Д. М., 2012 г. – чтение нот в скрипичном и в басовом ключах.</w:t>
      </w: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4. </w:t>
      </w:r>
      <w:proofErr w:type="spellStart"/>
      <w:r w:rsidRPr="0099359B">
        <w:rPr>
          <w:rFonts w:ascii="Times New Roman" w:eastAsia="MS Mincho" w:hAnsi="Times New Roman" w:cs="Times New Roman"/>
          <w:sz w:val="28"/>
          <w:szCs w:val="28"/>
          <w:lang w:eastAsia="ja-JP"/>
        </w:rPr>
        <w:t>Королькова</w:t>
      </w:r>
      <w:proofErr w:type="spellEnd"/>
      <w:r w:rsidRPr="0099359B">
        <w:rPr>
          <w:rFonts w:ascii="Times New Roman" w:eastAsia="MS Mincho" w:hAnsi="Times New Roman" w:cs="Times New Roman"/>
          <w:sz w:val="28"/>
          <w:szCs w:val="28"/>
          <w:lang w:eastAsia="ja-JP"/>
        </w:rPr>
        <w:t xml:space="preserve"> И. С. Крохе-</w:t>
      </w:r>
      <w:proofErr w:type="gramStart"/>
      <w:r w:rsidRPr="0099359B">
        <w:rPr>
          <w:rFonts w:ascii="Times New Roman" w:eastAsia="MS Mincho" w:hAnsi="Times New Roman" w:cs="Times New Roman"/>
          <w:sz w:val="28"/>
          <w:szCs w:val="28"/>
          <w:lang w:eastAsia="ja-JP"/>
        </w:rPr>
        <w:t>музыканту :</w:t>
      </w:r>
      <w:proofErr w:type="gramEnd"/>
      <w:r w:rsidRPr="0099359B">
        <w:rPr>
          <w:rFonts w:ascii="Times New Roman" w:eastAsia="MS Mincho" w:hAnsi="Times New Roman" w:cs="Times New Roman"/>
          <w:sz w:val="28"/>
          <w:szCs w:val="28"/>
          <w:lang w:eastAsia="ja-JP"/>
        </w:rPr>
        <w:t xml:space="preserve"> нотная азбука для самых маленьких. Часть I, </w:t>
      </w:r>
      <w:r w:rsidRPr="0099359B">
        <w:rPr>
          <w:rFonts w:ascii="Times New Roman" w:eastAsia="MS Mincho" w:hAnsi="Times New Roman" w:cs="Times New Roman"/>
          <w:sz w:val="28"/>
          <w:szCs w:val="28"/>
          <w:lang w:val="en-US" w:eastAsia="ja-JP"/>
        </w:rPr>
        <w:t>II</w:t>
      </w:r>
      <w:r w:rsidRPr="0099359B">
        <w:rPr>
          <w:rFonts w:ascii="Times New Roman" w:eastAsia="MS Mincho" w:hAnsi="Times New Roman" w:cs="Times New Roman"/>
          <w:sz w:val="28"/>
          <w:szCs w:val="28"/>
          <w:lang w:eastAsia="ja-JP"/>
        </w:rPr>
        <w:t xml:space="preserve"> / Изд. 2-е. —. Ростов н/Д: Феникс, 2009. – по выбору, чтение с листа, самостоятельная работа.</w:t>
      </w: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5. </w:t>
      </w:r>
      <w:proofErr w:type="spellStart"/>
      <w:r w:rsidRPr="0099359B">
        <w:rPr>
          <w:rFonts w:ascii="Times New Roman" w:eastAsia="MS Mincho" w:hAnsi="Times New Roman" w:cs="Times New Roman"/>
          <w:sz w:val="28"/>
          <w:szCs w:val="28"/>
          <w:lang w:eastAsia="ja-JP"/>
        </w:rPr>
        <w:t>Хереско</w:t>
      </w:r>
      <w:proofErr w:type="spellEnd"/>
      <w:r w:rsidRPr="0099359B">
        <w:rPr>
          <w:rFonts w:ascii="Times New Roman" w:eastAsia="MS Mincho" w:hAnsi="Times New Roman" w:cs="Times New Roman"/>
          <w:sz w:val="28"/>
          <w:szCs w:val="28"/>
          <w:lang w:eastAsia="ja-JP"/>
        </w:rPr>
        <w:t xml:space="preserve"> Л. Музыкальные картинки / Л.: Музыка, 1980, – пьесы по выбору: </w:t>
      </w:r>
    </w:p>
    <w:p w:rsidR="0099359B" w:rsidRPr="0099359B" w:rsidRDefault="0099359B" w:rsidP="0099359B">
      <w:pPr>
        <w:tabs>
          <w:tab w:val="left" w:pos="298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 «Восьмое марта», </w:t>
      </w:r>
    </w:p>
    <w:p w:rsidR="0099359B" w:rsidRPr="0099359B" w:rsidRDefault="0099359B" w:rsidP="0099359B">
      <w:pPr>
        <w:tabs>
          <w:tab w:val="left" w:pos="298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 «Воробей», </w:t>
      </w:r>
    </w:p>
    <w:p w:rsidR="0099359B" w:rsidRPr="0099359B" w:rsidRDefault="0099359B" w:rsidP="0099359B">
      <w:pPr>
        <w:tabs>
          <w:tab w:val="left" w:pos="298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«Дед Мороз»,</w:t>
      </w:r>
    </w:p>
    <w:p w:rsidR="0099359B" w:rsidRPr="0099359B" w:rsidRDefault="0099359B" w:rsidP="0099359B">
      <w:pPr>
        <w:tabs>
          <w:tab w:val="left" w:pos="298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«Кот – лакомка»,</w:t>
      </w:r>
    </w:p>
    <w:p w:rsidR="0099359B" w:rsidRPr="0099359B" w:rsidRDefault="0099359B" w:rsidP="0099359B">
      <w:pPr>
        <w:tabs>
          <w:tab w:val="left" w:pos="298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«Уезжаем»,</w:t>
      </w:r>
    </w:p>
    <w:p w:rsidR="0099359B" w:rsidRPr="0099359B" w:rsidRDefault="0099359B" w:rsidP="0099359B">
      <w:pPr>
        <w:tabs>
          <w:tab w:val="left" w:pos="298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«Зайчик» и др.</w:t>
      </w:r>
    </w:p>
    <w:p w:rsidR="0099359B" w:rsidRPr="0099359B" w:rsidRDefault="0099359B" w:rsidP="0099359B">
      <w:pPr>
        <w:tabs>
          <w:tab w:val="left" w:pos="298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6. Кларк Ф., </w:t>
      </w:r>
      <w:proofErr w:type="spellStart"/>
      <w:r w:rsidRPr="0099359B">
        <w:rPr>
          <w:rFonts w:ascii="Times New Roman" w:eastAsia="MS Mincho" w:hAnsi="Times New Roman" w:cs="Times New Roman"/>
          <w:sz w:val="28"/>
          <w:szCs w:val="28"/>
          <w:lang w:eastAsia="ja-JP"/>
        </w:rPr>
        <w:t>Госс</w:t>
      </w:r>
      <w:proofErr w:type="spellEnd"/>
      <w:r w:rsidRPr="0099359B">
        <w:rPr>
          <w:rFonts w:ascii="Times New Roman" w:eastAsia="MS Mincho" w:hAnsi="Times New Roman" w:cs="Times New Roman"/>
          <w:sz w:val="28"/>
          <w:szCs w:val="28"/>
          <w:lang w:eastAsia="ja-JP"/>
        </w:rPr>
        <w:t xml:space="preserve"> Л., </w:t>
      </w:r>
      <w:proofErr w:type="spellStart"/>
      <w:r w:rsidRPr="0099359B">
        <w:rPr>
          <w:rFonts w:ascii="Times New Roman" w:eastAsia="MS Mincho" w:hAnsi="Times New Roman" w:cs="Times New Roman"/>
          <w:sz w:val="28"/>
          <w:szCs w:val="28"/>
          <w:lang w:eastAsia="ja-JP"/>
        </w:rPr>
        <w:t>Холланд</w:t>
      </w:r>
      <w:proofErr w:type="spellEnd"/>
      <w:r w:rsidRPr="0099359B">
        <w:rPr>
          <w:rFonts w:ascii="Times New Roman" w:eastAsia="MS Mincho" w:hAnsi="Times New Roman" w:cs="Times New Roman"/>
          <w:sz w:val="28"/>
          <w:szCs w:val="28"/>
          <w:lang w:eastAsia="ja-JP"/>
        </w:rPr>
        <w:t xml:space="preserve"> С. «Музыкальное дерево» - учебник фортепианной игры для начинающих, пер. с английского М. </w:t>
      </w:r>
      <w:proofErr w:type="spellStart"/>
      <w:r w:rsidRPr="0099359B">
        <w:rPr>
          <w:rFonts w:ascii="Times New Roman" w:eastAsia="MS Mincho" w:hAnsi="Times New Roman" w:cs="Times New Roman"/>
          <w:sz w:val="28"/>
          <w:szCs w:val="28"/>
          <w:lang w:eastAsia="ja-JP"/>
        </w:rPr>
        <w:t>Стижевской</w:t>
      </w:r>
      <w:proofErr w:type="spellEnd"/>
      <w:r w:rsidRPr="0099359B">
        <w:rPr>
          <w:rFonts w:ascii="Times New Roman" w:eastAsia="MS Mincho" w:hAnsi="Times New Roman" w:cs="Times New Roman"/>
          <w:sz w:val="28"/>
          <w:szCs w:val="28"/>
          <w:lang w:eastAsia="ja-JP"/>
        </w:rPr>
        <w:t xml:space="preserve">. Занимательные упражнения, пьесы </w:t>
      </w:r>
      <w:proofErr w:type="gramStart"/>
      <w:r w:rsidRPr="0099359B">
        <w:rPr>
          <w:rFonts w:ascii="Times New Roman" w:eastAsia="MS Mincho" w:hAnsi="Times New Roman" w:cs="Times New Roman"/>
          <w:sz w:val="28"/>
          <w:szCs w:val="28"/>
          <w:lang w:eastAsia="ja-JP"/>
        </w:rPr>
        <w:t>для  маленьких</w:t>
      </w:r>
      <w:proofErr w:type="gramEnd"/>
      <w:r w:rsidRPr="0099359B">
        <w:rPr>
          <w:rFonts w:ascii="Times New Roman" w:eastAsia="MS Mincho" w:hAnsi="Times New Roman" w:cs="Times New Roman"/>
          <w:sz w:val="28"/>
          <w:szCs w:val="28"/>
          <w:lang w:eastAsia="ja-JP"/>
        </w:rPr>
        <w:t xml:space="preserve"> пианистов.</w:t>
      </w:r>
    </w:p>
    <w:p w:rsidR="0099359B" w:rsidRPr="0099359B" w:rsidRDefault="0099359B" w:rsidP="0099359B">
      <w:pPr>
        <w:tabs>
          <w:tab w:val="left" w:pos="298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7. Артоболевская А. Первая встреча с музыкой. Учебное пособие / М.: Советский композитор, 1992:</w:t>
      </w:r>
    </w:p>
    <w:p w:rsidR="0099359B" w:rsidRPr="0099359B" w:rsidRDefault="0099359B" w:rsidP="0099359B">
      <w:pPr>
        <w:tabs>
          <w:tab w:val="left" w:pos="2985"/>
        </w:tabs>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 «Вальс собачек», </w:t>
      </w: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 </w:t>
      </w:r>
      <w:proofErr w:type="spellStart"/>
      <w:r w:rsidRPr="0099359B">
        <w:rPr>
          <w:rFonts w:ascii="Times New Roman" w:eastAsia="MS Mincho" w:hAnsi="Times New Roman" w:cs="Times New Roman"/>
          <w:sz w:val="28"/>
          <w:szCs w:val="28"/>
          <w:lang w:eastAsia="ja-JP"/>
        </w:rPr>
        <w:t>Ляховицкая</w:t>
      </w:r>
      <w:proofErr w:type="spellEnd"/>
      <w:r w:rsidRPr="0099359B">
        <w:rPr>
          <w:rFonts w:ascii="Times New Roman" w:eastAsia="MS Mincho" w:hAnsi="Times New Roman" w:cs="Times New Roman"/>
          <w:sz w:val="28"/>
          <w:szCs w:val="28"/>
          <w:lang w:eastAsia="ja-JP"/>
        </w:rPr>
        <w:t xml:space="preserve"> Л. «Этюд» («Где ты, Лека»), </w:t>
      </w: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Филипп «Колыбельная»,</w:t>
      </w: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 </w:t>
      </w:r>
      <w:proofErr w:type="spellStart"/>
      <w:r w:rsidRPr="0099359B">
        <w:rPr>
          <w:rFonts w:ascii="Times New Roman" w:eastAsia="MS Mincho" w:hAnsi="Times New Roman" w:cs="Times New Roman"/>
          <w:sz w:val="28"/>
          <w:szCs w:val="28"/>
          <w:lang w:eastAsia="ja-JP"/>
        </w:rPr>
        <w:t>Руббах</w:t>
      </w:r>
      <w:proofErr w:type="spellEnd"/>
      <w:r w:rsidRPr="0099359B">
        <w:rPr>
          <w:rFonts w:ascii="Times New Roman" w:eastAsia="MS Mincho" w:hAnsi="Times New Roman" w:cs="Times New Roman"/>
          <w:sz w:val="28"/>
          <w:szCs w:val="28"/>
          <w:lang w:eastAsia="ja-JP"/>
        </w:rPr>
        <w:t xml:space="preserve"> «Воробей», </w:t>
      </w: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 </w:t>
      </w:r>
      <w:proofErr w:type="spellStart"/>
      <w:r w:rsidRPr="0099359B">
        <w:rPr>
          <w:rFonts w:ascii="Times New Roman" w:eastAsia="MS Mincho" w:hAnsi="Times New Roman" w:cs="Times New Roman"/>
          <w:sz w:val="28"/>
          <w:szCs w:val="28"/>
          <w:lang w:eastAsia="ja-JP"/>
        </w:rPr>
        <w:t>Укр</w:t>
      </w:r>
      <w:proofErr w:type="spellEnd"/>
      <w:proofErr w:type="gramStart"/>
      <w:r w:rsidRPr="0099359B">
        <w:rPr>
          <w:rFonts w:ascii="Times New Roman" w:eastAsia="MS Mincho" w:hAnsi="Times New Roman" w:cs="Times New Roman"/>
          <w:sz w:val="28"/>
          <w:szCs w:val="28"/>
          <w:lang w:eastAsia="ja-JP"/>
        </w:rPr>
        <w:t>. нар</w:t>
      </w:r>
      <w:proofErr w:type="gramEnd"/>
      <w:r w:rsidRPr="0099359B">
        <w:rPr>
          <w:rFonts w:ascii="Times New Roman" w:eastAsia="MS Mincho" w:hAnsi="Times New Roman" w:cs="Times New Roman"/>
          <w:sz w:val="28"/>
          <w:szCs w:val="28"/>
          <w:lang w:eastAsia="ja-JP"/>
        </w:rPr>
        <w:t xml:space="preserve"> песня «Ой ты, дивчина»,</w:t>
      </w: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 </w:t>
      </w:r>
      <w:proofErr w:type="spellStart"/>
      <w:r w:rsidRPr="0099359B">
        <w:rPr>
          <w:rFonts w:ascii="Times New Roman" w:eastAsia="MS Mincho" w:hAnsi="Times New Roman" w:cs="Times New Roman"/>
          <w:sz w:val="28"/>
          <w:szCs w:val="28"/>
          <w:lang w:eastAsia="ja-JP"/>
        </w:rPr>
        <w:t>Укр</w:t>
      </w:r>
      <w:proofErr w:type="spellEnd"/>
      <w:proofErr w:type="gramStart"/>
      <w:r w:rsidRPr="0099359B">
        <w:rPr>
          <w:rFonts w:ascii="Times New Roman" w:eastAsia="MS Mincho" w:hAnsi="Times New Roman" w:cs="Times New Roman"/>
          <w:sz w:val="28"/>
          <w:szCs w:val="28"/>
          <w:lang w:eastAsia="ja-JP"/>
        </w:rPr>
        <w:t>. нар</w:t>
      </w:r>
      <w:proofErr w:type="gramEnd"/>
      <w:r w:rsidRPr="0099359B">
        <w:rPr>
          <w:rFonts w:ascii="Times New Roman" w:eastAsia="MS Mincho" w:hAnsi="Times New Roman" w:cs="Times New Roman"/>
          <w:sz w:val="28"/>
          <w:szCs w:val="28"/>
          <w:lang w:eastAsia="ja-JP"/>
        </w:rPr>
        <w:t xml:space="preserve"> песня «Казачок»,</w:t>
      </w: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Любарский «Курочка».</w:t>
      </w: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b/>
          <w:sz w:val="28"/>
          <w:szCs w:val="28"/>
          <w:lang w:eastAsia="ja-JP"/>
        </w:rPr>
        <w:t>Этюды:</w:t>
      </w: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1. </w:t>
      </w:r>
      <w:proofErr w:type="spellStart"/>
      <w:r w:rsidRPr="0099359B">
        <w:rPr>
          <w:rFonts w:ascii="Times New Roman" w:eastAsia="MS Mincho" w:hAnsi="Times New Roman" w:cs="Times New Roman"/>
          <w:sz w:val="28"/>
          <w:szCs w:val="28"/>
          <w:lang w:eastAsia="ja-JP"/>
        </w:rPr>
        <w:t>Беренс</w:t>
      </w:r>
      <w:proofErr w:type="spellEnd"/>
      <w:r w:rsidRPr="0099359B">
        <w:rPr>
          <w:rFonts w:ascii="Times New Roman" w:eastAsia="MS Mincho" w:hAnsi="Times New Roman" w:cs="Times New Roman"/>
          <w:sz w:val="28"/>
          <w:szCs w:val="28"/>
          <w:lang w:eastAsia="ja-JP"/>
        </w:rPr>
        <w:t xml:space="preserve"> Г. Соч. 70. №№ 1-30</w:t>
      </w: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2. Беркович И. Маленькие этюды: №№ 1</w:t>
      </w: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3. </w:t>
      </w:r>
      <w:proofErr w:type="spellStart"/>
      <w:r w:rsidRPr="0099359B">
        <w:rPr>
          <w:rFonts w:ascii="Times New Roman" w:eastAsia="MS Mincho" w:hAnsi="Times New Roman" w:cs="Times New Roman"/>
          <w:sz w:val="28"/>
          <w:szCs w:val="28"/>
          <w:lang w:eastAsia="ja-JP"/>
        </w:rPr>
        <w:t>Гедике</w:t>
      </w:r>
      <w:proofErr w:type="spellEnd"/>
      <w:r w:rsidRPr="0099359B">
        <w:rPr>
          <w:rFonts w:ascii="Times New Roman" w:eastAsia="MS Mincho" w:hAnsi="Times New Roman" w:cs="Times New Roman"/>
          <w:sz w:val="28"/>
          <w:szCs w:val="28"/>
          <w:lang w:eastAsia="ja-JP"/>
        </w:rPr>
        <w:t xml:space="preserve"> И. Соч. 32 №№ </w:t>
      </w:r>
      <w:proofErr w:type="gramStart"/>
      <w:r w:rsidRPr="0099359B">
        <w:rPr>
          <w:rFonts w:ascii="Times New Roman" w:eastAsia="MS Mincho" w:hAnsi="Times New Roman" w:cs="Times New Roman"/>
          <w:sz w:val="28"/>
          <w:szCs w:val="28"/>
          <w:lang w:eastAsia="ja-JP"/>
        </w:rPr>
        <w:t>2,3.7</w:t>
      </w:r>
      <w:proofErr w:type="gramEnd"/>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4. </w:t>
      </w:r>
      <w:proofErr w:type="spellStart"/>
      <w:r w:rsidRPr="0099359B">
        <w:rPr>
          <w:rFonts w:ascii="Times New Roman" w:eastAsia="MS Mincho" w:hAnsi="Times New Roman" w:cs="Times New Roman"/>
          <w:sz w:val="28"/>
          <w:szCs w:val="28"/>
          <w:lang w:eastAsia="ja-JP"/>
        </w:rPr>
        <w:t>Гнесина</w:t>
      </w:r>
      <w:proofErr w:type="spellEnd"/>
      <w:r w:rsidRPr="0099359B">
        <w:rPr>
          <w:rFonts w:ascii="Times New Roman" w:eastAsia="MS Mincho" w:hAnsi="Times New Roman" w:cs="Times New Roman"/>
          <w:sz w:val="28"/>
          <w:szCs w:val="28"/>
          <w:lang w:eastAsia="ja-JP"/>
        </w:rPr>
        <w:t xml:space="preserve"> Е. Фортепианная азбука /по выбору/</w:t>
      </w: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5. Черни К. Избранные этюды Ч.1: №№ 1-6</w:t>
      </w: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6. </w:t>
      </w:r>
      <w:proofErr w:type="spellStart"/>
      <w:r w:rsidRPr="0099359B">
        <w:rPr>
          <w:rFonts w:ascii="Times New Roman" w:eastAsia="MS Mincho" w:hAnsi="Times New Roman" w:cs="Times New Roman"/>
          <w:sz w:val="28"/>
          <w:szCs w:val="28"/>
          <w:lang w:eastAsia="ja-JP"/>
        </w:rPr>
        <w:t>Катаргина</w:t>
      </w:r>
      <w:proofErr w:type="spellEnd"/>
      <w:r w:rsidRPr="0099359B">
        <w:rPr>
          <w:rFonts w:ascii="Times New Roman" w:eastAsia="MS Mincho" w:hAnsi="Times New Roman" w:cs="Times New Roman"/>
          <w:sz w:val="28"/>
          <w:szCs w:val="28"/>
          <w:lang w:eastAsia="ja-JP"/>
        </w:rPr>
        <w:t xml:space="preserve"> О. Фортепианная техника в удовольствие. Сборник этюдов и пьес. 1 класс / Челябинск: Ботаник-М.</w:t>
      </w:r>
    </w:p>
    <w:p w:rsidR="0099359B" w:rsidRPr="0099359B" w:rsidRDefault="0099359B" w:rsidP="0099359B">
      <w:pPr>
        <w:spacing w:after="0" w:line="240" w:lineRule="auto"/>
        <w:ind w:firstLine="709"/>
        <w:contextualSpacing/>
        <w:jc w:val="both"/>
        <w:rPr>
          <w:rFonts w:ascii="Times New Roman" w:eastAsia="Times New Roman" w:hAnsi="Times New Roman" w:cs="Times New Roman"/>
          <w:b/>
          <w:color w:val="000000"/>
          <w:sz w:val="28"/>
          <w:szCs w:val="28"/>
          <w:lang w:eastAsia="ru-RU"/>
        </w:rPr>
      </w:pPr>
    </w:p>
    <w:p w:rsidR="0099359B" w:rsidRPr="0099359B" w:rsidRDefault="0099359B" w:rsidP="0099359B">
      <w:pPr>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 xml:space="preserve">Примерный репертуарный список </w:t>
      </w:r>
      <w:r w:rsidRPr="0099359B">
        <w:rPr>
          <w:rFonts w:ascii="Times New Roman" w:eastAsia="Times New Roman" w:hAnsi="Times New Roman" w:cs="Times New Roman"/>
          <w:b/>
          <w:color w:val="000000"/>
          <w:sz w:val="28"/>
          <w:szCs w:val="28"/>
          <w:u w:val="single"/>
          <w:lang w:eastAsia="ru-RU"/>
        </w:rPr>
        <w:t>третьего</w:t>
      </w:r>
      <w:r w:rsidRPr="0099359B">
        <w:rPr>
          <w:rFonts w:ascii="Times New Roman" w:eastAsia="Times New Roman" w:hAnsi="Times New Roman" w:cs="Times New Roman"/>
          <w:b/>
          <w:color w:val="000000"/>
          <w:sz w:val="28"/>
          <w:szCs w:val="28"/>
          <w:lang w:eastAsia="ru-RU"/>
        </w:rPr>
        <w:t xml:space="preserve"> года обучения:</w:t>
      </w:r>
    </w:p>
    <w:p w:rsidR="0099359B" w:rsidRPr="0099359B" w:rsidRDefault="0099359B" w:rsidP="0099359B">
      <w:pPr>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Полифонические произведения</w:t>
      </w:r>
    </w:p>
    <w:tbl>
      <w:tblPr>
        <w:tblStyle w:val="af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99359B" w:rsidRPr="0099359B" w:rsidTr="0099359B">
        <w:tc>
          <w:tcPr>
            <w:tcW w:w="3085" w:type="dxa"/>
            <w:hideMark/>
          </w:tcPr>
          <w:p w:rsidR="0099359B" w:rsidRPr="0099359B" w:rsidRDefault="0099359B" w:rsidP="0099359B">
            <w:pPr>
              <w:contextualSpacing/>
              <w:rPr>
                <w:rFonts w:ascii="Times New Roman" w:eastAsia="MS Mincho" w:hAnsi="Times New Roman"/>
                <w:sz w:val="28"/>
                <w:szCs w:val="28"/>
                <w:lang w:eastAsia="ja-JP"/>
              </w:rPr>
            </w:pPr>
            <w:r w:rsidRPr="0099359B">
              <w:rPr>
                <w:rFonts w:ascii="Times New Roman" w:eastAsia="MS Mincho" w:hAnsi="Times New Roman"/>
                <w:sz w:val="28"/>
                <w:szCs w:val="28"/>
                <w:lang w:eastAsia="ja-JP"/>
              </w:rPr>
              <w:t>Бах И.С.</w:t>
            </w:r>
          </w:p>
        </w:tc>
        <w:tc>
          <w:tcPr>
            <w:tcW w:w="6486" w:type="dxa"/>
            <w:hideMark/>
          </w:tcPr>
          <w:p w:rsidR="0099359B" w:rsidRPr="0099359B" w:rsidRDefault="0099359B" w:rsidP="0099359B">
            <w:pPr>
              <w:contextualSpacing/>
              <w:rPr>
                <w:rFonts w:ascii="Times New Roman" w:eastAsia="MS Mincho" w:hAnsi="Times New Roman"/>
                <w:sz w:val="28"/>
                <w:szCs w:val="28"/>
                <w:lang w:eastAsia="ja-JP"/>
              </w:rPr>
            </w:pPr>
            <w:proofErr w:type="gramStart"/>
            <w:r w:rsidRPr="0099359B">
              <w:rPr>
                <w:rFonts w:ascii="Times New Roman" w:eastAsia="MS Mincho" w:hAnsi="Times New Roman"/>
                <w:sz w:val="28"/>
                <w:szCs w:val="28"/>
                <w:lang w:eastAsia="ja-JP"/>
              </w:rPr>
              <w:t>нотная</w:t>
            </w:r>
            <w:proofErr w:type="gramEnd"/>
            <w:r w:rsidRPr="0099359B">
              <w:rPr>
                <w:rFonts w:ascii="Times New Roman" w:eastAsia="MS Mincho" w:hAnsi="Times New Roman"/>
                <w:sz w:val="28"/>
                <w:szCs w:val="28"/>
                <w:lang w:eastAsia="ja-JP"/>
              </w:rPr>
              <w:t xml:space="preserve"> тетрадь А. М. Бах ( по выбору)</w:t>
            </w:r>
          </w:p>
        </w:tc>
      </w:tr>
      <w:tr w:rsidR="0099359B" w:rsidRPr="0099359B" w:rsidTr="0099359B">
        <w:tc>
          <w:tcPr>
            <w:tcW w:w="3085" w:type="dxa"/>
            <w:hideMark/>
          </w:tcPr>
          <w:p w:rsidR="0099359B" w:rsidRPr="0099359B" w:rsidRDefault="0099359B" w:rsidP="0099359B">
            <w:pPr>
              <w:contextualSpacing/>
              <w:rPr>
                <w:rFonts w:ascii="Times New Roman" w:eastAsia="MS Mincho" w:hAnsi="Times New Roman"/>
                <w:sz w:val="28"/>
                <w:szCs w:val="28"/>
                <w:lang w:eastAsia="ja-JP"/>
              </w:rPr>
            </w:pPr>
            <w:r w:rsidRPr="0099359B">
              <w:rPr>
                <w:rFonts w:ascii="Times New Roman" w:eastAsia="MS Mincho" w:hAnsi="Times New Roman"/>
                <w:sz w:val="28"/>
                <w:szCs w:val="28"/>
                <w:lang w:eastAsia="ja-JP"/>
              </w:rPr>
              <w:t>Кригер И.</w:t>
            </w:r>
          </w:p>
        </w:tc>
        <w:tc>
          <w:tcPr>
            <w:tcW w:w="6486" w:type="dxa"/>
            <w:hideMark/>
          </w:tcPr>
          <w:p w:rsidR="0099359B" w:rsidRPr="0099359B" w:rsidRDefault="0099359B" w:rsidP="0099359B">
            <w:pPr>
              <w:contextualSpacing/>
              <w:rPr>
                <w:rFonts w:ascii="Times New Roman" w:eastAsia="MS Mincho" w:hAnsi="Times New Roman"/>
                <w:sz w:val="28"/>
                <w:szCs w:val="28"/>
                <w:lang w:eastAsia="ja-JP"/>
              </w:rPr>
            </w:pPr>
            <w:r w:rsidRPr="0099359B">
              <w:rPr>
                <w:rFonts w:ascii="Times New Roman" w:eastAsia="MS Mincho" w:hAnsi="Times New Roman"/>
                <w:sz w:val="28"/>
                <w:szCs w:val="28"/>
                <w:lang w:eastAsia="ja-JP"/>
              </w:rPr>
              <w:t>Менуэт a-</w:t>
            </w:r>
            <w:proofErr w:type="spellStart"/>
            <w:r w:rsidRPr="0099359B">
              <w:rPr>
                <w:rFonts w:ascii="Times New Roman" w:eastAsia="MS Mincho" w:hAnsi="Times New Roman"/>
                <w:sz w:val="28"/>
                <w:szCs w:val="28"/>
                <w:lang w:eastAsia="ja-JP"/>
              </w:rPr>
              <w:t>moll</w:t>
            </w:r>
            <w:proofErr w:type="spellEnd"/>
          </w:p>
        </w:tc>
      </w:tr>
      <w:tr w:rsidR="0099359B" w:rsidRPr="0099359B" w:rsidTr="0099359B">
        <w:tc>
          <w:tcPr>
            <w:tcW w:w="3085" w:type="dxa"/>
            <w:hideMark/>
          </w:tcPr>
          <w:p w:rsidR="0099359B" w:rsidRPr="0099359B" w:rsidRDefault="0099359B" w:rsidP="0099359B">
            <w:pPr>
              <w:contextualSpacing/>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Корелли</w:t>
            </w:r>
            <w:proofErr w:type="spellEnd"/>
            <w:r w:rsidRPr="0099359B">
              <w:rPr>
                <w:rFonts w:ascii="Times New Roman" w:eastAsia="MS Mincho" w:hAnsi="Times New Roman"/>
                <w:sz w:val="28"/>
                <w:szCs w:val="28"/>
                <w:lang w:eastAsia="ja-JP"/>
              </w:rPr>
              <w:t xml:space="preserve"> А.</w:t>
            </w:r>
          </w:p>
        </w:tc>
        <w:tc>
          <w:tcPr>
            <w:tcW w:w="6486" w:type="dxa"/>
            <w:hideMark/>
          </w:tcPr>
          <w:p w:rsidR="0099359B" w:rsidRPr="0099359B" w:rsidRDefault="0099359B" w:rsidP="0099359B">
            <w:pPr>
              <w:contextualSpacing/>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Сарабанда e-</w:t>
            </w:r>
            <w:proofErr w:type="spellStart"/>
            <w:r w:rsidRPr="0099359B">
              <w:rPr>
                <w:rFonts w:ascii="Times New Roman" w:eastAsia="MS Mincho" w:hAnsi="Times New Roman"/>
                <w:sz w:val="28"/>
                <w:szCs w:val="28"/>
                <w:lang w:eastAsia="ja-JP"/>
              </w:rPr>
              <w:t>moll</w:t>
            </w:r>
            <w:proofErr w:type="spellEnd"/>
          </w:p>
        </w:tc>
      </w:tr>
      <w:tr w:rsidR="0099359B" w:rsidRPr="0099359B" w:rsidTr="0099359B">
        <w:tc>
          <w:tcPr>
            <w:tcW w:w="3085" w:type="dxa"/>
            <w:hideMark/>
          </w:tcPr>
          <w:p w:rsidR="0099359B" w:rsidRPr="0099359B" w:rsidRDefault="0099359B" w:rsidP="0099359B">
            <w:pPr>
              <w:contextualSpacing/>
              <w:rPr>
                <w:rFonts w:ascii="Times New Roman" w:eastAsia="MS Mincho" w:hAnsi="Times New Roman"/>
                <w:sz w:val="28"/>
                <w:szCs w:val="28"/>
                <w:lang w:eastAsia="ja-JP"/>
              </w:rPr>
            </w:pPr>
            <w:r w:rsidRPr="0099359B">
              <w:rPr>
                <w:rFonts w:ascii="Times New Roman" w:eastAsia="MS Mincho" w:hAnsi="Times New Roman"/>
                <w:sz w:val="28"/>
                <w:szCs w:val="28"/>
                <w:lang w:eastAsia="ja-JP"/>
              </w:rPr>
              <w:t>Моцарт В.</w:t>
            </w:r>
          </w:p>
        </w:tc>
        <w:tc>
          <w:tcPr>
            <w:tcW w:w="6486" w:type="dxa"/>
            <w:hideMark/>
          </w:tcPr>
          <w:p w:rsidR="0099359B" w:rsidRPr="0099359B" w:rsidRDefault="0099359B" w:rsidP="0099359B">
            <w:pPr>
              <w:contextualSpacing/>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Менуэт d- </w:t>
            </w:r>
            <w:proofErr w:type="spellStart"/>
            <w:r w:rsidRPr="0099359B">
              <w:rPr>
                <w:rFonts w:ascii="Times New Roman" w:eastAsia="MS Mincho" w:hAnsi="Times New Roman"/>
                <w:sz w:val="28"/>
                <w:szCs w:val="28"/>
                <w:lang w:eastAsia="ja-JP"/>
              </w:rPr>
              <w:t>moll</w:t>
            </w:r>
            <w:proofErr w:type="spellEnd"/>
            <w:r w:rsidRPr="0099359B">
              <w:rPr>
                <w:rFonts w:ascii="Times New Roman" w:eastAsia="MS Mincho" w:hAnsi="Times New Roman"/>
                <w:sz w:val="28"/>
                <w:szCs w:val="28"/>
                <w:lang w:eastAsia="ja-JP"/>
              </w:rPr>
              <w:t>, Бурре d-</w:t>
            </w:r>
            <w:proofErr w:type="spellStart"/>
            <w:r w:rsidRPr="0099359B">
              <w:rPr>
                <w:rFonts w:ascii="Times New Roman" w:eastAsia="MS Mincho" w:hAnsi="Times New Roman"/>
                <w:sz w:val="28"/>
                <w:szCs w:val="28"/>
                <w:lang w:eastAsia="ja-JP"/>
              </w:rPr>
              <w:t>moll</w:t>
            </w:r>
            <w:proofErr w:type="spellEnd"/>
          </w:p>
        </w:tc>
      </w:tr>
      <w:tr w:rsidR="0099359B" w:rsidRPr="0099359B" w:rsidTr="0099359B">
        <w:tc>
          <w:tcPr>
            <w:tcW w:w="3085" w:type="dxa"/>
            <w:hideMark/>
          </w:tcPr>
          <w:p w:rsidR="0099359B" w:rsidRPr="0099359B" w:rsidRDefault="0099359B" w:rsidP="0099359B">
            <w:pPr>
              <w:contextualSpacing/>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lastRenderedPageBreak/>
              <w:t>Майкапар</w:t>
            </w:r>
            <w:proofErr w:type="spellEnd"/>
            <w:r w:rsidRPr="0099359B">
              <w:rPr>
                <w:rFonts w:ascii="Times New Roman" w:eastAsia="MS Mincho" w:hAnsi="Times New Roman"/>
                <w:sz w:val="28"/>
                <w:szCs w:val="28"/>
                <w:lang w:eastAsia="ja-JP"/>
              </w:rPr>
              <w:t xml:space="preserve"> С.</w:t>
            </w:r>
          </w:p>
        </w:tc>
        <w:tc>
          <w:tcPr>
            <w:tcW w:w="6486" w:type="dxa"/>
            <w:hideMark/>
          </w:tcPr>
          <w:p w:rsidR="0099359B" w:rsidRPr="0099359B" w:rsidRDefault="0099359B" w:rsidP="0099359B">
            <w:pPr>
              <w:contextualSpacing/>
              <w:rPr>
                <w:rFonts w:ascii="Times New Roman" w:eastAsia="MS Mincho" w:hAnsi="Times New Roman"/>
                <w:sz w:val="28"/>
                <w:szCs w:val="28"/>
                <w:lang w:eastAsia="ja-JP"/>
              </w:rPr>
            </w:pPr>
            <w:r w:rsidRPr="0099359B">
              <w:rPr>
                <w:rFonts w:ascii="Times New Roman" w:eastAsia="MS Mincho" w:hAnsi="Times New Roman"/>
                <w:sz w:val="28"/>
                <w:szCs w:val="28"/>
                <w:lang w:eastAsia="ja-JP"/>
              </w:rPr>
              <w:t>Канон</w:t>
            </w:r>
          </w:p>
        </w:tc>
      </w:tr>
      <w:tr w:rsidR="0099359B" w:rsidRPr="0099359B" w:rsidTr="0099359B">
        <w:tc>
          <w:tcPr>
            <w:tcW w:w="3085" w:type="dxa"/>
            <w:hideMark/>
          </w:tcPr>
          <w:p w:rsidR="0099359B" w:rsidRPr="0099359B" w:rsidRDefault="0099359B" w:rsidP="0099359B">
            <w:pPr>
              <w:contextualSpacing/>
              <w:rPr>
                <w:rFonts w:ascii="Times New Roman" w:eastAsia="MS Mincho" w:hAnsi="Times New Roman"/>
                <w:sz w:val="28"/>
                <w:szCs w:val="28"/>
                <w:lang w:eastAsia="ja-JP"/>
              </w:rPr>
            </w:pPr>
            <w:r w:rsidRPr="0099359B">
              <w:rPr>
                <w:rFonts w:ascii="Times New Roman" w:eastAsia="MS Mincho" w:hAnsi="Times New Roman"/>
                <w:sz w:val="28"/>
                <w:szCs w:val="28"/>
                <w:lang w:eastAsia="ja-JP"/>
              </w:rPr>
              <w:t>Павлюченко С.</w:t>
            </w:r>
          </w:p>
        </w:tc>
        <w:tc>
          <w:tcPr>
            <w:tcW w:w="6486" w:type="dxa"/>
            <w:hideMark/>
          </w:tcPr>
          <w:p w:rsidR="0099359B" w:rsidRPr="0099359B" w:rsidRDefault="0099359B" w:rsidP="0099359B">
            <w:pPr>
              <w:contextualSpacing/>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Фугетта</w:t>
            </w:r>
            <w:proofErr w:type="spellEnd"/>
            <w:r w:rsidRPr="0099359B">
              <w:rPr>
                <w:rFonts w:ascii="Times New Roman" w:eastAsia="MS Mincho" w:hAnsi="Times New Roman"/>
                <w:sz w:val="28"/>
                <w:szCs w:val="28"/>
                <w:lang w:eastAsia="ja-JP"/>
              </w:rPr>
              <w:t xml:space="preserve"> e-</w:t>
            </w:r>
            <w:proofErr w:type="spellStart"/>
            <w:r w:rsidRPr="0099359B">
              <w:rPr>
                <w:rFonts w:ascii="Times New Roman" w:eastAsia="MS Mincho" w:hAnsi="Times New Roman"/>
                <w:sz w:val="28"/>
                <w:szCs w:val="28"/>
                <w:lang w:eastAsia="ja-JP"/>
              </w:rPr>
              <w:t>moll</w:t>
            </w:r>
            <w:proofErr w:type="spellEnd"/>
          </w:p>
        </w:tc>
      </w:tr>
      <w:tr w:rsidR="0099359B" w:rsidRPr="0099359B" w:rsidTr="0099359B">
        <w:tc>
          <w:tcPr>
            <w:tcW w:w="3085" w:type="dxa"/>
            <w:hideMark/>
          </w:tcPr>
          <w:p w:rsidR="0099359B" w:rsidRPr="0099359B" w:rsidRDefault="0099359B" w:rsidP="0099359B">
            <w:pPr>
              <w:contextualSpacing/>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Перселл</w:t>
            </w:r>
            <w:proofErr w:type="spellEnd"/>
            <w:r w:rsidRPr="0099359B">
              <w:rPr>
                <w:rFonts w:ascii="Times New Roman" w:eastAsia="MS Mincho" w:hAnsi="Times New Roman"/>
                <w:sz w:val="28"/>
                <w:szCs w:val="28"/>
                <w:lang w:eastAsia="ja-JP"/>
              </w:rPr>
              <w:t xml:space="preserve"> Г.</w:t>
            </w:r>
          </w:p>
        </w:tc>
        <w:tc>
          <w:tcPr>
            <w:tcW w:w="6486" w:type="dxa"/>
            <w:hideMark/>
          </w:tcPr>
          <w:p w:rsidR="0099359B" w:rsidRPr="0099359B" w:rsidRDefault="0099359B" w:rsidP="0099359B">
            <w:pPr>
              <w:contextualSpacing/>
              <w:rPr>
                <w:rFonts w:ascii="Times New Roman" w:eastAsia="MS Mincho" w:hAnsi="Times New Roman"/>
                <w:sz w:val="28"/>
                <w:szCs w:val="28"/>
                <w:lang w:eastAsia="ja-JP"/>
              </w:rPr>
            </w:pPr>
            <w:r w:rsidRPr="0099359B">
              <w:rPr>
                <w:rFonts w:ascii="Times New Roman" w:eastAsia="MS Mincho" w:hAnsi="Times New Roman"/>
                <w:sz w:val="26"/>
                <w:szCs w:val="26"/>
                <w:lang w:eastAsia="ja-JP"/>
              </w:rPr>
              <w:t>Ария</w:t>
            </w:r>
          </w:p>
        </w:tc>
      </w:tr>
      <w:tr w:rsidR="0099359B" w:rsidRPr="0099359B" w:rsidTr="0099359B">
        <w:tc>
          <w:tcPr>
            <w:tcW w:w="3085" w:type="dxa"/>
          </w:tcPr>
          <w:p w:rsidR="0099359B" w:rsidRPr="0099359B" w:rsidRDefault="0099359B" w:rsidP="0099359B">
            <w:pPr>
              <w:contextualSpacing/>
              <w:rPr>
                <w:rFonts w:ascii="Times New Roman" w:eastAsia="MS Mincho" w:hAnsi="Times New Roman"/>
                <w:sz w:val="28"/>
                <w:szCs w:val="28"/>
                <w:lang w:eastAsia="ja-JP"/>
              </w:rPr>
            </w:pPr>
          </w:p>
        </w:tc>
        <w:tc>
          <w:tcPr>
            <w:tcW w:w="6486" w:type="dxa"/>
            <w:hideMark/>
          </w:tcPr>
          <w:p w:rsidR="0099359B" w:rsidRPr="0099359B" w:rsidRDefault="0099359B" w:rsidP="0099359B">
            <w:pPr>
              <w:contextualSpacing/>
              <w:rPr>
                <w:rFonts w:ascii="Times New Roman" w:eastAsia="MS Mincho" w:hAnsi="Times New Roman"/>
                <w:sz w:val="28"/>
                <w:szCs w:val="28"/>
                <w:lang w:eastAsia="ja-JP"/>
              </w:rPr>
            </w:pPr>
            <w:r w:rsidRPr="0099359B">
              <w:rPr>
                <w:rFonts w:ascii="Times New Roman" w:eastAsia="MS Mincho" w:hAnsi="Times New Roman"/>
                <w:sz w:val="28"/>
                <w:szCs w:val="28"/>
                <w:lang w:eastAsia="ja-JP"/>
              </w:rPr>
              <w:t>Русские народные песни: «Дровосек», «Ночка тёмная».</w:t>
            </w:r>
          </w:p>
        </w:tc>
      </w:tr>
    </w:tbl>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Произведения крупной формы</w:t>
      </w:r>
    </w:p>
    <w:tbl>
      <w:tblPr>
        <w:tblStyle w:val="af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Беркович И</w:t>
            </w:r>
            <w:r w:rsidRPr="0099359B">
              <w:rPr>
                <w:rFonts w:ascii="Times New Roman" w:eastAsia="MS Mincho" w:hAnsi="Times New Roman"/>
                <w:b/>
                <w:sz w:val="28"/>
                <w:szCs w:val="28"/>
                <w:lang w:eastAsia="ja-JP"/>
              </w:rPr>
              <w:t>.</w:t>
            </w:r>
          </w:p>
        </w:tc>
        <w:tc>
          <w:tcPr>
            <w:tcW w:w="6486"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Вариации «Во саду ли в огороде»</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lang w:eastAsia="ja-JP"/>
              </w:rPr>
            </w:pPr>
            <w:proofErr w:type="spellStart"/>
            <w:r w:rsidRPr="0099359B">
              <w:rPr>
                <w:rFonts w:ascii="Times New Roman" w:eastAsia="MS Mincho" w:hAnsi="Times New Roman"/>
                <w:sz w:val="28"/>
                <w:szCs w:val="28"/>
                <w:lang w:eastAsia="ja-JP"/>
              </w:rPr>
              <w:t>Весняк</w:t>
            </w:r>
            <w:proofErr w:type="spellEnd"/>
            <w:r w:rsidRPr="0099359B">
              <w:rPr>
                <w:rFonts w:ascii="Times New Roman" w:eastAsia="MS Mincho" w:hAnsi="Times New Roman"/>
                <w:sz w:val="28"/>
                <w:szCs w:val="28"/>
                <w:lang w:eastAsia="ja-JP"/>
              </w:rPr>
              <w:t xml:space="preserve"> Ю.</w:t>
            </w:r>
          </w:p>
        </w:tc>
        <w:tc>
          <w:tcPr>
            <w:tcW w:w="6486"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 xml:space="preserve">«Сонатина» </w:t>
            </w:r>
            <w:r w:rsidRPr="0099359B">
              <w:rPr>
                <w:rFonts w:ascii="Times New Roman" w:eastAsia="MS Mincho" w:hAnsi="Times New Roman"/>
                <w:sz w:val="28"/>
                <w:szCs w:val="28"/>
                <w:lang w:val="en-US" w:eastAsia="ja-JP"/>
              </w:rPr>
              <w:t>C</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lang w:eastAsia="ja-JP"/>
              </w:rPr>
            </w:pPr>
            <w:proofErr w:type="spellStart"/>
            <w:r w:rsidRPr="0099359B">
              <w:rPr>
                <w:rFonts w:ascii="Times New Roman" w:eastAsia="MS Mincho" w:hAnsi="Times New Roman"/>
                <w:sz w:val="28"/>
                <w:szCs w:val="28"/>
                <w:lang w:eastAsia="ja-JP"/>
              </w:rPr>
              <w:t>Гедике</w:t>
            </w:r>
            <w:proofErr w:type="spellEnd"/>
          </w:p>
        </w:tc>
        <w:tc>
          <w:tcPr>
            <w:tcW w:w="6486"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 xml:space="preserve">«Сонатина» </w:t>
            </w:r>
            <w:r w:rsidRPr="0099359B">
              <w:rPr>
                <w:rFonts w:ascii="Times New Roman" w:eastAsia="MS Mincho" w:hAnsi="Times New Roman"/>
                <w:sz w:val="28"/>
                <w:szCs w:val="28"/>
                <w:lang w:val="en-US" w:eastAsia="ja-JP"/>
              </w:rPr>
              <w:t>C</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lang w:eastAsia="ja-JP"/>
              </w:rPr>
            </w:pPr>
            <w:proofErr w:type="spellStart"/>
            <w:r w:rsidRPr="0099359B">
              <w:rPr>
                <w:rFonts w:ascii="Times New Roman" w:eastAsia="MS Mincho" w:hAnsi="Times New Roman"/>
                <w:sz w:val="28"/>
                <w:szCs w:val="28"/>
                <w:lang w:eastAsia="ja-JP"/>
              </w:rPr>
              <w:t>Литкова</w:t>
            </w:r>
            <w:proofErr w:type="spellEnd"/>
            <w:r w:rsidRPr="0099359B">
              <w:rPr>
                <w:rFonts w:ascii="Times New Roman" w:eastAsia="MS Mincho" w:hAnsi="Times New Roman"/>
                <w:sz w:val="28"/>
                <w:szCs w:val="28"/>
                <w:lang w:eastAsia="ja-JP"/>
              </w:rPr>
              <w:t xml:space="preserve"> И.</w:t>
            </w:r>
          </w:p>
        </w:tc>
        <w:tc>
          <w:tcPr>
            <w:tcW w:w="6486"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Вариации «Савка и Гришка»</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Некрасов</w:t>
            </w:r>
          </w:p>
        </w:tc>
        <w:tc>
          <w:tcPr>
            <w:tcW w:w="6486"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 xml:space="preserve">«Сонатина», </w:t>
            </w:r>
            <w:r w:rsidRPr="0099359B">
              <w:rPr>
                <w:rFonts w:ascii="Times New Roman" w:eastAsia="MS Mincho" w:hAnsi="Times New Roman"/>
                <w:sz w:val="28"/>
                <w:szCs w:val="28"/>
                <w:lang w:val="en-US" w:eastAsia="ja-JP"/>
              </w:rPr>
              <w:t>e</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r w:rsidRPr="0099359B">
              <w:rPr>
                <w:rFonts w:ascii="Times New Roman" w:eastAsia="MS Mincho" w:hAnsi="Times New Roman"/>
                <w:sz w:val="28"/>
                <w:szCs w:val="28"/>
                <w:lang w:eastAsia="ja-JP"/>
              </w:rPr>
              <w:t>, 1 часть.</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Назарова Т.</w:t>
            </w:r>
          </w:p>
        </w:tc>
        <w:tc>
          <w:tcPr>
            <w:tcW w:w="6486"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Вариации «Пойду ль я, выйду ль я»</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Рейнеке К</w:t>
            </w:r>
            <w:r w:rsidRPr="0099359B">
              <w:rPr>
                <w:rFonts w:ascii="Times New Roman" w:eastAsia="MS Mincho" w:hAnsi="Times New Roman"/>
                <w:b/>
                <w:sz w:val="28"/>
                <w:szCs w:val="28"/>
                <w:lang w:eastAsia="ja-JP"/>
              </w:rPr>
              <w:t>.</w:t>
            </w:r>
          </w:p>
        </w:tc>
        <w:tc>
          <w:tcPr>
            <w:tcW w:w="6486"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 xml:space="preserve">Соч.136 </w:t>
            </w:r>
            <w:r w:rsidRPr="0099359B">
              <w:rPr>
                <w:rFonts w:ascii="Times New Roman" w:eastAsia="MS Mincho" w:hAnsi="Times New Roman"/>
                <w:sz w:val="28"/>
                <w:szCs w:val="28"/>
                <w:lang w:val="en-US" w:eastAsia="ja-JP"/>
              </w:rPr>
              <w:t>Allegro moderato</w:t>
            </w:r>
          </w:p>
        </w:tc>
      </w:tr>
    </w:tbl>
    <w:p w:rsidR="0099359B" w:rsidRPr="0099359B" w:rsidRDefault="0099359B" w:rsidP="0099359B">
      <w:pPr>
        <w:spacing w:after="0" w:line="240" w:lineRule="auto"/>
        <w:jc w:val="both"/>
        <w:rPr>
          <w:rFonts w:ascii="Times New Roman" w:eastAsia="MS Mincho" w:hAnsi="Times New Roman" w:cs="Times New Roman"/>
          <w:b/>
          <w:sz w:val="26"/>
          <w:szCs w:val="26"/>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b/>
          <w:sz w:val="28"/>
          <w:szCs w:val="28"/>
          <w:lang w:eastAsia="ja-JP"/>
        </w:rPr>
        <w:t>Пьесы</w:t>
      </w:r>
    </w:p>
    <w:tbl>
      <w:tblPr>
        <w:tblStyle w:val="af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lang w:eastAsia="ja-JP"/>
              </w:rPr>
            </w:pPr>
            <w:proofErr w:type="spellStart"/>
            <w:r w:rsidRPr="0099359B">
              <w:rPr>
                <w:rFonts w:ascii="Times New Roman" w:eastAsia="MS Mincho" w:hAnsi="Times New Roman"/>
                <w:sz w:val="28"/>
                <w:szCs w:val="28"/>
                <w:lang w:eastAsia="ja-JP"/>
              </w:rPr>
              <w:t>Аллерм</w:t>
            </w:r>
            <w:proofErr w:type="spellEnd"/>
            <w:r w:rsidRPr="0099359B">
              <w:rPr>
                <w:rFonts w:ascii="Times New Roman" w:eastAsia="MS Mincho" w:hAnsi="Times New Roman"/>
                <w:sz w:val="28"/>
                <w:szCs w:val="28"/>
                <w:lang w:eastAsia="ja-JP"/>
              </w:rPr>
              <w:t xml:space="preserve"> Ж. М.</w:t>
            </w:r>
          </w:p>
        </w:tc>
        <w:tc>
          <w:tcPr>
            <w:tcW w:w="6486"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«Мелодия», «Вальс-</w:t>
            </w:r>
            <w:proofErr w:type="spellStart"/>
            <w:r w:rsidRPr="0099359B">
              <w:rPr>
                <w:rFonts w:ascii="Times New Roman" w:eastAsia="MS Mincho" w:hAnsi="Times New Roman"/>
                <w:sz w:val="28"/>
                <w:szCs w:val="28"/>
                <w:lang w:eastAsia="ja-JP"/>
              </w:rPr>
              <w:t>мюзетт</w:t>
            </w:r>
            <w:proofErr w:type="spellEnd"/>
            <w:r w:rsidRPr="0099359B">
              <w:rPr>
                <w:rFonts w:ascii="Times New Roman" w:eastAsia="MS Mincho" w:hAnsi="Times New Roman"/>
                <w:sz w:val="28"/>
                <w:szCs w:val="28"/>
                <w:lang w:eastAsia="ja-JP"/>
              </w:rPr>
              <w:t>», «Цыганский танец»</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Александров А.</w:t>
            </w:r>
          </w:p>
        </w:tc>
        <w:tc>
          <w:tcPr>
            <w:tcW w:w="6486"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«Новогодняя полька»</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Беркович</w:t>
            </w:r>
          </w:p>
        </w:tc>
        <w:tc>
          <w:tcPr>
            <w:tcW w:w="6486" w:type="dxa"/>
            <w:hideMark/>
          </w:tcPr>
          <w:p w:rsidR="0099359B" w:rsidRPr="0099359B" w:rsidRDefault="0099359B" w:rsidP="0099359B">
            <w:pPr>
              <w:rPr>
                <w:rFonts w:ascii="Times New Roman" w:eastAsia="MS Mincho" w:hAnsi="Times New Roman"/>
                <w:b/>
                <w:sz w:val="28"/>
                <w:szCs w:val="28"/>
                <w:lang w:eastAsia="ja-JP"/>
              </w:rPr>
            </w:pPr>
            <w:proofErr w:type="spellStart"/>
            <w:r w:rsidRPr="0099359B">
              <w:rPr>
                <w:rFonts w:ascii="Times New Roman" w:eastAsia="MS Mincho" w:hAnsi="Times New Roman"/>
                <w:sz w:val="28"/>
                <w:szCs w:val="28"/>
                <w:lang w:eastAsia="ja-JP"/>
              </w:rPr>
              <w:t>Укр</w:t>
            </w:r>
            <w:proofErr w:type="spellEnd"/>
            <w:r w:rsidRPr="0099359B">
              <w:rPr>
                <w:rFonts w:ascii="Times New Roman" w:eastAsia="MS Mincho" w:hAnsi="Times New Roman"/>
                <w:sz w:val="28"/>
                <w:szCs w:val="28"/>
                <w:lang w:eastAsia="ja-JP"/>
              </w:rPr>
              <w:t xml:space="preserve">. Нар песня «Ой, </w:t>
            </w:r>
            <w:proofErr w:type="spellStart"/>
            <w:r w:rsidRPr="0099359B">
              <w:rPr>
                <w:rFonts w:ascii="Times New Roman" w:eastAsia="MS Mincho" w:hAnsi="Times New Roman"/>
                <w:sz w:val="28"/>
                <w:szCs w:val="28"/>
                <w:lang w:eastAsia="ja-JP"/>
              </w:rPr>
              <w:t>Джигуне</w:t>
            </w:r>
            <w:proofErr w:type="spellEnd"/>
            <w:r w:rsidRPr="0099359B">
              <w:rPr>
                <w:rFonts w:ascii="Times New Roman" w:eastAsia="MS Mincho" w:hAnsi="Times New Roman"/>
                <w:sz w:val="28"/>
                <w:szCs w:val="28"/>
                <w:lang w:eastAsia="ja-JP"/>
              </w:rPr>
              <w:t xml:space="preserve">, </w:t>
            </w:r>
            <w:proofErr w:type="spellStart"/>
            <w:r w:rsidRPr="0099359B">
              <w:rPr>
                <w:rFonts w:ascii="Times New Roman" w:eastAsia="MS Mincho" w:hAnsi="Times New Roman"/>
                <w:sz w:val="28"/>
                <w:szCs w:val="28"/>
                <w:lang w:eastAsia="ja-JP"/>
              </w:rPr>
              <w:t>Джигуне</w:t>
            </w:r>
            <w:proofErr w:type="spellEnd"/>
            <w:r w:rsidRPr="0099359B">
              <w:rPr>
                <w:rFonts w:ascii="Times New Roman" w:eastAsia="MS Mincho" w:hAnsi="Times New Roman"/>
                <w:sz w:val="28"/>
                <w:szCs w:val="28"/>
                <w:lang w:eastAsia="ja-JP"/>
              </w:rPr>
              <w:t>»</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Берлин</w:t>
            </w:r>
          </w:p>
        </w:tc>
        <w:tc>
          <w:tcPr>
            <w:tcW w:w="6486"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«Марширующие поросята»</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lang w:eastAsia="ja-JP"/>
              </w:rPr>
            </w:pPr>
            <w:proofErr w:type="spellStart"/>
            <w:r w:rsidRPr="0099359B">
              <w:rPr>
                <w:rFonts w:ascii="Times New Roman" w:eastAsia="MS Mincho" w:hAnsi="Times New Roman"/>
                <w:sz w:val="28"/>
                <w:szCs w:val="28"/>
                <w:lang w:eastAsia="ja-JP"/>
              </w:rPr>
              <w:t>Ваньхал</w:t>
            </w:r>
            <w:proofErr w:type="spellEnd"/>
            <w:r w:rsidRPr="0099359B">
              <w:rPr>
                <w:rFonts w:ascii="Times New Roman" w:eastAsia="MS Mincho" w:hAnsi="Times New Roman"/>
                <w:sz w:val="28"/>
                <w:szCs w:val="28"/>
                <w:lang w:eastAsia="ja-JP"/>
              </w:rPr>
              <w:t xml:space="preserve"> Я.</w:t>
            </w:r>
          </w:p>
        </w:tc>
        <w:tc>
          <w:tcPr>
            <w:tcW w:w="6486"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«Пьеса»</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lang w:eastAsia="ja-JP"/>
              </w:rPr>
            </w:pPr>
            <w:proofErr w:type="spellStart"/>
            <w:r w:rsidRPr="0099359B">
              <w:rPr>
                <w:rFonts w:ascii="Times New Roman" w:eastAsia="MS Mincho" w:hAnsi="Times New Roman"/>
                <w:sz w:val="28"/>
                <w:szCs w:val="28"/>
                <w:lang w:eastAsia="ja-JP"/>
              </w:rPr>
              <w:t>Галынин</w:t>
            </w:r>
            <w:proofErr w:type="spellEnd"/>
          </w:p>
        </w:tc>
        <w:tc>
          <w:tcPr>
            <w:tcW w:w="6486"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«Зайчик»</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lang w:eastAsia="ja-JP"/>
              </w:rPr>
            </w:pPr>
            <w:proofErr w:type="spellStart"/>
            <w:r w:rsidRPr="0099359B">
              <w:rPr>
                <w:rFonts w:ascii="Times New Roman" w:eastAsia="MS Mincho" w:hAnsi="Times New Roman"/>
                <w:sz w:val="28"/>
                <w:szCs w:val="28"/>
                <w:lang w:eastAsia="ja-JP"/>
              </w:rPr>
              <w:t>Гедике</w:t>
            </w:r>
            <w:proofErr w:type="spellEnd"/>
            <w:r w:rsidRPr="0099359B">
              <w:rPr>
                <w:rFonts w:ascii="Times New Roman" w:eastAsia="MS Mincho" w:hAnsi="Times New Roman"/>
                <w:sz w:val="28"/>
                <w:szCs w:val="28"/>
                <w:lang w:eastAsia="ja-JP"/>
              </w:rPr>
              <w:t xml:space="preserve"> А.</w:t>
            </w:r>
          </w:p>
        </w:tc>
        <w:tc>
          <w:tcPr>
            <w:tcW w:w="6486"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 xml:space="preserve">Соч.36 </w:t>
            </w:r>
            <w:proofErr w:type="gramStart"/>
            <w:r w:rsidRPr="0099359B">
              <w:rPr>
                <w:rFonts w:ascii="Times New Roman" w:eastAsia="MS Mincho" w:hAnsi="Times New Roman"/>
                <w:sz w:val="28"/>
                <w:szCs w:val="28"/>
                <w:lang w:eastAsia="ja-JP"/>
              </w:rPr>
              <w:t>-  «</w:t>
            </w:r>
            <w:proofErr w:type="gramEnd"/>
            <w:r w:rsidRPr="0099359B">
              <w:rPr>
                <w:rFonts w:ascii="Times New Roman" w:eastAsia="MS Mincho" w:hAnsi="Times New Roman"/>
                <w:sz w:val="28"/>
                <w:szCs w:val="28"/>
                <w:lang w:eastAsia="ja-JP"/>
              </w:rPr>
              <w:t>Заинька», «Колыбельная», «Сарабанда»</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Гречанинов А.</w:t>
            </w:r>
          </w:p>
        </w:tc>
        <w:tc>
          <w:tcPr>
            <w:tcW w:w="6486" w:type="dxa"/>
            <w:hideMark/>
          </w:tcPr>
          <w:p w:rsidR="0099359B" w:rsidRPr="0099359B" w:rsidRDefault="0099359B" w:rsidP="0099359B">
            <w:pPr>
              <w:rPr>
                <w:rFonts w:ascii="Times New Roman" w:eastAsia="MS Mincho" w:hAnsi="Times New Roman"/>
                <w:b/>
                <w:sz w:val="28"/>
                <w:szCs w:val="28"/>
                <w:lang w:eastAsia="ja-JP"/>
              </w:rPr>
            </w:pPr>
            <w:r w:rsidRPr="0099359B">
              <w:rPr>
                <w:rFonts w:ascii="Times New Roman" w:eastAsia="MS Mincho" w:hAnsi="Times New Roman"/>
                <w:sz w:val="28"/>
                <w:szCs w:val="28"/>
                <w:lang w:eastAsia="ja-JP"/>
              </w:rPr>
              <w:t>Соч.98 «Мазурка»</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Жилинский</w:t>
            </w:r>
            <w:proofErr w:type="spellEnd"/>
            <w:r w:rsidRPr="0099359B">
              <w:rPr>
                <w:rFonts w:ascii="Times New Roman" w:eastAsia="MS Mincho" w:hAnsi="Times New Roman"/>
                <w:sz w:val="28"/>
                <w:szCs w:val="28"/>
                <w:lang w:eastAsia="ja-JP"/>
              </w:rPr>
              <w:t xml:space="preserve"> А.</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«Игра в мышки», «Вальс».</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Кабалевский</w:t>
            </w:r>
            <w:proofErr w:type="spellEnd"/>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«Частушка»</w:t>
            </w:r>
          </w:p>
        </w:tc>
      </w:tr>
      <w:tr w:rsidR="0099359B" w:rsidRPr="0099359B" w:rsidTr="0099359B">
        <w:tc>
          <w:tcPr>
            <w:tcW w:w="3085" w:type="dxa"/>
            <w:vMerge w:val="restart"/>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Кембер</w:t>
            </w:r>
            <w:proofErr w:type="spellEnd"/>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«Песня без слов», </w:t>
            </w:r>
          </w:p>
        </w:tc>
      </w:tr>
      <w:tr w:rsidR="0099359B" w:rsidRPr="0099359B" w:rsidTr="0099359B">
        <w:tc>
          <w:tcPr>
            <w:tcW w:w="0" w:type="auto"/>
            <w:vMerge/>
            <w:vAlign w:val="center"/>
            <w:hideMark/>
          </w:tcPr>
          <w:p w:rsidR="0099359B" w:rsidRPr="0099359B" w:rsidRDefault="0099359B" w:rsidP="0099359B">
            <w:pPr>
              <w:rPr>
                <w:rFonts w:ascii="Times New Roman" w:eastAsia="MS Mincho" w:hAnsi="Times New Roman"/>
                <w:sz w:val="28"/>
                <w:szCs w:val="28"/>
                <w:lang w:eastAsia="ja-JP"/>
              </w:rPr>
            </w:pP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«Деревенский танец»</w:t>
            </w:r>
          </w:p>
        </w:tc>
      </w:tr>
      <w:tr w:rsidR="0099359B" w:rsidRPr="0099359B" w:rsidTr="0099359B">
        <w:tc>
          <w:tcPr>
            <w:tcW w:w="0" w:type="auto"/>
            <w:vMerge/>
            <w:vAlign w:val="center"/>
            <w:hideMark/>
          </w:tcPr>
          <w:p w:rsidR="0099359B" w:rsidRPr="0099359B" w:rsidRDefault="0099359B" w:rsidP="0099359B">
            <w:pPr>
              <w:rPr>
                <w:rFonts w:ascii="Times New Roman" w:eastAsia="MS Mincho" w:hAnsi="Times New Roman"/>
                <w:sz w:val="28"/>
                <w:szCs w:val="28"/>
                <w:lang w:eastAsia="ja-JP"/>
              </w:rPr>
            </w:pP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«Народная мелодия»</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Лоншанг-Друшкевич</w:t>
            </w:r>
            <w:proofErr w:type="spellEnd"/>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«Марш дошкольников»</w:t>
            </w:r>
          </w:p>
        </w:tc>
      </w:tr>
      <w:tr w:rsidR="0099359B" w:rsidRPr="0099359B" w:rsidTr="0099359B">
        <w:tc>
          <w:tcPr>
            <w:tcW w:w="3085" w:type="dxa"/>
            <w:vMerge w:val="restart"/>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Майкапар</w:t>
            </w:r>
            <w:proofErr w:type="spellEnd"/>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«Пастушок»</w:t>
            </w:r>
          </w:p>
        </w:tc>
      </w:tr>
      <w:tr w:rsidR="0099359B" w:rsidRPr="0099359B" w:rsidTr="0099359B">
        <w:tc>
          <w:tcPr>
            <w:tcW w:w="0" w:type="auto"/>
            <w:vMerge/>
            <w:vAlign w:val="center"/>
            <w:hideMark/>
          </w:tcPr>
          <w:p w:rsidR="0099359B" w:rsidRPr="0099359B" w:rsidRDefault="0099359B" w:rsidP="0099359B">
            <w:pPr>
              <w:rPr>
                <w:rFonts w:ascii="Times New Roman" w:eastAsia="MS Mincho" w:hAnsi="Times New Roman"/>
                <w:sz w:val="28"/>
                <w:szCs w:val="28"/>
                <w:lang w:eastAsia="ja-JP"/>
              </w:rPr>
            </w:pP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«В садике»</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Мордасов</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«Буги-вуги»</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Некрасов</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«Сонатина»,1 часть.</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Ребиков</w:t>
            </w:r>
            <w:proofErr w:type="spellEnd"/>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«Аннушка»</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Рыбицкий</w:t>
            </w:r>
            <w:proofErr w:type="spellEnd"/>
            <w:r w:rsidRPr="0099359B">
              <w:rPr>
                <w:rFonts w:ascii="Times New Roman" w:eastAsia="MS Mincho" w:hAnsi="Times New Roman"/>
                <w:sz w:val="28"/>
                <w:szCs w:val="28"/>
                <w:lang w:eastAsia="ja-JP"/>
              </w:rPr>
              <w:t xml:space="preserve"> Ф.</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«Кот и мышь»</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Р.Н.П</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«Речка»</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Хереско</w:t>
            </w:r>
            <w:proofErr w:type="spellEnd"/>
            <w:r w:rsidRPr="0099359B">
              <w:rPr>
                <w:rFonts w:ascii="Times New Roman" w:eastAsia="MS Mincho" w:hAnsi="Times New Roman"/>
                <w:sz w:val="28"/>
                <w:szCs w:val="28"/>
                <w:lang w:eastAsia="ja-JP"/>
              </w:rPr>
              <w:t xml:space="preserve"> Б.</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«Чижики», Эстонская народная песня «У каждого свой музыкальный инструмент»</w:t>
            </w:r>
          </w:p>
        </w:tc>
      </w:tr>
    </w:tbl>
    <w:p w:rsidR="0099359B" w:rsidRPr="0099359B" w:rsidRDefault="0099359B" w:rsidP="0099359B">
      <w:pPr>
        <w:spacing w:after="0" w:line="240" w:lineRule="auto"/>
        <w:jc w:val="both"/>
        <w:rPr>
          <w:rFonts w:ascii="Times New Roman" w:eastAsia="MS Mincho" w:hAnsi="Times New Roman" w:cs="Times New Roman"/>
          <w:b/>
          <w:sz w:val="28"/>
          <w:szCs w:val="28"/>
          <w:u w:val="single"/>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Этюды</w:t>
      </w:r>
    </w:p>
    <w:tbl>
      <w:tblPr>
        <w:tblStyle w:val="af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Беренс</w:t>
            </w:r>
            <w:proofErr w:type="spellEnd"/>
            <w:r w:rsidRPr="0099359B">
              <w:rPr>
                <w:rFonts w:ascii="Times New Roman" w:eastAsia="MS Mincho" w:hAnsi="Times New Roman"/>
                <w:sz w:val="28"/>
                <w:szCs w:val="28"/>
                <w:lang w:eastAsia="ja-JP"/>
              </w:rPr>
              <w:t xml:space="preserve"> Г.</w:t>
            </w:r>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Соч</w:t>
            </w:r>
            <w:proofErr w:type="spellEnd"/>
            <w:r w:rsidRPr="0099359B">
              <w:rPr>
                <w:rFonts w:ascii="Times New Roman" w:eastAsia="MS Mincho" w:hAnsi="Times New Roman"/>
                <w:sz w:val="28"/>
                <w:szCs w:val="28"/>
                <w:lang w:eastAsia="ja-JP"/>
              </w:rPr>
              <w:t xml:space="preserve"> .70. Этюды №№ 1-30</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Беркович И.</w:t>
            </w:r>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Маленькие этюды №№ 1-14</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Гедике</w:t>
            </w:r>
            <w:proofErr w:type="spellEnd"/>
            <w:r w:rsidRPr="0099359B">
              <w:rPr>
                <w:rFonts w:ascii="Times New Roman" w:eastAsia="MS Mincho" w:hAnsi="Times New Roman"/>
                <w:sz w:val="28"/>
                <w:szCs w:val="28"/>
                <w:lang w:eastAsia="ja-JP"/>
              </w:rPr>
              <w:t xml:space="preserve"> А.</w:t>
            </w:r>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Соч. 32, №№ 2,3,7.</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lastRenderedPageBreak/>
              <w:t>Черни-</w:t>
            </w:r>
            <w:proofErr w:type="spellStart"/>
            <w:r w:rsidRPr="0099359B">
              <w:rPr>
                <w:rFonts w:ascii="Times New Roman" w:eastAsia="MS Mincho" w:hAnsi="Times New Roman"/>
                <w:sz w:val="28"/>
                <w:szCs w:val="28"/>
                <w:lang w:eastAsia="ja-JP"/>
              </w:rPr>
              <w:t>Гермер</w:t>
            </w:r>
            <w:proofErr w:type="spellEnd"/>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Ч.1 №№ 1-6</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Шафран</w:t>
            </w:r>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«Этюд» ми – минор.</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Шитте</w:t>
            </w:r>
            <w:proofErr w:type="spellEnd"/>
            <w:r w:rsidRPr="0099359B">
              <w:rPr>
                <w:rFonts w:ascii="Times New Roman" w:eastAsia="MS Mincho" w:hAnsi="Times New Roman"/>
                <w:sz w:val="28"/>
                <w:szCs w:val="28"/>
                <w:lang w:eastAsia="ja-JP"/>
              </w:rPr>
              <w:t xml:space="preserve"> А.</w:t>
            </w:r>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Соч. 160 №№ 1-20</w:t>
            </w:r>
          </w:p>
        </w:tc>
      </w:tr>
      <w:tr w:rsidR="0099359B" w:rsidRPr="0099359B" w:rsidTr="0099359B">
        <w:tc>
          <w:tcPr>
            <w:tcW w:w="3085" w:type="dxa"/>
          </w:tcPr>
          <w:p w:rsidR="0099359B" w:rsidRPr="0099359B" w:rsidRDefault="0099359B" w:rsidP="0099359B">
            <w:pPr>
              <w:rPr>
                <w:rFonts w:ascii="Times New Roman" w:eastAsia="MS Mincho" w:hAnsi="Times New Roman"/>
                <w:b/>
                <w:sz w:val="28"/>
                <w:szCs w:val="28"/>
                <w:u w:val="single"/>
                <w:lang w:eastAsia="ja-JP"/>
              </w:rPr>
            </w:pPr>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«Фортепианная техника - в удовольствие» - 2 класс</w:t>
            </w:r>
          </w:p>
        </w:tc>
      </w:tr>
    </w:tbl>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Ансамбли</w:t>
      </w:r>
    </w:p>
    <w:tbl>
      <w:tblPr>
        <w:tblStyle w:val="af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Гречанинов А</w:t>
            </w:r>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Соч.99 «На зелёном лугу»</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Глинка М.</w:t>
            </w:r>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«Жаворонок»</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Кабалевский</w:t>
            </w:r>
            <w:proofErr w:type="spellEnd"/>
            <w:r w:rsidRPr="0099359B">
              <w:rPr>
                <w:rFonts w:ascii="Times New Roman" w:eastAsia="MS Mincho" w:hAnsi="Times New Roman"/>
                <w:sz w:val="28"/>
                <w:szCs w:val="28"/>
                <w:lang w:eastAsia="ja-JP"/>
              </w:rPr>
              <w:t xml:space="preserve"> Д.</w:t>
            </w:r>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«Наш край»</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Майкапар</w:t>
            </w:r>
            <w:proofErr w:type="spellEnd"/>
            <w:r w:rsidRPr="0099359B">
              <w:rPr>
                <w:rFonts w:ascii="Times New Roman" w:eastAsia="MS Mincho" w:hAnsi="Times New Roman"/>
                <w:sz w:val="28"/>
                <w:szCs w:val="28"/>
                <w:lang w:eastAsia="ja-JP"/>
              </w:rPr>
              <w:t xml:space="preserve"> С.</w:t>
            </w:r>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Соч.29. «Первые шаги»</w:t>
            </w:r>
          </w:p>
        </w:tc>
      </w:tr>
      <w:tr w:rsidR="0099359B" w:rsidRPr="0099359B" w:rsidTr="0099359B">
        <w:tc>
          <w:tcPr>
            <w:tcW w:w="3085" w:type="dxa"/>
            <w:vMerge w:val="restart"/>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Моцарт Л.</w:t>
            </w:r>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«Песня»</w:t>
            </w:r>
          </w:p>
        </w:tc>
      </w:tr>
      <w:tr w:rsidR="0099359B" w:rsidRPr="0099359B" w:rsidTr="0099359B">
        <w:tc>
          <w:tcPr>
            <w:tcW w:w="0" w:type="auto"/>
            <w:vMerge/>
            <w:vAlign w:val="center"/>
            <w:hideMark/>
          </w:tcPr>
          <w:p w:rsidR="0099359B" w:rsidRPr="0099359B" w:rsidRDefault="0099359B" w:rsidP="0099359B">
            <w:pPr>
              <w:rPr>
                <w:rFonts w:ascii="Times New Roman" w:eastAsia="MS Mincho" w:hAnsi="Times New Roman"/>
                <w:b/>
                <w:sz w:val="28"/>
                <w:szCs w:val="28"/>
                <w:u w:val="single"/>
                <w:lang w:eastAsia="ja-JP"/>
              </w:rPr>
            </w:pPr>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«Отрывок из симфонии»</w:t>
            </w:r>
          </w:p>
        </w:tc>
      </w:tr>
      <w:tr w:rsidR="0099359B" w:rsidRPr="0099359B" w:rsidTr="0099359B">
        <w:tc>
          <w:tcPr>
            <w:tcW w:w="0" w:type="auto"/>
            <w:vMerge/>
            <w:vAlign w:val="center"/>
            <w:hideMark/>
          </w:tcPr>
          <w:p w:rsidR="0099359B" w:rsidRPr="0099359B" w:rsidRDefault="0099359B" w:rsidP="0099359B">
            <w:pPr>
              <w:rPr>
                <w:rFonts w:ascii="Times New Roman" w:eastAsia="MS Mincho" w:hAnsi="Times New Roman"/>
                <w:b/>
                <w:sz w:val="28"/>
                <w:szCs w:val="28"/>
                <w:u w:val="single"/>
                <w:lang w:eastAsia="ja-JP"/>
              </w:rPr>
            </w:pPr>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«Колыбельная»</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Поццоли</w:t>
            </w:r>
            <w:proofErr w:type="spellEnd"/>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«Грустная минута»</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Родригес</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«Жаворонок»</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Хереско</w:t>
            </w:r>
            <w:proofErr w:type="spellEnd"/>
            <w:r w:rsidRPr="0099359B">
              <w:rPr>
                <w:rFonts w:ascii="Times New Roman" w:eastAsia="MS Mincho" w:hAnsi="Times New Roman"/>
                <w:sz w:val="28"/>
                <w:szCs w:val="28"/>
                <w:lang w:eastAsia="ja-JP"/>
              </w:rPr>
              <w:t xml:space="preserve"> Б.</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«Ехал казак за Дунай» - </w:t>
            </w:r>
            <w:proofErr w:type="spellStart"/>
            <w:r w:rsidRPr="0099359B">
              <w:rPr>
                <w:rFonts w:ascii="Times New Roman" w:eastAsia="MS Mincho" w:hAnsi="Times New Roman"/>
                <w:sz w:val="28"/>
                <w:szCs w:val="28"/>
                <w:lang w:eastAsia="ja-JP"/>
              </w:rPr>
              <w:t>укр</w:t>
            </w:r>
            <w:proofErr w:type="spellEnd"/>
            <w:proofErr w:type="gramStart"/>
            <w:r w:rsidRPr="0099359B">
              <w:rPr>
                <w:rFonts w:ascii="Times New Roman" w:eastAsia="MS Mincho" w:hAnsi="Times New Roman"/>
                <w:sz w:val="28"/>
                <w:szCs w:val="28"/>
                <w:lang w:eastAsia="ja-JP"/>
              </w:rPr>
              <w:t>. нар</w:t>
            </w:r>
            <w:proofErr w:type="gramEnd"/>
            <w:r w:rsidRPr="0099359B">
              <w:rPr>
                <w:rFonts w:ascii="Times New Roman" w:eastAsia="MS Mincho" w:hAnsi="Times New Roman"/>
                <w:sz w:val="28"/>
                <w:szCs w:val="28"/>
                <w:lang w:eastAsia="ja-JP"/>
              </w:rPr>
              <w:t>. песня.</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Чайковский П.</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«Танец Феи Драже» - в 6 рук</w:t>
            </w:r>
          </w:p>
        </w:tc>
      </w:tr>
    </w:tbl>
    <w:p w:rsidR="0099359B" w:rsidRPr="0099359B" w:rsidRDefault="0099359B" w:rsidP="0099359B">
      <w:pPr>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 xml:space="preserve">Примерный репертуарный список </w:t>
      </w:r>
      <w:r w:rsidRPr="0099359B">
        <w:rPr>
          <w:rFonts w:ascii="Times New Roman" w:eastAsia="Times New Roman" w:hAnsi="Times New Roman" w:cs="Times New Roman"/>
          <w:b/>
          <w:color w:val="000000"/>
          <w:sz w:val="28"/>
          <w:szCs w:val="28"/>
          <w:u w:val="single"/>
          <w:lang w:eastAsia="ru-RU"/>
        </w:rPr>
        <w:t>четвертого</w:t>
      </w:r>
      <w:r w:rsidRPr="0099359B">
        <w:rPr>
          <w:rFonts w:ascii="Times New Roman" w:eastAsia="Times New Roman" w:hAnsi="Times New Roman" w:cs="Times New Roman"/>
          <w:b/>
          <w:color w:val="000000"/>
          <w:sz w:val="28"/>
          <w:szCs w:val="28"/>
          <w:lang w:eastAsia="ru-RU"/>
        </w:rPr>
        <w:t xml:space="preserve"> года обучения:</w:t>
      </w: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Полифонические произведения</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Бах И.С.</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Менуэт </w:t>
            </w:r>
            <w:r w:rsidRPr="0099359B">
              <w:rPr>
                <w:rFonts w:ascii="Times New Roman" w:eastAsia="MS Mincho" w:hAnsi="Times New Roman"/>
                <w:sz w:val="28"/>
                <w:szCs w:val="28"/>
                <w:lang w:val="en-US" w:eastAsia="ja-JP"/>
              </w:rPr>
              <w:t>D</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p>
        </w:tc>
      </w:tr>
      <w:tr w:rsidR="0099359B" w:rsidRPr="0099359B" w:rsidTr="0099359B">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99359B" w:rsidRPr="0099359B" w:rsidRDefault="0099359B" w:rsidP="0099359B">
            <w:pPr>
              <w:rPr>
                <w:rFonts w:ascii="Times New Roman" w:eastAsia="MS Mincho" w:hAnsi="Times New Roman"/>
                <w:b/>
                <w:sz w:val="28"/>
                <w:szCs w:val="28"/>
                <w:u w:val="single"/>
                <w:lang w:eastAsia="ja-JP"/>
              </w:rPr>
            </w:pP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Волынка </w:t>
            </w:r>
            <w:r w:rsidRPr="0099359B">
              <w:rPr>
                <w:rFonts w:ascii="Times New Roman" w:eastAsia="MS Mincho" w:hAnsi="Times New Roman"/>
                <w:sz w:val="28"/>
                <w:szCs w:val="28"/>
                <w:lang w:val="en-US" w:eastAsia="ja-JP"/>
              </w:rPr>
              <w:t>D</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99359B" w:rsidRPr="0099359B" w:rsidRDefault="0099359B" w:rsidP="0099359B">
            <w:pPr>
              <w:rPr>
                <w:rFonts w:ascii="Times New Roman" w:eastAsia="MS Mincho" w:hAnsi="Times New Roman"/>
                <w:b/>
                <w:sz w:val="28"/>
                <w:szCs w:val="28"/>
                <w:u w:val="single"/>
                <w:lang w:eastAsia="ja-JP"/>
              </w:rPr>
            </w:pP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Полонез </w:t>
            </w:r>
            <w:r w:rsidRPr="0099359B">
              <w:rPr>
                <w:rFonts w:ascii="Times New Roman" w:eastAsia="MS Mincho" w:hAnsi="Times New Roman"/>
                <w:sz w:val="28"/>
                <w:szCs w:val="28"/>
                <w:lang w:val="en-US" w:eastAsia="ja-JP"/>
              </w:rPr>
              <w:t>G</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val="en-US" w:eastAsia="ja-JP"/>
              </w:rPr>
              <w:t>C</w:t>
            </w:r>
            <w:proofErr w:type="spellStart"/>
            <w:r w:rsidRPr="0099359B">
              <w:rPr>
                <w:rFonts w:ascii="Times New Roman" w:eastAsia="MS Mincho" w:hAnsi="Times New Roman"/>
                <w:sz w:val="28"/>
                <w:szCs w:val="28"/>
                <w:lang w:eastAsia="ja-JP"/>
              </w:rPr>
              <w:t>карлатти</w:t>
            </w:r>
            <w:proofErr w:type="spellEnd"/>
            <w:r w:rsidRPr="0099359B">
              <w:rPr>
                <w:rFonts w:ascii="Times New Roman" w:eastAsia="MS Mincho" w:hAnsi="Times New Roman"/>
                <w:sz w:val="28"/>
                <w:szCs w:val="28"/>
                <w:lang w:eastAsia="ja-JP"/>
              </w:rPr>
              <w:t xml:space="preserve"> Д.</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Ария</w:t>
            </w:r>
          </w:p>
        </w:tc>
      </w:tr>
    </w:tbl>
    <w:p w:rsidR="0099359B" w:rsidRPr="0099359B" w:rsidRDefault="0099359B" w:rsidP="0099359B">
      <w:pPr>
        <w:spacing w:after="0" w:line="240" w:lineRule="auto"/>
        <w:jc w:val="both"/>
        <w:rPr>
          <w:rFonts w:ascii="Times New Roman" w:eastAsia="MS Mincho" w:hAnsi="Times New Roman" w:cs="Times New Roman"/>
          <w:sz w:val="26"/>
          <w:szCs w:val="26"/>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Произведения крупной формы</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Бетховен Л.</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Сонатина </w:t>
            </w:r>
            <w:r w:rsidRPr="0099359B">
              <w:rPr>
                <w:rFonts w:ascii="Times New Roman" w:eastAsia="MS Mincho" w:hAnsi="Times New Roman"/>
                <w:sz w:val="28"/>
                <w:szCs w:val="28"/>
                <w:lang w:val="en-US" w:eastAsia="ja-JP"/>
              </w:rPr>
              <w:t>G</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r w:rsidRPr="0099359B">
              <w:rPr>
                <w:rFonts w:ascii="Times New Roman" w:eastAsia="MS Mincho" w:hAnsi="Times New Roman"/>
                <w:sz w:val="28"/>
                <w:szCs w:val="28"/>
                <w:lang w:eastAsia="ja-JP"/>
              </w:rPr>
              <w:t>, ч.1.2.</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Жилинский</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Сонатина </w:t>
            </w:r>
            <w:r w:rsidRPr="0099359B">
              <w:rPr>
                <w:rFonts w:ascii="Times New Roman" w:eastAsia="MS Mincho" w:hAnsi="Times New Roman"/>
                <w:sz w:val="28"/>
                <w:szCs w:val="28"/>
                <w:lang w:val="en-US" w:eastAsia="ja-JP"/>
              </w:rPr>
              <w:t>G</w:t>
            </w:r>
            <w:r w:rsidRPr="0099359B">
              <w:rPr>
                <w:rFonts w:ascii="Times New Roman" w:eastAsia="MS Mincho" w:hAnsi="Times New Roman"/>
                <w:sz w:val="28"/>
                <w:szCs w:val="28"/>
                <w:lang w:eastAsia="ja-JP"/>
              </w:rPr>
              <w:t xml:space="preserve"> - </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Кабалевский</w:t>
            </w:r>
            <w:proofErr w:type="spellEnd"/>
            <w:r w:rsidRPr="0099359B">
              <w:rPr>
                <w:rFonts w:ascii="Times New Roman" w:eastAsia="MS Mincho" w:hAnsi="Times New Roman"/>
                <w:sz w:val="28"/>
                <w:szCs w:val="28"/>
                <w:lang w:eastAsia="ja-JP"/>
              </w:rPr>
              <w:t xml:space="preserve"> Д.</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Соч. 51.Вариации </w:t>
            </w:r>
            <w:r w:rsidRPr="0099359B">
              <w:rPr>
                <w:rFonts w:ascii="Times New Roman" w:eastAsia="MS Mincho" w:hAnsi="Times New Roman"/>
                <w:sz w:val="28"/>
                <w:szCs w:val="28"/>
                <w:lang w:val="en-US" w:eastAsia="ja-JP"/>
              </w:rPr>
              <w:t>F</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Клементи</w:t>
            </w:r>
            <w:proofErr w:type="spellEnd"/>
            <w:r w:rsidRPr="0099359B">
              <w:rPr>
                <w:rFonts w:ascii="Times New Roman" w:eastAsia="MS Mincho" w:hAnsi="Times New Roman"/>
                <w:sz w:val="28"/>
                <w:szCs w:val="28"/>
                <w:lang w:eastAsia="ja-JP"/>
              </w:rPr>
              <w:t xml:space="preserve"> М.</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 36. №1 Сонатина С-</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Любарский Н.</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Вариации </w:t>
            </w:r>
            <w:r w:rsidRPr="0099359B">
              <w:rPr>
                <w:rFonts w:ascii="Times New Roman" w:eastAsia="MS Mincho" w:hAnsi="Times New Roman"/>
                <w:sz w:val="28"/>
                <w:szCs w:val="28"/>
                <w:lang w:val="en-US" w:eastAsia="ja-JP"/>
              </w:rPr>
              <w:t>G</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p>
        </w:tc>
      </w:tr>
    </w:tbl>
    <w:p w:rsidR="0099359B" w:rsidRPr="0099359B" w:rsidRDefault="0099359B" w:rsidP="0099359B">
      <w:pPr>
        <w:spacing w:after="0" w:line="240" w:lineRule="auto"/>
        <w:jc w:val="both"/>
        <w:rPr>
          <w:rFonts w:ascii="Times New Roman" w:eastAsia="MS Mincho" w:hAnsi="Times New Roman" w:cs="Times New Roman"/>
          <w:b/>
          <w:sz w:val="26"/>
          <w:szCs w:val="26"/>
          <w:u w:val="single"/>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Пьесы</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Гречанинов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Соч.123 «Бусинки» (по выбору)</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Майкапар</w:t>
            </w:r>
            <w:proofErr w:type="spellEnd"/>
            <w:r w:rsidRPr="0099359B">
              <w:rPr>
                <w:rFonts w:ascii="Times New Roman" w:eastAsia="MS Mincho" w:hAnsi="Times New Roman"/>
                <w:sz w:val="28"/>
                <w:szCs w:val="28"/>
                <w:lang w:eastAsia="ja-JP"/>
              </w:rPr>
              <w:t xml:space="preserve"> С.</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Соч.28 «Бирюльки»: «Маленький командир», «Мотылёк», «Мимолётное видение»</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Чайковский П.</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Соч.39 «Детский альбом»: Болезнь куклы, Старинная французская песенка.</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Шостакович Д.</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Вальс, Грустная сказка</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Шуман Р.</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Соч.68 «альбом для юношества»: Мелодия, Марш.</w:t>
            </w:r>
          </w:p>
        </w:tc>
      </w:tr>
    </w:tbl>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Этюды</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Гедике</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Соч. 32 №№ 11, 12,</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Лемуан</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Соч. 37 № 1, 2, 6</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Лешгорн</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Соч.65 №№ 3,5,7</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Черни-</w:t>
            </w:r>
            <w:proofErr w:type="spellStart"/>
            <w:r w:rsidRPr="0099359B">
              <w:rPr>
                <w:rFonts w:ascii="Times New Roman" w:eastAsia="MS Mincho" w:hAnsi="Times New Roman"/>
                <w:sz w:val="28"/>
                <w:szCs w:val="28"/>
                <w:lang w:eastAsia="ja-JP"/>
              </w:rPr>
              <w:t>Гермер</w:t>
            </w:r>
            <w:proofErr w:type="spellEnd"/>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«Избранные фортепианные этюды» №№ 10,11,13-</w:t>
            </w:r>
            <w:r w:rsidRPr="0099359B">
              <w:rPr>
                <w:rFonts w:ascii="Times New Roman" w:eastAsia="MS Mincho" w:hAnsi="Times New Roman"/>
                <w:sz w:val="28"/>
                <w:szCs w:val="28"/>
                <w:lang w:eastAsia="ja-JP"/>
              </w:rPr>
              <w:lastRenderedPageBreak/>
              <w:t>18</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lastRenderedPageBreak/>
              <w:t>Шитте</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Соч.160 «25 маленьких этюдов» №№ 16, 21-23</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9359B" w:rsidRPr="0099359B" w:rsidRDefault="0099359B" w:rsidP="0099359B">
            <w:pPr>
              <w:rPr>
                <w:rFonts w:ascii="Times New Roman" w:eastAsia="MS Mincho" w:hAnsi="Times New Roman"/>
                <w:sz w:val="28"/>
                <w:szCs w:val="28"/>
                <w:lang w:eastAsia="ja-JP"/>
              </w:rPr>
            </w:pP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«Фортепианная техника - в удовольствие» - 2класс</w:t>
            </w:r>
          </w:p>
        </w:tc>
      </w:tr>
    </w:tbl>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p>
    <w:p w:rsidR="0099359B" w:rsidRPr="0099359B" w:rsidRDefault="0099359B" w:rsidP="0099359B">
      <w:pPr>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 xml:space="preserve">Примерный репертуарный список </w:t>
      </w:r>
      <w:r w:rsidRPr="0099359B">
        <w:rPr>
          <w:rFonts w:ascii="Times New Roman" w:eastAsia="Times New Roman" w:hAnsi="Times New Roman" w:cs="Times New Roman"/>
          <w:b/>
          <w:color w:val="000000"/>
          <w:sz w:val="28"/>
          <w:szCs w:val="28"/>
          <w:u w:val="single"/>
          <w:lang w:eastAsia="ru-RU"/>
        </w:rPr>
        <w:t>пятого</w:t>
      </w:r>
      <w:r w:rsidRPr="0099359B">
        <w:rPr>
          <w:rFonts w:ascii="Times New Roman" w:eastAsia="Times New Roman" w:hAnsi="Times New Roman" w:cs="Times New Roman"/>
          <w:b/>
          <w:color w:val="000000"/>
          <w:sz w:val="28"/>
          <w:szCs w:val="28"/>
          <w:lang w:eastAsia="ru-RU"/>
        </w:rPr>
        <w:t xml:space="preserve"> года обучения:</w:t>
      </w: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Полифонические произведения</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Арман</w:t>
            </w:r>
            <w:proofErr w:type="spellEnd"/>
            <w:r w:rsidRPr="0099359B">
              <w:rPr>
                <w:rFonts w:ascii="Times New Roman" w:eastAsia="MS Mincho" w:hAnsi="Times New Roman"/>
                <w:sz w:val="28"/>
                <w:szCs w:val="28"/>
                <w:lang w:eastAsia="ja-JP"/>
              </w:rPr>
              <w:t xml:space="preserve"> Ж.</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Фугетта</w:t>
            </w:r>
            <w:proofErr w:type="spellEnd"/>
          </w:p>
        </w:tc>
      </w:tr>
      <w:tr w:rsidR="0099359B" w:rsidRPr="0099359B" w:rsidTr="0099359B">
        <w:tc>
          <w:tcPr>
            <w:tcW w:w="3085"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Бах И.С.</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Менуэт </w:t>
            </w:r>
            <w:r w:rsidRPr="0099359B">
              <w:rPr>
                <w:rFonts w:ascii="Times New Roman" w:eastAsia="MS Mincho" w:hAnsi="Times New Roman"/>
                <w:sz w:val="28"/>
                <w:szCs w:val="28"/>
                <w:lang w:val="en-US" w:eastAsia="ja-JP"/>
              </w:rPr>
              <w:t>G</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d</w:t>
            </w:r>
          </w:p>
        </w:tc>
      </w:tr>
      <w:tr w:rsidR="0099359B" w:rsidRPr="0099359B" w:rsidTr="0099359B">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99359B" w:rsidRPr="0099359B" w:rsidRDefault="0099359B" w:rsidP="0099359B">
            <w:pPr>
              <w:rPr>
                <w:rFonts w:ascii="Times New Roman" w:eastAsia="MS Mincho" w:hAnsi="Times New Roman"/>
                <w:b/>
                <w:sz w:val="28"/>
                <w:szCs w:val="28"/>
                <w:u w:val="single"/>
                <w:lang w:eastAsia="ja-JP"/>
              </w:rPr>
            </w:pP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Полонез </w:t>
            </w:r>
            <w:r w:rsidRPr="0099359B">
              <w:rPr>
                <w:rFonts w:ascii="Times New Roman" w:eastAsia="MS Mincho" w:hAnsi="Times New Roman"/>
                <w:sz w:val="28"/>
                <w:szCs w:val="28"/>
                <w:lang w:val="en-US" w:eastAsia="ja-JP"/>
              </w:rPr>
              <w:t>G</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Гендель Г.</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Сарабанда </w:t>
            </w:r>
            <w:r w:rsidRPr="0099359B">
              <w:rPr>
                <w:rFonts w:ascii="Times New Roman" w:eastAsia="MS Mincho" w:hAnsi="Times New Roman"/>
                <w:sz w:val="28"/>
                <w:szCs w:val="28"/>
                <w:lang w:val="en-US" w:eastAsia="ja-JP"/>
              </w:rPr>
              <w:t>F</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val="en-US" w:eastAsia="ja-JP"/>
              </w:rPr>
              <w:t>C</w:t>
            </w:r>
            <w:proofErr w:type="spellStart"/>
            <w:r w:rsidRPr="0099359B">
              <w:rPr>
                <w:rFonts w:ascii="Times New Roman" w:eastAsia="MS Mincho" w:hAnsi="Times New Roman"/>
                <w:sz w:val="28"/>
                <w:szCs w:val="28"/>
                <w:lang w:eastAsia="ja-JP"/>
              </w:rPr>
              <w:t>карлатти</w:t>
            </w:r>
            <w:proofErr w:type="spellEnd"/>
            <w:r w:rsidRPr="0099359B">
              <w:rPr>
                <w:rFonts w:ascii="Times New Roman" w:eastAsia="MS Mincho" w:hAnsi="Times New Roman"/>
                <w:sz w:val="28"/>
                <w:szCs w:val="28"/>
                <w:lang w:eastAsia="ja-JP"/>
              </w:rPr>
              <w:t xml:space="preserve"> Д.</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Ария</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Циполи</w:t>
            </w:r>
            <w:proofErr w:type="spellEnd"/>
            <w:r w:rsidRPr="0099359B">
              <w:rPr>
                <w:rFonts w:ascii="Times New Roman" w:eastAsia="MS Mincho" w:hAnsi="Times New Roman"/>
                <w:sz w:val="28"/>
                <w:szCs w:val="28"/>
                <w:lang w:eastAsia="ja-JP"/>
              </w:rPr>
              <w:t xml:space="preserve"> Д.</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Фугетта</w:t>
            </w:r>
            <w:proofErr w:type="spellEnd"/>
            <w:r w:rsidRPr="0099359B">
              <w:rPr>
                <w:rFonts w:ascii="Times New Roman" w:eastAsia="MS Mincho" w:hAnsi="Times New Roman"/>
                <w:sz w:val="28"/>
                <w:szCs w:val="28"/>
                <w:lang w:eastAsia="ja-JP"/>
              </w:rPr>
              <w:t xml:space="preserve"> </w:t>
            </w:r>
            <w:r w:rsidRPr="0099359B">
              <w:rPr>
                <w:rFonts w:ascii="Times New Roman" w:eastAsia="MS Mincho" w:hAnsi="Times New Roman"/>
                <w:sz w:val="28"/>
                <w:szCs w:val="28"/>
                <w:lang w:val="en-US" w:eastAsia="ja-JP"/>
              </w:rPr>
              <w:t>e</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p>
        </w:tc>
      </w:tr>
    </w:tbl>
    <w:p w:rsidR="0099359B" w:rsidRPr="0099359B" w:rsidRDefault="0099359B" w:rsidP="0099359B">
      <w:pPr>
        <w:spacing w:after="0" w:line="240" w:lineRule="auto"/>
        <w:jc w:val="both"/>
        <w:rPr>
          <w:rFonts w:ascii="Times New Roman" w:eastAsia="MS Mincho" w:hAnsi="Times New Roman" w:cs="Times New Roman"/>
          <w:b/>
          <w:sz w:val="26"/>
          <w:szCs w:val="26"/>
          <w:u w:val="single"/>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Произведения крупной формы</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Беркович И.</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Вариации на тему </w:t>
            </w:r>
            <w:proofErr w:type="spellStart"/>
            <w:r w:rsidRPr="0099359B">
              <w:rPr>
                <w:rFonts w:ascii="Times New Roman" w:eastAsia="MS Mincho" w:hAnsi="Times New Roman"/>
                <w:sz w:val="28"/>
                <w:szCs w:val="28"/>
                <w:lang w:eastAsia="ja-JP"/>
              </w:rPr>
              <w:t>груз.нар.песни</w:t>
            </w:r>
            <w:proofErr w:type="spellEnd"/>
            <w:r w:rsidRPr="0099359B">
              <w:rPr>
                <w:rFonts w:ascii="Times New Roman" w:eastAsia="MS Mincho" w:hAnsi="Times New Roman"/>
                <w:sz w:val="28"/>
                <w:szCs w:val="28"/>
                <w:lang w:eastAsia="ja-JP"/>
              </w:rPr>
              <w:t>,</w:t>
            </w:r>
          </w:p>
        </w:tc>
      </w:tr>
      <w:tr w:rsidR="0099359B" w:rsidRPr="0099359B" w:rsidTr="0099359B">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99359B" w:rsidRPr="0099359B" w:rsidRDefault="0099359B" w:rsidP="0099359B">
            <w:pPr>
              <w:rPr>
                <w:rFonts w:ascii="Times New Roman" w:eastAsia="MS Mincho" w:hAnsi="Times New Roman"/>
                <w:b/>
                <w:sz w:val="28"/>
                <w:szCs w:val="28"/>
                <w:u w:val="single"/>
                <w:lang w:eastAsia="ja-JP"/>
              </w:rPr>
            </w:pP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Сонатина </w:t>
            </w:r>
            <w:r w:rsidRPr="0099359B">
              <w:rPr>
                <w:rFonts w:ascii="Times New Roman" w:eastAsia="MS Mincho" w:hAnsi="Times New Roman"/>
                <w:sz w:val="28"/>
                <w:szCs w:val="28"/>
                <w:lang w:val="en-US" w:eastAsia="ja-JP"/>
              </w:rPr>
              <w:t>G</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Бетховен Л.</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Сонатина </w:t>
            </w:r>
            <w:r w:rsidRPr="0099359B">
              <w:rPr>
                <w:rFonts w:ascii="Times New Roman" w:eastAsia="MS Mincho" w:hAnsi="Times New Roman"/>
                <w:sz w:val="28"/>
                <w:szCs w:val="28"/>
                <w:lang w:val="en-US" w:eastAsia="ja-JP"/>
              </w:rPr>
              <w:t>G</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r w:rsidRPr="0099359B">
              <w:rPr>
                <w:rFonts w:ascii="Times New Roman" w:eastAsia="MS Mincho" w:hAnsi="Times New Roman"/>
                <w:sz w:val="28"/>
                <w:szCs w:val="28"/>
                <w:lang w:eastAsia="ja-JP"/>
              </w:rPr>
              <w:t>, ч.1.2.</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Бенда</w:t>
            </w:r>
            <w:proofErr w:type="spellEnd"/>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«Сонатина» </w:t>
            </w:r>
            <w:r w:rsidRPr="0099359B">
              <w:rPr>
                <w:rFonts w:ascii="Times New Roman" w:eastAsia="MS Mincho" w:hAnsi="Times New Roman"/>
                <w:sz w:val="28"/>
                <w:szCs w:val="28"/>
                <w:lang w:val="en-US" w:eastAsia="ja-JP"/>
              </w:rPr>
              <w:t>a</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Жилинский</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Сонатина </w:t>
            </w:r>
            <w:r w:rsidRPr="0099359B">
              <w:rPr>
                <w:rFonts w:ascii="Times New Roman" w:eastAsia="MS Mincho" w:hAnsi="Times New Roman"/>
                <w:sz w:val="28"/>
                <w:szCs w:val="28"/>
                <w:lang w:val="en-US" w:eastAsia="ja-JP"/>
              </w:rPr>
              <w:t>G</w:t>
            </w:r>
            <w:r w:rsidRPr="0099359B">
              <w:rPr>
                <w:rFonts w:ascii="Times New Roman" w:eastAsia="MS Mincho" w:hAnsi="Times New Roman"/>
                <w:sz w:val="28"/>
                <w:szCs w:val="28"/>
                <w:lang w:eastAsia="ja-JP"/>
              </w:rPr>
              <w:t xml:space="preserve"> - </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Кабалевский</w:t>
            </w:r>
            <w:proofErr w:type="spellEnd"/>
            <w:r w:rsidRPr="0099359B">
              <w:rPr>
                <w:rFonts w:ascii="Times New Roman" w:eastAsia="MS Mincho" w:hAnsi="Times New Roman"/>
                <w:sz w:val="28"/>
                <w:szCs w:val="28"/>
                <w:lang w:eastAsia="ja-JP"/>
              </w:rPr>
              <w:t xml:space="preserve"> Д.</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Соч. 51.Вариации </w:t>
            </w:r>
            <w:r w:rsidRPr="0099359B">
              <w:rPr>
                <w:rFonts w:ascii="Times New Roman" w:eastAsia="MS Mincho" w:hAnsi="Times New Roman"/>
                <w:sz w:val="28"/>
                <w:szCs w:val="28"/>
                <w:lang w:val="en-US" w:eastAsia="ja-JP"/>
              </w:rPr>
              <w:t>F</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Клементи</w:t>
            </w:r>
            <w:proofErr w:type="spellEnd"/>
            <w:r w:rsidRPr="0099359B">
              <w:rPr>
                <w:rFonts w:ascii="Times New Roman" w:eastAsia="MS Mincho" w:hAnsi="Times New Roman"/>
                <w:sz w:val="28"/>
                <w:szCs w:val="28"/>
                <w:lang w:eastAsia="ja-JP"/>
              </w:rPr>
              <w:t xml:space="preserve"> М.</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 36. №1 Сонатина С-</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Кулау</w:t>
            </w:r>
            <w:proofErr w:type="spellEnd"/>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Соната До мажор, 3 часть, Рондо</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Любарский Н.</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Вариации </w:t>
            </w:r>
            <w:r w:rsidRPr="0099359B">
              <w:rPr>
                <w:rFonts w:ascii="Times New Roman" w:eastAsia="MS Mincho" w:hAnsi="Times New Roman"/>
                <w:sz w:val="28"/>
                <w:szCs w:val="28"/>
                <w:lang w:val="en-US" w:eastAsia="ja-JP"/>
              </w:rPr>
              <w:t>G</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Моцарт В.</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Вариации на тему из оперы «Волшебная флейта»</w:t>
            </w:r>
          </w:p>
        </w:tc>
      </w:tr>
    </w:tbl>
    <w:p w:rsidR="0099359B" w:rsidRPr="0099359B" w:rsidRDefault="0099359B" w:rsidP="0099359B">
      <w:pPr>
        <w:spacing w:after="0" w:line="240" w:lineRule="auto"/>
        <w:jc w:val="both"/>
        <w:rPr>
          <w:rFonts w:ascii="Times New Roman" w:eastAsia="MS Mincho" w:hAnsi="Times New Roman" w:cs="Times New Roman"/>
          <w:b/>
          <w:sz w:val="26"/>
          <w:szCs w:val="26"/>
          <w:u w:val="single"/>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Пьесы</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Бетховен Л.</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val="en-US" w:eastAsia="ja-JP"/>
              </w:rPr>
            </w:pPr>
            <w:r w:rsidRPr="0099359B">
              <w:rPr>
                <w:rFonts w:ascii="Times New Roman" w:eastAsia="MS Mincho" w:hAnsi="Times New Roman"/>
                <w:sz w:val="28"/>
                <w:szCs w:val="28"/>
                <w:lang w:eastAsia="ja-JP"/>
              </w:rPr>
              <w:t>Экосезы</w:t>
            </w:r>
            <w:r w:rsidRPr="0099359B">
              <w:rPr>
                <w:rFonts w:ascii="Times New Roman" w:eastAsia="MS Mincho" w:hAnsi="Times New Roman"/>
                <w:sz w:val="28"/>
                <w:szCs w:val="28"/>
                <w:lang w:val="en-US" w:eastAsia="ja-JP"/>
              </w:rPr>
              <w:t xml:space="preserve">: </w:t>
            </w:r>
            <w:proofErr w:type="spellStart"/>
            <w:r w:rsidRPr="0099359B">
              <w:rPr>
                <w:rFonts w:ascii="Times New Roman" w:eastAsia="MS Mincho" w:hAnsi="Times New Roman"/>
                <w:sz w:val="28"/>
                <w:szCs w:val="28"/>
                <w:lang w:val="en-US" w:eastAsia="ja-JP"/>
              </w:rPr>
              <w:t>Es</w:t>
            </w:r>
            <w:proofErr w:type="spellEnd"/>
            <w:r w:rsidRPr="0099359B">
              <w:rPr>
                <w:rFonts w:ascii="Times New Roman" w:eastAsia="MS Mincho" w:hAnsi="Times New Roman"/>
                <w:sz w:val="28"/>
                <w:szCs w:val="28"/>
                <w:lang w:val="en-US" w:eastAsia="ja-JP"/>
              </w:rPr>
              <w:t xml:space="preserve"> –</w:t>
            </w:r>
            <w:proofErr w:type="spellStart"/>
            <w:proofErr w:type="gramStart"/>
            <w:r w:rsidRPr="0099359B">
              <w:rPr>
                <w:rFonts w:ascii="Times New Roman" w:eastAsia="MS Mincho" w:hAnsi="Times New Roman"/>
                <w:sz w:val="28"/>
                <w:szCs w:val="28"/>
                <w:lang w:val="en-US" w:eastAsia="ja-JP"/>
              </w:rPr>
              <w:t>dur</w:t>
            </w:r>
            <w:proofErr w:type="spellEnd"/>
            <w:r w:rsidRPr="0099359B">
              <w:rPr>
                <w:rFonts w:ascii="Times New Roman" w:eastAsia="MS Mincho" w:hAnsi="Times New Roman"/>
                <w:sz w:val="28"/>
                <w:szCs w:val="28"/>
                <w:lang w:val="en-US" w:eastAsia="ja-JP"/>
              </w:rPr>
              <w:t xml:space="preserve"> ,</w:t>
            </w:r>
            <w:proofErr w:type="gramEnd"/>
            <w:r w:rsidRPr="0099359B">
              <w:rPr>
                <w:rFonts w:ascii="Times New Roman" w:eastAsia="MS Mincho" w:hAnsi="Times New Roman"/>
                <w:sz w:val="28"/>
                <w:szCs w:val="28"/>
                <w:lang w:val="en-US" w:eastAsia="ja-JP"/>
              </w:rPr>
              <w:t xml:space="preserve"> G – </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val="en-US" w:eastAsia="ja-JP"/>
              </w:rPr>
            </w:pPr>
            <w:proofErr w:type="spellStart"/>
            <w:r w:rsidRPr="0099359B">
              <w:rPr>
                <w:rFonts w:ascii="Times New Roman" w:eastAsia="MS Mincho" w:hAnsi="Times New Roman"/>
                <w:sz w:val="28"/>
                <w:szCs w:val="28"/>
                <w:lang w:eastAsia="ja-JP"/>
              </w:rPr>
              <w:t>Гайрос</w:t>
            </w:r>
            <w:proofErr w:type="spellEnd"/>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«Маленькая фантазия»</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val="en-US" w:eastAsia="ja-JP"/>
              </w:rPr>
            </w:pPr>
            <w:r w:rsidRPr="0099359B">
              <w:rPr>
                <w:rFonts w:ascii="Times New Roman" w:eastAsia="MS Mincho" w:hAnsi="Times New Roman"/>
                <w:sz w:val="28"/>
                <w:szCs w:val="28"/>
                <w:lang w:eastAsia="ja-JP"/>
              </w:rPr>
              <w:t>Гречанинов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Соч.123 «Бусинки» (по выбору)</w:t>
            </w:r>
          </w:p>
        </w:tc>
      </w:tr>
      <w:tr w:rsidR="0099359B" w:rsidRPr="0099359B" w:rsidTr="0099359B">
        <w:tc>
          <w:tcPr>
            <w:tcW w:w="3085"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proofErr w:type="spellStart"/>
            <w:r w:rsidRPr="0099359B">
              <w:rPr>
                <w:rFonts w:ascii="Times New Roman" w:eastAsia="MS Mincho" w:hAnsi="Times New Roman"/>
                <w:sz w:val="28"/>
                <w:szCs w:val="28"/>
                <w:lang w:eastAsia="ja-JP"/>
              </w:rPr>
              <w:t>Майкапар</w:t>
            </w:r>
            <w:proofErr w:type="spellEnd"/>
            <w:r w:rsidRPr="0099359B">
              <w:rPr>
                <w:rFonts w:ascii="Times New Roman" w:eastAsia="MS Mincho" w:hAnsi="Times New Roman"/>
                <w:sz w:val="28"/>
                <w:szCs w:val="28"/>
                <w:lang w:eastAsia="ja-JP"/>
              </w:rPr>
              <w:t xml:space="preserve"> С.</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Соч.28 Бирюльки»: «Маленький</w:t>
            </w:r>
          </w:p>
        </w:tc>
      </w:tr>
      <w:tr w:rsidR="0099359B" w:rsidRPr="0099359B" w:rsidTr="0099359B">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99359B" w:rsidRPr="0099359B" w:rsidRDefault="0099359B" w:rsidP="0099359B">
            <w:pPr>
              <w:rPr>
                <w:rFonts w:ascii="Times New Roman" w:eastAsia="MS Mincho" w:hAnsi="Times New Roman"/>
                <w:sz w:val="28"/>
                <w:szCs w:val="28"/>
                <w:lang w:val="en-US" w:eastAsia="ja-JP"/>
              </w:rPr>
            </w:pP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proofErr w:type="gramStart"/>
            <w:r w:rsidRPr="0099359B">
              <w:rPr>
                <w:rFonts w:ascii="Times New Roman" w:eastAsia="MS Mincho" w:hAnsi="Times New Roman"/>
                <w:sz w:val="28"/>
                <w:szCs w:val="28"/>
                <w:lang w:eastAsia="ja-JP"/>
              </w:rPr>
              <w:t>командир</w:t>
            </w:r>
            <w:proofErr w:type="gramEnd"/>
            <w:r w:rsidRPr="0099359B">
              <w:rPr>
                <w:rFonts w:ascii="Times New Roman" w:eastAsia="MS Mincho" w:hAnsi="Times New Roman"/>
                <w:sz w:val="28"/>
                <w:szCs w:val="28"/>
                <w:lang w:eastAsia="ja-JP"/>
              </w:rPr>
              <w:t>», «Мотылёк», «Мимолётное видение»</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proofErr w:type="spellStart"/>
            <w:r w:rsidRPr="0099359B">
              <w:rPr>
                <w:rFonts w:ascii="Times New Roman" w:eastAsia="MS Mincho" w:hAnsi="Times New Roman"/>
                <w:sz w:val="28"/>
                <w:szCs w:val="28"/>
                <w:lang w:eastAsia="ja-JP"/>
              </w:rPr>
              <w:t>Разоренов</w:t>
            </w:r>
            <w:proofErr w:type="spellEnd"/>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w:t>
            </w:r>
            <w:proofErr w:type="gramStart"/>
            <w:r w:rsidRPr="0099359B">
              <w:rPr>
                <w:rFonts w:ascii="Times New Roman" w:eastAsia="MS Mincho" w:hAnsi="Times New Roman"/>
                <w:sz w:val="28"/>
                <w:szCs w:val="28"/>
                <w:lang w:eastAsia="ja-JP"/>
              </w:rPr>
              <w:t>Танец  маленьких</w:t>
            </w:r>
            <w:proofErr w:type="gramEnd"/>
            <w:r w:rsidRPr="0099359B">
              <w:rPr>
                <w:rFonts w:ascii="Times New Roman" w:eastAsia="MS Mincho" w:hAnsi="Times New Roman"/>
                <w:sz w:val="28"/>
                <w:szCs w:val="28"/>
                <w:lang w:eastAsia="ja-JP"/>
              </w:rPr>
              <w:t xml:space="preserve">  лягушат»</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proofErr w:type="spellStart"/>
            <w:r w:rsidRPr="0099359B">
              <w:rPr>
                <w:rFonts w:ascii="Times New Roman" w:eastAsia="MS Mincho" w:hAnsi="Times New Roman"/>
                <w:sz w:val="28"/>
                <w:szCs w:val="28"/>
                <w:lang w:eastAsia="ja-JP"/>
              </w:rPr>
              <w:t>Рыбицкий</w:t>
            </w:r>
            <w:proofErr w:type="spellEnd"/>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«Ветерок»</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Чайковский П.</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Соч.39 «Детский альбом</w:t>
            </w:r>
            <w:proofErr w:type="gramStart"/>
            <w:r w:rsidRPr="0099359B">
              <w:rPr>
                <w:rFonts w:ascii="Times New Roman" w:eastAsia="MS Mincho" w:hAnsi="Times New Roman"/>
                <w:sz w:val="28"/>
                <w:szCs w:val="28"/>
                <w:lang w:eastAsia="ja-JP"/>
              </w:rPr>
              <w:t>» :Болезнь</w:t>
            </w:r>
            <w:proofErr w:type="gramEnd"/>
            <w:r w:rsidRPr="0099359B">
              <w:rPr>
                <w:rFonts w:ascii="Times New Roman" w:eastAsia="MS Mincho" w:hAnsi="Times New Roman"/>
                <w:sz w:val="28"/>
                <w:szCs w:val="28"/>
                <w:lang w:eastAsia="ja-JP"/>
              </w:rPr>
              <w:t xml:space="preserve"> куклы, Старинная французская песенка.</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Шуман Р.</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Соч.68 «альбом для юношества»: Первая утрата</w:t>
            </w:r>
          </w:p>
        </w:tc>
      </w:tr>
    </w:tbl>
    <w:p w:rsidR="0099359B" w:rsidRPr="0099359B" w:rsidRDefault="0099359B" w:rsidP="0099359B">
      <w:pPr>
        <w:spacing w:after="0" w:line="240" w:lineRule="auto"/>
        <w:jc w:val="both"/>
        <w:rPr>
          <w:rFonts w:ascii="Times New Roman" w:eastAsia="MS Mincho" w:hAnsi="Times New Roman" w:cs="Times New Roman"/>
          <w:b/>
          <w:sz w:val="26"/>
          <w:szCs w:val="26"/>
          <w:u w:val="single"/>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Этюды</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Бюргмюллер</w:t>
            </w:r>
            <w:proofErr w:type="spellEnd"/>
            <w:r w:rsidRPr="0099359B">
              <w:rPr>
                <w:rFonts w:ascii="Times New Roman" w:eastAsia="MS Mincho" w:hAnsi="Times New Roman"/>
                <w:sz w:val="28"/>
                <w:szCs w:val="28"/>
                <w:lang w:eastAsia="ja-JP"/>
              </w:rPr>
              <w:t xml:space="preserve"> Ф.</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val="en-US" w:eastAsia="ja-JP"/>
              </w:rPr>
            </w:pPr>
            <w:r w:rsidRPr="0099359B">
              <w:rPr>
                <w:rFonts w:ascii="Times New Roman" w:eastAsia="MS Mincho" w:hAnsi="Times New Roman"/>
                <w:sz w:val="28"/>
                <w:szCs w:val="28"/>
                <w:lang w:eastAsia="ja-JP"/>
              </w:rPr>
              <w:t>Соч.100 «25 маленьких этюдов»</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val="en-US" w:eastAsia="ja-JP"/>
              </w:rPr>
            </w:pPr>
            <w:proofErr w:type="spellStart"/>
            <w:r w:rsidRPr="0099359B">
              <w:rPr>
                <w:rFonts w:ascii="Times New Roman" w:eastAsia="MS Mincho" w:hAnsi="Times New Roman"/>
                <w:sz w:val="28"/>
                <w:szCs w:val="28"/>
                <w:lang w:eastAsia="ja-JP"/>
              </w:rPr>
              <w:t>Гедике</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Соч. 32 №№ 18, 19, 24</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val="en-US" w:eastAsia="ja-JP"/>
              </w:rPr>
            </w:pPr>
            <w:proofErr w:type="spellStart"/>
            <w:r w:rsidRPr="0099359B">
              <w:rPr>
                <w:rFonts w:ascii="Times New Roman" w:eastAsia="MS Mincho" w:hAnsi="Times New Roman"/>
                <w:sz w:val="28"/>
                <w:szCs w:val="28"/>
                <w:lang w:eastAsia="ja-JP"/>
              </w:rPr>
              <w:t>Лемуан</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Соч. 37 № 10, 17, 27</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proofErr w:type="spellStart"/>
            <w:r w:rsidRPr="0099359B">
              <w:rPr>
                <w:rFonts w:ascii="Times New Roman" w:eastAsia="MS Mincho" w:hAnsi="Times New Roman"/>
                <w:sz w:val="28"/>
                <w:szCs w:val="28"/>
                <w:lang w:eastAsia="ja-JP"/>
              </w:rPr>
              <w:t>Лешгорн</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Соч.65 №№ 9.27,29</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Черни-</w:t>
            </w:r>
            <w:proofErr w:type="spellStart"/>
            <w:r w:rsidRPr="0099359B">
              <w:rPr>
                <w:rFonts w:ascii="Times New Roman" w:eastAsia="MS Mincho" w:hAnsi="Times New Roman"/>
                <w:sz w:val="28"/>
                <w:szCs w:val="28"/>
                <w:lang w:eastAsia="ja-JP"/>
              </w:rPr>
              <w:t>Гермер</w:t>
            </w:r>
            <w:proofErr w:type="spellEnd"/>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«Избранные фортепианные этюды» №№ 10,11,13-18,20,21, 23-29,4</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proofErr w:type="spellStart"/>
            <w:r w:rsidRPr="0099359B">
              <w:rPr>
                <w:rFonts w:ascii="Times New Roman" w:eastAsia="MS Mincho" w:hAnsi="Times New Roman"/>
                <w:sz w:val="28"/>
                <w:szCs w:val="28"/>
                <w:lang w:eastAsia="ja-JP"/>
              </w:rPr>
              <w:lastRenderedPageBreak/>
              <w:t>Рыбицкий</w:t>
            </w:r>
            <w:proofErr w:type="spellEnd"/>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«Ветерок»</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proofErr w:type="spellStart"/>
            <w:r w:rsidRPr="0099359B">
              <w:rPr>
                <w:rFonts w:ascii="Times New Roman" w:eastAsia="MS Mincho" w:hAnsi="Times New Roman"/>
                <w:sz w:val="28"/>
                <w:szCs w:val="28"/>
                <w:lang w:eastAsia="ja-JP"/>
              </w:rPr>
              <w:t>Шитте</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Соч.160 «25 маленьких этюдов»</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9359B" w:rsidRPr="0099359B" w:rsidRDefault="0099359B" w:rsidP="0099359B">
            <w:pPr>
              <w:rPr>
                <w:rFonts w:ascii="Times New Roman" w:eastAsia="MS Mincho" w:hAnsi="Times New Roman"/>
                <w:sz w:val="28"/>
                <w:szCs w:val="28"/>
                <w:lang w:eastAsia="ja-JP"/>
              </w:rPr>
            </w:pP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«Фортепианная техника - в удовольствие» - 4класс</w:t>
            </w:r>
          </w:p>
        </w:tc>
      </w:tr>
    </w:tbl>
    <w:p w:rsidR="0099359B" w:rsidRPr="0099359B" w:rsidRDefault="0099359B" w:rsidP="0099359B">
      <w:pPr>
        <w:spacing w:after="0" w:line="240" w:lineRule="auto"/>
        <w:ind w:firstLine="709"/>
        <w:contextualSpacing/>
        <w:jc w:val="both"/>
        <w:rPr>
          <w:rFonts w:ascii="Times New Roman" w:eastAsia="Times New Roman" w:hAnsi="Times New Roman" w:cs="Times New Roman"/>
          <w:b/>
          <w:color w:val="000000"/>
          <w:sz w:val="28"/>
          <w:szCs w:val="28"/>
          <w:lang w:eastAsia="ru-RU"/>
        </w:rPr>
      </w:pPr>
    </w:p>
    <w:p w:rsidR="0099359B" w:rsidRPr="0099359B" w:rsidRDefault="0099359B" w:rsidP="0099359B">
      <w:pPr>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 xml:space="preserve">Примерный репертуарный список </w:t>
      </w:r>
      <w:r w:rsidRPr="0099359B">
        <w:rPr>
          <w:rFonts w:ascii="Times New Roman" w:eastAsia="Times New Roman" w:hAnsi="Times New Roman" w:cs="Times New Roman"/>
          <w:b/>
          <w:color w:val="000000"/>
          <w:sz w:val="28"/>
          <w:szCs w:val="28"/>
          <w:u w:val="single"/>
          <w:lang w:eastAsia="ru-RU"/>
        </w:rPr>
        <w:t>шестого</w:t>
      </w:r>
      <w:r w:rsidRPr="0099359B">
        <w:rPr>
          <w:rFonts w:ascii="Times New Roman" w:eastAsia="Times New Roman" w:hAnsi="Times New Roman" w:cs="Times New Roman"/>
          <w:b/>
          <w:color w:val="000000"/>
          <w:sz w:val="28"/>
          <w:szCs w:val="28"/>
          <w:lang w:eastAsia="ru-RU"/>
        </w:rPr>
        <w:t xml:space="preserve"> года обучения:</w:t>
      </w: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Полифонические произведения</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Бах И.С.</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«Нотная тетрадь </w:t>
            </w:r>
            <w:proofErr w:type="spellStart"/>
            <w:r w:rsidRPr="0099359B">
              <w:rPr>
                <w:rFonts w:ascii="Times New Roman" w:eastAsia="MS Mincho" w:hAnsi="Times New Roman"/>
                <w:sz w:val="28"/>
                <w:szCs w:val="28"/>
                <w:lang w:eastAsia="ja-JP"/>
              </w:rPr>
              <w:t>А.М.Бах</w:t>
            </w:r>
            <w:proofErr w:type="spellEnd"/>
            <w:r w:rsidRPr="0099359B">
              <w:rPr>
                <w:rFonts w:ascii="Times New Roman" w:eastAsia="MS Mincho" w:hAnsi="Times New Roman"/>
                <w:sz w:val="28"/>
                <w:szCs w:val="28"/>
                <w:lang w:eastAsia="ja-JP"/>
              </w:rPr>
              <w:t>», Менуэт №3, Менуэт №12, Марш, Полонез, Маленькая прелюдия.</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Глинка М.</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Двухголосная фуга </w:t>
            </w:r>
            <w:r w:rsidRPr="0099359B">
              <w:rPr>
                <w:rFonts w:ascii="Times New Roman" w:eastAsia="MS Mincho" w:hAnsi="Times New Roman"/>
                <w:sz w:val="28"/>
                <w:szCs w:val="28"/>
                <w:lang w:val="en-US" w:eastAsia="ja-JP"/>
              </w:rPr>
              <w:t>a</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Гедике</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Соч.60 №9 Инвенция</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Пахельбель</w:t>
            </w:r>
            <w:proofErr w:type="spellEnd"/>
            <w:r w:rsidRPr="0099359B">
              <w:rPr>
                <w:rFonts w:ascii="Times New Roman" w:eastAsia="MS Mincho" w:hAnsi="Times New Roman"/>
                <w:sz w:val="28"/>
                <w:szCs w:val="28"/>
                <w:lang w:eastAsia="ja-JP"/>
              </w:rPr>
              <w:t xml:space="preserve"> И.</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Сарабанда, Жига</w:t>
            </w:r>
          </w:p>
        </w:tc>
      </w:tr>
    </w:tbl>
    <w:p w:rsidR="0099359B" w:rsidRPr="0099359B" w:rsidRDefault="0099359B" w:rsidP="0099359B">
      <w:pPr>
        <w:spacing w:after="0" w:line="240" w:lineRule="auto"/>
        <w:jc w:val="both"/>
        <w:rPr>
          <w:rFonts w:ascii="Times New Roman" w:eastAsia="MS Mincho" w:hAnsi="Times New Roman" w:cs="Times New Roman"/>
          <w:b/>
          <w:sz w:val="26"/>
          <w:szCs w:val="26"/>
          <w:u w:val="single"/>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b/>
          <w:sz w:val="28"/>
          <w:szCs w:val="28"/>
          <w:lang w:eastAsia="ja-JP"/>
        </w:rPr>
        <w:t>Произведения крупной формы</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Беркович И.</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Сонатина </w:t>
            </w:r>
            <w:r w:rsidRPr="0099359B">
              <w:rPr>
                <w:rFonts w:ascii="Times New Roman" w:eastAsia="MS Mincho" w:hAnsi="Times New Roman"/>
                <w:sz w:val="28"/>
                <w:szCs w:val="28"/>
                <w:lang w:val="en-US" w:eastAsia="ja-JP"/>
              </w:rPr>
              <w:t>C</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Барток</w:t>
            </w:r>
            <w:proofErr w:type="spellEnd"/>
            <w:r w:rsidRPr="0099359B">
              <w:rPr>
                <w:rFonts w:ascii="Times New Roman" w:eastAsia="MS Mincho" w:hAnsi="Times New Roman"/>
                <w:sz w:val="28"/>
                <w:szCs w:val="28"/>
                <w:lang w:eastAsia="ja-JP"/>
              </w:rPr>
              <w:t xml:space="preserve"> Б.</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Вариации</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Бетховен Л.</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Сонатина </w:t>
            </w:r>
            <w:r w:rsidRPr="0099359B">
              <w:rPr>
                <w:rFonts w:ascii="Times New Roman" w:eastAsia="MS Mincho" w:hAnsi="Times New Roman"/>
                <w:sz w:val="28"/>
                <w:szCs w:val="28"/>
                <w:lang w:val="en-US" w:eastAsia="ja-JP"/>
              </w:rPr>
              <w:t>F</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Ваньхаль</w:t>
            </w:r>
            <w:proofErr w:type="spellEnd"/>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Аллегретто</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Глиэр Р.</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Соч.43.Рондо</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Вебер К.М.</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Сонатина</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Кабалевский</w:t>
            </w:r>
            <w:proofErr w:type="spellEnd"/>
            <w:r w:rsidRPr="0099359B">
              <w:rPr>
                <w:rFonts w:ascii="Times New Roman" w:eastAsia="MS Mincho" w:hAnsi="Times New Roman"/>
                <w:sz w:val="28"/>
                <w:szCs w:val="28"/>
                <w:lang w:eastAsia="ja-JP"/>
              </w:rPr>
              <w:t xml:space="preserve"> Д.</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Соч.27 Сонатина е-</w:t>
            </w:r>
            <w:r w:rsidRPr="0099359B">
              <w:rPr>
                <w:rFonts w:ascii="Times New Roman" w:eastAsia="MS Mincho" w:hAnsi="Times New Roman"/>
                <w:sz w:val="28"/>
                <w:szCs w:val="28"/>
                <w:lang w:val="en-US" w:eastAsia="ja-JP"/>
              </w:rPr>
              <w:t>moll</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Кулау</w:t>
            </w:r>
            <w:proofErr w:type="spellEnd"/>
            <w:r w:rsidRPr="0099359B">
              <w:rPr>
                <w:rFonts w:ascii="Times New Roman" w:eastAsia="MS Mincho" w:hAnsi="Times New Roman"/>
                <w:sz w:val="28"/>
                <w:szCs w:val="28"/>
                <w:lang w:eastAsia="ja-JP"/>
              </w:rPr>
              <w:t xml:space="preserve"> Ф.</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Вариации </w:t>
            </w:r>
            <w:r w:rsidRPr="0099359B">
              <w:rPr>
                <w:rFonts w:ascii="Times New Roman" w:eastAsia="MS Mincho" w:hAnsi="Times New Roman"/>
                <w:sz w:val="28"/>
                <w:szCs w:val="28"/>
                <w:lang w:val="en-US" w:eastAsia="ja-JP"/>
              </w:rPr>
              <w:t>G</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Мелартин</w:t>
            </w:r>
            <w:proofErr w:type="spellEnd"/>
            <w:r w:rsidRPr="0099359B">
              <w:rPr>
                <w:rFonts w:ascii="Times New Roman" w:eastAsia="MS Mincho" w:hAnsi="Times New Roman"/>
                <w:sz w:val="28"/>
                <w:szCs w:val="28"/>
                <w:lang w:eastAsia="ja-JP"/>
              </w:rPr>
              <w:t xml:space="preserve"> Э.</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Сонатина </w:t>
            </w:r>
            <w:r w:rsidRPr="0099359B">
              <w:rPr>
                <w:rFonts w:ascii="Times New Roman" w:eastAsia="MS Mincho" w:hAnsi="Times New Roman"/>
                <w:sz w:val="28"/>
                <w:szCs w:val="28"/>
                <w:lang w:val="en-US" w:eastAsia="ja-JP"/>
              </w:rPr>
              <w:t>g</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Раков Н.</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Сонатина </w:t>
            </w:r>
            <w:r w:rsidRPr="0099359B">
              <w:rPr>
                <w:rFonts w:ascii="Times New Roman" w:eastAsia="MS Mincho" w:hAnsi="Times New Roman"/>
                <w:sz w:val="28"/>
                <w:szCs w:val="28"/>
                <w:lang w:val="en-US" w:eastAsia="ja-JP"/>
              </w:rPr>
              <w:t>C</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Чимароза</w:t>
            </w:r>
            <w:proofErr w:type="spellEnd"/>
            <w:r w:rsidRPr="0099359B">
              <w:rPr>
                <w:rFonts w:ascii="Times New Roman" w:eastAsia="MS Mincho" w:hAnsi="Times New Roman"/>
                <w:sz w:val="28"/>
                <w:szCs w:val="28"/>
                <w:lang w:eastAsia="ja-JP"/>
              </w:rPr>
              <w:t xml:space="preserve"> Д.</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Сонатина </w:t>
            </w:r>
            <w:r w:rsidRPr="0099359B">
              <w:rPr>
                <w:rFonts w:ascii="Times New Roman" w:eastAsia="MS Mincho" w:hAnsi="Times New Roman"/>
                <w:sz w:val="28"/>
                <w:szCs w:val="28"/>
                <w:lang w:val="en-US" w:eastAsia="ja-JP"/>
              </w:rPr>
              <w:t>d</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p>
        </w:tc>
      </w:tr>
    </w:tbl>
    <w:p w:rsidR="0099359B" w:rsidRPr="0099359B" w:rsidRDefault="0099359B" w:rsidP="0099359B">
      <w:pPr>
        <w:spacing w:after="0" w:line="240" w:lineRule="auto"/>
        <w:jc w:val="both"/>
        <w:rPr>
          <w:rFonts w:ascii="Times New Roman" w:eastAsia="MS Mincho" w:hAnsi="Times New Roman" w:cs="Times New Roman"/>
          <w:sz w:val="26"/>
          <w:szCs w:val="26"/>
          <w:lang w:eastAsia="ja-JP"/>
        </w:rPr>
      </w:pPr>
    </w:p>
    <w:p w:rsidR="0099359B" w:rsidRPr="0099359B" w:rsidRDefault="0099359B" w:rsidP="0099359B">
      <w:pPr>
        <w:tabs>
          <w:tab w:val="left" w:pos="3640"/>
        </w:tabs>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Пьесы</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Аллерм</w:t>
            </w:r>
            <w:proofErr w:type="spellEnd"/>
            <w:r w:rsidRPr="0099359B">
              <w:rPr>
                <w:rFonts w:ascii="Times New Roman" w:eastAsia="MS Mincho" w:hAnsi="Times New Roman"/>
                <w:sz w:val="28"/>
                <w:szCs w:val="28"/>
                <w:lang w:eastAsia="ja-JP"/>
              </w:rPr>
              <w:t xml:space="preserve"> Ж.М.</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Мелодия</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Бургмюллер</w:t>
            </w:r>
            <w:proofErr w:type="spellEnd"/>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Пастораль</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Вольфарт</w:t>
            </w:r>
            <w:proofErr w:type="spellEnd"/>
            <w:r w:rsidRPr="0099359B">
              <w:rPr>
                <w:rFonts w:ascii="Times New Roman" w:eastAsia="MS Mincho" w:hAnsi="Times New Roman"/>
                <w:sz w:val="28"/>
                <w:szCs w:val="28"/>
                <w:lang w:eastAsia="ja-JP"/>
              </w:rPr>
              <w:t xml:space="preserve"> Г.</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val="en-US" w:eastAsia="ja-JP"/>
              </w:rPr>
              <w:t>Allegretto</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Глинка М.</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Полька, Чувство, Простодушие</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Градески</w:t>
            </w:r>
            <w:proofErr w:type="spellEnd"/>
            <w:r w:rsidRPr="0099359B">
              <w:rPr>
                <w:rFonts w:ascii="Times New Roman" w:eastAsia="MS Mincho" w:hAnsi="Times New Roman"/>
                <w:sz w:val="28"/>
                <w:szCs w:val="28"/>
                <w:lang w:eastAsia="ja-JP"/>
              </w:rPr>
              <w:t xml:space="preserve"> Э.</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Мороженое</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Гречанинов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Соч.123 «Бусинки» Грустная песенка</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Григ Э.</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Народная мелодия</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Жилинскис</w:t>
            </w:r>
            <w:proofErr w:type="spellEnd"/>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Латышская народная песня</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Кабалевский</w:t>
            </w:r>
            <w:proofErr w:type="spellEnd"/>
            <w:r w:rsidRPr="0099359B">
              <w:rPr>
                <w:rFonts w:ascii="Times New Roman" w:eastAsia="MS Mincho" w:hAnsi="Times New Roman"/>
                <w:sz w:val="28"/>
                <w:szCs w:val="28"/>
                <w:lang w:eastAsia="ja-JP"/>
              </w:rPr>
              <w:t xml:space="preserve"> Д.</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Соч.27. </w:t>
            </w:r>
            <w:proofErr w:type="spellStart"/>
            <w:r w:rsidRPr="0099359B">
              <w:rPr>
                <w:rFonts w:ascii="Times New Roman" w:eastAsia="MS Mincho" w:hAnsi="Times New Roman"/>
                <w:sz w:val="28"/>
                <w:szCs w:val="28"/>
                <w:lang w:eastAsia="ja-JP"/>
              </w:rPr>
              <w:t>Токкатина</w:t>
            </w:r>
            <w:proofErr w:type="spellEnd"/>
            <w:r w:rsidRPr="0099359B">
              <w:rPr>
                <w:rFonts w:ascii="Times New Roman" w:eastAsia="MS Mincho" w:hAnsi="Times New Roman"/>
                <w:sz w:val="28"/>
                <w:szCs w:val="28"/>
                <w:lang w:eastAsia="ja-JP"/>
              </w:rPr>
              <w:t>, Сказка</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Моцарт</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Вальс</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Рыбицкий</w:t>
            </w:r>
            <w:proofErr w:type="spellEnd"/>
            <w:r w:rsidRPr="0099359B">
              <w:rPr>
                <w:rFonts w:ascii="Times New Roman" w:eastAsia="MS Mincho" w:hAnsi="Times New Roman"/>
                <w:sz w:val="28"/>
                <w:szCs w:val="28"/>
                <w:lang w:eastAsia="ja-JP"/>
              </w:rPr>
              <w:t xml:space="preserve"> Ф.</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Прогулка</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Хачатурян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Андантино</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Чайковский П.</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 39 «Детский альбом»: Новая кукла, Мазурка, Итальянская песенка, Немецкая песенка, Танец маленьких лебедей.</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Шостакович Д.</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Танцы кукол: Шарманка, Гавот, Танец</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Шуман</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Первая утрата</w:t>
            </w:r>
          </w:p>
        </w:tc>
      </w:tr>
    </w:tbl>
    <w:p w:rsidR="0099359B" w:rsidRPr="0099359B" w:rsidRDefault="0099359B" w:rsidP="0099359B">
      <w:pPr>
        <w:tabs>
          <w:tab w:val="left" w:pos="3640"/>
        </w:tabs>
        <w:spacing w:after="0" w:line="240" w:lineRule="auto"/>
        <w:jc w:val="both"/>
        <w:rPr>
          <w:rFonts w:ascii="Times New Roman" w:eastAsia="MS Mincho" w:hAnsi="Times New Roman" w:cs="Times New Roman"/>
          <w:b/>
          <w:sz w:val="26"/>
          <w:szCs w:val="26"/>
          <w:u w:val="single"/>
          <w:lang w:eastAsia="ja-JP"/>
        </w:rPr>
      </w:pPr>
    </w:p>
    <w:p w:rsidR="0099359B" w:rsidRPr="0099359B" w:rsidRDefault="0099359B" w:rsidP="0099359B">
      <w:pPr>
        <w:tabs>
          <w:tab w:val="left" w:pos="3640"/>
        </w:tabs>
        <w:spacing w:after="0" w:line="240" w:lineRule="auto"/>
        <w:ind w:firstLine="709"/>
        <w:contextualSpacing/>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lastRenderedPageBreak/>
        <w:t>Этюды</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Гедике</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Соч</w:t>
            </w:r>
            <w:proofErr w:type="spellEnd"/>
            <w:r w:rsidRPr="0099359B">
              <w:rPr>
                <w:rFonts w:ascii="Times New Roman" w:eastAsia="MS Mincho" w:hAnsi="Times New Roman"/>
                <w:sz w:val="28"/>
                <w:szCs w:val="28"/>
                <w:lang w:eastAsia="ja-JP"/>
              </w:rPr>
              <w:t xml:space="preserve"> 27 №№10,16,18,21,26</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Лак Т.</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Соч.172 №№ 5,6,8</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Лемуан</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Соч.37 №№4,5,9,11,12,15,16</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Лешгорн</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Соч.65 Избранные этюды для начинающих</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Черни-</w:t>
            </w:r>
            <w:proofErr w:type="spellStart"/>
            <w:r w:rsidRPr="0099359B">
              <w:rPr>
                <w:rFonts w:ascii="Times New Roman" w:eastAsia="MS Mincho" w:hAnsi="Times New Roman"/>
                <w:sz w:val="28"/>
                <w:szCs w:val="28"/>
                <w:lang w:eastAsia="ja-JP"/>
              </w:rPr>
              <w:t>Гермер</w:t>
            </w:r>
            <w:proofErr w:type="spellEnd"/>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Ч.1 №№17,18,21-23,25,26, 28,30-32</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9359B" w:rsidRPr="0099359B" w:rsidRDefault="0099359B" w:rsidP="0099359B">
            <w:pPr>
              <w:rPr>
                <w:rFonts w:ascii="Times New Roman" w:eastAsia="MS Mincho" w:hAnsi="Times New Roman"/>
                <w:sz w:val="28"/>
                <w:szCs w:val="28"/>
                <w:lang w:eastAsia="ja-JP"/>
              </w:rPr>
            </w:pP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«Фортепианная техника- в удовольствие» - 4 класс</w:t>
            </w:r>
          </w:p>
        </w:tc>
      </w:tr>
    </w:tbl>
    <w:p w:rsidR="0099359B" w:rsidRPr="0099359B" w:rsidRDefault="0099359B" w:rsidP="0099359B">
      <w:pPr>
        <w:spacing w:after="0" w:line="240" w:lineRule="auto"/>
        <w:jc w:val="both"/>
        <w:rPr>
          <w:rFonts w:ascii="Times New Roman" w:eastAsia="MS Mincho" w:hAnsi="Times New Roman" w:cs="Times New Roman"/>
          <w:b/>
          <w:sz w:val="26"/>
          <w:szCs w:val="26"/>
          <w:u w:val="single"/>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Ансамбли</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Баневич</w:t>
            </w:r>
            <w:proofErr w:type="spellEnd"/>
            <w:r w:rsidRPr="0099359B">
              <w:rPr>
                <w:rFonts w:ascii="Times New Roman" w:eastAsia="MS Mincho" w:hAnsi="Times New Roman"/>
                <w:sz w:val="28"/>
                <w:szCs w:val="28"/>
                <w:lang w:eastAsia="ja-JP"/>
              </w:rPr>
              <w:t xml:space="preserve"> С.</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«Белоснежка и </w:t>
            </w:r>
            <w:proofErr w:type="spellStart"/>
            <w:r w:rsidRPr="0099359B">
              <w:rPr>
                <w:rFonts w:ascii="Times New Roman" w:eastAsia="MS Mincho" w:hAnsi="Times New Roman"/>
                <w:sz w:val="28"/>
                <w:szCs w:val="28"/>
                <w:lang w:eastAsia="ja-JP"/>
              </w:rPr>
              <w:t>Алоцветик</w:t>
            </w:r>
            <w:proofErr w:type="spellEnd"/>
            <w:r w:rsidRPr="0099359B">
              <w:rPr>
                <w:rFonts w:ascii="Times New Roman" w:eastAsia="MS Mincho" w:hAnsi="Times New Roman"/>
                <w:sz w:val="28"/>
                <w:szCs w:val="28"/>
                <w:lang w:eastAsia="ja-JP"/>
              </w:rPr>
              <w:t>»</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Петров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«Полька-галоп»</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Свиридов Г.</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«Марш», «Вальс» из </w:t>
            </w:r>
            <w:proofErr w:type="spellStart"/>
            <w:r w:rsidRPr="0099359B">
              <w:rPr>
                <w:rFonts w:ascii="Times New Roman" w:eastAsia="MS Mincho" w:hAnsi="Times New Roman"/>
                <w:sz w:val="28"/>
                <w:szCs w:val="28"/>
                <w:lang w:eastAsia="ja-JP"/>
              </w:rPr>
              <w:t>муз.иллюстраций</w:t>
            </w:r>
            <w:proofErr w:type="spellEnd"/>
            <w:r w:rsidRPr="0099359B">
              <w:rPr>
                <w:rFonts w:ascii="Times New Roman" w:eastAsia="MS Mincho" w:hAnsi="Times New Roman"/>
                <w:sz w:val="28"/>
                <w:szCs w:val="28"/>
                <w:lang w:eastAsia="ja-JP"/>
              </w:rPr>
              <w:t xml:space="preserve"> «Метель»</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Чайковский П.</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«Танец пастушков» из балета «Щелкунчик»</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Фрид</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«Веселая прогулка»</w:t>
            </w:r>
          </w:p>
        </w:tc>
      </w:tr>
    </w:tbl>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p>
    <w:p w:rsidR="0099359B" w:rsidRPr="0099359B" w:rsidRDefault="0099359B" w:rsidP="0099359B">
      <w:pPr>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 xml:space="preserve">Примерный репертуарный список </w:t>
      </w:r>
      <w:r w:rsidRPr="0099359B">
        <w:rPr>
          <w:rFonts w:ascii="Times New Roman" w:eastAsia="Times New Roman" w:hAnsi="Times New Roman" w:cs="Times New Roman"/>
          <w:b/>
          <w:color w:val="000000"/>
          <w:sz w:val="28"/>
          <w:szCs w:val="28"/>
          <w:u w:val="single"/>
          <w:lang w:eastAsia="ru-RU"/>
        </w:rPr>
        <w:t>седьмого</w:t>
      </w:r>
      <w:r w:rsidRPr="0099359B">
        <w:rPr>
          <w:rFonts w:ascii="Times New Roman" w:eastAsia="Times New Roman" w:hAnsi="Times New Roman" w:cs="Times New Roman"/>
          <w:b/>
          <w:color w:val="000000"/>
          <w:sz w:val="28"/>
          <w:szCs w:val="28"/>
          <w:lang w:eastAsia="ru-RU"/>
        </w:rPr>
        <w:t xml:space="preserve"> года обучения:</w:t>
      </w: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Полифонические произведения</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Бах. И. С.</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Двухголосные инвенции </w:t>
            </w:r>
            <w:r w:rsidRPr="0099359B">
              <w:rPr>
                <w:rFonts w:ascii="Times New Roman" w:eastAsia="MS Mincho" w:hAnsi="Times New Roman"/>
                <w:sz w:val="28"/>
                <w:szCs w:val="28"/>
                <w:lang w:val="en-US" w:eastAsia="ja-JP"/>
              </w:rPr>
              <w:t>C</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r w:rsidRPr="0099359B">
              <w:rPr>
                <w:rFonts w:ascii="Times New Roman" w:eastAsia="MS Mincho" w:hAnsi="Times New Roman"/>
                <w:sz w:val="28"/>
                <w:szCs w:val="28"/>
                <w:lang w:eastAsia="ja-JP"/>
              </w:rPr>
              <w:t>, В-</w:t>
            </w:r>
            <w:proofErr w:type="spellStart"/>
            <w:r w:rsidRPr="0099359B">
              <w:rPr>
                <w:rFonts w:ascii="Times New Roman" w:eastAsia="MS Mincho" w:hAnsi="Times New Roman"/>
                <w:sz w:val="28"/>
                <w:szCs w:val="28"/>
                <w:lang w:val="en-US" w:eastAsia="ja-JP"/>
              </w:rPr>
              <w:t>dur</w:t>
            </w:r>
            <w:proofErr w:type="spellEnd"/>
            <w:r w:rsidRPr="0099359B">
              <w:rPr>
                <w:rFonts w:ascii="Times New Roman" w:eastAsia="MS Mincho" w:hAnsi="Times New Roman"/>
                <w:sz w:val="28"/>
                <w:szCs w:val="28"/>
                <w:lang w:eastAsia="ja-JP"/>
              </w:rPr>
              <w:t>, е-</w:t>
            </w:r>
            <w:r w:rsidRPr="0099359B">
              <w:rPr>
                <w:rFonts w:ascii="Times New Roman" w:eastAsia="MS Mincho" w:hAnsi="Times New Roman"/>
                <w:sz w:val="28"/>
                <w:szCs w:val="28"/>
                <w:lang w:val="en-US" w:eastAsia="ja-JP"/>
              </w:rPr>
              <w:t>moll</w:t>
            </w:r>
            <w:r w:rsidRPr="0099359B">
              <w:rPr>
                <w:rFonts w:ascii="Times New Roman" w:eastAsia="MS Mincho" w:hAnsi="Times New Roman"/>
                <w:sz w:val="28"/>
                <w:szCs w:val="28"/>
                <w:lang w:eastAsia="ja-JP"/>
              </w:rPr>
              <w:t xml:space="preserve">, </w:t>
            </w:r>
            <w:r w:rsidRPr="0099359B">
              <w:rPr>
                <w:rFonts w:ascii="Times New Roman" w:eastAsia="MS Mincho" w:hAnsi="Times New Roman"/>
                <w:sz w:val="28"/>
                <w:szCs w:val="28"/>
                <w:lang w:val="en-US" w:eastAsia="ja-JP"/>
              </w:rPr>
              <w:t>a</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r w:rsidRPr="0099359B">
              <w:rPr>
                <w:rFonts w:ascii="Times New Roman" w:eastAsia="MS Mincho" w:hAnsi="Times New Roman"/>
                <w:sz w:val="28"/>
                <w:szCs w:val="28"/>
                <w:lang w:eastAsia="ja-JP"/>
              </w:rPr>
              <w:t>, Французская сюита №2 – Сарабанда, Ария, Менуэт</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Майкапар</w:t>
            </w:r>
            <w:proofErr w:type="spellEnd"/>
            <w:r w:rsidRPr="0099359B">
              <w:rPr>
                <w:rFonts w:ascii="Times New Roman" w:eastAsia="MS Mincho" w:hAnsi="Times New Roman"/>
                <w:sz w:val="28"/>
                <w:szCs w:val="28"/>
                <w:lang w:eastAsia="ja-JP"/>
              </w:rPr>
              <w:t xml:space="preserve"> Д.</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 61 Прелюдия и фуга «летним утром на лужайке»</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Мясковский</w:t>
            </w:r>
            <w:proofErr w:type="spellEnd"/>
            <w:r w:rsidRPr="0099359B">
              <w:rPr>
                <w:rFonts w:ascii="Times New Roman" w:eastAsia="MS Mincho" w:hAnsi="Times New Roman"/>
                <w:sz w:val="28"/>
                <w:szCs w:val="28"/>
                <w:lang w:eastAsia="ja-JP"/>
              </w:rPr>
              <w:t xml:space="preserve"> Н.</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 4 В старинном духе (фуга)</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Павлюченко С.</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Фугетта</w:t>
            </w:r>
            <w:proofErr w:type="spellEnd"/>
            <w:r w:rsidRPr="0099359B">
              <w:rPr>
                <w:rFonts w:ascii="Times New Roman" w:eastAsia="MS Mincho" w:hAnsi="Times New Roman"/>
                <w:sz w:val="28"/>
                <w:szCs w:val="28"/>
                <w:lang w:eastAsia="ja-JP"/>
              </w:rPr>
              <w:t xml:space="preserve"> </w:t>
            </w:r>
            <w:proofErr w:type="spellStart"/>
            <w:r w:rsidRPr="0099359B">
              <w:rPr>
                <w:rFonts w:ascii="Times New Roman" w:eastAsia="MS Mincho" w:hAnsi="Times New Roman"/>
                <w:sz w:val="28"/>
                <w:szCs w:val="28"/>
                <w:lang w:val="en-US" w:eastAsia="ja-JP"/>
              </w:rPr>
              <w:t>Es</w:t>
            </w:r>
            <w:proofErr w:type="spellEnd"/>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Пахельбель</w:t>
            </w:r>
            <w:proofErr w:type="spellEnd"/>
            <w:r w:rsidRPr="0099359B">
              <w:rPr>
                <w:rFonts w:ascii="Times New Roman" w:eastAsia="MS Mincho" w:hAnsi="Times New Roman"/>
                <w:sz w:val="28"/>
                <w:szCs w:val="28"/>
                <w:lang w:eastAsia="ja-JP"/>
              </w:rPr>
              <w:t xml:space="preserve"> И.</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Чакона</w:t>
            </w:r>
          </w:p>
        </w:tc>
      </w:tr>
    </w:tbl>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Произведения крупной формы</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Бортнянский</w:t>
            </w:r>
            <w:proofErr w:type="spellEnd"/>
            <w:r w:rsidRPr="0099359B">
              <w:rPr>
                <w:rFonts w:ascii="Times New Roman" w:eastAsia="MS Mincho" w:hAnsi="Times New Roman"/>
                <w:sz w:val="28"/>
                <w:szCs w:val="28"/>
                <w:lang w:eastAsia="ja-JP"/>
              </w:rPr>
              <w:t xml:space="preserve"> Д.</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Соната </w:t>
            </w:r>
            <w:r w:rsidRPr="0099359B">
              <w:rPr>
                <w:rFonts w:ascii="Times New Roman" w:eastAsia="MS Mincho" w:hAnsi="Times New Roman"/>
                <w:sz w:val="28"/>
                <w:szCs w:val="28"/>
                <w:lang w:val="en-US" w:eastAsia="ja-JP"/>
              </w:rPr>
              <w:t>C</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Вагнер Г.</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Сонатина </w:t>
            </w:r>
            <w:r w:rsidRPr="0099359B">
              <w:rPr>
                <w:rFonts w:ascii="Times New Roman" w:eastAsia="MS Mincho" w:hAnsi="Times New Roman"/>
                <w:sz w:val="28"/>
                <w:szCs w:val="28"/>
                <w:lang w:val="en-US" w:eastAsia="ja-JP"/>
              </w:rPr>
              <w:t>a</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Вебер К.</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 3 Анданте с вариациями</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Гайдн И.</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Соната-партита </w:t>
            </w:r>
            <w:r w:rsidRPr="0099359B">
              <w:rPr>
                <w:rFonts w:ascii="Times New Roman" w:eastAsia="MS Mincho" w:hAnsi="Times New Roman"/>
                <w:sz w:val="28"/>
                <w:szCs w:val="28"/>
                <w:lang w:val="en-US" w:eastAsia="ja-JP"/>
              </w:rPr>
              <w:t>C</w:t>
            </w:r>
            <w:r w:rsidRPr="0099359B">
              <w:rPr>
                <w:rFonts w:ascii="Times New Roman" w:eastAsia="MS Mincho" w:hAnsi="Times New Roman"/>
                <w:sz w:val="28"/>
                <w:szCs w:val="28"/>
                <w:lang w:eastAsia="ja-JP"/>
              </w:rPr>
              <w:t>-</w:t>
            </w:r>
            <w:proofErr w:type="spellStart"/>
            <w:proofErr w:type="gramStart"/>
            <w:r w:rsidRPr="0099359B">
              <w:rPr>
                <w:rFonts w:ascii="Times New Roman" w:eastAsia="MS Mincho" w:hAnsi="Times New Roman"/>
                <w:sz w:val="28"/>
                <w:szCs w:val="28"/>
                <w:lang w:val="en-US" w:eastAsia="ja-JP"/>
              </w:rPr>
              <w:t>dur</w:t>
            </w:r>
            <w:proofErr w:type="spellEnd"/>
            <w:r w:rsidRPr="0099359B">
              <w:rPr>
                <w:rFonts w:ascii="Times New Roman" w:eastAsia="MS Mincho" w:hAnsi="Times New Roman"/>
                <w:sz w:val="28"/>
                <w:szCs w:val="28"/>
                <w:lang w:eastAsia="ja-JP"/>
              </w:rPr>
              <w:t>,Соната</w:t>
            </w:r>
            <w:proofErr w:type="gramEnd"/>
            <w:r w:rsidRPr="0099359B">
              <w:rPr>
                <w:rFonts w:ascii="Times New Roman" w:eastAsia="MS Mincho" w:hAnsi="Times New Roman"/>
                <w:sz w:val="28"/>
                <w:szCs w:val="28"/>
                <w:lang w:eastAsia="ja-JP"/>
              </w:rPr>
              <w:t xml:space="preserve"> </w:t>
            </w:r>
            <w:r w:rsidRPr="0099359B">
              <w:rPr>
                <w:rFonts w:ascii="Times New Roman" w:eastAsia="MS Mincho" w:hAnsi="Times New Roman"/>
                <w:sz w:val="28"/>
                <w:szCs w:val="28"/>
                <w:lang w:val="en-US" w:eastAsia="ja-JP"/>
              </w:rPr>
              <w:t>G</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Гендель Г.</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val="en-US" w:eastAsia="ja-JP"/>
              </w:rPr>
              <w:t>C</w:t>
            </w:r>
            <w:proofErr w:type="spellStart"/>
            <w:r w:rsidRPr="0099359B">
              <w:rPr>
                <w:rFonts w:ascii="Times New Roman" w:eastAsia="MS Mincho" w:hAnsi="Times New Roman"/>
                <w:sz w:val="28"/>
                <w:szCs w:val="28"/>
                <w:lang w:eastAsia="ja-JP"/>
              </w:rPr>
              <w:t>оната</w:t>
            </w:r>
            <w:proofErr w:type="spellEnd"/>
            <w:r w:rsidRPr="0099359B">
              <w:rPr>
                <w:rFonts w:ascii="Times New Roman" w:eastAsia="MS Mincho" w:hAnsi="Times New Roman"/>
                <w:sz w:val="28"/>
                <w:szCs w:val="28"/>
                <w:lang w:eastAsia="ja-JP"/>
              </w:rPr>
              <w:t xml:space="preserve"> </w:t>
            </w:r>
            <w:r w:rsidRPr="0099359B">
              <w:rPr>
                <w:rFonts w:ascii="Times New Roman" w:eastAsia="MS Mincho" w:hAnsi="Times New Roman"/>
                <w:sz w:val="28"/>
                <w:szCs w:val="28"/>
                <w:lang w:val="en-US" w:eastAsia="ja-JP"/>
              </w:rPr>
              <w:t>C</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r w:rsidRPr="0099359B">
              <w:rPr>
                <w:rFonts w:ascii="Times New Roman" w:eastAsia="MS Mincho" w:hAnsi="Times New Roman"/>
                <w:sz w:val="28"/>
                <w:szCs w:val="28"/>
                <w:lang w:eastAsia="ja-JP"/>
              </w:rPr>
              <w:t>(Фантазия)</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Кулау</w:t>
            </w:r>
            <w:proofErr w:type="spellEnd"/>
            <w:r w:rsidRPr="0099359B">
              <w:rPr>
                <w:rFonts w:ascii="Times New Roman" w:eastAsia="MS Mincho" w:hAnsi="Times New Roman"/>
                <w:sz w:val="28"/>
                <w:szCs w:val="28"/>
                <w:lang w:eastAsia="ja-JP"/>
              </w:rPr>
              <w:t xml:space="preserve"> Ф.</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proofErr w:type="spellStart"/>
            <w:r w:rsidRPr="0099359B">
              <w:rPr>
                <w:rFonts w:ascii="Times New Roman" w:eastAsia="MS Mincho" w:hAnsi="Times New Roman"/>
                <w:sz w:val="28"/>
                <w:szCs w:val="28"/>
                <w:lang w:eastAsia="ja-JP"/>
              </w:rPr>
              <w:t>Соч</w:t>
            </w:r>
            <w:proofErr w:type="spellEnd"/>
            <w:r w:rsidRPr="0099359B">
              <w:rPr>
                <w:rFonts w:ascii="Times New Roman" w:eastAsia="MS Mincho" w:hAnsi="Times New Roman"/>
                <w:sz w:val="28"/>
                <w:szCs w:val="28"/>
                <w:lang w:eastAsia="ja-JP"/>
              </w:rPr>
              <w:t xml:space="preserve"> 59 Сонатина </w:t>
            </w:r>
            <w:r w:rsidRPr="0099359B">
              <w:rPr>
                <w:rFonts w:ascii="Times New Roman" w:eastAsia="MS Mincho" w:hAnsi="Times New Roman"/>
                <w:sz w:val="28"/>
                <w:szCs w:val="28"/>
                <w:lang w:val="en-US" w:eastAsia="ja-JP"/>
              </w:rPr>
              <w:t>A</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Моцарт В.</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Сонатины</w:t>
            </w:r>
            <w:r w:rsidRPr="0099359B">
              <w:rPr>
                <w:rFonts w:ascii="Times New Roman" w:eastAsia="MS Mincho" w:hAnsi="Times New Roman"/>
                <w:sz w:val="28"/>
                <w:szCs w:val="28"/>
                <w:lang w:val="en-US" w:eastAsia="ja-JP"/>
              </w:rPr>
              <w:t xml:space="preserve"> A-</w:t>
            </w:r>
            <w:proofErr w:type="spellStart"/>
            <w:r w:rsidRPr="0099359B">
              <w:rPr>
                <w:rFonts w:ascii="Times New Roman" w:eastAsia="MS Mincho" w:hAnsi="Times New Roman"/>
                <w:sz w:val="28"/>
                <w:szCs w:val="28"/>
                <w:lang w:val="en-US" w:eastAsia="ja-JP"/>
              </w:rPr>
              <w:t>dur</w:t>
            </w:r>
            <w:proofErr w:type="spellEnd"/>
            <w:r w:rsidRPr="0099359B">
              <w:rPr>
                <w:rFonts w:ascii="Times New Roman" w:eastAsia="MS Mincho" w:hAnsi="Times New Roman"/>
                <w:sz w:val="28"/>
                <w:szCs w:val="28"/>
                <w:lang w:val="en-US" w:eastAsia="ja-JP"/>
              </w:rPr>
              <w:t>, C-</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proofErr w:type="spellStart"/>
            <w:r w:rsidRPr="0099359B">
              <w:rPr>
                <w:rFonts w:ascii="Times New Roman" w:eastAsia="MS Mincho" w:hAnsi="Times New Roman"/>
                <w:sz w:val="28"/>
                <w:szCs w:val="28"/>
                <w:lang w:eastAsia="ja-JP"/>
              </w:rPr>
              <w:t>Чичков</w:t>
            </w:r>
            <w:proofErr w:type="spellEnd"/>
            <w:r w:rsidRPr="0099359B">
              <w:rPr>
                <w:rFonts w:ascii="Times New Roman" w:eastAsia="MS Mincho" w:hAnsi="Times New Roman"/>
                <w:sz w:val="28"/>
                <w:szCs w:val="28"/>
                <w:lang w:eastAsia="ja-JP"/>
              </w:rPr>
              <w:t xml:space="preserve"> Ю.</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 xml:space="preserve">Вариации </w:t>
            </w:r>
            <w:r w:rsidRPr="0099359B">
              <w:rPr>
                <w:rFonts w:ascii="Times New Roman" w:eastAsia="MS Mincho" w:hAnsi="Times New Roman"/>
                <w:sz w:val="28"/>
                <w:szCs w:val="28"/>
                <w:lang w:val="en-US" w:eastAsia="ja-JP"/>
              </w:rPr>
              <w:t>C</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bl>
    <w:p w:rsidR="0099359B" w:rsidRPr="0099359B" w:rsidRDefault="0099359B" w:rsidP="0099359B">
      <w:pPr>
        <w:spacing w:after="0" w:line="240" w:lineRule="auto"/>
        <w:rPr>
          <w:rFonts w:ascii="Times New Roman" w:eastAsia="MS Mincho" w:hAnsi="Times New Roman" w:cs="Times New Roman"/>
          <w:b/>
          <w:sz w:val="28"/>
          <w:szCs w:val="28"/>
          <w:u w:val="single"/>
          <w:lang w:val="en-US" w:eastAsia="ja-JP"/>
        </w:rPr>
      </w:pPr>
    </w:p>
    <w:p w:rsidR="0099359B" w:rsidRPr="0099359B" w:rsidRDefault="0099359B" w:rsidP="0099359B">
      <w:pPr>
        <w:spacing w:after="0" w:line="240" w:lineRule="auto"/>
        <w:ind w:firstLine="709"/>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Пьесы</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Амиров</w:t>
            </w:r>
            <w:proofErr w:type="spellEnd"/>
            <w:r w:rsidRPr="0099359B">
              <w:rPr>
                <w:rFonts w:ascii="Times New Roman" w:eastAsia="MS Mincho" w:hAnsi="Times New Roman"/>
                <w:sz w:val="28"/>
                <w:szCs w:val="28"/>
                <w:lang w:eastAsia="ja-JP"/>
              </w:rPr>
              <w:t xml:space="preserve"> Ф.</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12 миниатюр: На охоте, Марш</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Весняк</w:t>
            </w:r>
            <w:proofErr w:type="spellEnd"/>
            <w:r w:rsidRPr="0099359B">
              <w:rPr>
                <w:rFonts w:ascii="Times New Roman" w:eastAsia="MS Mincho" w:hAnsi="Times New Roman"/>
                <w:sz w:val="28"/>
                <w:szCs w:val="28"/>
                <w:lang w:eastAsia="ja-JP"/>
              </w:rPr>
              <w:t xml:space="preserve"> Ю.</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Баркарола, Элегия.</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Глазунов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Маленький гавот</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Глинка М.</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Прощальный вальс, Мазурка</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Глиэр Р.</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 31: Романс, Этюд</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Грибоедов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Вальсы</w:t>
            </w:r>
            <w:r w:rsidRPr="0099359B">
              <w:rPr>
                <w:rFonts w:ascii="Times New Roman" w:eastAsia="MS Mincho" w:hAnsi="Times New Roman"/>
                <w:sz w:val="28"/>
                <w:szCs w:val="28"/>
                <w:lang w:val="en-US" w:eastAsia="ja-JP"/>
              </w:rPr>
              <w:t>: E-</w:t>
            </w:r>
            <w:proofErr w:type="spellStart"/>
            <w:r w:rsidRPr="0099359B">
              <w:rPr>
                <w:rFonts w:ascii="Times New Roman" w:eastAsia="MS Mincho" w:hAnsi="Times New Roman"/>
                <w:sz w:val="28"/>
                <w:szCs w:val="28"/>
                <w:lang w:val="en-US" w:eastAsia="ja-JP"/>
              </w:rPr>
              <w:t>dur</w:t>
            </w:r>
            <w:proofErr w:type="spellEnd"/>
            <w:r w:rsidRPr="0099359B">
              <w:rPr>
                <w:rFonts w:ascii="Times New Roman" w:eastAsia="MS Mincho" w:hAnsi="Times New Roman"/>
                <w:sz w:val="28"/>
                <w:szCs w:val="28"/>
                <w:lang w:val="en-US" w:eastAsia="ja-JP"/>
              </w:rPr>
              <w:t>, As-</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lastRenderedPageBreak/>
              <w:t>Григ</w:t>
            </w:r>
            <w:r w:rsidRPr="0099359B">
              <w:rPr>
                <w:rFonts w:ascii="Times New Roman" w:eastAsia="MS Mincho" w:hAnsi="Times New Roman"/>
                <w:sz w:val="28"/>
                <w:szCs w:val="28"/>
                <w:lang w:val="en-US" w:eastAsia="ja-JP"/>
              </w:rPr>
              <w:t xml:space="preserve"> </w:t>
            </w:r>
            <w:r w:rsidRPr="0099359B">
              <w:rPr>
                <w:rFonts w:ascii="Times New Roman" w:eastAsia="MS Mincho" w:hAnsi="Times New Roman"/>
                <w:sz w:val="28"/>
                <w:szCs w:val="28"/>
                <w:lang w:eastAsia="ja-JP"/>
              </w:rPr>
              <w:t>Э</w:t>
            </w:r>
            <w:r w:rsidRPr="0099359B">
              <w:rPr>
                <w:rFonts w:ascii="Times New Roman" w:eastAsia="MS Mincho" w:hAnsi="Times New Roman"/>
                <w:sz w:val="28"/>
                <w:szCs w:val="28"/>
                <w:lang w:val="en-US" w:eastAsia="ja-JP"/>
              </w:rPr>
              <w:t>.</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Соч.12: </w:t>
            </w:r>
            <w:proofErr w:type="spellStart"/>
            <w:r w:rsidRPr="0099359B">
              <w:rPr>
                <w:rFonts w:ascii="Times New Roman" w:eastAsia="MS Mincho" w:hAnsi="Times New Roman"/>
                <w:sz w:val="28"/>
                <w:szCs w:val="28"/>
                <w:lang w:eastAsia="ja-JP"/>
              </w:rPr>
              <w:t>Ариэтта</w:t>
            </w:r>
            <w:proofErr w:type="spellEnd"/>
            <w:r w:rsidRPr="0099359B">
              <w:rPr>
                <w:rFonts w:ascii="Times New Roman" w:eastAsia="MS Mincho" w:hAnsi="Times New Roman"/>
                <w:sz w:val="28"/>
                <w:szCs w:val="28"/>
                <w:lang w:eastAsia="ja-JP"/>
              </w:rPr>
              <w:t>, Народный напев, Листок из альбома</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Кабалевский</w:t>
            </w:r>
            <w:proofErr w:type="spellEnd"/>
            <w:r w:rsidRPr="0099359B">
              <w:rPr>
                <w:rFonts w:ascii="Times New Roman" w:eastAsia="MS Mincho" w:hAnsi="Times New Roman"/>
                <w:sz w:val="28"/>
                <w:szCs w:val="28"/>
                <w:lang w:eastAsia="ja-JP"/>
              </w:rPr>
              <w:t xml:space="preserve"> Д.</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 27: Новелла, Драматический фрагмент; Соч.61: Песня, Токката</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Калинников В.</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Грустная песенка </w:t>
            </w:r>
            <w:r w:rsidRPr="0099359B">
              <w:rPr>
                <w:rFonts w:ascii="Times New Roman" w:eastAsia="MS Mincho" w:hAnsi="Times New Roman"/>
                <w:sz w:val="28"/>
                <w:szCs w:val="28"/>
                <w:lang w:val="en-US" w:eastAsia="ja-JP"/>
              </w:rPr>
              <w:t>g</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Лядов</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 14 Прелюдия №3</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Прокофьев С.</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Соч.65 «Детская музыка»: Утро, Вечер, Вальс</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Таривердиев</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Картина старого мастера, Забытый мотив, Нежность, Музыка из телевизора, Отражения, Дуэт, Утешение</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Чайковский П.</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C27A8B" w:rsidP="0099359B">
            <w:pPr>
              <w:rPr>
                <w:rFonts w:ascii="Times New Roman" w:eastAsia="MS Mincho" w:hAnsi="Times New Roman"/>
                <w:sz w:val="28"/>
                <w:szCs w:val="28"/>
                <w:lang w:eastAsia="ja-JP"/>
              </w:rPr>
            </w:pPr>
            <w:r>
              <w:rPr>
                <w:rFonts w:ascii="Times New Roman" w:eastAsia="MS Mincho" w:hAnsi="Times New Roman"/>
                <w:sz w:val="28"/>
                <w:szCs w:val="28"/>
                <w:lang w:eastAsia="ja-JP"/>
              </w:rPr>
              <w:t xml:space="preserve">Соч.39 </w:t>
            </w:r>
            <w:r w:rsidR="0099359B" w:rsidRPr="0099359B">
              <w:rPr>
                <w:rFonts w:ascii="Times New Roman" w:eastAsia="MS Mincho" w:hAnsi="Times New Roman"/>
                <w:sz w:val="28"/>
                <w:szCs w:val="28"/>
                <w:lang w:eastAsia="ja-JP"/>
              </w:rPr>
              <w:t>«Детский альбом»: Сладкая грёза, Баба-Яга</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Шостакович Д.</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Сюита «Танцы кукол»: Полька, Вальс-шутка, Романс</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Шуман Р.</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Соч.68 «Альбом для юношества»: Северная песня, Песня матросов, Отзвуки театра</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Якушенко И.</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Первое знакомство</w:t>
            </w:r>
          </w:p>
        </w:tc>
      </w:tr>
    </w:tbl>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Этюды</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Беренс</w:t>
            </w:r>
            <w:proofErr w:type="spellEnd"/>
            <w:r w:rsidRPr="0099359B">
              <w:rPr>
                <w:rFonts w:ascii="Times New Roman" w:eastAsia="MS Mincho" w:hAnsi="Times New Roman"/>
                <w:sz w:val="28"/>
                <w:szCs w:val="28"/>
                <w:lang w:eastAsia="ja-JP"/>
              </w:rPr>
              <w:t xml:space="preserve"> Г.</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32 избранных этюда из срч.61 и 88</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Бертини</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28 избранных этюдов из соч.29</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Гедике</w:t>
            </w:r>
            <w:proofErr w:type="spellEnd"/>
            <w:r w:rsidRPr="0099359B">
              <w:rPr>
                <w:rFonts w:ascii="Times New Roman" w:eastAsia="MS Mincho" w:hAnsi="Times New Roman"/>
                <w:sz w:val="28"/>
                <w:szCs w:val="28"/>
                <w:lang w:eastAsia="ja-JP"/>
              </w:rPr>
              <w:t xml:space="preserve"> А.</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12 мелодических этюдов №№4,14</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Лак Т.</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20 избранных этюдов из соч.75,95</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Черни К.</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Соч</w:t>
            </w:r>
            <w:proofErr w:type="spellEnd"/>
            <w:r w:rsidRPr="0099359B">
              <w:rPr>
                <w:rFonts w:ascii="Times New Roman" w:eastAsia="MS Mincho" w:hAnsi="Times New Roman"/>
                <w:sz w:val="28"/>
                <w:szCs w:val="28"/>
                <w:lang w:eastAsia="ja-JP"/>
              </w:rPr>
              <w:t xml:space="preserve"> 299 Школа беглости №№1-4, 6,7,11, Ч.2 №№ 9-12, 15-21</w:t>
            </w:r>
          </w:p>
        </w:tc>
      </w:tr>
    </w:tbl>
    <w:p w:rsidR="0099359B" w:rsidRPr="0099359B" w:rsidRDefault="0099359B" w:rsidP="0099359B">
      <w:pPr>
        <w:spacing w:after="0" w:line="240" w:lineRule="auto"/>
        <w:rPr>
          <w:rFonts w:ascii="Times New Roman" w:eastAsia="MS Mincho" w:hAnsi="Times New Roman" w:cs="Times New Roman"/>
          <w:b/>
          <w:sz w:val="28"/>
          <w:szCs w:val="28"/>
          <w:u w:val="single"/>
          <w:lang w:eastAsia="ja-JP"/>
        </w:rPr>
      </w:pPr>
    </w:p>
    <w:p w:rsidR="0099359B" w:rsidRPr="0099359B" w:rsidRDefault="0099359B" w:rsidP="0099359B">
      <w:pPr>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 xml:space="preserve">Примерный репертуарный список </w:t>
      </w:r>
      <w:r w:rsidRPr="0099359B">
        <w:rPr>
          <w:rFonts w:ascii="Times New Roman" w:eastAsia="Times New Roman" w:hAnsi="Times New Roman" w:cs="Times New Roman"/>
          <w:b/>
          <w:color w:val="000000"/>
          <w:sz w:val="28"/>
          <w:szCs w:val="28"/>
          <w:u w:val="single"/>
          <w:lang w:eastAsia="ru-RU"/>
        </w:rPr>
        <w:t>восьмого</w:t>
      </w:r>
      <w:r w:rsidRPr="0099359B">
        <w:rPr>
          <w:rFonts w:ascii="Times New Roman" w:eastAsia="Times New Roman" w:hAnsi="Times New Roman" w:cs="Times New Roman"/>
          <w:b/>
          <w:color w:val="000000"/>
          <w:sz w:val="28"/>
          <w:szCs w:val="28"/>
          <w:lang w:eastAsia="ru-RU"/>
        </w:rPr>
        <w:t xml:space="preserve"> года обучения:</w:t>
      </w: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Полифонические произведения</w:t>
      </w:r>
    </w:p>
    <w:tbl>
      <w:tblPr>
        <w:tblStyle w:val="af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6486"/>
      </w:tblGrid>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Бах И.С.</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Двухголосные инвенции: №№3,5, 7, 10-12,15, </w:t>
            </w:r>
            <w:proofErr w:type="gramStart"/>
            <w:r w:rsidRPr="0099359B">
              <w:rPr>
                <w:rFonts w:ascii="Times New Roman" w:eastAsia="MS Mincho" w:hAnsi="Times New Roman"/>
                <w:sz w:val="28"/>
                <w:szCs w:val="28"/>
                <w:lang w:eastAsia="ja-JP"/>
              </w:rPr>
              <w:t>Трёхголосные :</w:t>
            </w:r>
            <w:proofErr w:type="gramEnd"/>
            <w:r w:rsidRPr="0099359B">
              <w:rPr>
                <w:rFonts w:ascii="Times New Roman" w:eastAsia="MS Mincho" w:hAnsi="Times New Roman"/>
                <w:sz w:val="28"/>
                <w:szCs w:val="28"/>
                <w:lang w:eastAsia="ja-JP"/>
              </w:rPr>
              <w:t xml:space="preserve">№ 1,2, 6, Французская сюита №3 </w:t>
            </w:r>
            <w:r w:rsidRPr="0099359B">
              <w:rPr>
                <w:rFonts w:ascii="Times New Roman" w:eastAsia="MS Mincho" w:hAnsi="Times New Roman"/>
                <w:sz w:val="28"/>
                <w:szCs w:val="28"/>
                <w:lang w:val="en-US" w:eastAsia="ja-JP"/>
              </w:rPr>
              <w:t>h</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r w:rsidRPr="0099359B">
              <w:rPr>
                <w:rFonts w:ascii="Times New Roman" w:eastAsia="MS Mincho" w:hAnsi="Times New Roman"/>
                <w:sz w:val="28"/>
                <w:szCs w:val="28"/>
                <w:lang w:eastAsia="ja-JP"/>
              </w:rPr>
              <w:t xml:space="preserve">: </w:t>
            </w:r>
            <w:proofErr w:type="spellStart"/>
            <w:r w:rsidRPr="0099359B">
              <w:rPr>
                <w:rFonts w:ascii="Times New Roman" w:eastAsia="MS Mincho" w:hAnsi="Times New Roman"/>
                <w:sz w:val="28"/>
                <w:szCs w:val="28"/>
                <w:lang w:eastAsia="ja-JP"/>
              </w:rPr>
              <w:t>Аллеманда</w:t>
            </w:r>
            <w:proofErr w:type="spellEnd"/>
            <w:r w:rsidRPr="0099359B">
              <w:rPr>
                <w:rFonts w:ascii="Times New Roman" w:eastAsia="MS Mincho" w:hAnsi="Times New Roman"/>
                <w:sz w:val="28"/>
                <w:szCs w:val="28"/>
                <w:lang w:eastAsia="ja-JP"/>
              </w:rPr>
              <w:t>, Сарабанда, Менуэт</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Кабалевский</w:t>
            </w:r>
            <w:proofErr w:type="spellEnd"/>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Прелюдии и фуги (по выбору)</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Лядов</w:t>
            </w:r>
            <w:proofErr w:type="spellEnd"/>
            <w:r w:rsidRPr="0099359B">
              <w:rPr>
                <w:rFonts w:ascii="Times New Roman" w:eastAsia="MS Mincho" w:hAnsi="Times New Roman"/>
                <w:sz w:val="28"/>
                <w:szCs w:val="28"/>
                <w:lang w:eastAsia="ja-JP"/>
              </w:rPr>
              <w:t xml:space="preserve"> </w:t>
            </w:r>
            <w:r w:rsidRPr="0099359B">
              <w:rPr>
                <w:rFonts w:ascii="Times New Roman" w:eastAsia="MS Mincho" w:hAnsi="Times New Roman"/>
                <w:sz w:val="28"/>
                <w:szCs w:val="28"/>
                <w:lang w:val="en-US" w:eastAsia="ja-JP"/>
              </w:rPr>
              <w:t>A</w:t>
            </w:r>
            <w:r w:rsidRPr="0099359B">
              <w:rPr>
                <w:rFonts w:ascii="Times New Roman" w:eastAsia="MS Mincho" w:hAnsi="Times New Roman"/>
                <w:sz w:val="28"/>
                <w:szCs w:val="28"/>
                <w:lang w:eastAsia="ja-JP"/>
              </w:rPr>
              <w:t>.</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Соч. 34 №2 Канон </w:t>
            </w:r>
            <w:r w:rsidRPr="0099359B">
              <w:rPr>
                <w:rFonts w:ascii="Times New Roman" w:eastAsia="MS Mincho" w:hAnsi="Times New Roman"/>
                <w:sz w:val="28"/>
                <w:szCs w:val="28"/>
                <w:lang w:val="en-US" w:eastAsia="ja-JP"/>
              </w:rPr>
              <w:t>c</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p>
        </w:tc>
      </w:tr>
      <w:tr w:rsidR="0099359B" w:rsidRPr="0099359B" w:rsidTr="0099359B">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Пахульский</w:t>
            </w:r>
            <w:proofErr w:type="spellEnd"/>
            <w:r w:rsidRPr="0099359B">
              <w:rPr>
                <w:rFonts w:ascii="Times New Roman" w:eastAsia="MS Mincho" w:hAnsi="Times New Roman"/>
                <w:sz w:val="28"/>
                <w:szCs w:val="28"/>
                <w:lang w:eastAsia="ja-JP"/>
              </w:rPr>
              <w:t xml:space="preserve"> Г.</w:t>
            </w:r>
          </w:p>
        </w:tc>
        <w:tc>
          <w:tcPr>
            <w:tcW w:w="6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Канон </w:t>
            </w:r>
            <w:r w:rsidRPr="0099359B">
              <w:rPr>
                <w:rFonts w:ascii="Times New Roman" w:eastAsia="MS Mincho" w:hAnsi="Times New Roman"/>
                <w:sz w:val="28"/>
                <w:szCs w:val="28"/>
                <w:lang w:val="en-US" w:eastAsia="ja-JP"/>
              </w:rPr>
              <w:t>a</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p>
        </w:tc>
      </w:tr>
    </w:tbl>
    <w:p w:rsidR="0099359B" w:rsidRPr="0099359B" w:rsidRDefault="0099359B" w:rsidP="0099359B">
      <w:pPr>
        <w:spacing w:after="0" w:line="240" w:lineRule="auto"/>
        <w:jc w:val="both"/>
        <w:rPr>
          <w:rFonts w:ascii="Times New Roman" w:eastAsia="MS Mincho" w:hAnsi="Times New Roman" w:cs="Times New Roman"/>
          <w:b/>
          <w:sz w:val="26"/>
          <w:szCs w:val="26"/>
          <w:u w:val="single"/>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b/>
          <w:sz w:val="28"/>
          <w:szCs w:val="28"/>
          <w:lang w:eastAsia="ja-JP"/>
        </w:rPr>
        <w:t>Произведения крупной формы</w:t>
      </w:r>
    </w:p>
    <w:tbl>
      <w:tblPr>
        <w:tblStyle w:val="af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Беркович И.</w:t>
            </w:r>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Вариации на тему Паганини</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Бетховен Л.</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Соч. 49 Соната </w:t>
            </w:r>
            <w:r w:rsidRPr="0099359B">
              <w:rPr>
                <w:rFonts w:ascii="Times New Roman" w:eastAsia="MS Mincho" w:hAnsi="Times New Roman"/>
                <w:sz w:val="28"/>
                <w:szCs w:val="28"/>
                <w:lang w:val="en-US" w:eastAsia="ja-JP"/>
              </w:rPr>
              <w:t>g</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r w:rsidRPr="0099359B">
              <w:rPr>
                <w:rFonts w:ascii="Times New Roman" w:eastAsia="MS Mincho" w:hAnsi="Times New Roman"/>
                <w:sz w:val="28"/>
                <w:szCs w:val="28"/>
                <w:lang w:eastAsia="ja-JP"/>
              </w:rPr>
              <w:t xml:space="preserve"> ч.1, Лёгкая соната №2 </w:t>
            </w:r>
            <w:r w:rsidRPr="0099359B">
              <w:rPr>
                <w:rFonts w:ascii="Times New Roman" w:eastAsia="MS Mincho" w:hAnsi="Times New Roman"/>
                <w:sz w:val="28"/>
                <w:szCs w:val="28"/>
                <w:lang w:val="en-US" w:eastAsia="ja-JP"/>
              </w:rPr>
              <w:t>f</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r w:rsidRPr="0099359B">
              <w:rPr>
                <w:rFonts w:ascii="Times New Roman" w:eastAsia="MS Mincho" w:hAnsi="Times New Roman"/>
                <w:sz w:val="28"/>
                <w:szCs w:val="28"/>
                <w:lang w:eastAsia="ja-JP"/>
              </w:rPr>
              <w:t xml:space="preserve"> ч.1</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Гайдн Й.</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Сонаты №2 </w:t>
            </w:r>
            <w:r w:rsidRPr="0099359B">
              <w:rPr>
                <w:rFonts w:ascii="Times New Roman" w:eastAsia="MS Mincho" w:hAnsi="Times New Roman"/>
                <w:sz w:val="28"/>
                <w:szCs w:val="28"/>
                <w:lang w:val="en-US" w:eastAsia="ja-JP"/>
              </w:rPr>
              <w:t>e</w:t>
            </w:r>
            <w:r w:rsidRPr="0099359B">
              <w:rPr>
                <w:rFonts w:ascii="Times New Roman" w:eastAsia="MS Mincho" w:hAnsi="Times New Roman"/>
                <w:sz w:val="28"/>
                <w:szCs w:val="28"/>
                <w:lang w:eastAsia="ja-JP"/>
              </w:rPr>
              <w:t>-</w:t>
            </w:r>
            <w:r w:rsidRPr="0099359B">
              <w:rPr>
                <w:rFonts w:ascii="Times New Roman" w:eastAsia="MS Mincho" w:hAnsi="Times New Roman"/>
                <w:sz w:val="28"/>
                <w:szCs w:val="28"/>
                <w:lang w:val="en-US" w:eastAsia="ja-JP"/>
              </w:rPr>
              <w:t>moll</w:t>
            </w:r>
            <w:r w:rsidRPr="0099359B">
              <w:rPr>
                <w:rFonts w:ascii="Times New Roman" w:eastAsia="MS Mincho" w:hAnsi="Times New Roman"/>
                <w:sz w:val="28"/>
                <w:szCs w:val="28"/>
                <w:lang w:eastAsia="ja-JP"/>
              </w:rPr>
              <w:t xml:space="preserve">, №5 </w:t>
            </w:r>
            <w:r w:rsidRPr="0099359B">
              <w:rPr>
                <w:rFonts w:ascii="Times New Roman" w:eastAsia="MS Mincho" w:hAnsi="Times New Roman"/>
                <w:sz w:val="28"/>
                <w:szCs w:val="28"/>
                <w:lang w:val="en-US" w:eastAsia="ja-JP"/>
              </w:rPr>
              <w:t>C</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r w:rsidRPr="0099359B">
              <w:rPr>
                <w:rFonts w:ascii="Times New Roman" w:eastAsia="MS Mincho" w:hAnsi="Times New Roman"/>
                <w:sz w:val="28"/>
                <w:szCs w:val="28"/>
                <w:lang w:eastAsia="ja-JP"/>
              </w:rPr>
              <w:t xml:space="preserve">, №7 </w:t>
            </w:r>
            <w:r w:rsidRPr="0099359B">
              <w:rPr>
                <w:rFonts w:ascii="Times New Roman" w:eastAsia="MS Mincho" w:hAnsi="Times New Roman"/>
                <w:sz w:val="28"/>
                <w:szCs w:val="28"/>
                <w:lang w:val="en-US" w:eastAsia="ja-JP"/>
              </w:rPr>
              <w:t>D</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r w:rsidRPr="0099359B">
              <w:rPr>
                <w:rFonts w:ascii="Times New Roman" w:eastAsia="MS Mincho" w:hAnsi="Times New Roman"/>
                <w:sz w:val="28"/>
                <w:szCs w:val="28"/>
                <w:lang w:eastAsia="ja-JP"/>
              </w:rPr>
              <w:t xml:space="preserve">, №12 </w:t>
            </w:r>
            <w:r w:rsidRPr="0099359B">
              <w:rPr>
                <w:rFonts w:ascii="Times New Roman" w:eastAsia="MS Mincho" w:hAnsi="Times New Roman"/>
                <w:sz w:val="28"/>
                <w:szCs w:val="28"/>
                <w:lang w:val="en-US" w:eastAsia="ja-JP"/>
              </w:rPr>
              <w:t>G</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r w:rsidRPr="0099359B">
              <w:rPr>
                <w:rFonts w:ascii="Times New Roman" w:eastAsia="MS Mincho" w:hAnsi="Times New Roman"/>
                <w:sz w:val="28"/>
                <w:szCs w:val="28"/>
                <w:lang w:eastAsia="ja-JP"/>
              </w:rPr>
              <w:t xml:space="preserve">, №21 </w:t>
            </w:r>
            <w:r w:rsidRPr="0099359B">
              <w:rPr>
                <w:rFonts w:ascii="Times New Roman" w:eastAsia="MS Mincho" w:hAnsi="Times New Roman"/>
                <w:sz w:val="28"/>
                <w:szCs w:val="28"/>
                <w:lang w:val="en-US" w:eastAsia="ja-JP"/>
              </w:rPr>
              <w:t>F</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Глинка М.</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Вариации «Средь долины </w:t>
            </w:r>
            <w:proofErr w:type="spellStart"/>
            <w:r w:rsidRPr="0099359B">
              <w:rPr>
                <w:rFonts w:ascii="Times New Roman" w:eastAsia="MS Mincho" w:hAnsi="Times New Roman"/>
                <w:sz w:val="28"/>
                <w:szCs w:val="28"/>
                <w:lang w:eastAsia="ja-JP"/>
              </w:rPr>
              <w:t>ровныя</w:t>
            </w:r>
            <w:proofErr w:type="spellEnd"/>
            <w:r w:rsidRPr="0099359B">
              <w:rPr>
                <w:rFonts w:ascii="Times New Roman" w:eastAsia="MS Mincho" w:hAnsi="Times New Roman"/>
                <w:sz w:val="28"/>
                <w:szCs w:val="28"/>
                <w:lang w:eastAsia="ja-JP"/>
              </w:rPr>
              <w:t>»</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Кабалевский</w:t>
            </w:r>
            <w:proofErr w:type="spellEnd"/>
            <w:r w:rsidRPr="0099359B">
              <w:rPr>
                <w:rFonts w:ascii="Times New Roman" w:eastAsia="MS Mincho" w:hAnsi="Times New Roman"/>
                <w:sz w:val="28"/>
                <w:szCs w:val="28"/>
                <w:lang w:eastAsia="ja-JP"/>
              </w:rPr>
              <w:t xml:space="preserve"> Д.</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Соч. 13 Сонатина </w:t>
            </w:r>
            <w:r w:rsidRPr="0099359B">
              <w:rPr>
                <w:rFonts w:ascii="Times New Roman" w:eastAsia="MS Mincho" w:hAnsi="Times New Roman"/>
                <w:sz w:val="28"/>
                <w:szCs w:val="28"/>
                <w:lang w:val="en-US" w:eastAsia="ja-JP"/>
              </w:rPr>
              <w:t>C</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Клементи</w:t>
            </w:r>
            <w:proofErr w:type="spellEnd"/>
            <w:r w:rsidRPr="0099359B">
              <w:rPr>
                <w:rFonts w:ascii="Times New Roman" w:eastAsia="MS Mincho" w:hAnsi="Times New Roman"/>
                <w:sz w:val="28"/>
                <w:szCs w:val="28"/>
                <w:lang w:eastAsia="ja-JP"/>
              </w:rPr>
              <w:t xml:space="preserve"> М.</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 xml:space="preserve">Соч.26 </w:t>
            </w:r>
            <w:r w:rsidRPr="0099359B">
              <w:rPr>
                <w:rFonts w:ascii="Times New Roman" w:eastAsia="MS Mincho" w:hAnsi="Times New Roman"/>
                <w:sz w:val="28"/>
                <w:szCs w:val="28"/>
                <w:lang w:val="en-US" w:eastAsia="ja-JP"/>
              </w:rPr>
              <w:t>C</w:t>
            </w:r>
            <w:proofErr w:type="spellStart"/>
            <w:r w:rsidRPr="0099359B">
              <w:rPr>
                <w:rFonts w:ascii="Times New Roman" w:eastAsia="MS Mincho" w:hAnsi="Times New Roman"/>
                <w:sz w:val="28"/>
                <w:szCs w:val="28"/>
                <w:lang w:eastAsia="ja-JP"/>
              </w:rPr>
              <w:t>оната</w:t>
            </w:r>
            <w:proofErr w:type="spellEnd"/>
            <w:r w:rsidRPr="0099359B">
              <w:rPr>
                <w:rFonts w:ascii="Times New Roman" w:eastAsia="MS Mincho" w:hAnsi="Times New Roman"/>
                <w:sz w:val="28"/>
                <w:szCs w:val="28"/>
                <w:lang w:eastAsia="ja-JP"/>
              </w:rPr>
              <w:t xml:space="preserve"> </w:t>
            </w:r>
            <w:r w:rsidRPr="0099359B">
              <w:rPr>
                <w:rFonts w:ascii="Times New Roman" w:eastAsia="MS Mincho" w:hAnsi="Times New Roman"/>
                <w:sz w:val="28"/>
                <w:szCs w:val="28"/>
                <w:lang w:val="en-US" w:eastAsia="ja-JP"/>
              </w:rPr>
              <w:t>D</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Моцарт В.</w:t>
            </w:r>
          </w:p>
        </w:tc>
        <w:tc>
          <w:tcPr>
            <w:tcW w:w="6486" w:type="dxa"/>
            <w:hideMark/>
          </w:tcPr>
          <w:p w:rsidR="0099359B" w:rsidRPr="0099359B" w:rsidRDefault="0099359B" w:rsidP="0099359B">
            <w:pPr>
              <w:rPr>
                <w:rFonts w:ascii="Times New Roman" w:eastAsia="MS Mincho" w:hAnsi="Times New Roman"/>
                <w:sz w:val="28"/>
                <w:szCs w:val="28"/>
                <w:lang w:eastAsia="ja-JP"/>
              </w:rPr>
            </w:pPr>
            <w:proofErr w:type="gramStart"/>
            <w:r w:rsidRPr="0099359B">
              <w:rPr>
                <w:rFonts w:ascii="Times New Roman" w:eastAsia="MS Mincho" w:hAnsi="Times New Roman"/>
                <w:sz w:val="28"/>
                <w:szCs w:val="28"/>
                <w:lang w:eastAsia="ja-JP"/>
              </w:rPr>
              <w:t>Сонаты:№</w:t>
            </w:r>
            <w:proofErr w:type="gramEnd"/>
            <w:r w:rsidRPr="0099359B">
              <w:rPr>
                <w:rFonts w:ascii="Times New Roman" w:eastAsia="MS Mincho" w:hAnsi="Times New Roman"/>
                <w:sz w:val="28"/>
                <w:szCs w:val="28"/>
                <w:lang w:eastAsia="ja-JP"/>
              </w:rPr>
              <w:t xml:space="preserve">2 </w:t>
            </w:r>
            <w:r w:rsidRPr="0099359B">
              <w:rPr>
                <w:rFonts w:ascii="Times New Roman" w:eastAsia="MS Mincho" w:hAnsi="Times New Roman"/>
                <w:sz w:val="28"/>
                <w:szCs w:val="28"/>
                <w:lang w:val="en-US" w:eastAsia="ja-JP"/>
              </w:rPr>
              <w:t>F</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r w:rsidRPr="0099359B">
              <w:rPr>
                <w:rFonts w:ascii="Times New Roman" w:eastAsia="MS Mincho" w:hAnsi="Times New Roman"/>
                <w:sz w:val="28"/>
                <w:szCs w:val="28"/>
                <w:lang w:eastAsia="ja-JP"/>
              </w:rPr>
              <w:t xml:space="preserve"> чч.2-3, № 4 </w:t>
            </w:r>
            <w:proofErr w:type="spellStart"/>
            <w:r w:rsidRPr="0099359B">
              <w:rPr>
                <w:rFonts w:ascii="Times New Roman" w:eastAsia="MS Mincho" w:hAnsi="Times New Roman"/>
                <w:sz w:val="28"/>
                <w:szCs w:val="28"/>
                <w:lang w:val="en-US" w:eastAsia="ja-JP"/>
              </w:rPr>
              <w:t>Es</w:t>
            </w:r>
            <w:proofErr w:type="spellEnd"/>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r w:rsidRPr="0099359B">
              <w:rPr>
                <w:rFonts w:ascii="Times New Roman" w:eastAsia="MS Mincho" w:hAnsi="Times New Roman"/>
                <w:sz w:val="28"/>
                <w:szCs w:val="28"/>
                <w:lang w:eastAsia="ja-JP"/>
              </w:rPr>
              <w:t xml:space="preserve"> </w:t>
            </w:r>
            <w:proofErr w:type="spellStart"/>
            <w:r w:rsidRPr="0099359B">
              <w:rPr>
                <w:rFonts w:ascii="Times New Roman" w:eastAsia="MS Mincho" w:hAnsi="Times New Roman"/>
                <w:sz w:val="28"/>
                <w:szCs w:val="28"/>
                <w:lang w:eastAsia="ja-JP"/>
              </w:rPr>
              <w:t>чч</w:t>
            </w:r>
            <w:proofErr w:type="spellEnd"/>
            <w:r w:rsidRPr="0099359B">
              <w:rPr>
                <w:rFonts w:ascii="Times New Roman" w:eastAsia="MS Mincho" w:hAnsi="Times New Roman"/>
                <w:sz w:val="28"/>
                <w:szCs w:val="28"/>
                <w:lang w:eastAsia="ja-JP"/>
              </w:rPr>
              <w:t>. 2-3, № 15</w:t>
            </w:r>
            <w:r w:rsidRPr="0099359B">
              <w:rPr>
                <w:rFonts w:ascii="Times New Roman" w:eastAsia="MS Mincho" w:hAnsi="Times New Roman"/>
                <w:sz w:val="28"/>
                <w:szCs w:val="28"/>
                <w:lang w:val="en-US" w:eastAsia="ja-JP"/>
              </w:rPr>
              <w:t>C</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r w:rsidRPr="0099359B">
              <w:rPr>
                <w:rFonts w:ascii="Times New Roman" w:eastAsia="MS Mincho" w:hAnsi="Times New Roman"/>
                <w:sz w:val="28"/>
                <w:szCs w:val="28"/>
                <w:lang w:eastAsia="ja-JP"/>
              </w:rPr>
              <w:t xml:space="preserve">, № 19 </w:t>
            </w:r>
            <w:r w:rsidRPr="0099359B">
              <w:rPr>
                <w:rFonts w:ascii="Times New Roman" w:eastAsia="MS Mincho" w:hAnsi="Times New Roman"/>
                <w:sz w:val="28"/>
                <w:szCs w:val="28"/>
                <w:lang w:val="en-US" w:eastAsia="ja-JP"/>
              </w:rPr>
              <w:t>F</w:t>
            </w:r>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r w:rsidRPr="0099359B">
              <w:rPr>
                <w:rFonts w:ascii="Times New Roman" w:eastAsia="MS Mincho" w:hAnsi="Times New Roman"/>
                <w:sz w:val="28"/>
                <w:szCs w:val="28"/>
                <w:lang w:eastAsia="ja-JP"/>
              </w:rPr>
              <w:t xml:space="preserve"> ч.1</w:t>
            </w:r>
          </w:p>
        </w:tc>
      </w:tr>
    </w:tbl>
    <w:p w:rsidR="0099359B" w:rsidRPr="0099359B" w:rsidRDefault="0099359B" w:rsidP="0099359B">
      <w:pPr>
        <w:spacing w:after="0" w:line="240" w:lineRule="auto"/>
        <w:jc w:val="both"/>
        <w:rPr>
          <w:rFonts w:ascii="Times New Roman" w:eastAsia="MS Mincho" w:hAnsi="Times New Roman" w:cs="Times New Roman"/>
          <w:b/>
          <w:sz w:val="26"/>
          <w:szCs w:val="26"/>
          <w:u w:val="single"/>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b/>
          <w:sz w:val="28"/>
          <w:szCs w:val="28"/>
          <w:lang w:eastAsia="ja-JP"/>
        </w:rPr>
      </w:pPr>
      <w:r w:rsidRPr="0099359B">
        <w:rPr>
          <w:rFonts w:ascii="Times New Roman" w:eastAsia="MS Mincho" w:hAnsi="Times New Roman" w:cs="Times New Roman"/>
          <w:b/>
          <w:sz w:val="28"/>
          <w:szCs w:val="28"/>
          <w:lang w:eastAsia="ja-JP"/>
        </w:rPr>
        <w:t>Пьесы</w:t>
      </w:r>
    </w:p>
    <w:tbl>
      <w:tblPr>
        <w:tblStyle w:val="af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Алябьев</w:t>
            </w:r>
            <w:proofErr w:type="spellEnd"/>
            <w:r w:rsidRPr="0099359B">
              <w:rPr>
                <w:rFonts w:ascii="Times New Roman" w:eastAsia="MS Mincho" w:hAnsi="Times New Roman"/>
                <w:sz w:val="28"/>
                <w:szCs w:val="28"/>
                <w:lang w:val="en-US" w:eastAsia="ja-JP"/>
              </w:rPr>
              <w:t xml:space="preserve"> </w:t>
            </w:r>
            <w:r w:rsidRPr="0099359B">
              <w:rPr>
                <w:rFonts w:ascii="Times New Roman" w:eastAsia="MS Mincho" w:hAnsi="Times New Roman"/>
                <w:sz w:val="28"/>
                <w:szCs w:val="28"/>
                <w:lang w:eastAsia="ja-JP"/>
              </w:rPr>
              <w:t>А</w:t>
            </w:r>
            <w:r w:rsidRPr="0099359B">
              <w:rPr>
                <w:rFonts w:ascii="Times New Roman" w:eastAsia="MS Mincho" w:hAnsi="Times New Roman"/>
                <w:sz w:val="28"/>
                <w:szCs w:val="28"/>
                <w:lang w:val="en-US" w:eastAsia="ja-JP"/>
              </w:rPr>
              <w:t>.</w:t>
            </w:r>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 xml:space="preserve">Мазурка </w:t>
            </w:r>
            <w:proofErr w:type="spellStart"/>
            <w:r w:rsidRPr="0099359B">
              <w:rPr>
                <w:rFonts w:ascii="Times New Roman" w:eastAsia="MS Mincho" w:hAnsi="Times New Roman"/>
                <w:sz w:val="28"/>
                <w:szCs w:val="28"/>
                <w:lang w:val="en-US" w:eastAsia="ja-JP"/>
              </w:rPr>
              <w:t>Es</w:t>
            </w:r>
            <w:proofErr w:type="spellEnd"/>
            <w:r w:rsidRPr="0099359B">
              <w:rPr>
                <w:rFonts w:ascii="Times New Roman" w:eastAsia="MS Mincho" w:hAnsi="Times New Roman"/>
                <w:sz w:val="28"/>
                <w:szCs w:val="28"/>
                <w:lang w:eastAsia="ja-JP"/>
              </w:rPr>
              <w:t>-</w:t>
            </w:r>
            <w:proofErr w:type="spellStart"/>
            <w:r w:rsidRPr="0099359B">
              <w:rPr>
                <w:rFonts w:ascii="Times New Roman" w:eastAsia="MS Mincho" w:hAnsi="Times New Roman"/>
                <w:sz w:val="28"/>
                <w:szCs w:val="28"/>
                <w:lang w:val="en-US" w:eastAsia="ja-JP"/>
              </w:rPr>
              <w:t>dur</w:t>
            </w:r>
            <w:proofErr w:type="spellEnd"/>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Амиров</w:t>
            </w:r>
            <w:proofErr w:type="spellEnd"/>
            <w:r w:rsidRPr="0099359B">
              <w:rPr>
                <w:rFonts w:ascii="Times New Roman" w:eastAsia="MS Mincho" w:hAnsi="Times New Roman"/>
                <w:sz w:val="28"/>
                <w:szCs w:val="28"/>
                <w:lang w:eastAsia="ja-JP"/>
              </w:rPr>
              <w:t xml:space="preserve"> Ф.</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12 миниатюр: Токката</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Бетховен Л.</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 33 Багатели №№ 3, 6</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Глинка М.</w:t>
            </w:r>
          </w:p>
        </w:tc>
        <w:tc>
          <w:tcPr>
            <w:tcW w:w="6486" w:type="dxa"/>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Мазурки</w:t>
            </w:r>
            <w:r w:rsidRPr="0099359B">
              <w:rPr>
                <w:rFonts w:ascii="Times New Roman" w:eastAsia="MS Mincho" w:hAnsi="Times New Roman"/>
                <w:sz w:val="28"/>
                <w:szCs w:val="28"/>
                <w:lang w:val="en-US" w:eastAsia="ja-JP"/>
              </w:rPr>
              <w:t xml:space="preserve"> c-moll, a-moll</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Григ Э.</w:t>
            </w:r>
          </w:p>
        </w:tc>
        <w:tc>
          <w:tcPr>
            <w:tcW w:w="6486" w:type="dxa"/>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Воспоминания, Детский альбом: Музыкальная</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val="en-US" w:eastAsia="ja-JP"/>
              </w:rPr>
            </w:pPr>
            <w:proofErr w:type="spellStart"/>
            <w:r w:rsidRPr="0099359B">
              <w:rPr>
                <w:rFonts w:ascii="Times New Roman" w:eastAsia="MS Mincho" w:hAnsi="Times New Roman"/>
                <w:sz w:val="28"/>
                <w:szCs w:val="28"/>
                <w:lang w:eastAsia="ja-JP"/>
              </w:rPr>
              <w:t>Дварионас</w:t>
            </w:r>
            <w:proofErr w:type="spellEnd"/>
          </w:p>
        </w:tc>
        <w:tc>
          <w:tcPr>
            <w:tcW w:w="6486" w:type="dxa"/>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На саночках с горки</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Жиро Ю.</w:t>
            </w:r>
          </w:p>
        </w:tc>
        <w:tc>
          <w:tcPr>
            <w:tcW w:w="6486" w:type="dxa"/>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Мадемуазель Париж</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Керн Дж.</w:t>
            </w:r>
          </w:p>
        </w:tc>
        <w:tc>
          <w:tcPr>
            <w:tcW w:w="6486" w:type="dxa"/>
            <w:hideMark/>
          </w:tcPr>
          <w:p w:rsidR="0099359B" w:rsidRPr="0099359B" w:rsidRDefault="0099359B" w:rsidP="0099359B">
            <w:pPr>
              <w:rPr>
                <w:rFonts w:ascii="Times New Roman" w:eastAsia="MS Mincho" w:hAnsi="Times New Roman"/>
                <w:sz w:val="28"/>
                <w:szCs w:val="28"/>
                <w:lang w:val="en-US" w:eastAsia="ja-JP"/>
              </w:rPr>
            </w:pPr>
            <w:r w:rsidRPr="0099359B">
              <w:rPr>
                <w:rFonts w:ascii="Times New Roman" w:eastAsia="MS Mincho" w:hAnsi="Times New Roman"/>
                <w:sz w:val="28"/>
                <w:szCs w:val="28"/>
                <w:lang w:eastAsia="ja-JP"/>
              </w:rPr>
              <w:t>Дым</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Мендельсон Ф.</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Песни без слов №№ 4,6,9,48</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Мусоргский М.</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Слеза, Нежность, Музыка из телевизора, Отражения, Дуэт, Утешение, Песня жаворонка, Подснежник</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Прокофьев С.</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 65 «Детская музыка»: Соч. 119 Багатели №№ 3,5, Тарантелла, Игра в пятнашки</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Таривердиев</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Картина старого мастера, Забытый мотив, Утешение, Размышление</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Чайковский П.</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Соч.37 «Времена года»</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Шопен</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Ноктюрн (Посмертное сочинение)</w:t>
            </w:r>
          </w:p>
        </w:tc>
      </w:tr>
    </w:tbl>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p>
    <w:p w:rsidR="0099359B" w:rsidRPr="0099359B" w:rsidRDefault="0099359B" w:rsidP="0099359B">
      <w:pPr>
        <w:spacing w:after="0" w:line="240" w:lineRule="auto"/>
        <w:ind w:firstLine="709"/>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b/>
          <w:sz w:val="28"/>
          <w:szCs w:val="28"/>
          <w:lang w:eastAsia="ja-JP"/>
        </w:rPr>
        <w:t>Этюды</w:t>
      </w:r>
    </w:p>
    <w:tbl>
      <w:tblPr>
        <w:tblStyle w:val="af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Беренс</w:t>
            </w:r>
            <w:proofErr w:type="spellEnd"/>
            <w:r w:rsidRPr="0099359B">
              <w:rPr>
                <w:rFonts w:ascii="Times New Roman" w:eastAsia="MS Mincho" w:hAnsi="Times New Roman"/>
                <w:sz w:val="28"/>
                <w:szCs w:val="28"/>
                <w:lang w:eastAsia="ja-JP"/>
              </w:rPr>
              <w:t xml:space="preserve"> Г.</w:t>
            </w:r>
          </w:p>
        </w:tc>
        <w:tc>
          <w:tcPr>
            <w:tcW w:w="6486"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32 избранных этюда из соч. 61и 88: №№ 13-15, 26-29</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proofErr w:type="spellStart"/>
            <w:r w:rsidRPr="0099359B">
              <w:rPr>
                <w:rFonts w:ascii="Times New Roman" w:eastAsia="MS Mincho" w:hAnsi="Times New Roman"/>
                <w:sz w:val="28"/>
                <w:szCs w:val="28"/>
                <w:lang w:eastAsia="ja-JP"/>
              </w:rPr>
              <w:t>Бертини</w:t>
            </w:r>
            <w:proofErr w:type="spellEnd"/>
            <w:r w:rsidRPr="0099359B">
              <w:rPr>
                <w:rFonts w:ascii="Times New Roman" w:eastAsia="MS Mincho" w:hAnsi="Times New Roman"/>
                <w:sz w:val="28"/>
                <w:szCs w:val="28"/>
                <w:lang w:eastAsia="ja-JP"/>
              </w:rPr>
              <w:t xml:space="preserve"> А.</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28 избранных этюдов из соч. 29,32: №№ 15-18, 20,22 – 25</w:t>
            </w:r>
          </w:p>
        </w:tc>
      </w:tr>
      <w:tr w:rsidR="0099359B" w:rsidRPr="0099359B" w:rsidTr="0099359B">
        <w:tc>
          <w:tcPr>
            <w:tcW w:w="3085" w:type="dxa"/>
            <w:hideMark/>
          </w:tcPr>
          <w:p w:rsidR="0099359B" w:rsidRPr="0099359B" w:rsidRDefault="0099359B" w:rsidP="0099359B">
            <w:pPr>
              <w:rPr>
                <w:rFonts w:ascii="Times New Roman" w:eastAsia="MS Mincho" w:hAnsi="Times New Roman"/>
                <w:b/>
                <w:sz w:val="28"/>
                <w:szCs w:val="28"/>
                <w:u w:val="single"/>
                <w:lang w:eastAsia="ja-JP"/>
              </w:rPr>
            </w:pPr>
            <w:r w:rsidRPr="0099359B">
              <w:rPr>
                <w:rFonts w:ascii="Times New Roman" w:eastAsia="MS Mincho" w:hAnsi="Times New Roman"/>
                <w:sz w:val="28"/>
                <w:szCs w:val="28"/>
                <w:lang w:eastAsia="ja-JP"/>
              </w:rPr>
              <w:t>Лак Т.</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20 избранных этюдов из соч. 75,95</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proofErr w:type="spellStart"/>
            <w:r w:rsidRPr="0099359B">
              <w:rPr>
                <w:rFonts w:ascii="Times New Roman" w:eastAsia="MS Mincho" w:hAnsi="Times New Roman"/>
                <w:sz w:val="28"/>
                <w:szCs w:val="28"/>
                <w:lang w:eastAsia="ja-JP"/>
              </w:rPr>
              <w:t>Мошковский</w:t>
            </w:r>
            <w:proofErr w:type="spellEnd"/>
            <w:r w:rsidRPr="0099359B">
              <w:rPr>
                <w:rFonts w:ascii="Times New Roman" w:eastAsia="MS Mincho" w:hAnsi="Times New Roman"/>
                <w:sz w:val="28"/>
                <w:szCs w:val="28"/>
                <w:lang w:eastAsia="ja-JP"/>
              </w:rPr>
              <w:t xml:space="preserve"> М.</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 18: №№ 3,8, 10,11</w:t>
            </w:r>
          </w:p>
        </w:tc>
      </w:tr>
      <w:tr w:rsidR="0099359B" w:rsidRPr="0099359B" w:rsidTr="0099359B">
        <w:tc>
          <w:tcPr>
            <w:tcW w:w="3085"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Черни К.</w:t>
            </w: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Соч. 299 Школа беглости №№ 5,8,9, 12,13</w:t>
            </w:r>
          </w:p>
        </w:tc>
      </w:tr>
      <w:tr w:rsidR="0099359B" w:rsidRPr="0099359B" w:rsidTr="0099359B">
        <w:tc>
          <w:tcPr>
            <w:tcW w:w="3085" w:type="dxa"/>
          </w:tcPr>
          <w:p w:rsidR="0099359B" w:rsidRPr="0099359B" w:rsidRDefault="0099359B" w:rsidP="0099359B">
            <w:pPr>
              <w:rPr>
                <w:rFonts w:ascii="Times New Roman" w:eastAsia="MS Mincho" w:hAnsi="Times New Roman"/>
                <w:sz w:val="28"/>
                <w:szCs w:val="28"/>
                <w:lang w:eastAsia="ja-JP"/>
              </w:rPr>
            </w:pPr>
          </w:p>
        </w:tc>
        <w:tc>
          <w:tcPr>
            <w:tcW w:w="6486" w:type="dxa"/>
            <w:hideMark/>
          </w:tcPr>
          <w:p w:rsidR="0099359B" w:rsidRPr="0099359B" w:rsidRDefault="0099359B" w:rsidP="0099359B">
            <w:pPr>
              <w:rPr>
                <w:rFonts w:ascii="Times New Roman" w:eastAsia="MS Mincho" w:hAnsi="Times New Roman"/>
                <w:sz w:val="28"/>
                <w:szCs w:val="28"/>
                <w:lang w:eastAsia="ja-JP"/>
              </w:rPr>
            </w:pPr>
            <w:r w:rsidRPr="0099359B">
              <w:rPr>
                <w:rFonts w:ascii="Times New Roman" w:eastAsia="MS Mincho" w:hAnsi="Times New Roman"/>
                <w:sz w:val="28"/>
                <w:szCs w:val="28"/>
                <w:lang w:eastAsia="ja-JP"/>
              </w:rPr>
              <w:t>«Фортепианная техника- в удовольствие» - 7 класс.</w:t>
            </w:r>
          </w:p>
        </w:tc>
      </w:tr>
    </w:tbl>
    <w:p w:rsidR="0099359B" w:rsidRPr="0099359B" w:rsidRDefault="0099359B" w:rsidP="0099359B">
      <w:pPr>
        <w:spacing w:after="0" w:line="240" w:lineRule="auto"/>
        <w:jc w:val="both"/>
        <w:rPr>
          <w:rFonts w:ascii="Times New Roman" w:eastAsia="MS Mincho" w:hAnsi="Times New Roman" w:cs="Times New Roman"/>
          <w:b/>
          <w:sz w:val="26"/>
          <w:szCs w:val="26"/>
          <w:u w:val="single"/>
          <w:lang w:eastAsia="ja-JP"/>
        </w:rPr>
      </w:pPr>
    </w:p>
    <w:p w:rsidR="0099359B" w:rsidRPr="0099359B" w:rsidRDefault="0099359B" w:rsidP="0099359B">
      <w:pPr>
        <w:numPr>
          <w:ilvl w:val="1"/>
          <w:numId w:val="11"/>
        </w:num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Оценочные материалы и формы аттестации</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 xml:space="preserve">Текущий контроль – оценка уровня и качества освоения тем программы осуществляется на занятиях в течении всего учебного года, ведется дневник учащегося, в который записываются домашние задания и выставляются оценки за каждый урок.   </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Промежуточный контроль – оценка уровня и качества освоения тем программы осуществляется на различных выступлениях</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w:t>
      </w:r>
      <w:r w:rsidRPr="0099359B">
        <w:rPr>
          <w:rFonts w:ascii="Times New Roman" w:eastAsia="Times New Roman" w:hAnsi="Times New Roman" w:cs="Times New Roman"/>
          <w:color w:val="000000"/>
          <w:sz w:val="28"/>
          <w:szCs w:val="28"/>
          <w:lang w:eastAsia="ru-RU"/>
        </w:rPr>
        <w:tab/>
        <w:t>Контрольных уроках</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w:t>
      </w:r>
      <w:r w:rsidRPr="0099359B">
        <w:rPr>
          <w:rFonts w:ascii="Times New Roman" w:eastAsia="Times New Roman" w:hAnsi="Times New Roman" w:cs="Times New Roman"/>
          <w:color w:val="000000"/>
          <w:sz w:val="28"/>
          <w:szCs w:val="28"/>
          <w:lang w:eastAsia="ru-RU"/>
        </w:rPr>
        <w:tab/>
        <w:t>Академических концертах</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w:t>
      </w:r>
      <w:r w:rsidRPr="0099359B">
        <w:rPr>
          <w:rFonts w:ascii="Times New Roman" w:eastAsia="Times New Roman" w:hAnsi="Times New Roman" w:cs="Times New Roman"/>
          <w:color w:val="000000"/>
          <w:sz w:val="28"/>
          <w:szCs w:val="28"/>
          <w:lang w:eastAsia="ru-RU"/>
        </w:rPr>
        <w:tab/>
        <w:t>Экзаменах</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w:t>
      </w:r>
      <w:r w:rsidRPr="0099359B">
        <w:rPr>
          <w:rFonts w:ascii="Times New Roman" w:eastAsia="Times New Roman" w:hAnsi="Times New Roman" w:cs="Times New Roman"/>
          <w:color w:val="000000"/>
          <w:sz w:val="28"/>
          <w:szCs w:val="28"/>
          <w:lang w:eastAsia="ru-RU"/>
        </w:rPr>
        <w:tab/>
        <w:t>Конкурсах</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w:t>
      </w:r>
      <w:r w:rsidRPr="0099359B">
        <w:rPr>
          <w:rFonts w:ascii="Times New Roman" w:eastAsia="Times New Roman" w:hAnsi="Times New Roman" w:cs="Times New Roman"/>
          <w:color w:val="000000"/>
          <w:sz w:val="28"/>
          <w:szCs w:val="28"/>
          <w:lang w:eastAsia="ru-RU"/>
        </w:rPr>
        <w:tab/>
        <w:t>Концертах</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w:t>
      </w:r>
      <w:r w:rsidRPr="0099359B">
        <w:rPr>
          <w:rFonts w:ascii="Times New Roman" w:eastAsia="Times New Roman" w:hAnsi="Times New Roman" w:cs="Times New Roman"/>
          <w:color w:val="000000"/>
          <w:sz w:val="28"/>
          <w:szCs w:val="28"/>
          <w:lang w:eastAsia="ru-RU"/>
        </w:rPr>
        <w:tab/>
        <w:t>Прослушиваниях</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lastRenderedPageBreak/>
        <w:t>В течение учебного года все учащиеся с 1-го по 8 год обучения должны иметь не меньше трёх публичных выступлений, за которые получают оценку:</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 контрольное прослушивание в конце I полугодия</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 xml:space="preserve">- академический </w:t>
      </w:r>
      <w:proofErr w:type="gramStart"/>
      <w:r w:rsidRPr="0099359B">
        <w:rPr>
          <w:rFonts w:ascii="Times New Roman" w:eastAsia="Times New Roman" w:hAnsi="Times New Roman" w:cs="Times New Roman"/>
          <w:color w:val="000000"/>
          <w:sz w:val="28"/>
          <w:szCs w:val="28"/>
          <w:lang w:eastAsia="ru-RU"/>
        </w:rPr>
        <w:t>концерт  в</w:t>
      </w:r>
      <w:proofErr w:type="gramEnd"/>
      <w:r w:rsidRPr="0099359B">
        <w:rPr>
          <w:rFonts w:ascii="Times New Roman" w:eastAsia="Times New Roman" w:hAnsi="Times New Roman" w:cs="Times New Roman"/>
          <w:color w:val="000000"/>
          <w:sz w:val="28"/>
          <w:szCs w:val="28"/>
          <w:lang w:eastAsia="ru-RU"/>
        </w:rPr>
        <w:t xml:space="preserve"> конце II полугодия</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 контрольное занятие по фортепианной технике в I и II полугодиях.</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Итоговый контроль – оценка уровня и качества освоения обучающимися дополнительной образовательной программы по завершению всего периода обучения проходит в форме академического концерта.</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Формы фиксации результатов с 1-го по 8-й год обучения:</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1.Для каждого обучающегося ведется «Индивидуальный план ученика» с 1-го по 8-й год обучения, где составляется репертуарный план на каждое полугодие, выставляются оценки его выполнения; фиксируются все выступления обучающегося, составляется характеристика развития обучающегося за каждый учебный год.</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 xml:space="preserve">2. Видеозаписи и фотографии выступлений обучающихся. </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3. Грамоты, сертификаты участия в мероприятиях</w:t>
      </w: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9359B">
        <w:rPr>
          <w:rFonts w:ascii="Times New Roman" w:eastAsia="Times New Roman" w:hAnsi="Times New Roman" w:cs="Times New Roman"/>
          <w:color w:val="000000"/>
          <w:sz w:val="28"/>
          <w:szCs w:val="28"/>
          <w:lang w:eastAsia="ru-RU"/>
        </w:rPr>
        <w:t>Формой предъявления и демонстрации образовательных результатов является отчетный концерт – исполнение сольной программы.</w:t>
      </w:r>
    </w:p>
    <w:p w:rsidR="0099359B" w:rsidRPr="0099359B" w:rsidRDefault="0099359B" w:rsidP="0099359B">
      <w:pPr>
        <w:numPr>
          <w:ilvl w:val="1"/>
          <w:numId w:val="11"/>
        </w:num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99359B">
        <w:rPr>
          <w:rFonts w:ascii="Times New Roman" w:eastAsia="Times New Roman" w:hAnsi="Times New Roman" w:cs="Times New Roman"/>
          <w:b/>
          <w:color w:val="000000"/>
          <w:sz w:val="28"/>
          <w:szCs w:val="28"/>
          <w:lang w:eastAsia="ru-RU"/>
        </w:rPr>
        <w:t>Методические материалы</w:t>
      </w:r>
    </w:p>
    <w:p w:rsidR="0099359B" w:rsidRPr="0099359B" w:rsidRDefault="0099359B" w:rsidP="0099359B">
      <w:pPr>
        <w:numPr>
          <w:ilvl w:val="0"/>
          <w:numId w:val="12"/>
        </w:numPr>
        <w:tabs>
          <w:tab w:val="left" w:pos="2985"/>
        </w:tabs>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Артоболевская А. Первая встреча с музыкой. Учебное пособие / М.: Советский композитор, 1992.</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u w:val="single"/>
          <w:lang w:eastAsia="ja-JP"/>
        </w:rPr>
      </w:pPr>
      <w:r w:rsidRPr="0099359B">
        <w:rPr>
          <w:rFonts w:ascii="Times New Roman" w:eastAsia="MS Mincho" w:hAnsi="Times New Roman" w:cs="Times New Roman"/>
          <w:sz w:val="28"/>
          <w:szCs w:val="28"/>
          <w:lang w:eastAsia="ja-JP"/>
        </w:rPr>
        <w:t>Алексеев А. Д. Методика обучения игре на фортепиано. Изд.3- Москва, «Музыка», 1978.</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u w:val="single"/>
          <w:lang w:eastAsia="ja-JP"/>
        </w:rPr>
      </w:pPr>
      <w:proofErr w:type="spellStart"/>
      <w:r w:rsidRPr="0099359B">
        <w:rPr>
          <w:rFonts w:ascii="Times New Roman" w:eastAsia="MS Mincho" w:hAnsi="Times New Roman" w:cs="Times New Roman"/>
          <w:sz w:val="28"/>
          <w:szCs w:val="28"/>
          <w:lang w:eastAsia="ja-JP"/>
        </w:rPr>
        <w:t>Айзенштадт</w:t>
      </w:r>
      <w:proofErr w:type="spellEnd"/>
      <w:r w:rsidRPr="0099359B">
        <w:rPr>
          <w:rFonts w:ascii="Times New Roman" w:eastAsia="MS Mincho" w:hAnsi="Times New Roman" w:cs="Times New Roman"/>
          <w:sz w:val="28"/>
          <w:szCs w:val="28"/>
          <w:lang w:eastAsia="ja-JP"/>
        </w:rPr>
        <w:t xml:space="preserve"> С. А. Детский альбом Чайковского – Москва: Классика –</w:t>
      </w:r>
      <w:r w:rsidRPr="0099359B">
        <w:rPr>
          <w:rFonts w:ascii="Times New Roman" w:eastAsia="MS Mincho" w:hAnsi="Times New Roman" w:cs="Times New Roman"/>
          <w:sz w:val="28"/>
          <w:szCs w:val="28"/>
          <w:lang w:val="en-US" w:eastAsia="ja-JP"/>
        </w:rPr>
        <w:t>XXI</w:t>
      </w:r>
      <w:r w:rsidRPr="0099359B">
        <w:rPr>
          <w:rFonts w:ascii="Times New Roman" w:eastAsia="MS Mincho" w:hAnsi="Times New Roman" w:cs="Times New Roman"/>
          <w:sz w:val="28"/>
          <w:szCs w:val="28"/>
          <w:lang w:eastAsia="ja-JP"/>
        </w:rPr>
        <w:t xml:space="preserve">, 2003. </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u w:val="single"/>
          <w:lang w:eastAsia="ja-JP"/>
        </w:rPr>
      </w:pPr>
      <w:proofErr w:type="spellStart"/>
      <w:r w:rsidRPr="0099359B">
        <w:rPr>
          <w:rFonts w:ascii="Times New Roman" w:eastAsia="MS Mincho" w:hAnsi="Times New Roman" w:cs="Times New Roman"/>
          <w:sz w:val="28"/>
          <w:szCs w:val="28"/>
          <w:lang w:eastAsia="ja-JP"/>
        </w:rPr>
        <w:t>Айзенштадт</w:t>
      </w:r>
      <w:proofErr w:type="spellEnd"/>
      <w:r w:rsidRPr="0099359B">
        <w:rPr>
          <w:rFonts w:ascii="Times New Roman" w:eastAsia="MS Mincho" w:hAnsi="Times New Roman" w:cs="Times New Roman"/>
          <w:sz w:val="28"/>
          <w:szCs w:val="28"/>
          <w:lang w:eastAsia="ja-JP"/>
        </w:rPr>
        <w:t xml:space="preserve"> С. А. Детские классики фортепианной музыки / </w:t>
      </w:r>
      <w:proofErr w:type="spellStart"/>
      <w:r w:rsidRPr="0099359B">
        <w:rPr>
          <w:rFonts w:ascii="Times New Roman" w:eastAsia="MS Mincho" w:hAnsi="Times New Roman" w:cs="Times New Roman"/>
          <w:sz w:val="28"/>
          <w:szCs w:val="28"/>
          <w:lang w:eastAsia="ja-JP"/>
        </w:rPr>
        <w:t>Айзенштадт</w:t>
      </w:r>
      <w:proofErr w:type="spellEnd"/>
      <w:r w:rsidRPr="0099359B">
        <w:rPr>
          <w:rFonts w:ascii="Times New Roman" w:eastAsia="MS Mincho" w:hAnsi="Times New Roman" w:cs="Times New Roman"/>
          <w:sz w:val="28"/>
          <w:szCs w:val="28"/>
          <w:lang w:eastAsia="ja-JP"/>
        </w:rPr>
        <w:t xml:space="preserve"> С. А. Владивосток: </w:t>
      </w:r>
      <w:proofErr w:type="spellStart"/>
      <w:r w:rsidRPr="0099359B">
        <w:rPr>
          <w:rFonts w:ascii="Times New Roman" w:eastAsia="MS Mincho" w:hAnsi="Times New Roman" w:cs="Times New Roman"/>
          <w:sz w:val="28"/>
          <w:szCs w:val="28"/>
          <w:lang w:eastAsia="ja-JP"/>
        </w:rPr>
        <w:t>Дальнаука</w:t>
      </w:r>
      <w:proofErr w:type="spellEnd"/>
      <w:r w:rsidRPr="0099359B">
        <w:rPr>
          <w:rFonts w:ascii="Times New Roman" w:eastAsia="MS Mincho" w:hAnsi="Times New Roman" w:cs="Times New Roman"/>
          <w:sz w:val="28"/>
          <w:szCs w:val="28"/>
          <w:lang w:eastAsia="ja-JP"/>
        </w:rPr>
        <w:t>, 2018.</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Альбом ученика-</w:t>
      </w:r>
      <w:proofErr w:type="gramStart"/>
      <w:r w:rsidRPr="0099359B">
        <w:rPr>
          <w:rFonts w:ascii="Times New Roman" w:eastAsia="MS Mincho" w:hAnsi="Times New Roman" w:cs="Times New Roman"/>
          <w:sz w:val="28"/>
          <w:szCs w:val="28"/>
          <w:lang w:eastAsia="ja-JP"/>
        </w:rPr>
        <w:t>пианиста  1</w:t>
      </w:r>
      <w:proofErr w:type="gramEnd"/>
      <w:r w:rsidRPr="0099359B">
        <w:rPr>
          <w:rFonts w:ascii="Times New Roman" w:eastAsia="MS Mincho" w:hAnsi="Times New Roman" w:cs="Times New Roman"/>
          <w:sz w:val="28"/>
          <w:szCs w:val="28"/>
          <w:lang w:eastAsia="ja-JP"/>
        </w:rPr>
        <w:t xml:space="preserve"> класс ДМШ / Ростов-на Дону, «Феникс», 2006.</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Альбом ученика-пианиста 2 класс ДМШ / Ростов-на-Дону, «Феникс», 2006.</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Альбом ученика-пианиста 3 класс ДМШ / Ростов-на Дону, «Феникс», 2006.</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proofErr w:type="spellStart"/>
      <w:r w:rsidRPr="0099359B">
        <w:rPr>
          <w:rFonts w:ascii="Times New Roman" w:eastAsia="MS Mincho" w:hAnsi="Times New Roman" w:cs="Times New Roman"/>
          <w:sz w:val="28"/>
          <w:szCs w:val="28"/>
          <w:lang w:eastAsia="ja-JP"/>
        </w:rPr>
        <w:t>Баренбойм</w:t>
      </w:r>
      <w:proofErr w:type="spellEnd"/>
      <w:r w:rsidRPr="0099359B">
        <w:rPr>
          <w:rFonts w:ascii="Times New Roman" w:eastAsia="MS Mincho" w:hAnsi="Times New Roman" w:cs="Times New Roman"/>
          <w:sz w:val="28"/>
          <w:szCs w:val="28"/>
          <w:lang w:eastAsia="ja-JP"/>
        </w:rPr>
        <w:t xml:space="preserve"> Л. А. Путь к </w:t>
      </w:r>
      <w:proofErr w:type="spellStart"/>
      <w:r w:rsidRPr="0099359B">
        <w:rPr>
          <w:rFonts w:ascii="Times New Roman" w:eastAsia="MS Mincho" w:hAnsi="Times New Roman" w:cs="Times New Roman"/>
          <w:sz w:val="28"/>
          <w:szCs w:val="28"/>
          <w:lang w:eastAsia="ja-JP"/>
        </w:rPr>
        <w:t>музицированию</w:t>
      </w:r>
      <w:proofErr w:type="spellEnd"/>
      <w:r w:rsidRPr="0099359B">
        <w:rPr>
          <w:rFonts w:ascii="Times New Roman" w:eastAsia="MS Mincho" w:hAnsi="Times New Roman" w:cs="Times New Roman"/>
          <w:sz w:val="28"/>
          <w:szCs w:val="28"/>
          <w:lang w:eastAsia="ja-JP"/>
        </w:rPr>
        <w:t xml:space="preserve"> / изд-во: Советский композитор, 1979 г.</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proofErr w:type="spellStart"/>
      <w:r w:rsidRPr="0099359B">
        <w:rPr>
          <w:rFonts w:ascii="Times New Roman" w:eastAsia="MS Mincho" w:hAnsi="Times New Roman" w:cs="Times New Roman"/>
          <w:sz w:val="28"/>
          <w:szCs w:val="28"/>
          <w:lang w:eastAsia="ja-JP"/>
        </w:rPr>
        <w:t>Барсукова</w:t>
      </w:r>
      <w:proofErr w:type="spellEnd"/>
      <w:r w:rsidRPr="0099359B">
        <w:rPr>
          <w:rFonts w:ascii="Times New Roman" w:eastAsia="MS Mincho" w:hAnsi="Times New Roman" w:cs="Times New Roman"/>
          <w:sz w:val="28"/>
          <w:szCs w:val="28"/>
          <w:lang w:eastAsia="ja-JP"/>
        </w:rPr>
        <w:t xml:space="preserve"> С. Веселые нотки. Сборник пьес для фортепиано. 1-2-й класс. Учебно-методическое пособие. </w:t>
      </w:r>
      <w:proofErr w:type="spellStart"/>
      <w:r w:rsidRPr="0099359B">
        <w:rPr>
          <w:rFonts w:ascii="Times New Roman" w:eastAsia="MS Mincho" w:hAnsi="Times New Roman" w:cs="Times New Roman"/>
          <w:sz w:val="28"/>
          <w:szCs w:val="28"/>
          <w:lang w:eastAsia="ja-JP"/>
        </w:rPr>
        <w:t>Вып</w:t>
      </w:r>
      <w:proofErr w:type="spellEnd"/>
      <w:r w:rsidRPr="0099359B">
        <w:rPr>
          <w:rFonts w:ascii="Times New Roman" w:eastAsia="MS Mincho" w:hAnsi="Times New Roman" w:cs="Times New Roman"/>
          <w:sz w:val="28"/>
          <w:szCs w:val="28"/>
          <w:lang w:eastAsia="ja-JP"/>
        </w:rPr>
        <w:t xml:space="preserve">. 1 – 2 / изд-во: Феникс, 2010. </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proofErr w:type="spellStart"/>
      <w:r w:rsidRPr="0099359B">
        <w:rPr>
          <w:rFonts w:ascii="Times New Roman" w:eastAsia="MS Mincho" w:hAnsi="Times New Roman" w:cs="Times New Roman"/>
          <w:sz w:val="28"/>
          <w:szCs w:val="28"/>
          <w:lang w:eastAsia="ja-JP"/>
        </w:rPr>
        <w:t>Богино</w:t>
      </w:r>
      <w:proofErr w:type="spellEnd"/>
      <w:r w:rsidRPr="0099359B">
        <w:rPr>
          <w:rFonts w:ascii="Times New Roman" w:eastAsia="MS Mincho" w:hAnsi="Times New Roman" w:cs="Times New Roman"/>
          <w:sz w:val="28"/>
          <w:szCs w:val="28"/>
          <w:lang w:eastAsia="ja-JP"/>
        </w:rPr>
        <w:t xml:space="preserve"> Г. К. Игры–задачи для начинающих музыкантов. – Москва: Музыка, 1974.</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proofErr w:type="spellStart"/>
      <w:r w:rsidRPr="0099359B">
        <w:rPr>
          <w:rFonts w:ascii="Times New Roman" w:eastAsia="MS Mincho" w:hAnsi="Times New Roman" w:cs="Times New Roman"/>
          <w:sz w:val="28"/>
          <w:szCs w:val="28"/>
          <w:lang w:eastAsia="ja-JP"/>
        </w:rPr>
        <w:t>Геталова</w:t>
      </w:r>
      <w:proofErr w:type="spellEnd"/>
      <w:r w:rsidRPr="0099359B">
        <w:rPr>
          <w:rFonts w:ascii="Times New Roman" w:eastAsia="MS Mincho" w:hAnsi="Times New Roman" w:cs="Times New Roman"/>
          <w:sz w:val="28"/>
          <w:szCs w:val="28"/>
          <w:lang w:eastAsia="ja-JP"/>
        </w:rPr>
        <w:t xml:space="preserve"> О., </w:t>
      </w:r>
      <w:proofErr w:type="spellStart"/>
      <w:r w:rsidRPr="0099359B">
        <w:rPr>
          <w:rFonts w:ascii="Times New Roman" w:eastAsia="MS Mincho" w:hAnsi="Times New Roman" w:cs="Times New Roman"/>
          <w:sz w:val="28"/>
          <w:szCs w:val="28"/>
          <w:lang w:eastAsia="ja-JP"/>
        </w:rPr>
        <w:t>Визная</w:t>
      </w:r>
      <w:proofErr w:type="spellEnd"/>
      <w:r w:rsidRPr="0099359B">
        <w:rPr>
          <w:rFonts w:ascii="Times New Roman" w:eastAsia="MS Mincho" w:hAnsi="Times New Roman" w:cs="Times New Roman"/>
          <w:sz w:val="28"/>
          <w:szCs w:val="28"/>
          <w:lang w:eastAsia="ja-JP"/>
        </w:rPr>
        <w:t xml:space="preserve"> И. В музыку – с радостью / изд-во: Композитор, СПб, 2005.</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Железновы Сергей и Катя. Азбука-</w:t>
      </w:r>
      <w:proofErr w:type="spellStart"/>
      <w:proofErr w:type="gramStart"/>
      <w:r w:rsidRPr="0099359B">
        <w:rPr>
          <w:rFonts w:ascii="Times New Roman" w:eastAsia="MS Mincho" w:hAnsi="Times New Roman" w:cs="Times New Roman"/>
          <w:sz w:val="28"/>
          <w:szCs w:val="28"/>
          <w:lang w:eastAsia="ja-JP"/>
        </w:rPr>
        <w:t>потешка</w:t>
      </w:r>
      <w:proofErr w:type="spellEnd"/>
      <w:r w:rsidRPr="0099359B">
        <w:rPr>
          <w:rFonts w:ascii="Times New Roman" w:eastAsia="MS Mincho" w:hAnsi="Times New Roman" w:cs="Times New Roman"/>
          <w:sz w:val="28"/>
          <w:szCs w:val="28"/>
          <w:lang w:eastAsia="ja-JP"/>
        </w:rPr>
        <w:t xml:space="preserve"> :</w:t>
      </w:r>
      <w:proofErr w:type="gramEnd"/>
      <w:r w:rsidRPr="0099359B">
        <w:rPr>
          <w:rFonts w:ascii="Times New Roman" w:eastAsia="MS Mincho" w:hAnsi="Times New Roman" w:cs="Times New Roman"/>
          <w:sz w:val="28"/>
          <w:szCs w:val="28"/>
          <w:lang w:eastAsia="ja-JP"/>
        </w:rPr>
        <w:t xml:space="preserve"> рус. </w:t>
      </w:r>
      <w:proofErr w:type="spellStart"/>
      <w:r w:rsidRPr="0099359B">
        <w:rPr>
          <w:rFonts w:ascii="Times New Roman" w:eastAsia="MS Mincho" w:hAnsi="Times New Roman" w:cs="Times New Roman"/>
          <w:sz w:val="28"/>
          <w:szCs w:val="28"/>
          <w:lang w:eastAsia="ja-JP"/>
        </w:rPr>
        <w:t>потешки</w:t>
      </w:r>
      <w:proofErr w:type="spellEnd"/>
      <w:r w:rsidRPr="0099359B">
        <w:rPr>
          <w:rFonts w:ascii="Times New Roman" w:eastAsia="MS Mincho" w:hAnsi="Times New Roman" w:cs="Times New Roman"/>
          <w:sz w:val="28"/>
          <w:szCs w:val="28"/>
          <w:lang w:eastAsia="ja-JP"/>
        </w:rPr>
        <w:t xml:space="preserve"> и считалки с нотами-картинками : учеб.-</w:t>
      </w:r>
      <w:proofErr w:type="spellStart"/>
      <w:r w:rsidRPr="0099359B">
        <w:rPr>
          <w:rFonts w:ascii="Times New Roman" w:eastAsia="MS Mincho" w:hAnsi="Times New Roman" w:cs="Times New Roman"/>
          <w:sz w:val="28"/>
          <w:szCs w:val="28"/>
          <w:lang w:eastAsia="ja-JP"/>
        </w:rPr>
        <w:t>практ</w:t>
      </w:r>
      <w:proofErr w:type="spellEnd"/>
      <w:r w:rsidRPr="0099359B">
        <w:rPr>
          <w:rFonts w:ascii="Times New Roman" w:eastAsia="MS Mincho" w:hAnsi="Times New Roman" w:cs="Times New Roman"/>
          <w:sz w:val="28"/>
          <w:szCs w:val="28"/>
          <w:lang w:eastAsia="ja-JP"/>
        </w:rPr>
        <w:t xml:space="preserve">. пособие для педагогов </w:t>
      </w:r>
      <w:r w:rsidRPr="0099359B">
        <w:rPr>
          <w:rFonts w:ascii="Times New Roman" w:eastAsia="MS Mincho" w:hAnsi="Times New Roman" w:cs="Times New Roman"/>
          <w:sz w:val="28"/>
          <w:szCs w:val="28"/>
          <w:lang w:eastAsia="ja-JP"/>
        </w:rPr>
        <w:lastRenderedPageBreak/>
        <w:t>и родителей / М: Гном и Д, 2001 г. – чтение нот в скрипичном ключе.</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Игнатьев В. Я музыкантом стать хочу / №№ 19 – 30, Издательство: Издатель </w:t>
      </w:r>
      <w:proofErr w:type="spellStart"/>
      <w:r w:rsidRPr="0099359B">
        <w:rPr>
          <w:rFonts w:ascii="Times New Roman" w:eastAsia="MS Mincho" w:hAnsi="Times New Roman" w:cs="Times New Roman"/>
          <w:sz w:val="28"/>
          <w:szCs w:val="28"/>
          <w:lang w:eastAsia="ja-JP"/>
        </w:rPr>
        <w:t>Шабатура</w:t>
      </w:r>
      <w:proofErr w:type="spellEnd"/>
      <w:r w:rsidRPr="0099359B">
        <w:rPr>
          <w:rFonts w:ascii="Times New Roman" w:eastAsia="MS Mincho" w:hAnsi="Times New Roman" w:cs="Times New Roman"/>
          <w:sz w:val="28"/>
          <w:szCs w:val="28"/>
          <w:lang w:eastAsia="ja-JP"/>
        </w:rPr>
        <w:t xml:space="preserve"> Д. М., 2012 г. – чтение нот в скрипичном и в басовом ключах.</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Кларк Ф., </w:t>
      </w:r>
      <w:proofErr w:type="spellStart"/>
      <w:r w:rsidRPr="0099359B">
        <w:rPr>
          <w:rFonts w:ascii="Times New Roman" w:eastAsia="MS Mincho" w:hAnsi="Times New Roman" w:cs="Times New Roman"/>
          <w:sz w:val="28"/>
          <w:szCs w:val="28"/>
          <w:lang w:eastAsia="ja-JP"/>
        </w:rPr>
        <w:t>Госс</w:t>
      </w:r>
      <w:proofErr w:type="spellEnd"/>
      <w:r w:rsidRPr="0099359B">
        <w:rPr>
          <w:rFonts w:ascii="Times New Roman" w:eastAsia="MS Mincho" w:hAnsi="Times New Roman" w:cs="Times New Roman"/>
          <w:sz w:val="28"/>
          <w:szCs w:val="28"/>
          <w:lang w:eastAsia="ja-JP"/>
        </w:rPr>
        <w:t xml:space="preserve"> Л., </w:t>
      </w:r>
      <w:proofErr w:type="spellStart"/>
      <w:r w:rsidRPr="0099359B">
        <w:rPr>
          <w:rFonts w:ascii="Times New Roman" w:eastAsia="MS Mincho" w:hAnsi="Times New Roman" w:cs="Times New Roman"/>
          <w:sz w:val="28"/>
          <w:szCs w:val="28"/>
          <w:lang w:eastAsia="ja-JP"/>
        </w:rPr>
        <w:t>Холланд</w:t>
      </w:r>
      <w:proofErr w:type="spellEnd"/>
      <w:r w:rsidRPr="0099359B">
        <w:rPr>
          <w:rFonts w:ascii="Times New Roman" w:eastAsia="MS Mincho" w:hAnsi="Times New Roman" w:cs="Times New Roman"/>
          <w:sz w:val="28"/>
          <w:szCs w:val="28"/>
          <w:lang w:eastAsia="ja-JP"/>
        </w:rPr>
        <w:t xml:space="preserve"> С. «Музыкальное дерево» - учебник фортепианной игры для начинающих, пер. с английского М. </w:t>
      </w:r>
      <w:proofErr w:type="spellStart"/>
      <w:r w:rsidRPr="0099359B">
        <w:rPr>
          <w:rFonts w:ascii="Times New Roman" w:eastAsia="MS Mincho" w:hAnsi="Times New Roman" w:cs="Times New Roman"/>
          <w:sz w:val="28"/>
          <w:szCs w:val="28"/>
          <w:lang w:eastAsia="ja-JP"/>
        </w:rPr>
        <w:t>Стижевской</w:t>
      </w:r>
      <w:proofErr w:type="spellEnd"/>
      <w:r w:rsidRPr="0099359B">
        <w:rPr>
          <w:rFonts w:ascii="Times New Roman" w:eastAsia="MS Mincho" w:hAnsi="Times New Roman" w:cs="Times New Roman"/>
          <w:sz w:val="28"/>
          <w:szCs w:val="28"/>
          <w:lang w:eastAsia="ja-JP"/>
        </w:rPr>
        <w:t xml:space="preserve">. Занимательные упражнения, пьесы </w:t>
      </w:r>
      <w:proofErr w:type="gramStart"/>
      <w:r w:rsidRPr="0099359B">
        <w:rPr>
          <w:rFonts w:ascii="Times New Roman" w:eastAsia="MS Mincho" w:hAnsi="Times New Roman" w:cs="Times New Roman"/>
          <w:sz w:val="28"/>
          <w:szCs w:val="28"/>
          <w:lang w:eastAsia="ja-JP"/>
        </w:rPr>
        <w:t>для  маленьких</w:t>
      </w:r>
      <w:proofErr w:type="gramEnd"/>
      <w:r w:rsidRPr="0099359B">
        <w:rPr>
          <w:rFonts w:ascii="Times New Roman" w:eastAsia="MS Mincho" w:hAnsi="Times New Roman" w:cs="Times New Roman"/>
          <w:sz w:val="28"/>
          <w:szCs w:val="28"/>
          <w:lang w:eastAsia="ja-JP"/>
        </w:rPr>
        <w:t xml:space="preserve"> пианистов.</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proofErr w:type="spellStart"/>
      <w:r w:rsidRPr="0099359B">
        <w:rPr>
          <w:rFonts w:ascii="Times New Roman" w:eastAsia="MS Mincho" w:hAnsi="Times New Roman" w:cs="Times New Roman"/>
          <w:sz w:val="28"/>
          <w:szCs w:val="28"/>
          <w:lang w:eastAsia="ja-JP"/>
        </w:rPr>
        <w:t>Королькова</w:t>
      </w:r>
      <w:proofErr w:type="spellEnd"/>
      <w:r w:rsidRPr="0099359B">
        <w:rPr>
          <w:rFonts w:ascii="Times New Roman" w:eastAsia="MS Mincho" w:hAnsi="Times New Roman" w:cs="Times New Roman"/>
          <w:sz w:val="28"/>
          <w:szCs w:val="28"/>
          <w:lang w:eastAsia="ja-JP"/>
        </w:rPr>
        <w:t xml:space="preserve"> И. С. Крохе-</w:t>
      </w:r>
      <w:proofErr w:type="gramStart"/>
      <w:r w:rsidRPr="0099359B">
        <w:rPr>
          <w:rFonts w:ascii="Times New Roman" w:eastAsia="MS Mincho" w:hAnsi="Times New Roman" w:cs="Times New Roman"/>
          <w:sz w:val="28"/>
          <w:szCs w:val="28"/>
          <w:lang w:eastAsia="ja-JP"/>
        </w:rPr>
        <w:t>музыканту :</w:t>
      </w:r>
      <w:proofErr w:type="gramEnd"/>
      <w:r w:rsidRPr="0099359B">
        <w:rPr>
          <w:rFonts w:ascii="Times New Roman" w:eastAsia="MS Mincho" w:hAnsi="Times New Roman" w:cs="Times New Roman"/>
          <w:sz w:val="28"/>
          <w:szCs w:val="28"/>
          <w:lang w:eastAsia="ja-JP"/>
        </w:rPr>
        <w:t xml:space="preserve"> нотная азбука для самых маленьких. Часть I, </w:t>
      </w:r>
      <w:r w:rsidRPr="0099359B">
        <w:rPr>
          <w:rFonts w:ascii="Times New Roman" w:eastAsia="MS Mincho" w:hAnsi="Times New Roman" w:cs="Times New Roman"/>
          <w:sz w:val="28"/>
          <w:szCs w:val="28"/>
          <w:lang w:val="en-US" w:eastAsia="ja-JP"/>
        </w:rPr>
        <w:t>II</w:t>
      </w:r>
      <w:r w:rsidRPr="0099359B">
        <w:rPr>
          <w:rFonts w:ascii="Times New Roman" w:eastAsia="MS Mincho" w:hAnsi="Times New Roman" w:cs="Times New Roman"/>
          <w:sz w:val="28"/>
          <w:szCs w:val="28"/>
          <w:lang w:eastAsia="ja-JP"/>
        </w:rPr>
        <w:t xml:space="preserve"> / Изд. 2-е. —. Ростов н/Д: Феникс, 2009.</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proofErr w:type="spellStart"/>
      <w:r w:rsidRPr="0099359B">
        <w:rPr>
          <w:rFonts w:ascii="Times New Roman" w:eastAsia="MS Mincho" w:hAnsi="Times New Roman" w:cs="Times New Roman"/>
          <w:sz w:val="28"/>
          <w:szCs w:val="28"/>
          <w:lang w:eastAsia="ja-JP"/>
        </w:rPr>
        <w:t>Малинковская</w:t>
      </w:r>
      <w:proofErr w:type="spellEnd"/>
      <w:r w:rsidRPr="0099359B">
        <w:rPr>
          <w:rFonts w:ascii="Times New Roman" w:eastAsia="MS Mincho" w:hAnsi="Times New Roman" w:cs="Times New Roman"/>
          <w:sz w:val="28"/>
          <w:szCs w:val="28"/>
          <w:lang w:eastAsia="ja-JP"/>
        </w:rPr>
        <w:t xml:space="preserve"> А. В. Фортепианно-исполнительское интонирование. Исторические </w:t>
      </w:r>
      <w:proofErr w:type="gramStart"/>
      <w:r w:rsidRPr="0099359B">
        <w:rPr>
          <w:rFonts w:ascii="Times New Roman" w:eastAsia="MS Mincho" w:hAnsi="Times New Roman" w:cs="Times New Roman"/>
          <w:sz w:val="28"/>
          <w:szCs w:val="28"/>
          <w:lang w:eastAsia="ja-JP"/>
        </w:rPr>
        <w:t>очерки :</w:t>
      </w:r>
      <w:proofErr w:type="gramEnd"/>
      <w:r w:rsidRPr="0099359B">
        <w:rPr>
          <w:rFonts w:ascii="Times New Roman" w:eastAsia="MS Mincho" w:hAnsi="Times New Roman" w:cs="Times New Roman"/>
          <w:sz w:val="28"/>
          <w:szCs w:val="28"/>
          <w:lang w:eastAsia="ja-JP"/>
        </w:rPr>
        <w:t xml:space="preserve"> учеб. пособие для вузов / А. В. </w:t>
      </w:r>
      <w:proofErr w:type="spellStart"/>
      <w:r w:rsidRPr="0099359B">
        <w:rPr>
          <w:rFonts w:ascii="Times New Roman" w:eastAsia="MS Mincho" w:hAnsi="Times New Roman" w:cs="Times New Roman"/>
          <w:sz w:val="28"/>
          <w:szCs w:val="28"/>
          <w:lang w:eastAsia="ja-JP"/>
        </w:rPr>
        <w:t>Малинковская</w:t>
      </w:r>
      <w:proofErr w:type="spellEnd"/>
      <w:r w:rsidRPr="0099359B">
        <w:rPr>
          <w:rFonts w:ascii="Times New Roman" w:eastAsia="MS Mincho" w:hAnsi="Times New Roman" w:cs="Times New Roman"/>
          <w:sz w:val="28"/>
          <w:szCs w:val="28"/>
          <w:lang w:eastAsia="ja-JP"/>
        </w:rPr>
        <w:t xml:space="preserve">. – 2-е изд., </w:t>
      </w:r>
      <w:proofErr w:type="spellStart"/>
      <w:r w:rsidRPr="0099359B">
        <w:rPr>
          <w:rFonts w:ascii="Times New Roman" w:eastAsia="MS Mincho" w:hAnsi="Times New Roman" w:cs="Times New Roman"/>
          <w:sz w:val="28"/>
          <w:szCs w:val="28"/>
          <w:lang w:eastAsia="ja-JP"/>
        </w:rPr>
        <w:t>испр</w:t>
      </w:r>
      <w:proofErr w:type="spellEnd"/>
      <w:proofErr w:type="gramStart"/>
      <w:r w:rsidRPr="0099359B">
        <w:rPr>
          <w:rFonts w:ascii="Times New Roman" w:eastAsia="MS Mincho" w:hAnsi="Times New Roman" w:cs="Times New Roman"/>
          <w:sz w:val="28"/>
          <w:szCs w:val="28"/>
          <w:lang w:eastAsia="ja-JP"/>
        </w:rPr>
        <w:t>. и</w:t>
      </w:r>
      <w:proofErr w:type="gramEnd"/>
      <w:r w:rsidRPr="0099359B">
        <w:rPr>
          <w:rFonts w:ascii="Times New Roman" w:eastAsia="MS Mincho" w:hAnsi="Times New Roman" w:cs="Times New Roman"/>
          <w:sz w:val="28"/>
          <w:szCs w:val="28"/>
          <w:lang w:eastAsia="ja-JP"/>
        </w:rPr>
        <w:t xml:space="preserve"> доп. – М. : Издательство </w:t>
      </w:r>
      <w:proofErr w:type="spellStart"/>
      <w:r w:rsidRPr="0099359B">
        <w:rPr>
          <w:rFonts w:ascii="Times New Roman" w:eastAsia="MS Mincho" w:hAnsi="Times New Roman" w:cs="Times New Roman"/>
          <w:sz w:val="28"/>
          <w:szCs w:val="28"/>
          <w:lang w:eastAsia="ja-JP"/>
        </w:rPr>
        <w:t>Юрайт</w:t>
      </w:r>
      <w:proofErr w:type="spellEnd"/>
      <w:r w:rsidRPr="0099359B">
        <w:rPr>
          <w:rFonts w:ascii="Times New Roman" w:eastAsia="MS Mincho" w:hAnsi="Times New Roman" w:cs="Times New Roman"/>
          <w:sz w:val="28"/>
          <w:szCs w:val="28"/>
          <w:lang w:eastAsia="ja-JP"/>
        </w:rPr>
        <w:t xml:space="preserve">, 2017. </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proofErr w:type="spellStart"/>
      <w:r w:rsidRPr="0099359B">
        <w:rPr>
          <w:rFonts w:ascii="Times New Roman" w:eastAsia="MS Mincho" w:hAnsi="Times New Roman" w:cs="Times New Roman"/>
          <w:sz w:val="28"/>
          <w:szCs w:val="28"/>
          <w:lang w:eastAsia="ja-JP"/>
        </w:rPr>
        <w:t>Милич</w:t>
      </w:r>
      <w:proofErr w:type="spellEnd"/>
      <w:r w:rsidRPr="0099359B">
        <w:rPr>
          <w:rFonts w:ascii="Times New Roman" w:eastAsia="MS Mincho" w:hAnsi="Times New Roman" w:cs="Times New Roman"/>
          <w:sz w:val="28"/>
          <w:szCs w:val="28"/>
          <w:lang w:eastAsia="ja-JP"/>
        </w:rPr>
        <w:t xml:space="preserve"> Б. Воспитание ученика-пианиста. – Москва: Кифара, 2002.</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proofErr w:type="spellStart"/>
      <w:r w:rsidRPr="0099359B">
        <w:rPr>
          <w:rFonts w:ascii="Times New Roman" w:eastAsia="MS Mincho" w:hAnsi="Times New Roman" w:cs="Times New Roman"/>
          <w:sz w:val="28"/>
          <w:szCs w:val="28"/>
          <w:lang w:eastAsia="ja-JP"/>
        </w:rPr>
        <w:t>Милич</w:t>
      </w:r>
      <w:proofErr w:type="spellEnd"/>
      <w:r w:rsidRPr="0099359B">
        <w:rPr>
          <w:rFonts w:ascii="Times New Roman" w:eastAsia="MS Mincho" w:hAnsi="Times New Roman" w:cs="Times New Roman"/>
          <w:sz w:val="28"/>
          <w:szCs w:val="28"/>
          <w:lang w:eastAsia="ja-JP"/>
        </w:rPr>
        <w:t xml:space="preserve"> Б. Фортепиано. 1-7 класс ДМШ / Издательство: Кифара, 2009.</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Музыкальная азбука: для детей дошкольного возраста / </w:t>
      </w:r>
      <w:hyperlink r:id="rId7" w:history="1">
        <w:r w:rsidRPr="0099359B">
          <w:rPr>
            <w:rFonts w:ascii="Times New Roman" w:eastAsia="Calibri" w:hAnsi="Times New Roman" w:cs="Times New Roman"/>
            <w:sz w:val="28"/>
            <w:szCs w:val="28"/>
            <w:u w:val="single"/>
            <w:lang w:eastAsia="ja-JP"/>
          </w:rPr>
          <w:t xml:space="preserve">Н. </w:t>
        </w:r>
        <w:proofErr w:type="spellStart"/>
        <w:r w:rsidRPr="0099359B">
          <w:rPr>
            <w:rFonts w:ascii="Times New Roman" w:eastAsia="Calibri" w:hAnsi="Times New Roman" w:cs="Times New Roman"/>
            <w:sz w:val="28"/>
            <w:szCs w:val="28"/>
            <w:u w:val="single"/>
            <w:lang w:eastAsia="ja-JP"/>
          </w:rPr>
          <w:t>Перунова</w:t>
        </w:r>
        <w:proofErr w:type="spellEnd"/>
      </w:hyperlink>
      <w:r w:rsidRPr="0099359B">
        <w:rPr>
          <w:rFonts w:ascii="Times New Roman" w:eastAsia="MS Mincho" w:hAnsi="Times New Roman" w:cs="Times New Roman"/>
          <w:sz w:val="28"/>
          <w:szCs w:val="28"/>
          <w:lang w:eastAsia="ja-JP"/>
        </w:rPr>
        <w:t>. - М.: Сов</w:t>
      </w:r>
      <w:proofErr w:type="gramStart"/>
      <w:r w:rsidRPr="0099359B">
        <w:rPr>
          <w:rFonts w:ascii="Times New Roman" w:eastAsia="MS Mincho" w:hAnsi="Times New Roman" w:cs="Times New Roman"/>
          <w:sz w:val="28"/>
          <w:szCs w:val="28"/>
          <w:lang w:eastAsia="ja-JP"/>
        </w:rPr>
        <w:t>. композитор</w:t>
      </w:r>
      <w:proofErr w:type="gramEnd"/>
      <w:r w:rsidRPr="0099359B">
        <w:rPr>
          <w:rFonts w:ascii="Times New Roman" w:eastAsia="MS Mincho" w:hAnsi="Times New Roman" w:cs="Times New Roman"/>
          <w:sz w:val="28"/>
          <w:szCs w:val="28"/>
          <w:lang w:eastAsia="ja-JP"/>
        </w:rPr>
        <w:t>, 1990.</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Пьесы, сонатины и ансамбли. 1-2 класс ДМШ / Ростов-на-Дону, «Феникс», 2006. </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Пьесы, сонатины и ансамбли. 3-4 класс ДМШ / Ростов-на-Дону, «Феникс», 2006.</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Пьесы, сонатины и ансамбли. 5-7 класс ДМШ / Ростов-на-Дону, «Феникс», 2006.</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Смирнова Т.И. Фортепиано – интенсивный курс. М.: Музыка, 1992.</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proofErr w:type="spellStart"/>
      <w:r w:rsidRPr="0099359B">
        <w:rPr>
          <w:rFonts w:ascii="Times New Roman" w:eastAsia="MS Mincho" w:hAnsi="Times New Roman" w:cs="Times New Roman"/>
          <w:sz w:val="28"/>
          <w:szCs w:val="28"/>
          <w:lang w:eastAsia="ja-JP"/>
        </w:rPr>
        <w:t>Тимакин</w:t>
      </w:r>
      <w:proofErr w:type="spellEnd"/>
      <w:r w:rsidRPr="0099359B">
        <w:rPr>
          <w:rFonts w:ascii="Times New Roman" w:eastAsia="MS Mincho" w:hAnsi="Times New Roman" w:cs="Times New Roman"/>
          <w:sz w:val="28"/>
          <w:szCs w:val="28"/>
          <w:lang w:eastAsia="ja-JP"/>
        </w:rPr>
        <w:t xml:space="preserve"> Е.М. Воспитание пианиста. М.: Сов. </w:t>
      </w:r>
      <w:proofErr w:type="gramStart"/>
      <w:r w:rsidRPr="0099359B">
        <w:rPr>
          <w:rFonts w:ascii="Times New Roman" w:eastAsia="MS Mincho" w:hAnsi="Times New Roman" w:cs="Times New Roman"/>
          <w:sz w:val="28"/>
          <w:szCs w:val="28"/>
          <w:lang w:eastAsia="ja-JP"/>
        </w:rPr>
        <w:t>комп.,</w:t>
      </w:r>
      <w:proofErr w:type="gramEnd"/>
      <w:r w:rsidRPr="0099359B">
        <w:rPr>
          <w:rFonts w:ascii="Times New Roman" w:eastAsia="MS Mincho" w:hAnsi="Times New Roman" w:cs="Times New Roman"/>
          <w:sz w:val="28"/>
          <w:szCs w:val="28"/>
          <w:lang w:eastAsia="ja-JP"/>
        </w:rPr>
        <w:t xml:space="preserve"> 1989.</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proofErr w:type="spellStart"/>
      <w:r w:rsidRPr="0099359B">
        <w:rPr>
          <w:rFonts w:ascii="Times New Roman" w:eastAsia="MS Mincho" w:hAnsi="Times New Roman" w:cs="Times New Roman"/>
          <w:sz w:val="28"/>
          <w:szCs w:val="28"/>
          <w:lang w:eastAsia="ja-JP"/>
        </w:rPr>
        <w:t>Хереско</w:t>
      </w:r>
      <w:proofErr w:type="spellEnd"/>
      <w:r w:rsidRPr="0099359B">
        <w:rPr>
          <w:rFonts w:ascii="Times New Roman" w:eastAsia="MS Mincho" w:hAnsi="Times New Roman" w:cs="Times New Roman"/>
          <w:sz w:val="28"/>
          <w:szCs w:val="28"/>
          <w:lang w:eastAsia="ja-JP"/>
        </w:rPr>
        <w:t xml:space="preserve"> Л. Музыкальные картинки / Л.: Музыка, 1980.</w:t>
      </w:r>
    </w:p>
    <w:p w:rsidR="0099359B" w:rsidRPr="0099359B" w:rsidRDefault="0099359B" w:rsidP="0099359B">
      <w:pPr>
        <w:numPr>
          <w:ilvl w:val="0"/>
          <w:numId w:val="12"/>
        </w:numPr>
        <w:shd w:val="clear" w:color="auto" w:fill="FFFFFF"/>
        <w:tabs>
          <w:tab w:val="left" w:pos="708"/>
        </w:tabs>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Цыпин Г.М. Обучение игре на фортепиано. М.: Музыка, 1984</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Черни К. Этюды для начинающих / Издатель </w:t>
      </w:r>
      <w:proofErr w:type="spellStart"/>
      <w:r w:rsidRPr="0099359B">
        <w:rPr>
          <w:rFonts w:ascii="Times New Roman" w:eastAsia="MS Mincho" w:hAnsi="Times New Roman" w:cs="Times New Roman"/>
          <w:sz w:val="28"/>
          <w:szCs w:val="28"/>
          <w:lang w:eastAsia="ja-JP"/>
        </w:rPr>
        <w:t>Шабатура</w:t>
      </w:r>
      <w:proofErr w:type="spellEnd"/>
      <w:r w:rsidRPr="0099359B">
        <w:rPr>
          <w:rFonts w:ascii="Times New Roman" w:eastAsia="MS Mincho" w:hAnsi="Times New Roman" w:cs="Times New Roman"/>
          <w:sz w:val="28"/>
          <w:szCs w:val="28"/>
          <w:lang w:eastAsia="ja-JP"/>
        </w:rPr>
        <w:t xml:space="preserve"> Д. М., 2018. </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Черни К. Этюды-упражнения для начинающих пианистов.</w:t>
      </w:r>
      <w:r w:rsidRPr="0099359B">
        <w:rPr>
          <w:rFonts w:ascii="Times New Roman" w:eastAsia="MS Mincho" w:hAnsi="Times New Roman" w:cs="Times New Roman"/>
          <w:sz w:val="28"/>
          <w:szCs w:val="28"/>
          <w:lang w:eastAsia="ja-JP"/>
        </w:rPr>
        <w:br/>
      </w:r>
      <w:r w:rsidRPr="0099359B">
        <w:rPr>
          <w:rFonts w:ascii="Times New Roman" w:eastAsia="MS Mincho" w:hAnsi="Times New Roman" w:cs="Times New Roman"/>
          <w:iCs/>
          <w:sz w:val="28"/>
          <w:szCs w:val="28"/>
          <w:lang w:eastAsia="ja-JP"/>
        </w:rPr>
        <w:t xml:space="preserve">Серия «По лесенке к мастерству», редактор-составитель А. </w:t>
      </w:r>
      <w:proofErr w:type="spellStart"/>
      <w:r w:rsidRPr="0099359B">
        <w:rPr>
          <w:rFonts w:ascii="Times New Roman" w:eastAsia="MS Mincho" w:hAnsi="Times New Roman" w:cs="Times New Roman"/>
          <w:iCs/>
          <w:sz w:val="28"/>
          <w:szCs w:val="28"/>
          <w:lang w:eastAsia="ja-JP"/>
        </w:rPr>
        <w:t>Бакулов</w:t>
      </w:r>
      <w:proofErr w:type="spellEnd"/>
      <w:r w:rsidRPr="0099359B">
        <w:rPr>
          <w:rFonts w:ascii="Times New Roman" w:eastAsia="MS Mincho" w:hAnsi="Times New Roman" w:cs="Times New Roman"/>
          <w:iCs/>
          <w:sz w:val="28"/>
          <w:szCs w:val="28"/>
          <w:lang w:eastAsia="ja-JP"/>
        </w:rPr>
        <w:t xml:space="preserve"> – М.: Композитор, 1992.</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 xml:space="preserve">Шмидт-Шкловская А. О воспитании пианистических навыков. – Ленинград: Музыка, 1985. </w:t>
      </w:r>
    </w:p>
    <w:p w:rsidR="0099359B" w:rsidRPr="0099359B" w:rsidRDefault="0099359B" w:rsidP="0099359B">
      <w:pPr>
        <w:numPr>
          <w:ilvl w:val="0"/>
          <w:numId w:val="12"/>
        </w:numPr>
        <w:suppressAutoHyphens/>
        <w:autoSpaceDN w:val="0"/>
        <w:spacing w:after="0" w:line="240" w:lineRule="auto"/>
        <w:contextualSpacing/>
        <w:jc w:val="both"/>
        <w:rPr>
          <w:rFonts w:ascii="Times New Roman" w:eastAsia="MS Mincho" w:hAnsi="Times New Roman" w:cs="Times New Roman"/>
          <w:sz w:val="28"/>
          <w:szCs w:val="28"/>
          <w:lang w:eastAsia="ja-JP"/>
        </w:rPr>
      </w:pPr>
      <w:r w:rsidRPr="0099359B">
        <w:rPr>
          <w:rFonts w:ascii="Times New Roman" w:eastAsia="MS Mincho" w:hAnsi="Times New Roman" w:cs="Times New Roman"/>
          <w:sz w:val="28"/>
          <w:szCs w:val="28"/>
          <w:lang w:eastAsia="ja-JP"/>
        </w:rPr>
        <w:t>Юному музыканту – пианисту. Ансамбли для фортепиано 4-5 класс ДМШ – Ростов-на-Дону, «Феникс», 2006.</w:t>
      </w:r>
    </w:p>
    <w:p w:rsidR="0099359B" w:rsidRPr="0099359B" w:rsidRDefault="0099359B" w:rsidP="0099359B">
      <w:pPr>
        <w:spacing w:after="0" w:line="240" w:lineRule="auto"/>
        <w:ind w:left="360"/>
        <w:jc w:val="both"/>
        <w:rPr>
          <w:rFonts w:ascii="Times New Roman" w:eastAsia="MS Mincho" w:hAnsi="Times New Roman" w:cs="Times New Roman"/>
          <w:b/>
          <w:sz w:val="28"/>
          <w:szCs w:val="28"/>
          <w:u w:val="single"/>
          <w:lang w:eastAsia="ja-JP"/>
        </w:rPr>
      </w:pPr>
    </w:p>
    <w:p w:rsidR="0099359B" w:rsidRPr="0099359B" w:rsidRDefault="0099359B" w:rsidP="0099359B">
      <w:pPr>
        <w:spacing w:after="0" w:line="240" w:lineRule="auto"/>
        <w:ind w:firstLine="709"/>
        <w:contextualSpacing/>
        <w:jc w:val="both"/>
        <w:rPr>
          <w:rFonts w:ascii="Times New Roman" w:eastAsia="Times New Roman" w:hAnsi="Times New Roman" w:cs="Times New Roman"/>
          <w:b/>
          <w:sz w:val="28"/>
          <w:szCs w:val="28"/>
          <w:lang w:eastAsia="ru-RU"/>
        </w:rPr>
      </w:pPr>
      <w:r w:rsidRPr="0099359B">
        <w:rPr>
          <w:rFonts w:ascii="Times New Roman" w:eastAsia="Times New Roman" w:hAnsi="Times New Roman" w:cs="Times New Roman"/>
          <w:b/>
          <w:sz w:val="28"/>
          <w:szCs w:val="28"/>
          <w:lang w:eastAsia="ru-RU"/>
        </w:rPr>
        <w:t>2.4. Календарный учебный график</w:t>
      </w:r>
    </w:p>
    <w:p w:rsidR="0099359B" w:rsidRPr="0099359B" w:rsidRDefault="0099359B" w:rsidP="0099359B">
      <w:pPr>
        <w:spacing w:after="0" w:line="240" w:lineRule="auto"/>
        <w:jc w:val="center"/>
        <w:rPr>
          <w:rFonts w:ascii="Times New Roman" w:eastAsia="Times New Roman" w:hAnsi="Times New Roman" w:cs="Times New Roman"/>
          <w:b/>
          <w:sz w:val="10"/>
          <w:szCs w:val="10"/>
          <w:lang w:eastAsia="ru-RU"/>
        </w:rPr>
      </w:pPr>
    </w:p>
    <w:tbl>
      <w:tblPr>
        <w:tblW w:w="10665" w:type="dxa"/>
        <w:tblInd w:w="-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7"/>
        <w:gridCol w:w="949"/>
        <w:gridCol w:w="1135"/>
        <w:gridCol w:w="1134"/>
        <w:gridCol w:w="1134"/>
        <w:gridCol w:w="1134"/>
        <w:gridCol w:w="1134"/>
        <w:gridCol w:w="1134"/>
        <w:gridCol w:w="1134"/>
      </w:tblGrid>
      <w:tr w:rsidR="0099359B" w:rsidRPr="0099359B" w:rsidTr="0099359B">
        <w:tc>
          <w:tcPr>
            <w:tcW w:w="177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Этапы образовательного процесса</w:t>
            </w:r>
          </w:p>
        </w:tc>
        <w:tc>
          <w:tcPr>
            <w:tcW w:w="94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1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2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3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4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5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6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7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8 год</w:t>
            </w:r>
          </w:p>
        </w:tc>
      </w:tr>
      <w:tr w:rsidR="0099359B" w:rsidRPr="0099359B" w:rsidTr="0099359B">
        <w:tc>
          <w:tcPr>
            <w:tcW w:w="177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Продолжительность учебного года, неделя</w:t>
            </w:r>
          </w:p>
        </w:tc>
        <w:tc>
          <w:tcPr>
            <w:tcW w:w="94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36</w:t>
            </w:r>
          </w:p>
        </w:tc>
      </w:tr>
      <w:tr w:rsidR="0099359B" w:rsidRPr="0099359B" w:rsidTr="0099359B">
        <w:tc>
          <w:tcPr>
            <w:tcW w:w="177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 xml:space="preserve">Количество </w:t>
            </w:r>
            <w:r w:rsidRPr="0099359B">
              <w:rPr>
                <w:rFonts w:ascii="Times New Roman" w:eastAsia="Times New Roman" w:hAnsi="Times New Roman" w:cs="Times New Roman"/>
                <w:sz w:val="18"/>
                <w:szCs w:val="18"/>
                <w:lang w:eastAsia="ru-RU"/>
              </w:rPr>
              <w:lastRenderedPageBreak/>
              <w:t>учебных дней</w:t>
            </w:r>
          </w:p>
        </w:tc>
        <w:tc>
          <w:tcPr>
            <w:tcW w:w="94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lastRenderedPageBreak/>
              <w:t>72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2E017D"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2E017D"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2E017D"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144</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2E017D"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2E017D" w:rsidP="0099359B">
            <w:pPr>
              <w:spacing w:after="0" w:line="240" w:lineRule="auto"/>
              <w:contextualSpacing/>
              <w:jc w:val="center"/>
              <w:rPr>
                <w:rFonts w:ascii="Times New Roman" w:eastAsia="Times New Roman" w:hAnsi="Times New Roman" w:cs="Times New Roman"/>
                <w:sz w:val="18"/>
                <w:szCs w:val="18"/>
                <w:lang w:eastAsia="ru-RU"/>
              </w:rPr>
            </w:pPr>
            <w:r w:rsidRPr="002E017D">
              <w:rPr>
                <w:rFonts w:ascii="Times New Roman" w:eastAsia="Times New Roman" w:hAnsi="Times New Roman" w:cs="Times New Roman"/>
                <w:sz w:val="18"/>
                <w:szCs w:val="18"/>
                <w:lang w:eastAsia="ru-RU"/>
              </w:rPr>
              <w:t>180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2E017D" w:rsidP="0099359B">
            <w:pPr>
              <w:spacing w:after="0" w:line="240" w:lineRule="auto"/>
              <w:contextualSpacing/>
              <w:jc w:val="center"/>
              <w:rPr>
                <w:rFonts w:ascii="Times New Roman" w:eastAsia="Times New Roman" w:hAnsi="Times New Roman" w:cs="Times New Roman"/>
                <w:sz w:val="18"/>
                <w:szCs w:val="18"/>
                <w:lang w:eastAsia="ru-RU"/>
              </w:rPr>
            </w:pPr>
            <w:r w:rsidRPr="002E017D">
              <w:rPr>
                <w:rFonts w:ascii="Times New Roman" w:eastAsia="Times New Roman" w:hAnsi="Times New Roman" w:cs="Times New Roman"/>
                <w:sz w:val="18"/>
                <w:szCs w:val="18"/>
                <w:lang w:eastAsia="ru-RU"/>
              </w:rPr>
              <w:t>180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2E017D" w:rsidP="0099359B">
            <w:pPr>
              <w:spacing w:after="0" w:line="240" w:lineRule="auto"/>
              <w:contextualSpacing/>
              <w:jc w:val="center"/>
              <w:rPr>
                <w:rFonts w:ascii="Times New Roman" w:eastAsia="Times New Roman" w:hAnsi="Times New Roman" w:cs="Times New Roman"/>
                <w:sz w:val="18"/>
                <w:szCs w:val="18"/>
                <w:lang w:eastAsia="ru-RU"/>
              </w:rPr>
            </w:pPr>
            <w:r w:rsidRPr="002E017D">
              <w:rPr>
                <w:rFonts w:ascii="Times New Roman" w:eastAsia="Times New Roman" w:hAnsi="Times New Roman" w:cs="Times New Roman"/>
                <w:sz w:val="18"/>
                <w:szCs w:val="18"/>
                <w:lang w:eastAsia="ru-RU"/>
              </w:rPr>
              <w:t>180</w:t>
            </w:r>
          </w:p>
        </w:tc>
      </w:tr>
      <w:tr w:rsidR="0099359B" w:rsidRPr="0099359B" w:rsidTr="0099359B">
        <w:trPr>
          <w:trHeight w:val="374"/>
        </w:trPr>
        <w:tc>
          <w:tcPr>
            <w:tcW w:w="177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lastRenderedPageBreak/>
              <w:t>Продолжительность учебных периодов:</w:t>
            </w:r>
          </w:p>
        </w:tc>
        <w:tc>
          <w:tcPr>
            <w:tcW w:w="8886" w:type="dxa"/>
            <w:gridSpan w:val="8"/>
            <w:tcBorders>
              <w:top w:val="single" w:sz="4" w:space="0" w:color="auto"/>
              <w:left w:val="single" w:sz="4" w:space="0" w:color="auto"/>
              <w:bottom w:val="single" w:sz="4" w:space="0" w:color="auto"/>
              <w:right w:val="single" w:sz="4" w:space="0" w:color="auto"/>
            </w:tcBorders>
            <w:vAlign w:val="center"/>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p>
        </w:tc>
      </w:tr>
      <w:tr w:rsidR="0099359B" w:rsidRPr="0099359B" w:rsidTr="0099359B">
        <w:tc>
          <w:tcPr>
            <w:tcW w:w="177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1 полугодие</w:t>
            </w:r>
          </w:p>
        </w:tc>
        <w:tc>
          <w:tcPr>
            <w:tcW w:w="94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1.09.</w:t>
            </w:r>
            <w:r w:rsidR="00C27A8B">
              <w:rPr>
                <w:rFonts w:ascii="Times New Roman" w:eastAsia="Times New Roman" w:hAnsi="Times New Roman" w:cs="Times New Roman"/>
                <w:sz w:val="18"/>
                <w:szCs w:val="18"/>
                <w:lang w:eastAsia="ru-RU"/>
              </w:rPr>
              <w:t>21</w:t>
            </w:r>
            <w:r w:rsidRPr="0099359B">
              <w:rPr>
                <w:rFonts w:ascii="Times New Roman" w:eastAsia="Times New Roman" w:hAnsi="Times New Roman" w:cs="Times New Roman"/>
                <w:sz w:val="18"/>
                <w:szCs w:val="18"/>
                <w:lang w:eastAsia="ru-RU"/>
              </w:rPr>
              <w:t>–</w:t>
            </w:r>
          </w:p>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31.12.</w:t>
            </w:r>
            <w:r w:rsidRPr="0099359B">
              <w:rPr>
                <w:rFonts w:ascii="Times New Roman" w:eastAsia="Times New Roman" w:hAnsi="Times New Roman" w:cs="Times New Roman"/>
                <w:sz w:val="18"/>
                <w:szCs w:val="18"/>
                <w:lang w:val="en-US" w:eastAsia="ru-RU"/>
              </w:rPr>
              <w:t>’</w:t>
            </w:r>
            <w:r w:rsidR="00C27A8B">
              <w:rPr>
                <w:rFonts w:ascii="Times New Roman" w:eastAsia="Times New Roman" w:hAnsi="Times New Roman" w:cs="Times New Roman"/>
                <w:sz w:val="18"/>
                <w:szCs w:val="18"/>
                <w:lang w:eastAsia="ru-RU"/>
              </w:rPr>
              <w:t>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1.09.2021</w:t>
            </w:r>
            <w:r w:rsidR="0099359B" w:rsidRPr="0099359B">
              <w:rPr>
                <w:rFonts w:ascii="Times New Roman" w:eastAsia="Times New Roman" w:hAnsi="Times New Roman" w:cs="Times New Roman"/>
                <w:sz w:val="18"/>
                <w:szCs w:val="18"/>
                <w:lang w:eastAsia="ru-RU"/>
              </w:rPr>
              <w:t xml:space="preserve"> –</w:t>
            </w:r>
          </w:p>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31.12.2021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1.09.2021</w:t>
            </w:r>
            <w:r w:rsidR="0099359B" w:rsidRPr="0099359B">
              <w:rPr>
                <w:rFonts w:ascii="Times New Roman" w:eastAsia="Times New Roman" w:hAnsi="Times New Roman" w:cs="Times New Roman"/>
                <w:sz w:val="18"/>
                <w:szCs w:val="18"/>
                <w:lang w:eastAsia="ru-RU"/>
              </w:rPr>
              <w:t xml:space="preserve"> –</w:t>
            </w:r>
          </w:p>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31.12.2021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1.09.2021 –31.12.2021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1.09.2021</w:t>
            </w:r>
            <w:r w:rsidR="0099359B" w:rsidRPr="0099359B">
              <w:rPr>
                <w:rFonts w:ascii="Times New Roman" w:eastAsia="Times New Roman" w:hAnsi="Times New Roman" w:cs="Times New Roman"/>
                <w:sz w:val="18"/>
                <w:szCs w:val="18"/>
                <w:lang w:eastAsia="ru-RU"/>
              </w:rPr>
              <w:t xml:space="preserve"> –</w:t>
            </w:r>
          </w:p>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31.12.2021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1.09.2021</w:t>
            </w:r>
            <w:r w:rsidR="0099359B" w:rsidRPr="0099359B">
              <w:rPr>
                <w:rFonts w:ascii="Times New Roman" w:eastAsia="Times New Roman" w:hAnsi="Times New Roman" w:cs="Times New Roman"/>
                <w:sz w:val="18"/>
                <w:szCs w:val="18"/>
                <w:lang w:eastAsia="ru-RU"/>
              </w:rPr>
              <w:t xml:space="preserve"> –</w:t>
            </w:r>
          </w:p>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31.12.2021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1.09.2021</w:t>
            </w:r>
            <w:r w:rsidR="0099359B" w:rsidRPr="0099359B">
              <w:rPr>
                <w:rFonts w:ascii="Times New Roman" w:eastAsia="Times New Roman" w:hAnsi="Times New Roman" w:cs="Times New Roman"/>
                <w:sz w:val="18"/>
                <w:szCs w:val="18"/>
                <w:lang w:eastAsia="ru-RU"/>
              </w:rPr>
              <w:t xml:space="preserve"> –</w:t>
            </w:r>
          </w:p>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31.12.2021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1.09.2021</w:t>
            </w:r>
            <w:r w:rsidR="0099359B" w:rsidRPr="0099359B">
              <w:rPr>
                <w:rFonts w:ascii="Times New Roman" w:eastAsia="Times New Roman" w:hAnsi="Times New Roman" w:cs="Times New Roman"/>
                <w:sz w:val="18"/>
                <w:szCs w:val="18"/>
                <w:lang w:eastAsia="ru-RU"/>
              </w:rPr>
              <w:t xml:space="preserve"> –</w:t>
            </w:r>
          </w:p>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31.12.2021</w:t>
            </w:r>
          </w:p>
        </w:tc>
      </w:tr>
      <w:tr w:rsidR="0099359B" w:rsidRPr="0099359B" w:rsidTr="0099359B">
        <w:tc>
          <w:tcPr>
            <w:tcW w:w="177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2 полугодие</w:t>
            </w:r>
          </w:p>
        </w:tc>
        <w:tc>
          <w:tcPr>
            <w:tcW w:w="94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12.01. – 31.05.</w:t>
            </w:r>
            <w:r w:rsidRPr="0099359B">
              <w:rPr>
                <w:rFonts w:ascii="Times New Roman" w:eastAsia="Times New Roman" w:hAnsi="Times New Roman" w:cs="Times New Roman"/>
                <w:sz w:val="18"/>
                <w:szCs w:val="18"/>
                <w:lang w:val="en-US" w:eastAsia="ru-RU"/>
              </w:rPr>
              <w:t>’</w:t>
            </w:r>
            <w:r w:rsidR="00C27A8B">
              <w:rPr>
                <w:rFonts w:ascii="Times New Roman" w:eastAsia="Times New Roman" w:hAnsi="Times New Roman" w:cs="Times New Roman"/>
                <w:sz w:val="18"/>
                <w:szCs w:val="18"/>
                <w:lang w:eastAsia="ru-RU"/>
              </w:rPr>
              <w:t>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12.01.2022 – 31.05.2022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12.01.2022 – 31.05.2022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12.01.2022 – 31.05.2022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12.01.2022 – 31.05.2022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12.01.2022 – 31.05.2022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12.01.2022 – 31.05.2022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12.01.2022 – 31.05.2022</w:t>
            </w:r>
          </w:p>
        </w:tc>
      </w:tr>
      <w:tr w:rsidR="0099359B" w:rsidRPr="0099359B" w:rsidTr="0099359B">
        <w:tc>
          <w:tcPr>
            <w:tcW w:w="177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Возраст детей, лет</w:t>
            </w:r>
          </w:p>
        </w:tc>
        <w:tc>
          <w:tcPr>
            <w:tcW w:w="94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6 – 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7 - 11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8 – 12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9 – 13</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10-14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11-15</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12-16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13-17</w:t>
            </w:r>
          </w:p>
        </w:tc>
      </w:tr>
      <w:tr w:rsidR="0099359B" w:rsidRPr="0099359B" w:rsidTr="0099359B">
        <w:tc>
          <w:tcPr>
            <w:tcW w:w="177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Продолжительность занятий, час</w:t>
            </w:r>
          </w:p>
        </w:tc>
        <w:tc>
          <w:tcPr>
            <w:tcW w:w="94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C27A8B" w:rsidP="0099359B">
            <w:pPr>
              <w:spacing w:after="0" w:line="240" w:lineRule="auto"/>
              <w:contextualSpacing/>
              <w:jc w:val="center"/>
              <w:rPr>
                <w:rFonts w:ascii="Times New Roman" w:eastAsia="Times New Roman" w:hAnsi="Times New Roman" w:cs="Times New Roman"/>
                <w:sz w:val="18"/>
                <w:szCs w:val="18"/>
                <w:lang w:val="en-US" w:eastAsia="ru-RU"/>
              </w:rPr>
            </w:pPr>
            <w:r>
              <w:rPr>
                <w:rFonts w:ascii="Times New Roman" w:eastAsia="Times New Roman" w:hAnsi="Times New Roman" w:cs="Times New Roman"/>
                <w:sz w:val="18"/>
                <w:szCs w:val="18"/>
                <w:lang w:val="en-US" w:eastAsia="ru-RU"/>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6B01E7"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6B01E7" w:rsidP="006B01E7">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6B01E7" w:rsidP="0099359B">
            <w:pPr>
              <w:spacing w:after="0" w:line="240" w:lineRule="auto"/>
              <w:contextualSpacing/>
              <w:jc w:val="center"/>
              <w:rPr>
                <w:rFonts w:ascii="Times New Roman" w:eastAsia="Times New Roman" w:hAnsi="Times New Roman" w:cs="Times New Roman"/>
                <w:sz w:val="18"/>
                <w:szCs w:val="18"/>
                <w:lang w:val="en-US"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6B01E7"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6B01E7"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6B01E7"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6B01E7"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r>
      <w:tr w:rsidR="0099359B" w:rsidRPr="0099359B" w:rsidTr="0099359B">
        <w:tc>
          <w:tcPr>
            <w:tcW w:w="177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Режим занятия</w:t>
            </w:r>
          </w:p>
        </w:tc>
        <w:tc>
          <w:tcPr>
            <w:tcW w:w="94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2 раза/</w:t>
            </w:r>
            <w:proofErr w:type="spellStart"/>
            <w:r w:rsidRPr="0099359B">
              <w:rPr>
                <w:rFonts w:ascii="Times New Roman" w:eastAsia="Times New Roman" w:hAnsi="Times New Roman" w:cs="Times New Roman"/>
                <w:sz w:val="18"/>
                <w:szCs w:val="18"/>
                <w:lang w:eastAsia="ru-RU"/>
              </w:rPr>
              <w:t>нед</w:t>
            </w:r>
            <w:proofErr w:type="spellEnd"/>
            <w:r w:rsidRPr="0099359B">
              <w:rPr>
                <w:rFonts w:ascii="Times New Roman" w:eastAsia="Times New Roman" w:hAnsi="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3 раза/</w:t>
            </w:r>
            <w:proofErr w:type="spellStart"/>
            <w:r w:rsidRPr="0099359B">
              <w:rPr>
                <w:rFonts w:ascii="Times New Roman" w:eastAsia="Times New Roman" w:hAnsi="Times New Roman" w:cs="Times New Roman"/>
                <w:sz w:val="18"/>
                <w:szCs w:val="18"/>
                <w:lang w:eastAsia="ru-RU"/>
              </w:rPr>
              <w:t>нед</w:t>
            </w:r>
            <w:proofErr w:type="spellEnd"/>
            <w:r w:rsidRPr="0099359B">
              <w:rPr>
                <w:rFonts w:ascii="Times New Roman" w:eastAsia="Times New Roman" w:hAnsi="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3 раза/</w:t>
            </w:r>
            <w:proofErr w:type="spellStart"/>
            <w:r w:rsidRPr="0099359B">
              <w:rPr>
                <w:rFonts w:ascii="Times New Roman" w:eastAsia="Times New Roman" w:hAnsi="Times New Roman" w:cs="Times New Roman"/>
                <w:sz w:val="18"/>
                <w:szCs w:val="18"/>
                <w:lang w:eastAsia="ru-RU"/>
              </w:rPr>
              <w:t>нед</w:t>
            </w:r>
            <w:proofErr w:type="spellEnd"/>
            <w:r w:rsidRPr="0099359B">
              <w:rPr>
                <w:rFonts w:ascii="Times New Roman" w:eastAsia="Times New Roman" w:hAnsi="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3 раза/</w:t>
            </w:r>
            <w:proofErr w:type="spellStart"/>
            <w:r w:rsidRPr="0099359B">
              <w:rPr>
                <w:rFonts w:ascii="Times New Roman" w:eastAsia="Times New Roman" w:hAnsi="Times New Roman" w:cs="Times New Roman"/>
                <w:sz w:val="18"/>
                <w:szCs w:val="18"/>
                <w:lang w:eastAsia="ru-RU"/>
              </w:rPr>
              <w:t>нед</w:t>
            </w:r>
            <w:proofErr w:type="spellEnd"/>
            <w:r w:rsidRPr="0099359B">
              <w:rPr>
                <w:rFonts w:ascii="Times New Roman" w:eastAsia="Times New Roman" w:hAnsi="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4 раза/</w:t>
            </w:r>
            <w:proofErr w:type="spellStart"/>
            <w:r w:rsidRPr="0099359B">
              <w:rPr>
                <w:rFonts w:ascii="Times New Roman" w:eastAsia="Times New Roman" w:hAnsi="Times New Roman" w:cs="Times New Roman"/>
                <w:sz w:val="18"/>
                <w:szCs w:val="18"/>
                <w:lang w:eastAsia="ru-RU"/>
              </w:rPr>
              <w:t>нед</w:t>
            </w:r>
            <w:proofErr w:type="spellEnd"/>
            <w:r w:rsidRPr="0099359B">
              <w:rPr>
                <w:rFonts w:ascii="Times New Roman" w:eastAsia="Times New Roman" w:hAnsi="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4 раза/</w:t>
            </w:r>
            <w:proofErr w:type="spellStart"/>
            <w:r w:rsidRPr="0099359B">
              <w:rPr>
                <w:rFonts w:ascii="Times New Roman" w:eastAsia="Times New Roman" w:hAnsi="Times New Roman" w:cs="Times New Roman"/>
                <w:sz w:val="18"/>
                <w:szCs w:val="18"/>
                <w:lang w:eastAsia="ru-RU"/>
              </w:rPr>
              <w:t>нед</w:t>
            </w:r>
            <w:proofErr w:type="spellEnd"/>
            <w:r w:rsidRPr="0099359B">
              <w:rPr>
                <w:rFonts w:ascii="Times New Roman" w:eastAsia="Times New Roman" w:hAnsi="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4 раза/</w:t>
            </w:r>
            <w:proofErr w:type="spellStart"/>
            <w:r w:rsidRPr="0099359B">
              <w:rPr>
                <w:rFonts w:ascii="Times New Roman" w:eastAsia="Times New Roman" w:hAnsi="Times New Roman" w:cs="Times New Roman"/>
                <w:sz w:val="18"/>
                <w:szCs w:val="18"/>
                <w:lang w:eastAsia="ru-RU"/>
              </w:rPr>
              <w:t>нед</w:t>
            </w:r>
            <w:proofErr w:type="spellEnd"/>
            <w:r w:rsidRPr="0099359B">
              <w:rPr>
                <w:rFonts w:ascii="Times New Roman" w:eastAsia="Times New Roman" w:hAnsi="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4 раза/</w:t>
            </w:r>
            <w:proofErr w:type="spellStart"/>
            <w:r w:rsidRPr="0099359B">
              <w:rPr>
                <w:rFonts w:ascii="Times New Roman" w:eastAsia="Times New Roman" w:hAnsi="Times New Roman" w:cs="Times New Roman"/>
                <w:sz w:val="18"/>
                <w:szCs w:val="18"/>
                <w:lang w:eastAsia="ru-RU"/>
              </w:rPr>
              <w:t>нед</w:t>
            </w:r>
            <w:proofErr w:type="spellEnd"/>
            <w:r w:rsidRPr="0099359B">
              <w:rPr>
                <w:rFonts w:ascii="Times New Roman" w:eastAsia="Times New Roman" w:hAnsi="Times New Roman" w:cs="Times New Roman"/>
                <w:sz w:val="18"/>
                <w:szCs w:val="18"/>
                <w:lang w:eastAsia="ru-RU"/>
              </w:rPr>
              <w:t>.</w:t>
            </w:r>
          </w:p>
        </w:tc>
      </w:tr>
      <w:tr w:rsidR="0099359B" w:rsidRPr="0099359B" w:rsidTr="0099359B">
        <w:tc>
          <w:tcPr>
            <w:tcW w:w="1776"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Годовая учебная нагрузка, час</w:t>
            </w:r>
          </w:p>
        </w:tc>
        <w:tc>
          <w:tcPr>
            <w:tcW w:w="948"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99359B" w:rsidP="0099359B">
            <w:pPr>
              <w:spacing w:after="0" w:line="240" w:lineRule="auto"/>
              <w:contextualSpacing/>
              <w:jc w:val="center"/>
              <w:rPr>
                <w:rFonts w:ascii="Times New Roman" w:eastAsia="Times New Roman" w:hAnsi="Times New Roman" w:cs="Times New Roman"/>
                <w:sz w:val="18"/>
                <w:szCs w:val="18"/>
                <w:lang w:eastAsia="ru-RU"/>
              </w:rPr>
            </w:pPr>
            <w:r w:rsidRPr="0099359B">
              <w:rPr>
                <w:rFonts w:ascii="Times New Roman" w:eastAsia="Times New Roman" w:hAnsi="Times New Roman" w:cs="Times New Roman"/>
                <w:sz w:val="18"/>
                <w:szCs w:val="18"/>
                <w:lang w:eastAsia="ru-RU"/>
              </w:rPr>
              <w:t>72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6B01E7"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6B01E7"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6B01E7"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144</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6B01E7"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6B01E7"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6B01E7"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359B" w:rsidRPr="0099359B" w:rsidRDefault="006B01E7" w:rsidP="0099359B">
            <w:pPr>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180</w:t>
            </w:r>
          </w:p>
        </w:tc>
      </w:tr>
    </w:tbl>
    <w:p w:rsidR="0099359B" w:rsidRPr="0099359B" w:rsidRDefault="0099359B" w:rsidP="0099359B">
      <w:pPr>
        <w:shd w:val="clear" w:color="auto" w:fill="FFFFFF"/>
        <w:suppressAutoHyphens/>
        <w:spacing w:after="0" w:line="240" w:lineRule="auto"/>
        <w:ind w:left="709"/>
        <w:contextualSpacing/>
        <w:jc w:val="both"/>
        <w:rPr>
          <w:rFonts w:ascii="Times New Roman" w:eastAsia="Times New Roman" w:hAnsi="Times New Roman" w:cs="Times New Roman"/>
          <w:b/>
          <w:bCs/>
          <w:color w:val="000000"/>
          <w:sz w:val="28"/>
          <w:szCs w:val="28"/>
          <w:lang w:eastAsia="ru-RU"/>
        </w:rPr>
      </w:pPr>
    </w:p>
    <w:p w:rsidR="0099359B" w:rsidRPr="0099359B" w:rsidRDefault="0099359B" w:rsidP="0099359B">
      <w:pPr>
        <w:shd w:val="clear" w:color="auto" w:fill="FFFFFF"/>
        <w:tabs>
          <w:tab w:val="left" w:pos="708"/>
        </w:tabs>
        <w:suppressAutoHyphens/>
        <w:spacing w:after="0" w:line="240" w:lineRule="auto"/>
        <w:ind w:firstLine="709"/>
        <w:contextualSpacing/>
        <w:jc w:val="both"/>
        <w:rPr>
          <w:rFonts w:ascii="Times New Roman" w:eastAsia="Times New Roman" w:hAnsi="Times New Roman" w:cs="Times New Roman"/>
          <w:b/>
          <w:bCs/>
          <w:color w:val="000000"/>
          <w:sz w:val="28"/>
          <w:szCs w:val="28"/>
          <w:lang w:eastAsia="ru-RU"/>
        </w:rPr>
      </w:pPr>
      <w:r w:rsidRPr="0099359B">
        <w:rPr>
          <w:rFonts w:ascii="Times New Roman" w:eastAsia="Times New Roman" w:hAnsi="Times New Roman" w:cs="Times New Roman"/>
          <w:b/>
          <w:bCs/>
          <w:color w:val="000000"/>
          <w:sz w:val="28"/>
          <w:szCs w:val="28"/>
          <w:lang w:eastAsia="ru-RU"/>
        </w:rPr>
        <w:t>СПИСОК ЛИТЕРАТУРЫ</w:t>
      </w:r>
    </w:p>
    <w:p w:rsidR="0099359B" w:rsidRPr="0099359B" w:rsidRDefault="0099359B" w:rsidP="0099359B">
      <w:pPr>
        <w:numPr>
          <w:ilvl w:val="0"/>
          <w:numId w:val="13"/>
        </w:numPr>
        <w:shd w:val="clear" w:color="auto" w:fill="FFFFFF"/>
        <w:tabs>
          <w:tab w:val="left" w:pos="708"/>
        </w:tabs>
        <w:suppressAutoHyphens/>
        <w:autoSpaceDN w:val="0"/>
        <w:spacing w:after="0" w:line="240" w:lineRule="auto"/>
        <w:contextualSpacing/>
        <w:jc w:val="both"/>
        <w:rPr>
          <w:rFonts w:ascii="Times New Roman" w:eastAsia="Calibri" w:hAnsi="Times New Roman" w:cs="Times New Roman"/>
          <w:spacing w:val="-1"/>
          <w:sz w:val="28"/>
          <w:szCs w:val="28"/>
        </w:rPr>
      </w:pPr>
      <w:r w:rsidRPr="0099359B">
        <w:rPr>
          <w:rFonts w:ascii="Times New Roman" w:eastAsia="Calibri" w:hAnsi="Times New Roman" w:cs="Times New Roman"/>
          <w:spacing w:val="-1"/>
          <w:sz w:val="28"/>
          <w:szCs w:val="28"/>
        </w:rPr>
        <w:t>Аверьянова О. И. Отечественная музыкальная литература ХХ века Учебник для ДМШ (четвертый год обучения). – М.: «Музыка», 2005.</w:t>
      </w:r>
    </w:p>
    <w:p w:rsidR="0099359B" w:rsidRPr="0099359B" w:rsidRDefault="0099359B" w:rsidP="0099359B">
      <w:pPr>
        <w:numPr>
          <w:ilvl w:val="0"/>
          <w:numId w:val="13"/>
        </w:numPr>
        <w:shd w:val="clear" w:color="auto" w:fill="FFFFFF"/>
        <w:tabs>
          <w:tab w:val="left" w:pos="708"/>
        </w:tabs>
        <w:suppressAutoHyphens/>
        <w:autoSpaceDN w:val="0"/>
        <w:spacing w:after="0" w:line="240" w:lineRule="auto"/>
        <w:contextualSpacing/>
        <w:jc w:val="both"/>
        <w:rPr>
          <w:rFonts w:ascii="Times New Roman" w:eastAsia="Calibri" w:hAnsi="Times New Roman" w:cs="Times New Roman"/>
          <w:spacing w:val="-1"/>
          <w:sz w:val="28"/>
          <w:szCs w:val="28"/>
        </w:rPr>
      </w:pPr>
      <w:r w:rsidRPr="0099359B">
        <w:rPr>
          <w:rFonts w:ascii="Times New Roman" w:eastAsia="Calibri" w:hAnsi="Times New Roman" w:cs="Times New Roman"/>
          <w:spacing w:val="-1"/>
          <w:sz w:val="28"/>
          <w:szCs w:val="28"/>
        </w:rPr>
        <w:t xml:space="preserve">Акопян Л. Х. Формирование интеллектуальных умений младших школьников в процессе занятий </w:t>
      </w:r>
      <w:proofErr w:type="gramStart"/>
      <w:r w:rsidRPr="0099359B">
        <w:rPr>
          <w:rFonts w:ascii="Times New Roman" w:eastAsia="Calibri" w:hAnsi="Times New Roman" w:cs="Times New Roman"/>
          <w:spacing w:val="-1"/>
          <w:sz w:val="28"/>
          <w:szCs w:val="28"/>
        </w:rPr>
        <w:t>фортепиано :</w:t>
      </w:r>
      <w:proofErr w:type="gramEnd"/>
      <w:r w:rsidRPr="0099359B">
        <w:rPr>
          <w:rFonts w:ascii="Times New Roman" w:eastAsia="Calibri" w:hAnsi="Times New Roman" w:cs="Times New Roman"/>
          <w:spacing w:val="-1"/>
          <w:sz w:val="28"/>
          <w:szCs w:val="28"/>
        </w:rPr>
        <w:t xml:space="preserve"> автореферат </w:t>
      </w:r>
      <w:proofErr w:type="spellStart"/>
      <w:r w:rsidRPr="0099359B">
        <w:rPr>
          <w:rFonts w:ascii="Times New Roman" w:eastAsia="Calibri" w:hAnsi="Times New Roman" w:cs="Times New Roman"/>
          <w:spacing w:val="-1"/>
          <w:sz w:val="28"/>
          <w:szCs w:val="28"/>
        </w:rPr>
        <w:t>дис</w:t>
      </w:r>
      <w:proofErr w:type="spellEnd"/>
      <w:r w:rsidRPr="0099359B">
        <w:rPr>
          <w:rFonts w:ascii="Times New Roman" w:eastAsia="Calibri" w:hAnsi="Times New Roman" w:cs="Times New Roman"/>
          <w:spacing w:val="-1"/>
          <w:sz w:val="28"/>
          <w:szCs w:val="28"/>
        </w:rPr>
        <w:t xml:space="preserve">. ... кандидата педагогических </w:t>
      </w:r>
      <w:proofErr w:type="gramStart"/>
      <w:r w:rsidRPr="0099359B">
        <w:rPr>
          <w:rFonts w:ascii="Times New Roman" w:eastAsia="Calibri" w:hAnsi="Times New Roman" w:cs="Times New Roman"/>
          <w:spacing w:val="-1"/>
          <w:sz w:val="28"/>
          <w:szCs w:val="28"/>
        </w:rPr>
        <w:t>наук :</w:t>
      </w:r>
      <w:proofErr w:type="gramEnd"/>
      <w:r w:rsidRPr="0099359B">
        <w:rPr>
          <w:rFonts w:ascii="Times New Roman" w:eastAsia="Calibri" w:hAnsi="Times New Roman" w:cs="Times New Roman"/>
          <w:spacing w:val="-1"/>
          <w:sz w:val="28"/>
          <w:szCs w:val="28"/>
        </w:rPr>
        <w:t xml:space="preserve"> 13.00.02 / Акопян </w:t>
      </w:r>
      <w:proofErr w:type="spellStart"/>
      <w:r w:rsidRPr="0099359B">
        <w:rPr>
          <w:rFonts w:ascii="Times New Roman" w:eastAsia="Calibri" w:hAnsi="Times New Roman" w:cs="Times New Roman"/>
          <w:spacing w:val="-1"/>
          <w:sz w:val="28"/>
          <w:szCs w:val="28"/>
        </w:rPr>
        <w:t>Лусинэ</w:t>
      </w:r>
      <w:proofErr w:type="spellEnd"/>
      <w:r w:rsidRPr="0099359B">
        <w:rPr>
          <w:rFonts w:ascii="Times New Roman" w:eastAsia="Calibri" w:hAnsi="Times New Roman" w:cs="Times New Roman"/>
          <w:spacing w:val="-1"/>
          <w:sz w:val="28"/>
          <w:szCs w:val="28"/>
        </w:rPr>
        <w:t xml:space="preserve"> </w:t>
      </w:r>
      <w:proofErr w:type="spellStart"/>
      <w:r w:rsidRPr="0099359B">
        <w:rPr>
          <w:rFonts w:ascii="Times New Roman" w:eastAsia="Calibri" w:hAnsi="Times New Roman" w:cs="Times New Roman"/>
          <w:spacing w:val="-1"/>
          <w:sz w:val="28"/>
          <w:szCs w:val="28"/>
        </w:rPr>
        <w:t>Хачатуровна</w:t>
      </w:r>
      <w:proofErr w:type="spellEnd"/>
      <w:r w:rsidRPr="0099359B">
        <w:rPr>
          <w:rFonts w:ascii="Times New Roman" w:eastAsia="Calibri" w:hAnsi="Times New Roman" w:cs="Times New Roman"/>
          <w:spacing w:val="-1"/>
          <w:sz w:val="28"/>
          <w:szCs w:val="28"/>
        </w:rPr>
        <w:t>; [Место защиты: ГАОУ ВО ГМ Московский городской педагогический университет]. - Москва, 2019.</w:t>
      </w:r>
    </w:p>
    <w:p w:rsidR="0099359B" w:rsidRPr="0099359B" w:rsidRDefault="0099359B" w:rsidP="0099359B">
      <w:pPr>
        <w:numPr>
          <w:ilvl w:val="0"/>
          <w:numId w:val="13"/>
        </w:numPr>
        <w:shd w:val="clear" w:color="auto" w:fill="FFFFFF"/>
        <w:tabs>
          <w:tab w:val="left" w:pos="708"/>
        </w:tabs>
        <w:suppressAutoHyphens/>
        <w:autoSpaceDN w:val="0"/>
        <w:spacing w:after="0" w:line="240" w:lineRule="auto"/>
        <w:contextualSpacing/>
        <w:jc w:val="both"/>
        <w:rPr>
          <w:rFonts w:ascii="Times New Roman" w:eastAsia="Calibri" w:hAnsi="Times New Roman" w:cs="Times New Roman"/>
          <w:spacing w:val="-1"/>
          <w:sz w:val="28"/>
          <w:szCs w:val="28"/>
        </w:rPr>
      </w:pPr>
      <w:r w:rsidRPr="0099359B">
        <w:rPr>
          <w:rFonts w:ascii="Times New Roman" w:eastAsia="Calibri" w:hAnsi="Times New Roman" w:cs="Times New Roman"/>
          <w:spacing w:val="-1"/>
          <w:sz w:val="28"/>
          <w:szCs w:val="28"/>
        </w:rPr>
        <w:t>Алексеев А. Д. методика обучения игре на фортепиано. Изд.3- Москва, «Музыка», 1978.</w:t>
      </w:r>
    </w:p>
    <w:p w:rsidR="0099359B" w:rsidRPr="0099359B" w:rsidRDefault="0099359B" w:rsidP="0099359B">
      <w:pPr>
        <w:numPr>
          <w:ilvl w:val="0"/>
          <w:numId w:val="13"/>
        </w:numPr>
        <w:shd w:val="clear" w:color="auto" w:fill="FFFFFF"/>
        <w:tabs>
          <w:tab w:val="left" w:pos="708"/>
        </w:tabs>
        <w:suppressAutoHyphens/>
        <w:autoSpaceDN w:val="0"/>
        <w:spacing w:after="0" w:line="240" w:lineRule="auto"/>
        <w:contextualSpacing/>
        <w:jc w:val="both"/>
        <w:rPr>
          <w:rFonts w:ascii="Times New Roman" w:eastAsia="Calibri" w:hAnsi="Times New Roman" w:cs="Times New Roman"/>
          <w:spacing w:val="-1"/>
          <w:sz w:val="28"/>
          <w:szCs w:val="28"/>
        </w:rPr>
      </w:pPr>
      <w:r w:rsidRPr="0099359B">
        <w:rPr>
          <w:rFonts w:ascii="Times New Roman" w:eastAsia="Calibri" w:hAnsi="Times New Roman" w:cs="Times New Roman"/>
          <w:spacing w:val="-1"/>
          <w:sz w:val="28"/>
          <w:szCs w:val="28"/>
        </w:rPr>
        <w:t xml:space="preserve">Брянцева В.Н. Музыкальная литература </w:t>
      </w:r>
      <w:proofErr w:type="gramStart"/>
      <w:r w:rsidRPr="0099359B">
        <w:rPr>
          <w:rFonts w:ascii="Times New Roman" w:eastAsia="Calibri" w:hAnsi="Times New Roman" w:cs="Times New Roman"/>
          <w:spacing w:val="-1"/>
          <w:sz w:val="28"/>
          <w:szCs w:val="28"/>
        </w:rPr>
        <w:t>зарубежных  стран</w:t>
      </w:r>
      <w:proofErr w:type="gramEnd"/>
      <w:r w:rsidRPr="0099359B">
        <w:rPr>
          <w:rFonts w:ascii="Times New Roman" w:eastAsia="Calibri" w:hAnsi="Times New Roman" w:cs="Times New Roman"/>
          <w:spacing w:val="-1"/>
          <w:sz w:val="28"/>
          <w:szCs w:val="28"/>
        </w:rPr>
        <w:t>: учебник для детских музыкальных школ (второй год обучения). – М. «Музыка», 2002.</w:t>
      </w:r>
    </w:p>
    <w:p w:rsidR="0099359B" w:rsidRPr="0099359B" w:rsidRDefault="0099359B" w:rsidP="0099359B">
      <w:pPr>
        <w:numPr>
          <w:ilvl w:val="0"/>
          <w:numId w:val="13"/>
        </w:numPr>
        <w:shd w:val="clear" w:color="auto" w:fill="FFFFFF"/>
        <w:tabs>
          <w:tab w:val="left" w:pos="708"/>
        </w:tabs>
        <w:suppressAutoHyphens/>
        <w:autoSpaceDN w:val="0"/>
        <w:spacing w:after="0" w:line="240" w:lineRule="auto"/>
        <w:contextualSpacing/>
        <w:jc w:val="both"/>
        <w:rPr>
          <w:rFonts w:ascii="Times New Roman" w:eastAsia="Calibri" w:hAnsi="Times New Roman" w:cs="Times New Roman"/>
          <w:spacing w:val="-1"/>
          <w:sz w:val="28"/>
          <w:szCs w:val="28"/>
        </w:rPr>
      </w:pPr>
      <w:proofErr w:type="spellStart"/>
      <w:r w:rsidRPr="0099359B">
        <w:rPr>
          <w:rFonts w:ascii="Times New Roman" w:eastAsia="Calibri" w:hAnsi="Times New Roman" w:cs="Times New Roman"/>
          <w:spacing w:val="-1"/>
          <w:sz w:val="28"/>
          <w:szCs w:val="28"/>
        </w:rPr>
        <w:t>Бырченко</w:t>
      </w:r>
      <w:proofErr w:type="spellEnd"/>
      <w:r w:rsidRPr="0099359B">
        <w:rPr>
          <w:rFonts w:ascii="Times New Roman" w:eastAsia="Calibri" w:hAnsi="Times New Roman" w:cs="Times New Roman"/>
          <w:spacing w:val="-1"/>
          <w:sz w:val="28"/>
          <w:szCs w:val="28"/>
        </w:rPr>
        <w:t xml:space="preserve"> Т. В., </w:t>
      </w:r>
      <w:proofErr w:type="spellStart"/>
      <w:r w:rsidRPr="0099359B">
        <w:rPr>
          <w:rFonts w:ascii="Times New Roman" w:eastAsia="Calibri" w:hAnsi="Times New Roman" w:cs="Times New Roman"/>
          <w:spacing w:val="-1"/>
          <w:sz w:val="28"/>
          <w:szCs w:val="28"/>
        </w:rPr>
        <w:t>Франио</w:t>
      </w:r>
      <w:proofErr w:type="spellEnd"/>
      <w:r w:rsidRPr="0099359B">
        <w:rPr>
          <w:rFonts w:ascii="Times New Roman" w:eastAsia="Calibri" w:hAnsi="Times New Roman" w:cs="Times New Roman"/>
          <w:spacing w:val="-1"/>
          <w:sz w:val="28"/>
          <w:szCs w:val="28"/>
        </w:rPr>
        <w:t xml:space="preserve"> Г. С. Хрестоматия по сольфеджио и ритмике для </w:t>
      </w:r>
      <w:proofErr w:type="spellStart"/>
      <w:r w:rsidRPr="0099359B">
        <w:rPr>
          <w:rFonts w:ascii="Times New Roman" w:eastAsia="Calibri" w:hAnsi="Times New Roman" w:cs="Times New Roman"/>
          <w:spacing w:val="-1"/>
          <w:sz w:val="28"/>
          <w:szCs w:val="28"/>
        </w:rPr>
        <w:t>полготовительных</w:t>
      </w:r>
      <w:proofErr w:type="spellEnd"/>
      <w:r w:rsidRPr="0099359B">
        <w:rPr>
          <w:rFonts w:ascii="Times New Roman" w:eastAsia="Calibri" w:hAnsi="Times New Roman" w:cs="Times New Roman"/>
          <w:spacing w:val="-1"/>
          <w:sz w:val="28"/>
          <w:szCs w:val="28"/>
        </w:rPr>
        <w:t xml:space="preserve"> групп ДМШ и школ искусств. – Общая редакция Сергеевой Т. М.: изд. «Советский композитор», 1991. </w:t>
      </w:r>
    </w:p>
    <w:p w:rsidR="0099359B" w:rsidRPr="0099359B" w:rsidRDefault="0099359B" w:rsidP="0099359B">
      <w:pPr>
        <w:numPr>
          <w:ilvl w:val="0"/>
          <w:numId w:val="13"/>
        </w:numPr>
        <w:shd w:val="clear" w:color="auto" w:fill="FFFFFF"/>
        <w:tabs>
          <w:tab w:val="left" w:pos="708"/>
        </w:tabs>
        <w:suppressAutoHyphens/>
        <w:autoSpaceDN w:val="0"/>
        <w:spacing w:after="0" w:line="240" w:lineRule="auto"/>
        <w:contextualSpacing/>
        <w:jc w:val="both"/>
        <w:rPr>
          <w:rFonts w:ascii="Times New Roman" w:eastAsia="Calibri" w:hAnsi="Times New Roman" w:cs="Times New Roman"/>
          <w:spacing w:val="-1"/>
          <w:sz w:val="28"/>
          <w:szCs w:val="28"/>
        </w:rPr>
      </w:pPr>
      <w:proofErr w:type="spellStart"/>
      <w:r w:rsidRPr="0099359B">
        <w:rPr>
          <w:rFonts w:ascii="Times New Roman" w:eastAsia="Calibri" w:hAnsi="Times New Roman" w:cs="Times New Roman"/>
          <w:spacing w:val="-1"/>
          <w:sz w:val="28"/>
          <w:szCs w:val="28"/>
        </w:rPr>
        <w:t>Галацкая</w:t>
      </w:r>
      <w:proofErr w:type="spellEnd"/>
      <w:r w:rsidRPr="0099359B">
        <w:rPr>
          <w:rFonts w:ascii="Times New Roman" w:eastAsia="Calibri" w:hAnsi="Times New Roman" w:cs="Times New Roman"/>
          <w:spacing w:val="-1"/>
          <w:sz w:val="28"/>
          <w:szCs w:val="28"/>
        </w:rPr>
        <w:t xml:space="preserve"> В. С. Музыкальная литература зарубежных стран [Текст</w:t>
      </w:r>
      <w:proofErr w:type="gramStart"/>
      <w:r w:rsidRPr="0099359B">
        <w:rPr>
          <w:rFonts w:ascii="Times New Roman" w:eastAsia="Calibri" w:hAnsi="Times New Roman" w:cs="Times New Roman"/>
          <w:spacing w:val="-1"/>
          <w:sz w:val="28"/>
          <w:szCs w:val="28"/>
        </w:rPr>
        <w:t>] :</w:t>
      </w:r>
      <w:proofErr w:type="gramEnd"/>
      <w:r w:rsidRPr="0099359B">
        <w:rPr>
          <w:rFonts w:ascii="Times New Roman" w:eastAsia="Calibri" w:hAnsi="Times New Roman" w:cs="Times New Roman"/>
          <w:spacing w:val="-1"/>
          <w:sz w:val="28"/>
          <w:szCs w:val="28"/>
        </w:rPr>
        <w:t xml:space="preserve"> учебное пособие для музыкальных училищ / [В. </w:t>
      </w:r>
      <w:proofErr w:type="spellStart"/>
      <w:r w:rsidRPr="0099359B">
        <w:rPr>
          <w:rFonts w:ascii="Times New Roman" w:eastAsia="Calibri" w:hAnsi="Times New Roman" w:cs="Times New Roman"/>
          <w:spacing w:val="-1"/>
          <w:sz w:val="28"/>
          <w:szCs w:val="28"/>
        </w:rPr>
        <w:t>Галацкая</w:t>
      </w:r>
      <w:proofErr w:type="spellEnd"/>
      <w:r w:rsidRPr="0099359B">
        <w:rPr>
          <w:rFonts w:ascii="Times New Roman" w:eastAsia="Calibri" w:hAnsi="Times New Roman" w:cs="Times New Roman"/>
          <w:spacing w:val="-1"/>
          <w:sz w:val="28"/>
          <w:szCs w:val="28"/>
        </w:rPr>
        <w:t xml:space="preserve">, И. </w:t>
      </w:r>
      <w:proofErr w:type="spellStart"/>
      <w:r w:rsidRPr="0099359B">
        <w:rPr>
          <w:rFonts w:ascii="Times New Roman" w:eastAsia="Calibri" w:hAnsi="Times New Roman" w:cs="Times New Roman"/>
          <w:spacing w:val="-1"/>
          <w:sz w:val="28"/>
          <w:szCs w:val="28"/>
        </w:rPr>
        <w:t>Охалова</w:t>
      </w:r>
      <w:proofErr w:type="spellEnd"/>
      <w:r w:rsidRPr="0099359B">
        <w:rPr>
          <w:rFonts w:ascii="Times New Roman" w:eastAsia="Calibri" w:hAnsi="Times New Roman" w:cs="Times New Roman"/>
          <w:spacing w:val="-1"/>
          <w:sz w:val="28"/>
          <w:szCs w:val="28"/>
        </w:rPr>
        <w:t>, Е. Кузнецова] ; под редакцией Е. Царёвой. - Москва: Музыка, 2018.</w:t>
      </w:r>
    </w:p>
    <w:p w:rsidR="0099359B" w:rsidRPr="0099359B" w:rsidRDefault="0099359B" w:rsidP="0099359B">
      <w:pPr>
        <w:numPr>
          <w:ilvl w:val="0"/>
          <w:numId w:val="13"/>
        </w:numPr>
        <w:shd w:val="clear" w:color="auto" w:fill="FFFFFF"/>
        <w:tabs>
          <w:tab w:val="left" w:pos="708"/>
        </w:tabs>
        <w:suppressAutoHyphens/>
        <w:autoSpaceDN w:val="0"/>
        <w:spacing w:after="0" w:line="240" w:lineRule="auto"/>
        <w:contextualSpacing/>
        <w:jc w:val="both"/>
        <w:rPr>
          <w:rFonts w:ascii="Times New Roman" w:eastAsia="Calibri" w:hAnsi="Times New Roman" w:cs="Times New Roman"/>
          <w:spacing w:val="-1"/>
          <w:sz w:val="28"/>
          <w:szCs w:val="28"/>
        </w:rPr>
      </w:pPr>
      <w:r w:rsidRPr="0099359B">
        <w:rPr>
          <w:rFonts w:ascii="Times New Roman" w:eastAsia="Calibri" w:hAnsi="Times New Roman" w:cs="Times New Roman"/>
          <w:spacing w:val="-1"/>
          <w:sz w:val="28"/>
          <w:szCs w:val="28"/>
        </w:rPr>
        <w:t>Методика обучения игре на фортепиано [Текст</w:t>
      </w:r>
      <w:proofErr w:type="gramStart"/>
      <w:r w:rsidRPr="0099359B">
        <w:rPr>
          <w:rFonts w:ascii="Times New Roman" w:eastAsia="Calibri" w:hAnsi="Times New Roman" w:cs="Times New Roman"/>
          <w:spacing w:val="-1"/>
          <w:sz w:val="28"/>
          <w:szCs w:val="28"/>
        </w:rPr>
        <w:t>] :</w:t>
      </w:r>
      <w:proofErr w:type="gramEnd"/>
      <w:r w:rsidRPr="0099359B">
        <w:rPr>
          <w:rFonts w:ascii="Times New Roman" w:eastAsia="Calibri" w:hAnsi="Times New Roman" w:cs="Times New Roman"/>
          <w:spacing w:val="-1"/>
          <w:sz w:val="28"/>
          <w:szCs w:val="28"/>
        </w:rPr>
        <w:t xml:space="preserve"> учебное пособие / Академическое музыкальное училище при Московской государственной консерватории имени П. И. Чайковского ; автор-составитель Елена Волкова. - </w:t>
      </w:r>
      <w:proofErr w:type="gramStart"/>
      <w:r w:rsidRPr="0099359B">
        <w:rPr>
          <w:rFonts w:ascii="Times New Roman" w:eastAsia="Calibri" w:hAnsi="Times New Roman" w:cs="Times New Roman"/>
          <w:spacing w:val="-1"/>
          <w:sz w:val="28"/>
          <w:szCs w:val="28"/>
        </w:rPr>
        <w:t>Москва :</w:t>
      </w:r>
      <w:proofErr w:type="gramEnd"/>
      <w:r w:rsidRPr="0099359B">
        <w:rPr>
          <w:rFonts w:ascii="Times New Roman" w:eastAsia="Calibri" w:hAnsi="Times New Roman" w:cs="Times New Roman"/>
          <w:spacing w:val="-1"/>
          <w:sz w:val="28"/>
          <w:szCs w:val="28"/>
        </w:rPr>
        <w:t xml:space="preserve"> Буки Веди, 2018.</w:t>
      </w:r>
    </w:p>
    <w:p w:rsidR="0099359B" w:rsidRPr="0099359B" w:rsidRDefault="0099359B" w:rsidP="0099359B">
      <w:pPr>
        <w:numPr>
          <w:ilvl w:val="0"/>
          <w:numId w:val="13"/>
        </w:numPr>
        <w:shd w:val="clear" w:color="auto" w:fill="FFFFFF"/>
        <w:tabs>
          <w:tab w:val="left" w:pos="708"/>
        </w:tabs>
        <w:suppressAutoHyphens/>
        <w:autoSpaceDN w:val="0"/>
        <w:spacing w:after="0" w:line="240" w:lineRule="auto"/>
        <w:contextualSpacing/>
        <w:jc w:val="both"/>
        <w:rPr>
          <w:rFonts w:ascii="Times New Roman" w:eastAsia="Calibri" w:hAnsi="Times New Roman" w:cs="Times New Roman"/>
          <w:spacing w:val="-1"/>
          <w:sz w:val="28"/>
          <w:szCs w:val="28"/>
        </w:rPr>
      </w:pPr>
      <w:r w:rsidRPr="0099359B">
        <w:rPr>
          <w:rFonts w:ascii="Times New Roman" w:eastAsia="Calibri" w:hAnsi="Times New Roman" w:cs="Times New Roman"/>
          <w:spacing w:val="-1"/>
          <w:sz w:val="28"/>
          <w:szCs w:val="28"/>
        </w:rPr>
        <w:t xml:space="preserve">Музыкальная ритмика: учебно-методическое пособие / </w:t>
      </w:r>
      <w:proofErr w:type="spellStart"/>
      <w:r w:rsidRPr="0099359B">
        <w:rPr>
          <w:rFonts w:ascii="Times New Roman" w:eastAsia="Calibri" w:hAnsi="Times New Roman" w:cs="Times New Roman"/>
          <w:spacing w:val="-1"/>
          <w:sz w:val="28"/>
          <w:szCs w:val="28"/>
        </w:rPr>
        <w:t>Затямина</w:t>
      </w:r>
      <w:proofErr w:type="spellEnd"/>
      <w:r w:rsidRPr="0099359B">
        <w:rPr>
          <w:rFonts w:ascii="Times New Roman" w:eastAsia="Calibri" w:hAnsi="Times New Roman" w:cs="Times New Roman"/>
          <w:spacing w:val="-1"/>
          <w:sz w:val="28"/>
          <w:szCs w:val="28"/>
        </w:rPr>
        <w:t xml:space="preserve"> Т. А., </w:t>
      </w:r>
      <w:proofErr w:type="spellStart"/>
      <w:r w:rsidRPr="0099359B">
        <w:rPr>
          <w:rFonts w:ascii="Times New Roman" w:eastAsia="Calibri" w:hAnsi="Times New Roman" w:cs="Times New Roman"/>
          <w:spacing w:val="-1"/>
          <w:sz w:val="28"/>
          <w:szCs w:val="28"/>
        </w:rPr>
        <w:t>Стрепетова</w:t>
      </w:r>
      <w:proofErr w:type="spellEnd"/>
      <w:r w:rsidRPr="0099359B">
        <w:rPr>
          <w:rFonts w:ascii="Times New Roman" w:eastAsia="Calibri" w:hAnsi="Times New Roman" w:cs="Times New Roman"/>
          <w:spacing w:val="-1"/>
          <w:sz w:val="28"/>
          <w:szCs w:val="28"/>
        </w:rPr>
        <w:t xml:space="preserve"> Л. В. – М.: Изд. «Глобус», 2009. – 112 с. – (Уроки мастерства).</w:t>
      </w:r>
    </w:p>
    <w:p w:rsidR="0099359B" w:rsidRPr="0099359B" w:rsidRDefault="0099359B" w:rsidP="0099359B">
      <w:pPr>
        <w:numPr>
          <w:ilvl w:val="0"/>
          <w:numId w:val="13"/>
        </w:numPr>
        <w:shd w:val="clear" w:color="auto" w:fill="FFFFFF"/>
        <w:tabs>
          <w:tab w:val="left" w:pos="708"/>
        </w:tabs>
        <w:suppressAutoHyphens/>
        <w:autoSpaceDN w:val="0"/>
        <w:spacing w:after="0" w:line="240" w:lineRule="auto"/>
        <w:contextualSpacing/>
        <w:jc w:val="both"/>
        <w:rPr>
          <w:rFonts w:ascii="Times New Roman" w:eastAsia="Calibri" w:hAnsi="Times New Roman" w:cs="Times New Roman"/>
          <w:spacing w:val="-1"/>
          <w:sz w:val="28"/>
          <w:szCs w:val="28"/>
        </w:rPr>
      </w:pPr>
      <w:proofErr w:type="spellStart"/>
      <w:r w:rsidRPr="0099359B">
        <w:rPr>
          <w:rFonts w:ascii="Times New Roman" w:eastAsia="Calibri" w:hAnsi="Times New Roman" w:cs="Times New Roman"/>
          <w:spacing w:val="-1"/>
          <w:sz w:val="28"/>
          <w:szCs w:val="28"/>
        </w:rPr>
        <w:t>Смелкова</w:t>
      </w:r>
      <w:proofErr w:type="spellEnd"/>
      <w:r w:rsidRPr="0099359B">
        <w:rPr>
          <w:rFonts w:ascii="Times New Roman" w:eastAsia="Calibri" w:hAnsi="Times New Roman" w:cs="Times New Roman"/>
          <w:spacing w:val="-1"/>
          <w:sz w:val="28"/>
          <w:szCs w:val="28"/>
        </w:rPr>
        <w:t xml:space="preserve"> Т. Д. Хрестоматия вокально-педагогического репертуара. Произведения итальянских композиторов XVI - XVIII вв. = </w:t>
      </w:r>
      <w:proofErr w:type="spellStart"/>
      <w:r w:rsidRPr="0099359B">
        <w:rPr>
          <w:rFonts w:ascii="Times New Roman" w:eastAsia="Calibri" w:hAnsi="Times New Roman" w:cs="Times New Roman"/>
          <w:spacing w:val="-1"/>
          <w:sz w:val="28"/>
          <w:szCs w:val="28"/>
        </w:rPr>
        <w:t>Vokal</w:t>
      </w:r>
      <w:proofErr w:type="spellEnd"/>
      <w:r w:rsidRPr="0099359B">
        <w:rPr>
          <w:rFonts w:ascii="Times New Roman" w:eastAsia="Calibri" w:hAnsi="Times New Roman" w:cs="Times New Roman"/>
          <w:spacing w:val="-1"/>
          <w:sz w:val="28"/>
          <w:szCs w:val="28"/>
        </w:rPr>
        <w:t xml:space="preserve"> </w:t>
      </w:r>
      <w:proofErr w:type="spellStart"/>
      <w:r w:rsidRPr="0099359B">
        <w:rPr>
          <w:rFonts w:ascii="Times New Roman" w:eastAsia="Calibri" w:hAnsi="Times New Roman" w:cs="Times New Roman"/>
          <w:spacing w:val="-1"/>
          <w:sz w:val="28"/>
          <w:szCs w:val="28"/>
        </w:rPr>
        <w:t>pedagogical</w:t>
      </w:r>
      <w:proofErr w:type="spellEnd"/>
      <w:r w:rsidRPr="0099359B">
        <w:rPr>
          <w:rFonts w:ascii="Times New Roman" w:eastAsia="Calibri" w:hAnsi="Times New Roman" w:cs="Times New Roman"/>
          <w:spacing w:val="-1"/>
          <w:sz w:val="28"/>
          <w:szCs w:val="28"/>
        </w:rPr>
        <w:t xml:space="preserve"> </w:t>
      </w:r>
      <w:proofErr w:type="spellStart"/>
      <w:r w:rsidRPr="0099359B">
        <w:rPr>
          <w:rFonts w:ascii="Times New Roman" w:eastAsia="Calibri" w:hAnsi="Times New Roman" w:cs="Times New Roman"/>
          <w:spacing w:val="-1"/>
          <w:sz w:val="28"/>
          <w:szCs w:val="28"/>
        </w:rPr>
        <w:t>repertoire</w:t>
      </w:r>
      <w:proofErr w:type="spellEnd"/>
      <w:r w:rsidRPr="0099359B">
        <w:rPr>
          <w:rFonts w:ascii="Times New Roman" w:eastAsia="Calibri" w:hAnsi="Times New Roman" w:cs="Times New Roman"/>
          <w:spacing w:val="-1"/>
          <w:sz w:val="28"/>
          <w:szCs w:val="28"/>
        </w:rPr>
        <w:t xml:space="preserve"> </w:t>
      </w:r>
      <w:proofErr w:type="spellStart"/>
      <w:r w:rsidRPr="0099359B">
        <w:rPr>
          <w:rFonts w:ascii="Times New Roman" w:eastAsia="Calibri" w:hAnsi="Times New Roman" w:cs="Times New Roman"/>
          <w:spacing w:val="-1"/>
          <w:sz w:val="28"/>
          <w:szCs w:val="28"/>
        </w:rPr>
        <w:t>anthology</w:t>
      </w:r>
      <w:proofErr w:type="spellEnd"/>
      <w:r w:rsidRPr="0099359B">
        <w:rPr>
          <w:rFonts w:ascii="Times New Roman" w:eastAsia="Calibri" w:hAnsi="Times New Roman" w:cs="Times New Roman"/>
          <w:spacing w:val="-1"/>
          <w:sz w:val="28"/>
          <w:szCs w:val="28"/>
        </w:rPr>
        <w:t xml:space="preserve">. </w:t>
      </w:r>
      <w:proofErr w:type="spellStart"/>
      <w:r w:rsidRPr="0099359B">
        <w:rPr>
          <w:rFonts w:ascii="Times New Roman" w:eastAsia="Calibri" w:hAnsi="Times New Roman" w:cs="Times New Roman"/>
          <w:spacing w:val="-1"/>
          <w:sz w:val="28"/>
          <w:szCs w:val="28"/>
        </w:rPr>
        <w:t>Works</w:t>
      </w:r>
      <w:proofErr w:type="spellEnd"/>
      <w:r w:rsidRPr="0099359B">
        <w:rPr>
          <w:rFonts w:ascii="Times New Roman" w:eastAsia="Calibri" w:hAnsi="Times New Roman" w:cs="Times New Roman"/>
          <w:spacing w:val="-1"/>
          <w:sz w:val="28"/>
          <w:szCs w:val="28"/>
        </w:rPr>
        <w:t xml:space="preserve"> </w:t>
      </w:r>
      <w:proofErr w:type="spellStart"/>
      <w:r w:rsidRPr="0099359B">
        <w:rPr>
          <w:rFonts w:ascii="Times New Roman" w:eastAsia="Calibri" w:hAnsi="Times New Roman" w:cs="Times New Roman"/>
          <w:spacing w:val="-1"/>
          <w:sz w:val="28"/>
          <w:szCs w:val="28"/>
        </w:rPr>
        <w:t>by</w:t>
      </w:r>
      <w:proofErr w:type="spellEnd"/>
      <w:r w:rsidRPr="0099359B">
        <w:rPr>
          <w:rFonts w:ascii="Times New Roman" w:eastAsia="Calibri" w:hAnsi="Times New Roman" w:cs="Times New Roman"/>
          <w:spacing w:val="-1"/>
          <w:sz w:val="28"/>
          <w:szCs w:val="28"/>
        </w:rPr>
        <w:t xml:space="preserve"> </w:t>
      </w:r>
      <w:proofErr w:type="spellStart"/>
      <w:r w:rsidRPr="0099359B">
        <w:rPr>
          <w:rFonts w:ascii="Times New Roman" w:eastAsia="Calibri" w:hAnsi="Times New Roman" w:cs="Times New Roman"/>
          <w:spacing w:val="-1"/>
          <w:sz w:val="28"/>
          <w:szCs w:val="28"/>
        </w:rPr>
        <w:t>Italian</w:t>
      </w:r>
      <w:proofErr w:type="spellEnd"/>
      <w:r w:rsidRPr="0099359B">
        <w:rPr>
          <w:rFonts w:ascii="Times New Roman" w:eastAsia="Calibri" w:hAnsi="Times New Roman" w:cs="Times New Roman"/>
          <w:spacing w:val="-1"/>
          <w:sz w:val="28"/>
          <w:szCs w:val="28"/>
        </w:rPr>
        <w:t xml:space="preserve"> </w:t>
      </w:r>
      <w:proofErr w:type="spellStart"/>
      <w:r w:rsidRPr="0099359B">
        <w:rPr>
          <w:rFonts w:ascii="Times New Roman" w:eastAsia="Calibri" w:hAnsi="Times New Roman" w:cs="Times New Roman"/>
          <w:spacing w:val="-1"/>
          <w:sz w:val="28"/>
          <w:szCs w:val="28"/>
        </w:rPr>
        <w:t>composers</w:t>
      </w:r>
      <w:proofErr w:type="spellEnd"/>
      <w:r w:rsidRPr="0099359B">
        <w:rPr>
          <w:rFonts w:ascii="Times New Roman" w:eastAsia="Calibri" w:hAnsi="Times New Roman" w:cs="Times New Roman"/>
          <w:spacing w:val="-1"/>
          <w:sz w:val="28"/>
          <w:szCs w:val="28"/>
        </w:rPr>
        <w:t xml:space="preserve"> </w:t>
      </w:r>
      <w:proofErr w:type="spellStart"/>
      <w:r w:rsidRPr="0099359B">
        <w:rPr>
          <w:rFonts w:ascii="Times New Roman" w:eastAsia="Calibri" w:hAnsi="Times New Roman" w:cs="Times New Roman"/>
          <w:spacing w:val="-1"/>
          <w:sz w:val="28"/>
          <w:szCs w:val="28"/>
        </w:rPr>
        <w:t>of</w:t>
      </w:r>
      <w:proofErr w:type="spellEnd"/>
      <w:r w:rsidRPr="0099359B">
        <w:rPr>
          <w:rFonts w:ascii="Times New Roman" w:eastAsia="Calibri" w:hAnsi="Times New Roman" w:cs="Times New Roman"/>
          <w:spacing w:val="-1"/>
          <w:sz w:val="28"/>
          <w:szCs w:val="28"/>
        </w:rPr>
        <w:t xml:space="preserve"> 16 - 18 </w:t>
      </w:r>
      <w:proofErr w:type="spellStart"/>
      <w:r w:rsidRPr="0099359B">
        <w:rPr>
          <w:rFonts w:ascii="Times New Roman" w:eastAsia="Calibri" w:hAnsi="Times New Roman" w:cs="Times New Roman"/>
          <w:spacing w:val="-1"/>
          <w:sz w:val="28"/>
          <w:szCs w:val="28"/>
        </w:rPr>
        <w:t>cent</w:t>
      </w:r>
      <w:proofErr w:type="spellEnd"/>
      <w:proofErr w:type="gramStart"/>
      <w:r w:rsidRPr="0099359B">
        <w:rPr>
          <w:rFonts w:ascii="Times New Roman" w:eastAsia="Calibri" w:hAnsi="Times New Roman" w:cs="Times New Roman"/>
          <w:spacing w:val="-1"/>
          <w:sz w:val="28"/>
          <w:szCs w:val="28"/>
        </w:rPr>
        <w:t>. :</w:t>
      </w:r>
      <w:proofErr w:type="gramEnd"/>
      <w:r w:rsidRPr="0099359B">
        <w:rPr>
          <w:rFonts w:ascii="Times New Roman" w:eastAsia="Calibri" w:hAnsi="Times New Roman" w:cs="Times New Roman"/>
          <w:spacing w:val="-1"/>
          <w:sz w:val="28"/>
          <w:szCs w:val="28"/>
        </w:rPr>
        <w:t xml:space="preserve"> учебное пособие : [для голоса с сопровождением фортепиано]: для учащихся и преподавателей вокальных отделений музыкальных учебных заведений : [12+] / составитель Т. </w:t>
      </w:r>
      <w:r w:rsidRPr="0099359B">
        <w:rPr>
          <w:rFonts w:ascii="Times New Roman" w:eastAsia="Calibri" w:hAnsi="Times New Roman" w:cs="Times New Roman"/>
          <w:spacing w:val="-1"/>
          <w:sz w:val="28"/>
          <w:szCs w:val="28"/>
        </w:rPr>
        <w:lastRenderedPageBreak/>
        <w:t xml:space="preserve">Д. </w:t>
      </w:r>
      <w:proofErr w:type="spellStart"/>
      <w:r w:rsidRPr="0099359B">
        <w:rPr>
          <w:rFonts w:ascii="Times New Roman" w:eastAsia="Calibri" w:hAnsi="Times New Roman" w:cs="Times New Roman"/>
          <w:spacing w:val="-1"/>
          <w:sz w:val="28"/>
          <w:szCs w:val="28"/>
        </w:rPr>
        <w:t>Смелкова</w:t>
      </w:r>
      <w:proofErr w:type="spellEnd"/>
      <w:r w:rsidRPr="0099359B">
        <w:rPr>
          <w:rFonts w:ascii="Times New Roman" w:eastAsia="Calibri" w:hAnsi="Times New Roman" w:cs="Times New Roman"/>
          <w:spacing w:val="-1"/>
          <w:sz w:val="28"/>
          <w:szCs w:val="28"/>
        </w:rPr>
        <w:t>. - Санкт-</w:t>
      </w:r>
      <w:proofErr w:type="gramStart"/>
      <w:r w:rsidRPr="0099359B">
        <w:rPr>
          <w:rFonts w:ascii="Times New Roman" w:eastAsia="Calibri" w:hAnsi="Times New Roman" w:cs="Times New Roman"/>
          <w:spacing w:val="-1"/>
          <w:sz w:val="28"/>
          <w:szCs w:val="28"/>
        </w:rPr>
        <w:t>Петербург :</w:t>
      </w:r>
      <w:proofErr w:type="gramEnd"/>
      <w:r w:rsidRPr="0099359B">
        <w:rPr>
          <w:rFonts w:ascii="Times New Roman" w:eastAsia="Calibri" w:hAnsi="Times New Roman" w:cs="Times New Roman"/>
          <w:spacing w:val="-1"/>
          <w:sz w:val="28"/>
          <w:szCs w:val="28"/>
        </w:rPr>
        <w:t xml:space="preserve"> Лань ; Москва : Планета музыки, 2018.</w:t>
      </w:r>
    </w:p>
    <w:p w:rsidR="0099359B" w:rsidRPr="0099359B" w:rsidRDefault="0099359B" w:rsidP="0099359B">
      <w:pPr>
        <w:numPr>
          <w:ilvl w:val="0"/>
          <w:numId w:val="13"/>
        </w:numPr>
        <w:shd w:val="clear" w:color="auto" w:fill="FFFFFF"/>
        <w:tabs>
          <w:tab w:val="left" w:pos="708"/>
        </w:tabs>
        <w:suppressAutoHyphens/>
        <w:autoSpaceDN w:val="0"/>
        <w:spacing w:after="0" w:line="240" w:lineRule="auto"/>
        <w:contextualSpacing/>
        <w:jc w:val="both"/>
        <w:rPr>
          <w:rFonts w:ascii="Times New Roman" w:eastAsia="Calibri" w:hAnsi="Times New Roman" w:cs="Times New Roman"/>
          <w:spacing w:val="-1"/>
          <w:sz w:val="28"/>
          <w:szCs w:val="28"/>
        </w:rPr>
      </w:pPr>
      <w:r w:rsidRPr="0099359B">
        <w:rPr>
          <w:rFonts w:ascii="Times New Roman" w:eastAsia="Calibri" w:hAnsi="Times New Roman" w:cs="Times New Roman"/>
          <w:spacing w:val="-1"/>
          <w:sz w:val="28"/>
          <w:szCs w:val="28"/>
        </w:rPr>
        <w:t>Стулова Г. П. Теория и практика работы с детским хором: Учеб</w:t>
      </w:r>
      <w:proofErr w:type="gramStart"/>
      <w:r w:rsidRPr="0099359B">
        <w:rPr>
          <w:rFonts w:ascii="Times New Roman" w:eastAsia="Calibri" w:hAnsi="Times New Roman" w:cs="Times New Roman"/>
          <w:spacing w:val="-1"/>
          <w:sz w:val="28"/>
          <w:szCs w:val="28"/>
        </w:rPr>
        <w:t>. пособие</w:t>
      </w:r>
      <w:proofErr w:type="gramEnd"/>
      <w:r w:rsidRPr="0099359B">
        <w:rPr>
          <w:rFonts w:ascii="Times New Roman" w:eastAsia="Calibri" w:hAnsi="Times New Roman" w:cs="Times New Roman"/>
          <w:spacing w:val="-1"/>
          <w:sz w:val="28"/>
          <w:szCs w:val="28"/>
        </w:rPr>
        <w:t xml:space="preserve"> для студ. </w:t>
      </w:r>
      <w:proofErr w:type="spellStart"/>
      <w:r w:rsidRPr="0099359B">
        <w:rPr>
          <w:rFonts w:ascii="Times New Roman" w:eastAsia="Calibri" w:hAnsi="Times New Roman" w:cs="Times New Roman"/>
          <w:spacing w:val="-1"/>
          <w:sz w:val="28"/>
          <w:szCs w:val="28"/>
        </w:rPr>
        <w:t>пед</w:t>
      </w:r>
      <w:proofErr w:type="spellEnd"/>
      <w:r w:rsidRPr="0099359B">
        <w:rPr>
          <w:rFonts w:ascii="Times New Roman" w:eastAsia="Calibri" w:hAnsi="Times New Roman" w:cs="Times New Roman"/>
          <w:spacing w:val="-1"/>
          <w:sz w:val="28"/>
          <w:szCs w:val="28"/>
        </w:rPr>
        <w:t xml:space="preserve">. </w:t>
      </w:r>
      <w:proofErr w:type="spellStart"/>
      <w:r w:rsidRPr="0099359B">
        <w:rPr>
          <w:rFonts w:ascii="Times New Roman" w:eastAsia="Calibri" w:hAnsi="Times New Roman" w:cs="Times New Roman"/>
          <w:spacing w:val="-1"/>
          <w:sz w:val="28"/>
          <w:szCs w:val="28"/>
        </w:rPr>
        <w:t>высш</w:t>
      </w:r>
      <w:proofErr w:type="spellEnd"/>
      <w:r w:rsidRPr="0099359B">
        <w:rPr>
          <w:rFonts w:ascii="Times New Roman" w:eastAsia="Calibri" w:hAnsi="Times New Roman" w:cs="Times New Roman"/>
          <w:spacing w:val="-1"/>
          <w:sz w:val="28"/>
          <w:szCs w:val="28"/>
        </w:rPr>
        <w:t>. Учеб</w:t>
      </w:r>
      <w:proofErr w:type="gramStart"/>
      <w:r w:rsidRPr="0099359B">
        <w:rPr>
          <w:rFonts w:ascii="Times New Roman" w:eastAsia="Calibri" w:hAnsi="Times New Roman" w:cs="Times New Roman"/>
          <w:spacing w:val="-1"/>
          <w:sz w:val="28"/>
          <w:szCs w:val="28"/>
        </w:rPr>
        <w:t>. заведений</w:t>
      </w:r>
      <w:proofErr w:type="gramEnd"/>
      <w:r w:rsidRPr="0099359B">
        <w:rPr>
          <w:rFonts w:ascii="Times New Roman" w:eastAsia="Calibri" w:hAnsi="Times New Roman" w:cs="Times New Roman"/>
          <w:spacing w:val="-1"/>
          <w:sz w:val="28"/>
          <w:szCs w:val="28"/>
        </w:rPr>
        <w:t xml:space="preserve">. – М.: </w:t>
      </w:r>
      <w:proofErr w:type="spellStart"/>
      <w:r w:rsidRPr="0099359B">
        <w:rPr>
          <w:rFonts w:ascii="Times New Roman" w:eastAsia="Calibri" w:hAnsi="Times New Roman" w:cs="Times New Roman"/>
          <w:spacing w:val="-1"/>
          <w:sz w:val="28"/>
          <w:szCs w:val="28"/>
        </w:rPr>
        <w:t>Гуманит</w:t>
      </w:r>
      <w:proofErr w:type="spellEnd"/>
      <w:r w:rsidRPr="0099359B">
        <w:rPr>
          <w:rFonts w:ascii="Times New Roman" w:eastAsia="Calibri" w:hAnsi="Times New Roman" w:cs="Times New Roman"/>
          <w:spacing w:val="-1"/>
          <w:sz w:val="28"/>
          <w:szCs w:val="28"/>
        </w:rPr>
        <w:t>. изд. центр ВЛАДОС, 2002. – 176 с.: ноты.</w:t>
      </w:r>
    </w:p>
    <w:p w:rsidR="0099359B" w:rsidRPr="0099359B" w:rsidRDefault="0099359B" w:rsidP="0099359B">
      <w:pPr>
        <w:numPr>
          <w:ilvl w:val="0"/>
          <w:numId w:val="13"/>
        </w:numPr>
        <w:shd w:val="clear" w:color="auto" w:fill="FFFFFF"/>
        <w:tabs>
          <w:tab w:val="left" w:pos="708"/>
        </w:tabs>
        <w:suppressAutoHyphens/>
        <w:autoSpaceDN w:val="0"/>
        <w:spacing w:after="0" w:line="240" w:lineRule="auto"/>
        <w:contextualSpacing/>
        <w:jc w:val="both"/>
        <w:rPr>
          <w:rFonts w:ascii="Times New Roman" w:eastAsia="Calibri" w:hAnsi="Times New Roman" w:cs="Times New Roman"/>
          <w:spacing w:val="-1"/>
          <w:sz w:val="28"/>
          <w:szCs w:val="28"/>
        </w:rPr>
      </w:pPr>
      <w:proofErr w:type="spellStart"/>
      <w:r w:rsidRPr="0099359B">
        <w:rPr>
          <w:rFonts w:ascii="Times New Roman" w:eastAsia="Calibri" w:hAnsi="Times New Roman" w:cs="Times New Roman"/>
          <w:spacing w:val="-1"/>
          <w:sz w:val="28"/>
          <w:szCs w:val="28"/>
        </w:rPr>
        <w:t>Шайхутдинова</w:t>
      </w:r>
      <w:proofErr w:type="spellEnd"/>
      <w:r w:rsidRPr="0099359B">
        <w:rPr>
          <w:rFonts w:ascii="Times New Roman" w:eastAsia="Calibri" w:hAnsi="Times New Roman" w:cs="Times New Roman"/>
          <w:spacing w:val="-1"/>
          <w:sz w:val="28"/>
          <w:szCs w:val="28"/>
        </w:rPr>
        <w:t xml:space="preserve"> Д. И. Поурочный материал по </w:t>
      </w:r>
      <w:proofErr w:type="gramStart"/>
      <w:r w:rsidRPr="0099359B">
        <w:rPr>
          <w:rFonts w:ascii="Times New Roman" w:eastAsia="Calibri" w:hAnsi="Times New Roman" w:cs="Times New Roman"/>
          <w:spacing w:val="-1"/>
          <w:sz w:val="28"/>
          <w:szCs w:val="28"/>
        </w:rPr>
        <w:t>сольфеджио :</w:t>
      </w:r>
      <w:proofErr w:type="gramEnd"/>
      <w:r w:rsidRPr="0099359B">
        <w:rPr>
          <w:rFonts w:ascii="Times New Roman" w:eastAsia="Calibri" w:hAnsi="Times New Roman" w:cs="Times New Roman"/>
          <w:spacing w:val="-1"/>
          <w:sz w:val="28"/>
          <w:szCs w:val="28"/>
        </w:rPr>
        <w:t xml:space="preserve"> методическое пособие для преподавателей ДМШ по программе модульного обучения / Д. И. </w:t>
      </w:r>
      <w:proofErr w:type="spellStart"/>
      <w:r w:rsidRPr="0099359B">
        <w:rPr>
          <w:rFonts w:ascii="Times New Roman" w:eastAsia="Calibri" w:hAnsi="Times New Roman" w:cs="Times New Roman"/>
          <w:spacing w:val="-1"/>
          <w:sz w:val="28"/>
          <w:szCs w:val="28"/>
        </w:rPr>
        <w:t>Шайхутдинова</w:t>
      </w:r>
      <w:proofErr w:type="spellEnd"/>
      <w:r w:rsidRPr="0099359B">
        <w:rPr>
          <w:rFonts w:ascii="Times New Roman" w:eastAsia="Calibri" w:hAnsi="Times New Roman" w:cs="Times New Roman"/>
          <w:spacing w:val="-1"/>
          <w:sz w:val="28"/>
          <w:szCs w:val="28"/>
        </w:rPr>
        <w:t xml:space="preserve">. - </w:t>
      </w:r>
      <w:proofErr w:type="gramStart"/>
      <w:r w:rsidRPr="0099359B">
        <w:rPr>
          <w:rFonts w:ascii="Times New Roman" w:eastAsia="Calibri" w:hAnsi="Times New Roman" w:cs="Times New Roman"/>
          <w:spacing w:val="-1"/>
          <w:sz w:val="28"/>
          <w:szCs w:val="28"/>
        </w:rPr>
        <w:t>Уфа :</w:t>
      </w:r>
      <w:proofErr w:type="gramEnd"/>
      <w:r w:rsidRPr="0099359B">
        <w:rPr>
          <w:rFonts w:ascii="Times New Roman" w:eastAsia="Calibri" w:hAnsi="Times New Roman" w:cs="Times New Roman"/>
          <w:spacing w:val="-1"/>
          <w:sz w:val="28"/>
          <w:szCs w:val="28"/>
        </w:rPr>
        <w:t xml:space="preserve"> [б. и.], 2019.</w:t>
      </w:r>
    </w:p>
    <w:p w:rsidR="0099359B" w:rsidRPr="0099359B" w:rsidRDefault="0099359B" w:rsidP="0099359B">
      <w:pPr>
        <w:numPr>
          <w:ilvl w:val="0"/>
          <w:numId w:val="13"/>
        </w:numPr>
        <w:shd w:val="clear" w:color="auto" w:fill="FFFFFF"/>
        <w:tabs>
          <w:tab w:val="left" w:pos="708"/>
        </w:tabs>
        <w:suppressAutoHyphens/>
        <w:autoSpaceDN w:val="0"/>
        <w:spacing w:after="0" w:line="240" w:lineRule="auto"/>
        <w:contextualSpacing/>
        <w:jc w:val="both"/>
        <w:rPr>
          <w:rFonts w:ascii="Times New Roman" w:eastAsia="Calibri" w:hAnsi="Times New Roman" w:cs="Times New Roman"/>
          <w:spacing w:val="-1"/>
          <w:sz w:val="28"/>
          <w:szCs w:val="28"/>
        </w:rPr>
      </w:pPr>
      <w:proofErr w:type="spellStart"/>
      <w:r w:rsidRPr="0099359B">
        <w:rPr>
          <w:rFonts w:ascii="Times New Roman" w:eastAsia="Calibri" w:hAnsi="Times New Roman" w:cs="Times New Roman"/>
          <w:spacing w:val="-1"/>
          <w:sz w:val="28"/>
          <w:szCs w:val="28"/>
        </w:rPr>
        <w:t>Шорникова</w:t>
      </w:r>
      <w:proofErr w:type="spellEnd"/>
      <w:r w:rsidRPr="0099359B">
        <w:rPr>
          <w:rFonts w:ascii="Times New Roman" w:eastAsia="Calibri" w:hAnsi="Times New Roman" w:cs="Times New Roman"/>
          <w:spacing w:val="-1"/>
          <w:sz w:val="28"/>
          <w:szCs w:val="28"/>
        </w:rPr>
        <w:t xml:space="preserve"> М. И. Музыкальная литература. Музыка, её формы и жанры [Текст</w:t>
      </w:r>
      <w:proofErr w:type="gramStart"/>
      <w:r w:rsidRPr="0099359B">
        <w:rPr>
          <w:rFonts w:ascii="Times New Roman" w:eastAsia="Calibri" w:hAnsi="Times New Roman" w:cs="Times New Roman"/>
          <w:spacing w:val="-1"/>
          <w:sz w:val="28"/>
          <w:szCs w:val="28"/>
        </w:rPr>
        <w:t>] :</w:t>
      </w:r>
      <w:proofErr w:type="gramEnd"/>
      <w:r w:rsidRPr="0099359B">
        <w:rPr>
          <w:rFonts w:ascii="Times New Roman" w:eastAsia="Calibri" w:hAnsi="Times New Roman" w:cs="Times New Roman"/>
          <w:spacing w:val="-1"/>
          <w:sz w:val="28"/>
          <w:szCs w:val="28"/>
        </w:rPr>
        <w:t xml:space="preserve"> 1 год обучения : рабочая тетрадь : [0+] / М. </w:t>
      </w:r>
      <w:proofErr w:type="spellStart"/>
      <w:r w:rsidRPr="0099359B">
        <w:rPr>
          <w:rFonts w:ascii="Times New Roman" w:eastAsia="Calibri" w:hAnsi="Times New Roman" w:cs="Times New Roman"/>
          <w:spacing w:val="-1"/>
          <w:sz w:val="28"/>
          <w:szCs w:val="28"/>
        </w:rPr>
        <w:t>Шорникова</w:t>
      </w:r>
      <w:proofErr w:type="spellEnd"/>
      <w:r w:rsidRPr="0099359B">
        <w:rPr>
          <w:rFonts w:ascii="Times New Roman" w:eastAsia="Calibri" w:hAnsi="Times New Roman" w:cs="Times New Roman"/>
          <w:spacing w:val="-1"/>
          <w:sz w:val="28"/>
          <w:szCs w:val="28"/>
        </w:rPr>
        <w:t>. - Изд. 7-е. - Ростов-на-</w:t>
      </w:r>
      <w:proofErr w:type="gramStart"/>
      <w:r w:rsidRPr="0099359B">
        <w:rPr>
          <w:rFonts w:ascii="Times New Roman" w:eastAsia="Calibri" w:hAnsi="Times New Roman" w:cs="Times New Roman"/>
          <w:spacing w:val="-1"/>
          <w:sz w:val="28"/>
          <w:szCs w:val="28"/>
        </w:rPr>
        <w:t>Дону :</w:t>
      </w:r>
      <w:proofErr w:type="gramEnd"/>
      <w:r w:rsidRPr="0099359B">
        <w:rPr>
          <w:rFonts w:ascii="Times New Roman" w:eastAsia="Calibri" w:hAnsi="Times New Roman" w:cs="Times New Roman"/>
          <w:spacing w:val="-1"/>
          <w:sz w:val="28"/>
          <w:szCs w:val="28"/>
        </w:rPr>
        <w:t xml:space="preserve"> Феникс, 2018.</w:t>
      </w:r>
    </w:p>
    <w:p w:rsidR="003F070D" w:rsidRDefault="003F070D"/>
    <w:sectPr w:rsidR="003F070D" w:rsidSect="00ED0D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ont319">
    <w:altName w:val="Times New Roman"/>
    <w:charset w:val="CC"/>
    <w:family w:val="auto"/>
    <w:pitch w:val="variable"/>
  </w:font>
  <w:font w:name="DejaVu Sans">
    <w:altName w:val="Trebuchet MS"/>
    <w:charset w:val="CC"/>
    <w:family w:val="swiss"/>
    <w:pitch w:val="variable"/>
    <w:sig w:usb0="E7003EFF" w:usb1="D200F5FF" w:usb2="00046029" w:usb3="00000000" w:csb0="0000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NewtonCSanPin">
    <w:altName w:val="Times New Roman"/>
    <w:panose1 w:val="00000000000000000000"/>
    <w:charset w:val="CC"/>
    <w:family w:val="auto"/>
    <w:notTrueType/>
    <w:pitch w:val="variable"/>
    <w:sig w:usb0="000002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Liberation Sans">
    <w:charset w:val="00"/>
    <w:family w:val="swiss"/>
    <w:pitch w:val="variable"/>
  </w:font>
  <w:font w:name="Lucida Sans">
    <w:panose1 w:val="020B0602030504020204"/>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pStyle w:val="1"/>
      <w:lvlText w:val="%1."/>
      <w:lvlJc w:val="left"/>
      <w:pPr>
        <w:tabs>
          <w:tab w:val="num" w:pos="360"/>
        </w:tabs>
        <w:ind w:left="360" w:hanging="360"/>
      </w:pPr>
    </w:lvl>
    <w:lvl w:ilvl="1">
      <w:start w:val="1"/>
      <w:numFmt w:val="decimal"/>
      <w:pStyle w:val="2"/>
      <w:lvlText w:val="%1.%2."/>
      <w:lvlJc w:val="left"/>
      <w:pPr>
        <w:tabs>
          <w:tab w:val="num" w:pos="792"/>
        </w:tabs>
        <w:ind w:left="792" w:hanging="432"/>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pStyle w:val="10"/>
      <w:lvlText w:val="%1."/>
      <w:lvlJc w:val="left"/>
      <w:pPr>
        <w:tabs>
          <w:tab w:val="num" w:pos="360"/>
        </w:tabs>
        <w:ind w:left="360" w:hanging="360"/>
      </w:pPr>
      <w:rPr>
        <w:rFonts w:ascii="Symbol" w:hAnsi="Symbol" w:cs="Symbol"/>
        <w:sz w:val="26"/>
        <w:szCs w:val="26"/>
      </w:rPr>
    </w:lvl>
    <w:lvl w:ilvl="1">
      <w:start w:val="1"/>
      <w:numFmt w:val="decimal"/>
      <w:lvlText w:val="%1.%2."/>
      <w:lvlJc w:val="left"/>
      <w:pPr>
        <w:tabs>
          <w:tab w:val="num" w:pos="792"/>
        </w:tabs>
        <w:ind w:left="792" w:hanging="432"/>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bullet"/>
      <w:lvlText w:val=""/>
      <w:lvlJc w:val="left"/>
      <w:pPr>
        <w:tabs>
          <w:tab w:val="num" w:pos="0"/>
        </w:tabs>
        <w:ind w:left="720" w:hanging="360"/>
      </w:pPr>
      <w:rPr>
        <w:rFonts w:ascii="Symbol" w:hAnsi="Symbol" w:cs="Symbol"/>
        <w:sz w:val="26"/>
        <w:szCs w:val="2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6"/>
        <w:szCs w:val="26"/>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6"/>
        <w:szCs w:val="26"/>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olor w:val="000000"/>
        <w:spacing w:val="-7"/>
        <w:sz w:val="26"/>
        <w:szCs w:val="26"/>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color w:val="000000"/>
        <w:spacing w:val="-7"/>
        <w:sz w:val="26"/>
        <w:szCs w:val="26"/>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color w:val="000000"/>
        <w:spacing w:val="-7"/>
        <w:sz w:val="26"/>
        <w:szCs w:val="26"/>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11"/>
    <w:multiLevelType w:val="multilevel"/>
    <w:tmpl w:val="00000011"/>
    <w:name w:val="WW8Num17"/>
    <w:lvl w:ilvl="0">
      <w:start w:val="1"/>
      <w:numFmt w:val="bullet"/>
      <w:lvlText w:val=""/>
      <w:lvlJc w:val="left"/>
      <w:pPr>
        <w:tabs>
          <w:tab w:val="num" w:pos="720"/>
        </w:tabs>
        <w:ind w:left="720" w:hanging="360"/>
      </w:pPr>
      <w:rPr>
        <w:rFonts w:ascii="Symbol" w:hAnsi="Symbol" w:cs="Times New Roman"/>
        <w:b/>
        <w:sz w:val="26"/>
        <w:szCs w:val="26"/>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sz w:val="26"/>
        <w:szCs w:val="26"/>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sz w:val="26"/>
        <w:szCs w:val="26"/>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nsid w:val="00A43444"/>
    <w:multiLevelType w:val="multilevel"/>
    <w:tmpl w:val="9DF08A74"/>
    <w:styleLink w:val="WWNum1"/>
    <w:lvl w:ilvl="0">
      <w:start w:val="14"/>
      <w:numFmt w:val="decimal"/>
      <w:lvlText w:val="%1."/>
      <w:lvlJc w:val="left"/>
      <w:pPr>
        <w:ind w:left="0" w:firstLine="0"/>
      </w:pPr>
      <w:rPr>
        <w:rFonts w:ascii="Times New Roman" w:hAnsi="Times New Roman" w:cs="Times New Roman"/>
        <w:b w:val="0"/>
        <w:bCs w:val="0"/>
        <w:spacing w:val="1"/>
        <w:sz w:val="28"/>
        <w:szCs w:val="28"/>
      </w:rPr>
    </w:lvl>
    <w:lvl w:ilvl="1">
      <w:start w:val="1"/>
      <w:numFmt w:val="decimal"/>
      <w:lvlText w:val="%2."/>
      <w:lvlJc w:val="left"/>
      <w:pPr>
        <w:ind w:left="0" w:firstLine="0"/>
      </w:pPr>
      <w:rPr>
        <w:rFonts w:ascii="Times New Roman" w:hAnsi="Times New Roman" w:cs="Times New Roman"/>
        <w:b w:val="0"/>
        <w:bCs w:val="0"/>
        <w:spacing w:val="1"/>
        <w:sz w:val="28"/>
        <w:szCs w:val="28"/>
      </w:rPr>
    </w:lvl>
    <w:lvl w:ilvl="2">
      <w:numFmt w:val="bullet"/>
      <w:lvlText w:val=""/>
      <w:lvlJc w:val="left"/>
      <w:pPr>
        <w:ind w:left="0" w:firstLine="0"/>
      </w:pPr>
      <w:rPr>
        <w:rFonts w:ascii="Symbol" w:hAnsi="Symbol" w:cs="Symbol"/>
      </w:rPr>
    </w:lvl>
    <w:lvl w:ilvl="3">
      <w:numFmt w:val="bullet"/>
      <w:lvlText w:val=""/>
      <w:lvlJc w:val="left"/>
      <w:pPr>
        <w:ind w:left="0" w:firstLine="0"/>
      </w:pPr>
      <w:rPr>
        <w:rFonts w:ascii="Symbol" w:hAnsi="Symbol" w:cs="Symbol"/>
      </w:rPr>
    </w:lvl>
    <w:lvl w:ilvl="4">
      <w:numFmt w:val="bullet"/>
      <w:lvlText w:val=""/>
      <w:lvlJc w:val="left"/>
      <w:pPr>
        <w:ind w:left="0" w:firstLine="0"/>
      </w:pPr>
      <w:rPr>
        <w:rFonts w:ascii="Symbol" w:hAnsi="Symbol" w:cs="Symbol"/>
      </w:rPr>
    </w:lvl>
    <w:lvl w:ilvl="5">
      <w:numFmt w:val="bullet"/>
      <w:lvlText w:val=""/>
      <w:lvlJc w:val="left"/>
      <w:pPr>
        <w:ind w:left="0" w:firstLine="0"/>
      </w:pPr>
      <w:rPr>
        <w:rFonts w:ascii="Symbol" w:hAnsi="Symbol" w:cs="Symbol"/>
      </w:rPr>
    </w:lvl>
    <w:lvl w:ilvl="6">
      <w:numFmt w:val="bullet"/>
      <w:lvlText w:val=""/>
      <w:lvlJc w:val="left"/>
      <w:pPr>
        <w:ind w:left="0" w:firstLine="0"/>
      </w:pPr>
      <w:rPr>
        <w:rFonts w:ascii="Symbol" w:hAnsi="Symbol" w:cs="Symbol"/>
      </w:rPr>
    </w:lvl>
    <w:lvl w:ilvl="7">
      <w:numFmt w:val="bullet"/>
      <w:lvlText w:val=""/>
      <w:lvlJc w:val="left"/>
      <w:pPr>
        <w:ind w:left="0" w:firstLine="0"/>
      </w:pPr>
      <w:rPr>
        <w:rFonts w:ascii="Symbol" w:hAnsi="Symbol" w:cs="Symbol"/>
      </w:rPr>
    </w:lvl>
    <w:lvl w:ilvl="8">
      <w:numFmt w:val="bullet"/>
      <w:lvlText w:val=""/>
      <w:lvlJc w:val="left"/>
      <w:pPr>
        <w:ind w:left="0" w:firstLine="0"/>
      </w:pPr>
      <w:rPr>
        <w:rFonts w:ascii="Symbol" w:hAnsi="Symbol" w:cs="Symbol"/>
      </w:rPr>
    </w:lvl>
  </w:abstractNum>
  <w:abstractNum w:abstractNumId="6">
    <w:nsid w:val="09D73E25"/>
    <w:multiLevelType w:val="multilevel"/>
    <w:tmpl w:val="C3E6E6B6"/>
    <w:styleLink w:val="WWNum3"/>
    <w:lvl w:ilvl="0">
      <w:start w:val="1"/>
      <w:numFmt w:val="decimal"/>
      <w:lvlText w:val="%1."/>
      <w:lvlJc w:val="left"/>
      <w:pPr>
        <w:ind w:left="0" w:firstLine="0"/>
      </w:pPr>
      <w:rPr>
        <w:rFonts w:ascii="Times New Roman" w:hAnsi="Times New Roman" w:cs="Times New Roman"/>
        <w:b w:val="0"/>
        <w:bCs w:val="0"/>
        <w:spacing w:val="1"/>
        <w:sz w:val="28"/>
        <w:szCs w:val="28"/>
      </w:rPr>
    </w:lvl>
    <w:lvl w:ilvl="1">
      <w:numFmt w:val="bullet"/>
      <w:lvlText w:val=""/>
      <w:lvlJc w:val="left"/>
      <w:pPr>
        <w:ind w:left="0" w:firstLine="0"/>
      </w:pPr>
      <w:rPr>
        <w:rFonts w:ascii="Symbol" w:hAnsi="Symbol" w:cs="Symbol"/>
      </w:rPr>
    </w:lvl>
    <w:lvl w:ilvl="2">
      <w:numFmt w:val="bullet"/>
      <w:lvlText w:val=""/>
      <w:lvlJc w:val="left"/>
      <w:pPr>
        <w:ind w:left="0" w:firstLine="0"/>
      </w:pPr>
      <w:rPr>
        <w:rFonts w:ascii="Symbol" w:hAnsi="Symbol" w:cs="Symbol"/>
      </w:rPr>
    </w:lvl>
    <w:lvl w:ilvl="3">
      <w:numFmt w:val="bullet"/>
      <w:lvlText w:val=""/>
      <w:lvlJc w:val="left"/>
      <w:pPr>
        <w:ind w:left="0" w:firstLine="0"/>
      </w:pPr>
      <w:rPr>
        <w:rFonts w:ascii="Symbol" w:hAnsi="Symbol" w:cs="Symbol"/>
      </w:rPr>
    </w:lvl>
    <w:lvl w:ilvl="4">
      <w:numFmt w:val="bullet"/>
      <w:lvlText w:val=""/>
      <w:lvlJc w:val="left"/>
      <w:pPr>
        <w:ind w:left="0" w:firstLine="0"/>
      </w:pPr>
      <w:rPr>
        <w:rFonts w:ascii="Symbol" w:hAnsi="Symbol" w:cs="Symbol"/>
      </w:rPr>
    </w:lvl>
    <w:lvl w:ilvl="5">
      <w:numFmt w:val="bullet"/>
      <w:lvlText w:val=""/>
      <w:lvlJc w:val="left"/>
      <w:pPr>
        <w:ind w:left="0" w:firstLine="0"/>
      </w:pPr>
      <w:rPr>
        <w:rFonts w:ascii="Symbol" w:hAnsi="Symbol" w:cs="Symbol"/>
      </w:rPr>
    </w:lvl>
    <w:lvl w:ilvl="6">
      <w:numFmt w:val="bullet"/>
      <w:lvlText w:val=""/>
      <w:lvlJc w:val="left"/>
      <w:pPr>
        <w:ind w:left="0" w:firstLine="0"/>
      </w:pPr>
      <w:rPr>
        <w:rFonts w:ascii="Symbol" w:hAnsi="Symbol" w:cs="Symbol"/>
      </w:rPr>
    </w:lvl>
    <w:lvl w:ilvl="7">
      <w:numFmt w:val="bullet"/>
      <w:lvlText w:val=""/>
      <w:lvlJc w:val="left"/>
      <w:pPr>
        <w:ind w:left="0" w:firstLine="0"/>
      </w:pPr>
      <w:rPr>
        <w:rFonts w:ascii="Symbol" w:hAnsi="Symbol" w:cs="Symbol"/>
      </w:rPr>
    </w:lvl>
    <w:lvl w:ilvl="8">
      <w:numFmt w:val="bullet"/>
      <w:lvlText w:val=""/>
      <w:lvlJc w:val="left"/>
      <w:pPr>
        <w:ind w:left="0" w:firstLine="0"/>
      </w:pPr>
      <w:rPr>
        <w:rFonts w:ascii="Symbol" w:hAnsi="Symbol" w:cs="Symbol"/>
      </w:rPr>
    </w:lvl>
  </w:abstractNum>
  <w:abstractNum w:abstractNumId="7">
    <w:nsid w:val="0A691D7E"/>
    <w:multiLevelType w:val="multilevel"/>
    <w:tmpl w:val="4C0268FA"/>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
    <w:nsid w:val="15284E06"/>
    <w:multiLevelType w:val="multilevel"/>
    <w:tmpl w:val="E4F2C968"/>
    <w:styleLink w:val="WWNum2"/>
    <w:lvl w:ilvl="0">
      <w:start w:val="7"/>
      <w:numFmt w:val="decimal"/>
      <w:lvlText w:val="%1."/>
      <w:lvlJc w:val="left"/>
      <w:pPr>
        <w:ind w:left="0" w:firstLine="0"/>
      </w:pPr>
      <w:rPr>
        <w:rFonts w:ascii="Times New Roman" w:hAnsi="Times New Roman" w:cs="Times New Roman"/>
        <w:b w:val="0"/>
        <w:bCs w:val="0"/>
        <w:spacing w:val="1"/>
        <w:sz w:val="28"/>
        <w:szCs w:val="28"/>
      </w:rPr>
    </w:lvl>
    <w:lvl w:ilvl="1">
      <w:numFmt w:val="bullet"/>
      <w:lvlText w:val=""/>
      <w:lvlJc w:val="left"/>
      <w:pPr>
        <w:ind w:left="0" w:firstLine="0"/>
      </w:pPr>
      <w:rPr>
        <w:rFonts w:ascii="Symbol" w:hAnsi="Symbol" w:cs="Symbol"/>
      </w:rPr>
    </w:lvl>
    <w:lvl w:ilvl="2">
      <w:numFmt w:val="bullet"/>
      <w:lvlText w:val=""/>
      <w:lvlJc w:val="left"/>
      <w:pPr>
        <w:ind w:left="0" w:firstLine="0"/>
      </w:pPr>
      <w:rPr>
        <w:rFonts w:ascii="Symbol" w:hAnsi="Symbol" w:cs="Symbol"/>
      </w:rPr>
    </w:lvl>
    <w:lvl w:ilvl="3">
      <w:numFmt w:val="bullet"/>
      <w:lvlText w:val=""/>
      <w:lvlJc w:val="left"/>
      <w:pPr>
        <w:ind w:left="0" w:firstLine="0"/>
      </w:pPr>
      <w:rPr>
        <w:rFonts w:ascii="Symbol" w:hAnsi="Symbol" w:cs="Symbol"/>
      </w:rPr>
    </w:lvl>
    <w:lvl w:ilvl="4">
      <w:numFmt w:val="bullet"/>
      <w:lvlText w:val=""/>
      <w:lvlJc w:val="left"/>
      <w:pPr>
        <w:ind w:left="0" w:firstLine="0"/>
      </w:pPr>
      <w:rPr>
        <w:rFonts w:ascii="Symbol" w:hAnsi="Symbol" w:cs="Symbol"/>
      </w:rPr>
    </w:lvl>
    <w:lvl w:ilvl="5">
      <w:numFmt w:val="bullet"/>
      <w:lvlText w:val=""/>
      <w:lvlJc w:val="left"/>
      <w:pPr>
        <w:ind w:left="0" w:firstLine="0"/>
      </w:pPr>
      <w:rPr>
        <w:rFonts w:ascii="Symbol" w:hAnsi="Symbol" w:cs="Symbol"/>
      </w:rPr>
    </w:lvl>
    <w:lvl w:ilvl="6">
      <w:numFmt w:val="bullet"/>
      <w:lvlText w:val=""/>
      <w:lvlJc w:val="left"/>
      <w:pPr>
        <w:ind w:left="0" w:firstLine="0"/>
      </w:pPr>
      <w:rPr>
        <w:rFonts w:ascii="Symbol" w:hAnsi="Symbol" w:cs="Symbol"/>
      </w:rPr>
    </w:lvl>
    <w:lvl w:ilvl="7">
      <w:numFmt w:val="bullet"/>
      <w:lvlText w:val=""/>
      <w:lvlJc w:val="left"/>
      <w:pPr>
        <w:ind w:left="0" w:firstLine="0"/>
      </w:pPr>
      <w:rPr>
        <w:rFonts w:ascii="Symbol" w:hAnsi="Symbol" w:cs="Symbol"/>
      </w:rPr>
    </w:lvl>
    <w:lvl w:ilvl="8">
      <w:numFmt w:val="bullet"/>
      <w:lvlText w:val=""/>
      <w:lvlJc w:val="left"/>
      <w:pPr>
        <w:ind w:left="0" w:firstLine="0"/>
      </w:pPr>
      <w:rPr>
        <w:rFonts w:ascii="Symbol" w:hAnsi="Symbol" w:cs="Symbol"/>
      </w:rPr>
    </w:lvl>
  </w:abstractNum>
  <w:abstractNum w:abstractNumId="9">
    <w:nsid w:val="20C306EC"/>
    <w:multiLevelType w:val="multilevel"/>
    <w:tmpl w:val="571424BC"/>
    <w:styleLink w:val="WWNum7"/>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10">
    <w:nsid w:val="2F4D61A8"/>
    <w:multiLevelType w:val="multilevel"/>
    <w:tmpl w:val="66E281A2"/>
    <w:lvl w:ilvl="0">
      <w:start w:val="2"/>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1">
    <w:nsid w:val="35827FA4"/>
    <w:multiLevelType w:val="hybridMultilevel"/>
    <w:tmpl w:val="15B8BC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1E6D06"/>
    <w:multiLevelType w:val="multilevel"/>
    <w:tmpl w:val="A20E85F8"/>
    <w:lvl w:ilvl="0">
      <w:start w:val="1"/>
      <w:numFmt w:val="decimal"/>
      <w:lvlText w:val="%1."/>
      <w:lvlJc w:val="left"/>
      <w:pPr>
        <w:ind w:left="450" w:hanging="450"/>
      </w:pPr>
    </w:lvl>
    <w:lvl w:ilvl="1">
      <w:start w:val="3"/>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3">
    <w:nsid w:val="44D31061"/>
    <w:multiLevelType w:val="multilevel"/>
    <w:tmpl w:val="161A4D96"/>
    <w:styleLink w:val="WWNum4"/>
    <w:lvl w:ilvl="0">
      <w:numFmt w:val="bullet"/>
      <w:lvlText w:val="-"/>
      <w:lvlJc w:val="left"/>
      <w:pPr>
        <w:ind w:left="0" w:firstLine="0"/>
      </w:pPr>
      <w:rPr>
        <w:rFonts w:ascii="Times New Roman" w:hAnsi="Times New Roman" w:cs="Times New Roman"/>
        <w:b w:val="0"/>
        <w:bCs w:val="0"/>
        <w:sz w:val="28"/>
        <w:szCs w:val="28"/>
      </w:rPr>
    </w:lvl>
    <w:lvl w:ilvl="1">
      <w:numFmt w:val="bullet"/>
      <w:lvlText w:val=""/>
      <w:lvlJc w:val="left"/>
      <w:pPr>
        <w:ind w:left="0" w:firstLine="0"/>
      </w:pPr>
      <w:rPr>
        <w:rFonts w:ascii="Symbol" w:hAnsi="Symbol" w:cs="Symbol"/>
      </w:rPr>
    </w:lvl>
    <w:lvl w:ilvl="2">
      <w:numFmt w:val="bullet"/>
      <w:lvlText w:val=""/>
      <w:lvlJc w:val="left"/>
      <w:pPr>
        <w:ind w:left="0" w:firstLine="0"/>
      </w:pPr>
      <w:rPr>
        <w:rFonts w:ascii="Symbol" w:hAnsi="Symbol" w:cs="Symbol"/>
      </w:rPr>
    </w:lvl>
    <w:lvl w:ilvl="3">
      <w:numFmt w:val="bullet"/>
      <w:lvlText w:val=""/>
      <w:lvlJc w:val="left"/>
      <w:pPr>
        <w:ind w:left="0" w:firstLine="0"/>
      </w:pPr>
      <w:rPr>
        <w:rFonts w:ascii="Symbol" w:hAnsi="Symbol" w:cs="Symbol"/>
      </w:rPr>
    </w:lvl>
    <w:lvl w:ilvl="4">
      <w:numFmt w:val="bullet"/>
      <w:lvlText w:val=""/>
      <w:lvlJc w:val="left"/>
      <w:pPr>
        <w:ind w:left="0" w:firstLine="0"/>
      </w:pPr>
      <w:rPr>
        <w:rFonts w:ascii="Symbol" w:hAnsi="Symbol" w:cs="Symbol"/>
      </w:rPr>
    </w:lvl>
    <w:lvl w:ilvl="5">
      <w:numFmt w:val="bullet"/>
      <w:lvlText w:val=""/>
      <w:lvlJc w:val="left"/>
      <w:pPr>
        <w:ind w:left="0" w:firstLine="0"/>
      </w:pPr>
      <w:rPr>
        <w:rFonts w:ascii="Symbol" w:hAnsi="Symbol" w:cs="Symbol"/>
      </w:rPr>
    </w:lvl>
    <w:lvl w:ilvl="6">
      <w:numFmt w:val="bullet"/>
      <w:lvlText w:val=""/>
      <w:lvlJc w:val="left"/>
      <w:pPr>
        <w:ind w:left="0" w:firstLine="0"/>
      </w:pPr>
      <w:rPr>
        <w:rFonts w:ascii="Symbol" w:hAnsi="Symbol" w:cs="Symbol"/>
      </w:rPr>
    </w:lvl>
    <w:lvl w:ilvl="7">
      <w:numFmt w:val="bullet"/>
      <w:lvlText w:val=""/>
      <w:lvlJc w:val="left"/>
      <w:pPr>
        <w:ind w:left="0" w:firstLine="0"/>
      </w:pPr>
      <w:rPr>
        <w:rFonts w:ascii="Symbol" w:hAnsi="Symbol" w:cs="Symbol"/>
      </w:rPr>
    </w:lvl>
    <w:lvl w:ilvl="8">
      <w:numFmt w:val="bullet"/>
      <w:lvlText w:val=""/>
      <w:lvlJc w:val="left"/>
      <w:pPr>
        <w:ind w:left="0" w:firstLine="0"/>
      </w:pPr>
      <w:rPr>
        <w:rFonts w:ascii="Symbol" w:hAnsi="Symbol" w:cs="Symbol"/>
      </w:rPr>
    </w:lvl>
  </w:abstractNum>
  <w:abstractNum w:abstractNumId="14">
    <w:nsid w:val="53B20C3D"/>
    <w:multiLevelType w:val="hybridMultilevel"/>
    <w:tmpl w:val="72A0F5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5B797AD7"/>
    <w:multiLevelType w:val="multilevel"/>
    <w:tmpl w:val="A5C6273A"/>
    <w:styleLink w:val="WWNum6"/>
    <w:lvl w:ilvl="0">
      <w:numFmt w:val="bullet"/>
      <w:lvlText w:val="-"/>
      <w:lvlJc w:val="left"/>
      <w:pPr>
        <w:ind w:left="0" w:firstLine="0"/>
      </w:pPr>
      <w:rPr>
        <w:rFonts w:ascii="Times New Roman" w:hAnsi="Times New Roman" w:cs="Times New Roman"/>
        <w:b w:val="0"/>
        <w:bCs w:val="0"/>
        <w:sz w:val="28"/>
        <w:szCs w:val="28"/>
      </w:rPr>
    </w:lvl>
    <w:lvl w:ilvl="1">
      <w:numFmt w:val="bullet"/>
      <w:lvlText w:val=""/>
      <w:lvlJc w:val="left"/>
      <w:pPr>
        <w:ind w:left="0" w:firstLine="0"/>
      </w:pPr>
      <w:rPr>
        <w:rFonts w:ascii="Symbol" w:hAnsi="Symbol" w:cs="Symbol"/>
      </w:rPr>
    </w:lvl>
    <w:lvl w:ilvl="2">
      <w:numFmt w:val="bullet"/>
      <w:lvlText w:val=""/>
      <w:lvlJc w:val="left"/>
      <w:pPr>
        <w:ind w:left="0" w:firstLine="0"/>
      </w:pPr>
      <w:rPr>
        <w:rFonts w:ascii="Symbol" w:hAnsi="Symbol" w:cs="Symbol"/>
      </w:rPr>
    </w:lvl>
    <w:lvl w:ilvl="3">
      <w:numFmt w:val="bullet"/>
      <w:lvlText w:val=""/>
      <w:lvlJc w:val="left"/>
      <w:pPr>
        <w:ind w:left="0" w:firstLine="0"/>
      </w:pPr>
      <w:rPr>
        <w:rFonts w:ascii="Symbol" w:hAnsi="Symbol" w:cs="Symbol"/>
      </w:rPr>
    </w:lvl>
    <w:lvl w:ilvl="4">
      <w:numFmt w:val="bullet"/>
      <w:lvlText w:val=""/>
      <w:lvlJc w:val="left"/>
      <w:pPr>
        <w:ind w:left="0" w:firstLine="0"/>
      </w:pPr>
      <w:rPr>
        <w:rFonts w:ascii="Symbol" w:hAnsi="Symbol" w:cs="Symbol"/>
      </w:rPr>
    </w:lvl>
    <w:lvl w:ilvl="5">
      <w:numFmt w:val="bullet"/>
      <w:lvlText w:val=""/>
      <w:lvlJc w:val="left"/>
      <w:pPr>
        <w:ind w:left="0" w:firstLine="0"/>
      </w:pPr>
      <w:rPr>
        <w:rFonts w:ascii="Symbol" w:hAnsi="Symbol" w:cs="Symbol"/>
      </w:rPr>
    </w:lvl>
    <w:lvl w:ilvl="6">
      <w:numFmt w:val="bullet"/>
      <w:lvlText w:val=""/>
      <w:lvlJc w:val="left"/>
      <w:pPr>
        <w:ind w:left="0" w:firstLine="0"/>
      </w:pPr>
      <w:rPr>
        <w:rFonts w:ascii="Symbol" w:hAnsi="Symbol" w:cs="Symbol"/>
      </w:rPr>
    </w:lvl>
    <w:lvl w:ilvl="7">
      <w:numFmt w:val="bullet"/>
      <w:lvlText w:val=""/>
      <w:lvlJc w:val="left"/>
      <w:pPr>
        <w:ind w:left="0" w:firstLine="0"/>
      </w:pPr>
      <w:rPr>
        <w:rFonts w:ascii="Symbol" w:hAnsi="Symbol" w:cs="Symbol"/>
      </w:rPr>
    </w:lvl>
    <w:lvl w:ilvl="8">
      <w:numFmt w:val="bullet"/>
      <w:lvlText w:val=""/>
      <w:lvlJc w:val="left"/>
      <w:pPr>
        <w:ind w:left="0" w:firstLine="0"/>
      </w:pPr>
      <w:rPr>
        <w:rFonts w:ascii="Symbol" w:hAnsi="Symbol" w:cs="Symbol"/>
      </w:rPr>
    </w:lvl>
  </w:abstractNum>
  <w:abstractNum w:abstractNumId="16">
    <w:nsid w:val="629B10F2"/>
    <w:multiLevelType w:val="multilevel"/>
    <w:tmpl w:val="B00A24EE"/>
    <w:styleLink w:val="11"/>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17">
    <w:nsid w:val="65C46494"/>
    <w:multiLevelType w:val="multilevel"/>
    <w:tmpl w:val="A7B8DFBC"/>
    <w:styleLink w:val="WWNum5"/>
    <w:lvl w:ilvl="0">
      <w:numFmt w:val="bullet"/>
      <w:lvlText w:val="-"/>
      <w:lvlJc w:val="left"/>
      <w:pPr>
        <w:ind w:left="0" w:firstLine="0"/>
      </w:pPr>
      <w:rPr>
        <w:rFonts w:ascii="Times New Roman" w:hAnsi="Times New Roman" w:cs="Times New Roman"/>
        <w:b w:val="0"/>
        <w:bCs w:val="0"/>
        <w:sz w:val="28"/>
        <w:szCs w:val="28"/>
      </w:rPr>
    </w:lvl>
    <w:lvl w:ilvl="1">
      <w:numFmt w:val="bullet"/>
      <w:lvlText w:val=""/>
      <w:lvlJc w:val="left"/>
      <w:pPr>
        <w:ind w:left="0" w:firstLine="0"/>
      </w:pPr>
      <w:rPr>
        <w:rFonts w:ascii="Symbol" w:hAnsi="Symbol" w:cs="Symbol"/>
      </w:rPr>
    </w:lvl>
    <w:lvl w:ilvl="2">
      <w:numFmt w:val="bullet"/>
      <w:lvlText w:val=""/>
      <w:lvlJc w:val="left"/>
      <w:pPr>
        <w:ind w:left="0" w:firstLine="0"/>
      </w:pPr>
      <w:rPr>
        <w:rFonts w:ascii="Symbol" w:hAnsi="Symbol" w:cs="Symbol"/>
      </w:rPr>
    </w:lvl>
    <w:lvl w:ilvl="3">
      <w:numFmt w:val="bullet"/>
      <w:lvlText w:val=""/>
      <w:lvlJc w:val="left"/>
      <w:pPr>
        <w:ind w:left="0" w:firstLine="0"/>
      </w:pPr>
      <w:rPr>
        <w:rFonts w:ascii="Symbol" w:hAnsi="Symbol" w:cs="Symbol"/>
      </w:rPr>
    </w:lvl>
    <w:lvl w:ilvl="4">
      <w:numFmt w:val="bullet"/>
      <w:lvlText w:val=""/>
      <w:lvlJc w:val="left"/>
      <w:pPr>
        <w:ind w:left="0" w:firstLine="0"/>
      </w:pPr>
      <w:rPr>
        <w:rFonts w:ascii="Symbol" w:hAnsi="Symbol" w:cs="Symbol"/>
      </w:rPr>
    </w:lvl>
    <w:lvl w:ilvl="5">
      <w:numFmt w:val="bullet"/>
      <w:lvlText w:val=""/>
      <w:lvlJc w:val="left"/>
      <w:pPr>
        <w:ind w:left="0" w:firstLine="0"/>
      </w:pPr>
      <w:rPr>
        <w:rFonts w:ascii="Symbol" w:hAnsi="Symbol" w:cs="Symbol"/>
      </w:rPr>
    </w:lvl>
    <w:lvl w:ilvl="6">
      <w:numFmt w:val="bullet"/>
      <w:lvlText w:val=""/>
      <w:lvlJc w:val="left"/>
      <w:pPr>
        <w:ind w:left="0" w:firstLine="0"/>
      </w:pPr>
      <w:rPr>
        <w:rFonts w:ascii="Symbol" w:hAnsi="Symbol" w:cs="Symbol"/>
      </w:rPr>
    </w:lvl>
    <w:lvl w:ilvl="7">
      <w:numFmt w:val="bullet"/>
      <w:lvlText w:val=""/>
      <w:lvlJc w:val="left"/>
      <w:pPr>
        <w:ind w:left="0" w:firstLine="0"/>
      </w:pPr>
      <w:rPr>
        <w:rFonts w:ascii="Symbol" w:hAnsi="Symbol" w:cs="Symbol"/>
      </w:rPr>
    </w:lvl>
    <w:lvl w:ilvl="8">
      <w:numFmt w:val="bullet"/>
      <w:lvlText w:val=""/>
      <w:lvlJc w:val="left"/>
      <w:pPr>
        <w:ind w:left="0" w:firstLine="0"/>
      </w:pPr>
      <w:rPr>
        <w:rFonts w:ascii="Symbol" w:hAnsi="Symbol" w:cs="Symbol"/>
      </w:rPr>
    </w:lvl>
  </w:abstractNum>
  <w:abstractNum w:abstractNumId="18">
    <w:nsid w:val="65F06719"/>
    <w:multiLevelType w:val="hybridMultilevel"/>
    <w:tmpl w:val="1CA8AB94"/>
    <w:lvl w:ilvl="0" w:tplc="B07AD52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nsid w:val="65F11942"/>
    <w:multiLevelType w:val="multilevel"/>
    <w:tmpl w:val="6AF0D2FC"/>
    <w:styleLink w:val="30"/>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20">
    <w:nsid w:val="71AE7044"/>
    <w:multiLevelType w:val="hybridMultilevel"/>
    <w:tmpl w:val="70D412AA"/>
    <w:lvl w:ilvl="0" w:tplc="710E7F9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7275434D"/>
    <w:multiLevelType w:val="hybridMultilevel"/>
    <w:tmpl w:val="1C3C9492"/>
    <w:lvl w:ilvl="0" w:tplc="4C0E407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73887D1D"/>
    <w:multiLevelType w:val="hybridMultilevel"/>
    <w:tmpl w:val="4F70D478"/>
    <w:lvl w:ilvl="0" w:tplc="1EEA461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7FA70050"/>
    <w:multiLevelType w:val="hybridMultilevel"/>
    <w:tmpl w:val="6C0A3D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lvlOverride w:ilvl="2"/>
    <w:lvlOverride w:ilvl="3"/>
    <w:lvlOverride w:ilvl="4"/>
    <w:lvlOverride w:ilvl="5"/>
    <w:lvlOverride w:ilvl="6"/>
    <w:lvlOverride w:ilvl="7"/>
    <w:lvlOverride w:ilvl="8"/>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8"/>
  </w:num>
  <w:num w:numId="17">
    <w:abstractNumId w:val="9"/>
  </w:num>
  <w:num w:numId="18">
    <w:abstractNumId w:val="13"/>
  </w:num>
  <w:num w:numId="19">
    <w:abstractNumId w:val="15"/>
  </w:num>
  <w:num w:numId="20">
    <w:abstractNumId w:val="16"/>
  </w:num>
  <w:num w:numId="21">
    <w:abstractNumId w:val="17"/>
  </w:num>
  <w:num w:numId="22">
    <w:abstractNumId w:val="19"/>
  </w:num>
  <w:num w:numId="23">
    <w:abstractNumId w:val="4"/>
  </w:num>
  <w:num w:numId="24">
    <w:abstractNumId w:val="23"/>
  </w:num>
  <w:num w:numId="25">
    <w:abstractNumId w:val="14"/>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2"/>
  </w:compat>
  <w:rsids>
    <w:rsidRoot w:val="00900F3B"/>
    <w:rsid w:val="00003164"/>
    <w:rsid w:val="00024A7D"/>
    <w:rsid w:val="00051DF9"/>
    <w:rsid w:val="00053D1A"/>
    <w:rsid w:val="000545F7"/>
    <w:rsid w:val="000569A3"/>
    <w:rsid w:val="00093B24"/>
    <w:rsid w:val="00095F7D"/>
    <w:rsid w:val="00096AF0"/>
    <w:rsid w:val="00097429"/>
    <w:rsid w:val="000A35EA"/>
    <w:rsid w:val="000B3D30"/>
    <w:rsid w:val="000B6094"/>
    <w:rsid w:val="000E6C15"/>
    <w:rsid w:val="00101971"/>
    <w:rsid w:val="0010343D"/>
    <w:rsid w:val="0011021B"/>
    <w:rsid w:val="001319D8"/>
    <w:rsid w:val="0013510F"/>
    <w:rsid w:val="00136E9B"/>
    <w:rsid w:val="00145984"/>
    <w:rsid w:val="001577C4"/>
    <w:rsid w:val="001641E7"/>
    <w:rsid w:val="00164B25"/>
    <w:rsid w:val="00165FE3"/>
    <w:rsid w:val="00167D11"/>
    <w:rsid w:val="00195903"/>
    <w:rsid w:val="00195DBC"/>
    <w:rsid w:val="001A3431"/>
    <w:rsid w:val="001B2C16"/>
    <w:rsid w:val="001B387E"/>
    <w:rsid w:val="001C5361"/>
    <w:rsid w:val="001D2614"/>
    <w:rsid w:val="001D4839"/>
    <w:rsid w:val="00207D26"/>
    <w:rsid w:val="00211C90"/>
    <w:rsid w:val="00216206"/>
    <w:rsid w:val="00220222"/>
    <w:rsid w:val="00224B4A"/>
    <w:rsid w:val="00234D8C"/>
    <w:rsid w:val="00251126"/>
    <w:rsid w:val="002644D7"/>
    <w:rsid w:val="002660F6"/>
    <w:rsid w:val="00272FE1"/>
    <w:rsid w:val="00277077"/>
    <w:rsid w:val="0028551B"/>
    <w:rsid w:val="00287FA8"/>
    <w:rsid w:val="002904C4"/>
    <w:rsid w:val="00292E99"/>
    <w:rsid w:val="002A0944"/>
    <w:rsid w:val="002A35C4"/>
    <w:rsid w:val="002B5716"/>
    <w:rsid w:val="002B758D"/>
    <w:rsid w:val="002D35EE"/>
    <w:rsid w:val="002D61E6"/>
    <w:rsid w:val="002E017D"/>
    <w:rsid w:val="002E31D5"/>
    <w:rsid w:val="002E5595"/>
    <w:rsid w:val="002F5229"/>
    <w:rsid w:val="002F5733"/>
    <w:rsid w:val="002F7BFC"/>
    <w:rsid w:val="00300A9B"/>
    <w:rsid w:val="00302CD2"/>
    <w:rsid w:val="00311280"/>
    <w:rsid w:val="003247BD"/>
    <w:rsid w:val="00325322"/>
    <w:rsid w:val="00332B06"/>
    <w:rsid w:val="003337A8"/>
    <w:rsid w:val="00334A20"/>
    <w:rsid w:val="00337BF4"/>
    <w:rsid w:val="00342112"/>
    <w:rsid w:val="00343937"/>
    <w:rsid w:val="00360231"/>
    <w:rsid w:val="00392654"/>
    <w:rsid w:val="00394012"/>
    <w:rsid w:val="00396381"/>
    <w:rsid w:val="00397298"/>
    <w:rsid w:val="003A7198"/>
    <w:rsid w:val="003C6BEB"/>
    <w:rsid w:val="003F070D"/>
    <w:rsid w:val="003F152C"/>
    <w:rsid w:val="003F4543"/>
    <w:rsid w:val="00400A09"/>
    <w:rsid w:val="00401E90"/>
    <w:rsid w:val="00416DD2"/>
    <w:rsid w:val="00422A74"/>
    <w:rsid w:val="00434FDF"/>
    <w:rsid w:val="00444BC9"/>
    <w:rsid w:val="004471DC"/>
    <w:rsid w:val="00456912"/>
    <w:rsid w:val="00462A5B"/>
    <w:rsid w:val="00464ACD"/>
    <w:rsid w:val="00474C74"/>
    <w:rsid w:val="004804A1"/>
    <w:rsid w:val="00482397"/>
    <w:rsid w:val="004964BB"/>
    <w:rsid w:val="004A4040"/>
    <w:rsid w:val="004A41F4"/>
    <w:rsid w:val="004D0070"/>
    <w:rsid w:val="004E0168"/>
    <w:rsid w:val="004E0B06"/>
    <w:rsid w:val="004E4948"/>
    <w:rsid w:val="004E6F1A"/>
    <w:rsid w:val="004F03BE"/>
    <w:rsid w:val="004F1917"/>
    <w:rsid w:val="00505FCA"/>
    <w:rsid w:val="00506222"/>
    <w:rsid w:val="00530E58"/>
    <w:rsid w:val="005310CE"/>
    <w:rsid w:val="0053414F"/>
    <w:rsid w:val="00544E6D"/>
    <w:rsid w:val="00546858"/>
    <w:rsid w:val="00555670"/>
    <w:rsid w:val="00577DBA"/>
    <w:rsid w:val="0058170B"/>
    <w:rsid w:val="005C4328"/>
    <w:rsid w:val="005C4C9D"/>
    <w:rsid w:val="005D123B"/>
    <w:rsid w:val="005D27C7"/>
    <w:rsid w:val="005D43A8"/>
    <w:rsid w:val="005E63F5"/>
    <w:rsid w:val="005E6ACA"/>
    <w:rsid w:val="005F4411"/>
    <w:rsid w:val="006035E0"/>
    <w:rsid w:val="00610AE8"/>
    <w:rsid w:val="00612E6C"/>
    <w:rsid w:val="006130CB"/>
    <w:rsid w:val="006138EB"/>
    <w:rsid w:val="0063570B"/>
    <w:rsid w:val="00653489"/>
    <w:rsid w:val="00661000"/>
    <w:rsid w:val="0067698D"/>
    <w:rsid w:val="00687C03"/>
    <w:rsid w:val="00690F5C"/>
    <w:rsid w:val="006A75A8"/>
    <w:rsid w:val="006B01E7"/>
    <w:rsid w:val="006B4BFE"/>
    <w:rsid w:val="006B5646"/>
    <w:rsid w:val="006C3526"/>
    <w:rsid w:val="006C77DB"/>
    <w:rsid w:val="006D1153"/>
    <w:rsid w:val="006D30DF"/>
    <w:rsid w:val="006D5DD2"/>
    <w:rsid w:val="006F65FE"/>
    <w:rsid w:val="006F7FE5"/>
    <w:rsid w:val="007002D5"/>
    <w:rsid w:val="00707994"/>
    <w:rsid w:val="0071277C"/>
    <w:rsid w:val="00713EDA"/>
    <w:rsid w:val="007144D7"/>
    <w:rsid w:val="00725F9C"/>
    <w:rsid w:val="00736B28"/>
    <w:rsid w:val="0075125B"/>
    <w:rsid w:val="00753CA0"/>
    <w:rsid w:val="00761374"/>
    <w:rsid w:val="00761432"/>
    <w:rsid w:val="00770FF1"/>
    <w:rsid w:val="007878F0"/>
    <w:rsid w:val="00794F66"/>
    <w:rsid w:val="00795874"/>
    <w:rsid w:val="007C0913"/>
    <w:rsid w:val="007C4F88"/>
    <w:rsid w:val="007D56EF"/>
    <w:rsid w:val="007F2883"/>
    <w:rsid w:val="00804931"/>
    <w:rsid w:val="0081154E"/>
    <w:rsid w:val="0081327E"/>
    <w:rsid w:val="008146E1"/>
    <w:rsid w:val="00821C7C"/>
    <w:rsid w:val="0083643B"/>
    <w:rsid w:val="008409BE"/>
    <w:rsid w:val="00873D60"/>
    <w:rsid w:val="00876251"/>
    <w:rsid w:val="008813D0"/>
    <w:rsid w:val="00897828"/>
    <w:rsid w:val="008A16FD"/>
    <w:rsid w:val="008B2B40"/>
    <w:rsid w:val="008B58BF"/>
    <w:rsid w:val="008B7C09"/>
    <w:rsid w:val="008C49F7"/>
    <w:rsid w:val="008C7087"/>
    <w:rsid w:val="008D098B"/>
    <w:rsid w:val="008E5666"/>
    <w:rsid w:val="008F02E0"/>
    <w:rsid w:val="008F11DF"/>
    <w:rsid w:val="009008BC"/>
    <w:rsid w:val="00900F3B"/>
    <w:rsid w:val="00903872"/>
    <w:rsid w:val="00930BA8"/>
    <w:rsid w:val="00934894"/>
    <w:rsid w:val="0093541B"/>
    <w:rsid w:val="00951877"/>
    <w:rsid w:val="00954958"/>
    <w:rsid w:val="0096233D"/>
    <w:rsid w:val="009667C6"/>
    <w:rsid w:val="009679A8"/>
    <w:rsid w:val="00967B42"/>
    <w:rsid w:val="00971783"/>
    <w:rsid w:val="009740DF"/>
    <w:rsid w:val="00983C0A"/>
    <w:rsid w:val="0099359B"/>
    <w:rsid w:val="009A0273"/>
    <w:rsid w:val="009A68E6"/>
    <w:rsid w:val="009B20D7"/>
    <w:rsid w:val="009B3567"/>
    <w:rsid w:val="009B787B"/>
    <w:rsid w:val="009E0386"/>
    <w:rsid w:val="009E08EA"/>
    <w:rsid w:val="009F5F61"/>
    <w:rsid w:val="00A00444"/>
    <w:rsid w:val="00A02E42"/>
    <w:rsid w:val="00A04BE2"/>
    <w:rsid w:val="00A10764"/>
    <w:rsid w:val="00A243B6"/>
    <w:rsid w:val="00A2529F"/>
    <w:rsid w:val="00A36B46"/>
    <w:rsid w:val="00A43908"/>
    <w:rsid w:val="00A4398E"/>
    <w:rsid w:val="00A45B56"/>
    <w:rsid w:val="00A50962"/>
    <w:rsid w:val="00A6003C"/>
    <w:rsid w:val="00A737A7"/>
    <w:rsid w:val="00A83724"/>
    <w:rsid w:val="00A87215"/>
    <w:rsid w:val="00A97FBB"/>
    <w:rsid w:val="00AA122C"/>
    <w:rsid w:val="00AB543D"/>
    <w:rsid w:val="00AD44AF"/>
    <w:rsid w:val="00AD60E0"/>
    <w:rsid w:val="00AE0BEA"/>
    <w:rsid w:val="00AE1758"/>
    <w:rsid w:val="00AE3362"/>
    <w:rsid w:val="00AE6C04"/>
    <w:rsid w:val="00AF5324"/>
    <w:rsid w:val="00AF5565"/>
    <w:rsid w:val="00AF7C2E"/>
    <w:rsid w:val="00B110A1"/>
    <w:rsid w:val="00B125E6"/>
    <w:rsid w:val="00B1421D"/>
    <w:rsid w:val="00B15078"/>
    <w:rsid w:val="00B17249"/>
    <w:rsid w:val="00B31491"/>
    <w:rsid w:val="00B46372"/>
    <w:rsid w:val="00B51B61"/>
    <w:rsid w:val="00B5278D"/>
    <w:rsid w:val="00B64733"/>
    <w:rsid w:val="00B72C65"/>
    <w:rsid w:val="00B8474D"/>
    <w:rsid w:val="00BA6098"/>
    <w:rsid w:val="00BE442A"/>
    <w:rsid w:val="00BE6631"/>
    <w:rsid w:val="00BF3B89"/>
    <w:rsid w:val="00C244BC"/>
    <w:rsid w:val="00C27A8B"/>
    <w:rsid w:val="00C415BA"/>
    <w:rsid w:val="00C54B54"/>
    <w:rsid w:val="00C639D0"/>
    <w:rsid w:val="00C65CC0"/>
    <w:rsid w:val="00C715DE"/>
    <w:rsid w:val="00C72E2C"/>
    <w:rsid w:val="00C82A24"/>
    <w:rsid w:val="00C94BFC"/>
    <w:rsid w:val="00C95307"/>
    <w:rsid w:val="00C97305"/>
    <w:rsid w:val="00CC528C"/>
    <w:rsid w:val="00CC7042"/>
    <w:rsid w:val="00CC7F6E"/>
    <w:rsid w:val="00CD6A31"/>
    <w:rsid w:val="00CE3FC9"/>
    <w:rsid w:val="00CE608D"/>
    <w:rsid w:val="00CF6FE1"/>
    <w:rsid w:val="00D003E3"/>
    <w:rsid w:val="00D02CA7"/>
    <w:rsid w:val="00D05975"/>
    <w:rsid w:val="00D0730E"/>
    <w:rsid w:val="00D15318"/>
    <w:rsid w:val="00D16A4E"/>
    <w:rsid w:val="00D37216"/>
    <w:rsid w:val="00D37463"/>
    <w:rsid w:val="00D64F58"/>
    <w:rsid w:val="00D71EBA"/>
    <w:rsid w:val="00D755A4"/>
    <w:rsid w:val="00D80CF8"/>
    <w:rsid w:val="00D94F7F"/>
    <w:rsid w:val="00DB3D93"/>
    <w:rsid w:val="00DB4BAE"/>
    <w:rsid w:val="00DB572F"/>
    <w:rsid w:val="00DC0B01"/>
    <w:rsid w:val="00DC5782"/>
    <w:rsid w:val="00DC754B"/>
    <w:rsid w:val="00DC7FD5"/>
    <w:rsid w:val="00DD09A3"/>
    <w:rsid w:val="00E1780F"/>
    <w:rsid w:val="00E17A99"/>
    <w:rsid w:val="00E26AB2"/>
    <w:rsid w:val="00E301EC"/>
    <w:rsid w:val="00E34303"/>
    <w:rsid w:val="00E3445F"/>
    <w:rsid w:val="00E35B5D"/>
    <w:rsid w:val="00E40EC0"/>
    <w:rsid w:val="00E41AD6"/>
    <w:rsid w:val="00E4365E"/>
    <w:rsid w:val="00E461E0"/>
    <w:rsid w:val="00E47A97"/>
    <w:rsid w:val="00E549AF"/>
    <w:rsid w:val="00E61CA1"/>
    <w:rsid w:val="00E77711"/>
    <w:rsid w:val="00EA3406"/>
    <w:rsid w:val="00EA36D5"/>
    <w:rsid w:val="00EA74B0"/>
    <w:rsid w:val="00EB6390"/>
    <w:rsid w:val="00EB6865"/>
    <w:rsid w:val="00EC36BB"/>
    <w:rsid w:val="00EC7BFB"/>
    <w:rsid w:val="00ED0D3A"/>
    <w:rsid w:val="00EE7292"/>
    <w:rsid w:val="00EF50EE"/>
    <w:rsid w:val="00F10218"/>
    <w:rsid w:val="00F113C5"/>
    <w:rsid w:val="00F172A2"/>
    <w:rsid w:val="00F24AE0"/>
    <w:rsid w:val="00F27962"/>
    <w:rsid w:val="00F32ACD"/>
    <w:rsid w:val="00F3527C"/>
    <w:rsid w:val="00F36904"/>
    <w:rsid w:val="00F40A63"/>
    <w:rsid w:val="00F45382"/>
    <w:rsid w:val="00F457FA"/>
    <w:rsid w:val="00F55D0A"/>
    <w:rsid w:val="00F56208"/>
    <w:rsid w:val="00F64C7D"/>
    <w:rsid w:val="00F729A3"/>
    <w:rsid w:val="00F8764F"/>
    <w:rsid w:val="00FA5F18"/>
    <w:rsid w:val="00FA63D5"/>
    <w:rsid w:val="00FC26A6"/>
    <w:rsid w:val="00FD3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FC0A8C-A4D1-4209-B87A-3E155AB11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D3A"/>
  </w:style>
  <w:style w:type="paragraph" w:styleId="1">
    <w:name w:val="heading 1"/>
    <w:basedOn w:val="a"/>
    <w:next w:val="a0"/>
    <w:link w:val="12"/>
    <w:qFormat/>
    <w:rsid w:val="0099359B"/>
    <w:pPr>
      <w:keepNext/>
      <w:keepLines/>
      <w:numPr>
        <w:numId w:val="1"/>
      </w:numPr>
      <w:suppressAutoHyphens/>
      <w:spacing w:before="240" w:after="0" w:line="100" w:lineRule="atLeast"/>
      <w:outlineLvl w:val="0"/>
    </w:pPr>
    <w:rPr>
      <w:rFonts w:ascii="Calibri Light" w:eastAsia="MS Mincho" w:hAnsi="Calibri Light" w:cs="font319"/>
      <w:color w:val="2E74B5"/>
      <w:sz w:val="32"/>
      <w:szCs w:val="32"/>
      <w:lang w:eastAsia="ar-SA"/>
    </w:rPr>
  </w:style>
  <w:style w:type="paragraph" w:styleId="2">
    <w:name w:val="heading 2"/>
    <w:basedOn w:val="a"/>
    <w:next w:val="a0"/>
    <w:link w:val="20"/>
    <w:semiHidden/>
    <w:unhideWhenUsed/>
    <w:qFormat/>
    <w:rsid w:val="0099359B"/>
    <w:pPr>
      <w:keepNext/>
      <w:pageBreakBefore/>
      <w:widowControl w:val="0"/>
      <w:numPr>
        <w:ilvl w:val="1"/>
        <w:numId w:val="1"/>
      </w:numPr>
      <w:suppressAutoHyphens/>
      <w:spacing w:before="240" w:after="60" w:line="100" w:lineRule="atLeast"/>
      <w:jc w:val="center"/>
      <w:outlineLvl w:val="1"/>
    </w:pPr>
    <w:rPr>
      <w:rFonts w:ascii="Times New Roman" w:eastAsia="DejaVu Sans" w:hAnsi="Times New Roman" w:cs="Arial"/>
      <w:b/>
      <w:bCs/>
      <w:iCs/>
      <w:sz w:val="26"/>
      <w:szCs w:val="28"/>
      <w:lang w:val="en-US" w:eastAsia="he-IL" w:bidi="he-IL"/>
    </w:rPr>
  </w:style>
  <w:style w:type="paragraph" w:styleId="3">
    <w:name w:val="heading 3"/>
    <w:basedOn w:val="a"/>
    <w:next w:val="a0"/>
    <w:link w:val="31"/>
    <w:semiHidden/>
    <w:unhideWhenUsed/>
    <w:qFormat/>
    <w:rsid w:val="0099359B"/>
    <w:pPr>
      <w:keepNext/>
      <w:keepLines/>
      <w:numPr>
        <w:ilvl w:val="2"/>
        <w:numId w:val="1"/>
      </w:numPr>
      <w:suppressAutoHyphens/>
      <w:spacing w:before="40" w:after="0" w:line="100" w:lineRule="atLeast"/>
      <w:outlineLvl w:val="2"/>
    </w:pPr>
    <w:rPr>
      <w:rFonts w:ascii="Calibri Light" w:eastAsia="MS Mincho" w:hAnsi="Calibri Light" w:cs="font319"/>
      <w:color w:val="1F4D78"/>
      <w:sz w:val="24"/>
      <w:szCs w:val="24"/>
      <w:lang w:eastAsia="ar-SA"/>
    </w:rPr>
  </w:style>
  <w:style w:type="paragraph" w:styleId="4">
    <w:name w:val="heading 4"/>
    <w:basedOn w:val="a"/>
    <w:next w:val="a0"/>
    <w:link w:val="40"/>
    <w:semiHidden/>
    <w:unhideWhenUsed/>
    <w:qFormat/>
    <w:rsid w:val="0099359B"/>
    <w:pPr>
      <w:keepNext/>
      <w:keepLines/>
      <w:numPr>
        <w:ilvl w:val="3"/>
        <w:numId w:val="1"/>
      </w:numPr>
      <w:suppressAutoHyphens/>
      <w:spacing w:before="40" w:after="0" w:line="100" w:lineRule="atLeast"/>
      <w:outlineLvl w:val="3"/>
    </w:pPr>
    <w:rPr>
      <w:rFonts w:ascii="Calibri Light" w:eastAsia="MS Mincho" w:hAnsi="Calibri Light" w:cs="font319"/>
      <w:i/>
      <w:iCs/>
      <w:color w:val="2E74B5"/>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
    <w:rsid w:val="0099359B"/>
    <w:rPr>
      <w:rFonts w:ascii="Calibri Light" w:eastAsia="MS Mincho" w:hAnsi="Calibri Light" w:cs="font319"/>
      <w:color w:val="2E74B5"/>
      <w:sz w:val="32"/>
      <w:szCs w:val="32"/>
      <w:lang w:eastAsia="ar-SA"/>
    </w:rPr>
  </w:style>
  <w:style w:type="character" w:customStyle="1" w:styleId="20">
    <w:name w:val="Заголовок 2 Знак"/>
    <w:basedOn w:val="a1"/>
    <w:link w:val="2"/>
    <w:semiHidden/>
    <w:rsid w:val="0099359B"/>
    <w:rPr>
      <w:rFonts w:ascii="Times New Roman" w:eastAsia="DejaVu Sans" w:hAnsi="Times New Roman" w:cs="Arial"/>
      <w:b/>
      <w:bCs/>
      <w:iCs/>
      <w:sz w:val="26"/>
      <w:szCs w:val="28"/>
      <w:lang w:val="en-US" w:eastAsia="he-IL" w:bidi="he-IL"/>
    </w:rPr>
  </w:style>
  <w:style w:type="character" w:customStyle="1" w:styleId="31">
    <w:name w:val="Заголовок 3 Знак"/>
    <w:basedOn w:val="a1"/>
    <w:link w:val="3"/>
    <w:semiHidden/>
    <w:rsid w:val="0099359B"/>
    <w:rPr>
      <w:rFonts w:ascii="Calibri Light" w:eastAsia="MS Mincho" w:hAnsi="Calibri Light" w:cs="font319"/>
      <w:color w:val="1F4D78"/>
      <w:sz w:val="24"/>
      <w:szCs w:val="24"/>
      <w:lang w:eastAsia="ar-SA"/>
    </w:rPr>
  </w:style>
  <w:style w:type="character" w:customStyle="1" w:styleId="40">
    <w:name w:val="Заголовок 4 Знак"/>
    <w:basedOn w:val="a1"/>
    <w:link w:val="4"/>
    <w:semiHidden/>
    <w:rsid w:val="0099359B"/>
    <w:rPr>
      <w:rFonts w:ascii="Calibri Light" w:eastAsia="MS Mincho" w:hAnsi="Calibri Light" w:cs="font319"/>
      <w:i/>
      <w:iCs/>
      <w:color w:val="2E74B5"/>
      <w:sz w:val="24"/>
      <w:szCs w:val="24"/>
      <w:lang w:eastAsia="ar-SA"/>
    </w:rPr>
  </w:style>
  <w:style w:type="numbering" w:customStyle="1" w:styleId="13">
    <w:name w:val="Нет списка1"/>
    <w:next w:val="a3"/>
    <w:uiPriority w:val="99"/>
    <w:semiHidden/>
    <w:unhideWhenUsed/>
    <w:rsid w:val="0099359B"/>
  </w:style>
  <w:style w:type="character" w:styleId="a4">
    <w:name w:val="Hyperlink"/>
    <w:semiHidden/>
    <w:unhideWhenUsed/>
    <w:rsid w:val="0099359B"/>
    <w:rPr>
      <w:color w:val="0000FF"/>
      <w:u w:val="single"/>
    </w:rPr>
  </w:style>
  <w:style w:type="character" w:styleId="a5">
    <w:name w:val="FollowedHyperlink"/>
    <w:basedOn w:val="a1"/>
    <w:uiPriority w:val="99"/>
    <w:semiHidden/>
    <w:unhideWhenUsed/>
    <w:rsid w:val="0099359B"/>
    <w:rPr>
      <w:color w:val="954F72" w:themeColor="followedHyperlink"/>
      <w:u w:val="single"/>
    </w:rPr>
  </w:style>
  <w:style w:type="paragraph" w:styleId="a0">
    <w:name w:val="Body Text"/>
    <w:basedOn w:val="a"/>
    <w:link w:val="14"/>
    <w:semiHidden/>
    <w:unhideWhenUsed/>
    <w:rsid w:val="0099359B"/>
    <w:pPr>
      <w:suppressAutoHyphens/>
      <w:spacing w:after="120" w:line="100" w:lineRule="atLeast"/>
    </w:pPr>
    <w:rPr>
      <w:rFonts w:ascii="Times New Roman" w:eastAsia="MS Mincho" w:hAnsi="Times New Roman" w:cs="Times New Roman"/>
      <w:sz w:val="24"/>
      <w:szCs w:val="24"/>
      <w:lang w:eastAsia="ar-SA"/>
    </w:rPr>
  </w:style>
  <w:style w:type="character" w:customStyle="1" w:styleId="a6">
    <w:name w:val="Основной текст Знак"/>
    <w:basedOn w:val="a1"/>
    <w:semiHidden/>
    <w:rsid w:val="0099359B"/>
  </w:style>
  <w:style w:type="paragraph" w:styleId="a7">
    <w:name w:val="Normal (Web)"/>
    <w:basedOn w:val="a"/>
    <w:semiHidden/>
    <w:unhideWhenUsed/>
    <w:rsid w:val="0099359B"/>
    <w:pPr>
      <w:suppressAutoHyphens/>
      <w:spacing w:before="280" w:after="280" w:line="240" w:lineRule="auto"/>
    </w:pPr>
    <w:rPr>
      <w:rFonts w:ascii="Times New Roman" w:eastAsia="Times New Roman" w:hAnsi="Times New Roman" w:cs="Times New Roman"/>
      <w:sz w:val="24"/>
      <w:szCs w:val="24"/>
      <w:lang w:eastAsia="ar-SA"/>
    </w:rPr>
  </w:style>
  <w:style w:type="paragraph" w:styleId="a8">
    <w:name w:val="header"/>
    <w:basedOn w:val="a"/>
    <w:link w:val="15"/>
    <w:semiHidden/>
    <w:unhideWhenUsed/>
    <w:rsid w:val="0099359B"/>
    <w:pPr>
      <w:suppressLineNumbers/>
      <w:tabs>
        <w:tab w:val="center" w:pos="4677"/>
        <w:tab w:val="right" w:pos="9355"/>
      </w:tabs>
      <w:suppressAutoHyphens/>
      <w:spacing w:after="0" w:line="100" w:lineRule="atLeast"/>
    </w:pPr>
    <w:rPr>
      <w:rFonts w:ascii="Times New Roman" w:eastAsia="MS Mincho" w:hAnsi="Times New Roman" w:cs="Times New Roman"/>
      <w:sz w:val="24"/>
      <w:szCs w:val="24"/>
      <w:lang w:eastAsia="ar-SA"/>
    </w:rPr>
  </w:style>
  <w:style w:type="character" w:customStyle="1" w:styleId="a9">
    <w:name w:val="Верхний колонтитул Знак"/>
    <w:basedOn w:val="a1"/>
    <w:semiHidden/>
    <w:rsid w:val="0099359B"/>
  </w:style>
  <w:style w:type="paragraph" w:styleId="aa">
    <w:name w:val="footer"/>
    <w:basedOn w:val="a"/>
    <w:link w:val="16"/>
    <w:semiHidden/>
    <w:unhideWhenUsed/>
    <w:rsid w:val="0099359B"/>
    <w:pPr>
      <w:suppressLineNumbers/>
      <w:tabs>
        <w:tab w:val="center" w:pos="4677"/>
        <w:tab w:val="right" w:pos="9355"/>
      </w:tabs>
      <w:suppressAutoHyphens/>
      <w:spacing w:after="0" w:line="100" w:lineRule="atLeast"/>
    </w:pPr>
    <w:rPr>
      <w:rFonts w:ascii="Times New Roman" w:eastAsia="MS Mincho" w:hAnsi="Times New Roman" w:cs="Times New Roman"/>
      <w:sz w:val="24"/>
      <w:szCs w:val="24"/>
      <w:lang w:eastAsia="ar-SA"/>
    </w:rPr>
  </w:style>
  <w:style w:type="character" w:customStyle="1" w:styleId="ab">
    <w:name w:val="Нижний колонтитул Знак"/>
    <w:basedOn w:val="a1"/>
    <w:semiHidden/>
    <w:rsid w:val="0099359B"/>
  </w:style>
  <w:style w:type="paragraph" w:styleId="ac">
    <w:name w:val="List"/>
    <w:basedOn w:val="a0"/>
    <w:semiHidden/>
    <w:unhideWhenUsed/>
    <w:rsid w:val="0099359B"/>
    <w:rPr>
      <w:rFonts w:cs="Mangal"/>
    </w:rPr>
  </w:style>
  <w:style w:type="paragraph" w:styleId="ad">
    <w:name w:val="Body Text Indent"/>
    <w:basedOn w:val="a"/>
    <w:link w:val="17"/>
    <w:semiHidden/>
    <w:unhideWhenUsed/>
    <w:rsid w:val="0099359B"/>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e">
    <w:name w:val="Основной текст с отступом Знак"/>
    <w:basedOn w:val="a1"/>
    <w:semiHidden/>
    <w:rsid w:val="0099359B"/>
  </w:style>
  <w:style w:type="paragraph" w:styleId="af">
    <w:name w:val="Balloon Text"/>
    <w:basedOn w:val="a"/>
    <w:link w:val="af0"/>
    <w:semiHidden/>
    <w:unhideWhenUsed/>
    <w:rsid w:val="0099359B"/>
    <w:pPr>
      <w:suppressAutoHyphens/>
      <w:spacing w:after="0" w:line="240" w:lineRule="auto"/>
    </w:pPr>
    <w:rPr>
      <w:rFonts w:ascii="Segoe UI" w:eastAsia="MS Mincho" w:hAnsi="Segoe UI" w:cs="Segoe UI"/>
      <w:sz w:val="18"/>
      <w:szCs w:val="18"/>
    </w:rPr>
  </w:style>
  <w:style w:type="character" w:customStyle="1" w:styleId="af0">
    <w:name w:val="Текст выноски Знак"/>
    <w:basedOn w:val="a1"/>
    <w:link w:val="af"/>
    <w:semiHidden/>
    <w:rsid w:val="0099359B"/>
    <w:rPr>
      <w:rFonts w:ascii="Segoe UI" w:eastAsia="MS Mincho" w:hAnsi="Segoe UI" w:cs="Segoe UI"/>
      <w:sz w:val="18"/>
      <w:szCs w:val="18"/>
    </w:rPr>
  </w:style>
  <w:style w:type="paragraph" w:styleId="af1">
    <w:name w:val="No Spacing"/>
    <w:qFormat/>
    <w:rsid w:val="0099359B"/>
    <w:pPr>
      <w:widowControl w:val="0"/>
      <w:suppressAutoHyphens/>
      <w:spacing w:after="0" w:line="240" w:lineRule="auto"/>
      <w:ind w:firstLine="709"/>
      <w:jc w:val="both"/>
    </w:pPr>
    <w:rPr>
      <w:rFonts w:ascii="Times New Roman" w:eastAsia="DejaVu Sans" w:hAnsi="Times New Roman" w:cs="Times New Roman"/>
      <w:sz w:val="24"/>
      <w:szCs w:val="24"/>
      <w:lang w:val="en-US" w:eastAsia="he-IL" w:bidi="he-IL"/>
    </w:rPr>
  </w:style>
  <w:style w:type="paragraph" w:customStyle="1" w:styleId="af2">
    <w:name w:val="Заголовок"/>
    <w:basedOn w:val="a"/>
    <w:next w:val="a0"/>
    <w:rsid w:val="0099359B"/>
    <w:pPr>
      <w:keepNext/>
      <w:suppressAutoHyphens/>
      <w:spacing w:before="240" w:after="120" w:line="100" w:lineRule="atLeast"/>
    </w:pPr>
    <w:rPr>
      <w:rFonts w:ascii="Arial" w:eastAsia="Microsoft YaHei" w:hAnsi="Arial" w:cs="Mangal"/>
      <w:sz w:val="28"/>
      <w:szCs w:val="28"/>
      <w:lang w:eastAsia="ar-SA"/>
    </w:rPr>
  </w:style>
  <w:style w:type="paragraph" w:customStyle="1" w:styleId="18">
    <w:name w:val="Название1"/>
    <w:basedOn w:val="a"/>
    <w:rsid w:val="0099359B"/>
    <w:pPr>
      <w:suppressLineNumbers/>
      <w:suppressAutoHyphens/>
      <w:spacing w:before="120" w:after="120" w:line="100" w:lineRule="atLeast"/>
    </w:pPr>
    <w:rPr>
      <w:rFonts w:ascii="Times New Roman" w:eastAsia="MS Mincho" w:hAnsi="Times New Roman" w:cs="Mangal"/>
      <w:i/>
      <w:iCs/>
      <w:sz w:val="24"/>
      <w:szCs w:val="24"/>
      <w:lang w:eastAsia="ar-SA"/>
    </w:rPr>
  </w:style>
  <w:style w:type="paragraph" w:customStyle="1" w:styleId="19">
    <w:name w:val="Указатель1"/>
    <w:basedOn w:val="a"/>
    <w:rsid w:val="0099359B"/>
    <w:pPr>
      <w:suppressLineNumbers/>
      <w:suppressAutoHyphens/>
      <w:spacing w:after="0" w:line="100" w:lineRule="atLeast"/>
    </w:pPr>
    <w:rPr>
      <w:rFonts w:ascii="Times New Roman" w:eastAsia="MS Mincho" w:hAnsi="Times New Roman" w:cs="Mangal"/>
      <w:sz w:val="24"/>
      <w:szCs w:val="24"/>
      <w:lang w:eastAsia="ar-SA"/>
    </w:rPr>
  </w:style>
  <w:style w:type="paragraph" w:customStyle="1" w:styleId="1a">
    <w:name w:val="Абзац списка1"/>
    <w:basedOn w:val="a"/>
    <w:rsid w:val="0099359B"/>
    <w:pPr>
      <w:suppressAutoHyphens/>
      <w:spacing w:after="0" w:line="100" w:lineRule="atLeast"/>
      <w:ind w:left="720"/>
    </w:pPr>
    <w:rPr>
      <w:rFonts w:ascii="Times New Roman" w:eastAsia="MS Mincho" w:hAnsi="Times New Roman" w:cs="Times New Roman"/>
      <w:sz w:val="24"/>
      <w:szCs w:val="24"/>
      <w:lang w:eastAsia="ar-SA"/>
    </w:rPr>
  </w:style>
  <w:style w:type="paragraph" w:customStyle="1" w:styleId="10">
    <w:name w:val="Нумерованный список1"/>
    <w:basedOn w:val="a"/>
    <w:rsid w:val="0099359B"/>
    <w:pPr>
      <w:widowControl w:val="0"/>
      <w:numPr>
        <w:numId w:val="2"/>
      </w:numPr>
      <w:suppressAutoHyphens/>
      <w:spacing w:after="0" w:line="100" w:lineRule="atLeast"/>
      <w:jc w:val="both"/>
    </w:pPr>
    <w:rPr>
      <w:rFonts w:ascii="Times New Roman" w:eastAsia="DejaVu Sans" w:hAnsi="Times New Roman" w:cs="Times New Roman"/>
      <w:sz w:val="24"/>
      <w:szCs w:val="24"/>
      <w:lang w:val="en-US" w:eastAsia="he-IL" w:bidi="he-IL"/>
    </w:rPr>
  </w:style>
  <w:style w:type="paragraph" w:customStyle="1" w:styleId="af3">
    <w:name w:val="Абзац"/>
    <w:basedOn w:val="a"/>
    <w:rsid w:val="0099359B"/>
    <w:pPr>
      <w:widowControl w:val="0"/>
      <w:suppressAutoHyphens/>
      <w:spacing w:before="120" w:after="120" w:line="100" w:lineRule="atLeast"/>
      <w:ind w:firstLine="709"/>
      <w:jc w:val="both"/>
    </w:pPr>
    <w:rPr>
      <w:rFonts w:ascii="Times New Roman" w:eastAsia="DejaVu Sans" w:hAnsi="Times New Roman" w:cs="Times New Roman"/>
      <w:sz w:val="24"/>
      <w:szCs w:val="24"/>
      <w:lang w:eastAsia="he-IL" w:bidi="he-IL"/>
    </w:rPr>
  </w:style>
  <w:style w:type="paragraph" w:customStyle="1" w:styleId="1b">
    <w:name w:val="Маркированный список1"/>
    <w:basedOn w:val="a"/>
    <w:rsid w:val="0099359B"/>
    <w:pPr>
      <w:widowControl w:val="0"/>
      <w:suppressAutoHyphens/>
      <w:spacing w:after="0" w:line="100" w:lineRule="atLeast"/>
      <w:jc w:val="both"/>
    </w:pPr>
    <w:rPr>
      <w:rFonts w:ascii="Times New Roman" w:eastAsia="DejaVu Sans" w:hAnsi="Times New Roman" w:cs="Times New Roman"/>
      <w:sz w:val="24"/>
      <w:szCs w:val="24"/>
      <w:lang w:val="en-US" w:eastAsia="he-IL" w:bidi="he-IL"/>
    </w:rPr>
  </w:style>
  <w:style w:type="paragraph" w:customStyle="1" w:styleId="1c">
    <w:name w:val="Без интервала1"/>
    <w:rsid w:val="0099359B"/>
    <w:pPr>
      <w:widowControl w:val="0"/>
      <w:suppressAutoHyphens/>
      <w:spacing w:after="0" w:line="100" w:lineRule="atLeast"/>
      <w:ind w:firstLine="709"/>
      <w:jc w:val="both"/>
    </w:pPr>
    <w:rPr>
      <w:rFonts w:ascii="Times New Roman" w:eastAsia="DejaVu Sans" w:hAnsi="Times New Roman" w:cs="Times New Roman"/>
      <w:sz w:val="24"/>
      <w:szCs w:val="24"/>
      <w:lang w:val="en-US" w:eastAsia="he-IL" w:bidi="he-IL"/>
    </w:rPr>
  </w:style>
  <w:style w:type="paragraph" w:customStyle="1" w:styleId="1d">
    <w:name w:val="Обычный (веб)1"/>
    <w:basedOn w:val="a"/>
    <w:rsid w:val="0099359B"/>
    <w:pPr>
      <w:suppressAutoHyphens/>
      <w:spacing w:before="100" w:after="100" w:line="100" w:lineRule="atLeast"/>
    </w:pPr>
    <w:rPr>
      <w:rFonts w:ascii="Times New Roman" w:eastAsia="Times New Roman" w:hAnsi="Times New Roman" w:cs="Times New Roman"/>
      <w:sz w:val="24"/>
      <w:szCs w:val="24"/>
      <w:lang w:eastAsia="ar-SA"/>
    </w:rPr>
  </w:style>
  <w:style w:type="paragraph" w:customStyle="1" w:styleId="af4">
    <w:name w:val="Таблица"/>
    <w:basedOn w:val="a"/>
    <w:rsid w:val="0099359B"/>
    <w:pPr>
      <w:widowControl w:val="0"/>
      <w:suppressAutoHyphens/>
      <w:spacing w:after="0" w:line="100" w:lineRule="atLeast"/>
    </w:pPr>
    <w:rPr>
      <w:rFonts w:ascii="Times New Roman" w:eastAsia="DejaVu Sans" w:hAnsi="Times New Roman" w:cs="Times New Roman"/>
      <w:sz w:val="20"/>
      <w:szCs w:val="20"/>
      <w:lang w:eastAsia="ar-SA"/>
    </w:rPr>
  </w:style>
  <w:style w:type="paragraph" w:customStyle="1" w:styleId="1e">
    <w:name w:val="Текст выноски1"/>
    <w:basedOn w:val="a"/>
    <w:rsid w:val="0099359B"/>
    <w:pPr>
      <w:suppressAutoHyphens/>
      <w:spacing w:after="0" w:line="100" w:lineRule="atLeast"/>
    </w:pPr>
    <w:rPr>
      <w:rFonts w:ascii="Segoe UI" w:eastAsia="MS Mincho" w:hAnsi="Segoe UI" w:cs="Segoe UI"/>
      <w:sz w:val="18"/>
      <w:szCs w:val="18"/>
      <w:lang w:eastAsia="ar-SA"/>
    </w:rPr>
  </w:style>
  <w:style w:type="paragraph" w:customStyle="1" w:styleId="c5">
    <w:name w:val="c5"/>
    <w:basedOn w:val="a"/>
    <w:rsid w:val="0099359B"/>
    <w:pPr>
      <w:suppressAutoHyphens/>
      <w:spacing w:before="100" w:after="100" w:line="100" w:lineRule="atLeast"/>
    </w:pPr>
    <w:rPr>
      <w:rFonts w:ascii="Times New Roman" w:eastAsia="Times New Roman" w:hAnsi="Times New Roman" w:cs="Times New Roman"/>
      <w:sz w:val="24"/>
      <w:szCs w:val="24"/>
      <w:lang w:eastAsia="ar-SA"/>
    </w:rPr>
  </w:style>
  <w:style w:type="paragraph" w:customStyle="1" w:styleId="Arial1">
    <w:name w:val="Стиль Основной текст + Arial Черный1 Знак Знак Знак Знак Знак Знак Знак Знак Знак Знак Знак Знак Знак Знак Знак Знак Знак Знак Знак Знак Знак Знак"/>
    <w:basedOn w:val="a0"/>
    <w:rsid w:val="0099359B"/>
    <w:pPr>
      <w:spacing w:after="0"/>
      <w:jc w:val="both"/>
    </w:pPr>
    <w:rPr>
      <w:rFonts w:eastAsia="Times New Roman"/>
      <w:color w:val="000000"/>
      <w:spacing w:val="-7"/>
      <w:sz w:val="28"/>
      <w:szCs w:val="20"/>
    </w:rPr>
  </w:style>
  <w:style w:type="paragraph" w:customStyle="1" w:styleId="126">
    <w:name w:val="Стиль Основной текст + Первая строка:  12 см Перед:  6 пт После:..."/>
    <w:basedOn w:val="a0"/>
    <w:rsid w:val="0099359B"/>
    <w:pPr>
      <w:spacing w:after="0"/>
      <w:ind w:firstLine="680"/>
      <w:jc w:val="both"/>
    </w:pPr>
    <w:rPr>
      <w:rFonts w:eastAsia="Times New Roman"/>
      <w:szCs w:val="20"/>
    </w:rPr>
  </w:style>
  <w:style w:type="paragraph" w:customStyle="1" w:styleId="af5">
    <w:name w:val="Основной"/>
    <w:basedOn w:val="a"/>
    <w:rsid w:val="0099359B"/>
    <w:pPr>
      <w:suppressAutoHyphens/>
      <w:spacing w:after="0" w:line="214" w:lineRule="atLeast"/>
      <w:ind w:firstLine="283"/>
      <w:jc w:val="both"/>
    </w:pPr>
    <w:rPr>
      <w:rFonts w:ascii="NewtonCSanPin" w:eastAsia="Times New Roman" w:hAnsi="NewtonCSanPin" w:cs="NewtonCSanPin"/>
      <w:color w:val="000000"/>
      <w:sz w:val="21"/>
      <w:szCs w:val="21"/>
      <w:lang w:val="en-US" w:eastAsia="ar-SA"/>
    </w:rPr>
  </w:style>
  <w:style w:type="paragraph" w:customStyle="1" w:styleId="Style4">
    <w:name w:val="Style4"/>
    <w:basedOn w:val="a"/>
    <w:rsid w:val="0099359B"/>
    <w:pPr>
      <w:widowControl w:val="0"/>
      <w:suppressAutoHyphens/>
      <w:spacing w:after="0" w:line="462" w:lineRule="exact"/>
      <w:ind w:firstLine="686"/>
      <w:jc w:val="both"/>
    </w:pPr>
    <w:rPr>
      <w:rFonts w:ascii="Times New Roman" w:eastAsia="Times New Roman" w:hAnsi="Times New Roman" w:cs="Times New Roman"/>
      <w:sz w:val="24"/>
      <w:szCs w:val="24"/>
      <w:lang w:eastAsia="ar-SA"/>
    </w:rPr>
  </w:style>
  <w:style w:type="paragraph" w:customStyle="1" w:styleId="af6">
    <w:name w:val="Содержимое таблицы"/>
    <w:basedOn w:val="a"/>
    <w:rsid w:val="0099359B"/>
    <w:pPr>
      <w:suppressLineNumbers/>
      <w:suppressAutoHyphens/>
      <w:spacing w:after="0" w:line="100" w:lineRule="atLeast"/>
    </w:pPr>
    <w:rPr>
      <w:rFonts w:ascii="Times New Roman" w:eastAsia="MS Mincho" w:hAnsi="Times New Roman" w:cs="Times New Roman"/>
      <w:sz w:val="24"/>
      <w:szCs w:val="24"/>
      <w:lang w:eastAsia="ar-SA"/>
    </w:rPr>
  </w:style>
  <w:style w:type="paragraph" w:customStyle="1" w:styleId="af7">
    <w:name w:val="Заголовок таблицы"/>
    <w:basedOn w:val="af6"/>
    <w:rsid w:val="0099359B"/>
    <w:pPr>
      <w:jc w:val="center"/>
    </w:pPr>
    <w:rPr>
      <w:b/>
      <w:bCs/>
    </w:rPr>
  </w:style>
  <w:style w:type="paragraph" w:customStyle="1" w:styleId="Standard">
    <w:name w:val="Standard"/>
    <w:rsid w:val="0099359B"/>
    <w:pPr>
      <w:suppressAutoHyphens/>
      <w:autoSpaceDN w:val="0"/>
      <w:spacing w:line="256" w:lineRule="auto"/>
    </w:pPr>
    <w:rPr>
      <w:rFonts w:ascii="Calibri" w:eastAsia="Calibri" w:hAnsi="Calibri" w:cs="Tahoma"/>
    </w:rPr>
  </w:style>
  <w:style w:type="paragraph" w:customStyle="1" w:styleId="Textbody">
    <w:name w:val="Text body"/>
    <w:basedOn w:val="Standard"/>
    <w:rsid w:val="0099359B"/>
    <w:pPr>
      <w:spacing w:after="0" w:line="240" w:lineRule="auto"/>
      <w:ind w:left="102"/>
    </w:pPr>
    <w:rPr>
      <w:rFonts w:ascii="Times New Roman" w:hAnsi="Times New Roman" w:cs="Times New Roman"/>
      <w:sz w:val="28"/>
      <w:szCs w:val="28"/>
    </w:rPr>
  </w:style>
  <w:style w:type="paragraph" w:customStyle="1" w:styleId="Heading">
    <w:name w:val="Heading"/>
    <w:basedOn w:val="Standard"/>
    <w:next w:val="Textbody"/>
    <w:rsid w:val="0099359B"/>
    <w:pPr>
      <w:keepNext/>
      <w:spacing w:before="240" w:after="120"/>
    </w:pPr>
    <w:rPr>
      <w:rFonts w:ascii="Liberation Sans" w:eastAsia="Microsoft YaHei" w:hAnsi="Liberation Sans" w:cs="Lucida Sans"/>
      <w:sz w:val="28"/>
      <w:szCs w:val="28"/>
    </w:rPr>
  </w:style>
  <w:style w:type="paragraph" w:customStyle="1" w:styleId="Index">
    <w:name w:val="Index"/>
    <w:basedOn w:val="Standard"/>
    <w:rsid w:val="0099359B"/>
    <w:pPr>
      <w:suppressLineNumbers/>
    </w:pPr>
    <w:rPr>
      <w:rFonts w:cs="Lucida Sans"/>
    </w:rPr>
  </w:style>
  <w:style w:type="paragraph" w:customStyle="1" w:styleId="TableParagraph">
    <w:name w:val="Table Paragraph"/>
    <w:basedOn w:val="Standard"/>
    <w:rsid w:val="0099359B"/>
    <w:pPr>
      <w:spacing w:after="0" w:line="240" w:lineRule="auto"/>
    </w:pPr>
    <w:rPr>
      <w:rFonts w:ascii="Times New Roman" w:hAnsi="Times New Roman" w:cs="Times New Roman"/>
      <w:sz w:val="24"/>
      <w:szCs w:val="24"/>
    </w:rPr>
  </w:style>
  <w:style w:type="paragraph" w:customStyle="1" w:styleId="TableContents">
    <w:name w:val="Table Contents"/>
    <w:basedOn w:val="Standard"/>
    <w:rsid w:val="0099359B"/>
    <w:pPr>
      <w:suppressLineNumbers/>
    </w:pPr>
  </w:style>
  <w:style w:type="paragraph" w:customStyle="1" w:styleId="1f">
    <w:name w:val="1"/>
    <w:basedOn w:val="a"/>
    <w:rsid w:val="0099359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
    <w:name w:val="Основной текст 21"/>
    <w:basedOn w:val="a"/>
    <w:rsid w:val="0099359B"/>
    <w:pPr>
      <w:suppressAutoHyphens/>
      <w:spacing w:after="120" w:line="480" w:lineRule="auto"/>
    </w:pPr>
    <w:rPr>
      <w:rFonts w:ascii="Times New Roman" w:eastAsia="Times New Roman" w:hAnsi="Times New Roman" w:cs="Times New Roman"/>
      <w:sz w:val="20"/>
      <w:szCs w:val="20"/>
      <w:lang w:eastAsia="ar-SA"/>
    </w:rPr>
  </w:style>
  <w:style w:type="paragraph" w:customStyle="1" w:styleId="32">
    <w:name w:val="Без интервала3"/>
    <w:rsid w:val="0099359B"/>
    <w:pPr>
      <w:suppressAutoHyphens/>
      <w:spacing w:after="0" w:line="240" w:lineRule="auto"/>
    </w:pPr>
    <w:rPr>
      <w:rFonts w:ascii="Calibri" w:eastAsia="Times New Roman" w:hAnsi="Calibri" w:cs="Calibri"/>
      <w:lang w:eastAsia="ar-SA"/>
    </w:rPr>
  </w:style>
  <w:style w:type="paragraph" w:customStyle="1" w:styleId="af8">
    <w:name w:val="Содержимое врезки"/>
    <w:basedOn w:val="a0"/>
    <w:rsid w:val="0099359B"/>
    <w:pPr>
      <w:spacing w:line="240" w:lineRule="auto"/>
    </w:pPr>
    <w:rPr>
      <w:rFonts w:eastAsia="Times New Roman"/>
    </w:rPr>
  </w:style>
  <w:style w:type="character" w:customStyle="1" w:styleId="WW8Num1z0">
    <w:name w:val="WW8Num1z0"/>
    <w:rsid w:val="0099359B"/>
  </w:style>
  <w:style w:type="character" w:customStyle="1" w:styleId="WW8Num1z1">
    <w:name w:val="WW8Num1z1"/>
    <w:rsid w:val="0099359B"/>
  </w:style>
  <w:style w:type="character" w:customStyle="1" w:styleId="WW8Num1z2">
    <w:name w:val="WW8Num1z2"/>
    <w:rsid w:val="0099359B"/>
  </w:style>
  <w:style w:type="character" w:customStyle="1" w:styleId="WW8Num1z3">
    <w:name w:val="WW8Num1z3"/>
    <w:rsid w:val="0099359B"/>
  </w:style>
  <w:style w:type="character" w:customStyle="1" w:styleId="WW8Num1z4">
    <w:name w:val="WW8Num1z4"/>
    <w:rsid w:val="0099359B"/>
  </w:style>
  <w:style w:type="character" w:customStyle="1" w:styleId="WW8Num1z5">
    <w:name w:val="WW8Num1z5"/>
    <w:rsid w:val="0099359B"/>
  </w:style>
  <w:style w:type="character" w:customStyle="1" w:styleId="WW8Num1z6">
    <w:name w:val="WW8Num1z6"/>
    <w:rsid w:val="0099359B"/>
  </w:style>
  <w:style w:type="character" w:customStyle="1" w:styleId="WW8Num1z7">
    <w:name w:val="WW8Num1z7"/>
    <w:rsid w:val="0099359B"/>
  </w:style>
  <w:style w:type="character" w:customStyle="1" w:styleId="WW8Num1z8">
    <w:name w:val="WW8Num1z8"/>
    <w:rsid w:val="0099359B"/>
  </w:style>
  <w:style w:type="character" w:customStyle="1" w:styleId="WW8Num2z0">
    <w:name w:val="WW8Num2z0"/>
    <w:rsid w:val="0099359B"/>
    <w:rPr>
      <w:rFonts w:ascii="Symbol" w:hAnsi="Symbol" w:cs="Symbol" w:hint="default"/>
      <w:sz w:val="26"/>
      <w:szCs w:val="26"/>
    </w:rPr>
  </w:style>
  <w:style w:type="character" w:customStyle="1" w:styleId="WW8Num2z1">
    <w:name w:val="WW8Num2z1"/>
    <w:rsid w:val="0099359B"/>
  </w:style>
  <w:style w:type="character" w:customStyle="1" w:styleId="WW8Num2z2">
    <w:name w:val="WW8Num2z2"/>
    <w:rsid w:val="0099359B"/>
  </w:style>
  <w:style w:type="character" w:customStyle="1" w:styleId="WW8Num2z3">
    <w:name w:val="WW8Num2z3"/>
    <w:rsid w:val="0099359B"/>
  </w:style>
  <w:style w:type="character" w:customStyle="1" w:styleId="WW8Num2z4">
    <w:name w:val="WW8Num2z4"/>
    <w:rsid w:val="0099359B"/>
  </w:style>
  <w:style w:type="character" w:customStyle="1" w:styleId="WW8Num2z5">
    <w:name w:val="WW8Num2z5"/>
    <w:rsid w:val="0099359B"/>
  </w:style>
  <w:style w:type="character" w:customStyle="1" w:styleId="WW8Num2z6">
    <w:name w:val="WW8Num2z6"/>
    <w:rsid w:val="0099359B"/>
  </w:style>
  <w:style w:type="character" w:customStyle="1" w:styleId="WW8Num2z7">
    <w:name w:val="WW8Num2z7"/>
    <w:rsid w:val="0099359B"/>
  </w:style>
  <w:style w:type="character" w:customStyle="1" w:styleId="WW8Num2z8">
    <w:name w:val="WW8Num2z8"/>
    <w:rsid w:val="0099359B"/>
  </w:style>
  <w:style w:type="character" w:customStyle="1" w:styleId="WW8Num3z0">
    <w:name w:val="WW8Num3z0"/>
    <w:rsid w:val="0099359B"/>
    <w:rPr>
      <w:rFonts w:ascii="Symbol" w:hAnsi="Symbol" w:cs="Symbol" w:hint="default"/>
      <w:sz w:val="26"/>
      <w:szCs w:val="26"/>
    </w:rPr>
  </w:style>
  <w:style w:type="character" w:customStyle="1" w:styleId="WW8Num3z1">
    <w:name w:val="WW8Num3z1"/>
    <w:rsid w:val="0099359B"/>
    <w:rPr>
      <w:rFonts w:ascii="Courier New" w:hAnsi="Courier New" w:cs="Courier New" w:hint="default"/>
    </w:rPr>
  </w:style>
  <w:style w:type="character" w:customStyle="1" w:styleId="WW8Num3z2">
    <w:name w:val="WW8Num3z2"/>
    <w:rsid w:val="0099359B"/>
    <w:rPr>
      <w:rFonts w:ascii="Wingdings" w:hAnsi="Wingdings" w:cs="Wingdings" w:hint="default"/>
    </w:rPr>
  </w:style>
  <w:style w:type="character" w:customStyle="1" w:styleId="WW8Num4z0">
    <w:name w:val="WW8Num4z0"/>
    <w:rsid w:val="0099359B"/>
    <w:rPr>
      <w:color w:val="000000"/>
      <w:spacing w:val="-7"/>
      <w:sz w:val="26"/>
      <w:szCs w:val="26"/>
    </w:rPr>
  </w:style>
  <w:style w:type="character" w:customStyle="1" w:styleId="WW8Num4z1">
    <w:name w:val="WW8Num4z1"/>
    <w:rsid w:val="0099359B"/>
  </w:style>
  <w:style w:type="character" w:customStyle="1" w:styleId="WW8Num4z2">
    <w:name w:val="WW8Num4z2"/>
    <w:rsid w:val="0099359B"/>
  </w:style>
  <w:style w:type="character" w:customStyle="1" w:styleId="WW8Num5z0">
    <w:name w:val="WW8Num5z0"/>
    <w:rsid w:val="0099359B"/>
    <w:rPr>
      <w:rFonts w:ascii="Wingdings" w:hAnsi="Wingdings" w:cs="Wingdings" w:hint="default"/>
      <w:strike w:val="0"/>
      <w:dstrike w:val="0"/>
      <w:sz w:val="26"/>
      <w:szCs w:val="26"/>
      <w:u w:val="none"/>
      <w:effect w:val="none"/>
    </w:rPr>
  </w:style>
  <w:style w:type="character" w:customStyle="1" w:styleId="WW8Num5z1">
    <w:name w:val="WW8Num5z1"/>
    <w:rsid w:val="0099359B"/>
    <w:rPr>
      <w:rFonts w:ascii="Wingdings 2" w:hAnsi="Wingdings 2" w:cs="Wingdings 2" w:hint="default"/>
      <w:strike w:val="0"/>
      <w:dstrike w:val="0"/>
      <w:u w:val="none"/>
      <w:effect w:val="none"/>
    </w:rPr>
  </w:style>
  <w:style w:type="character" w:customStyle="1" w:styleId="WW8Num5z2">
    <w:name w:val="WW8Num5z2"/>
    <w:rsid w:val="0099359B"/>
    <w:rPr>
      <w:rFonts w:ascii="OpenSymbol" w:eastAsia="OpenSymbol" w:hAnsi="OpenSymbol" w:cs="OpenSymbol" w:hint="eastAsia"/>
      <w:strike w:val="0"/>
      <w:dstrike w:val="0"/>
      <w:u w:val="none"/>
      <w:effect w:val="none"/>
    </w:rPr>
  </w:style>
  <w:style w:type="character" w:customStyle="1" w:styleId="WW8Num6z0">
    <w:name w:val="WW8Num6z0"/>
    <w:rsid w:val="0099359B"/>
    <w:rPr>
      <w:rFonts w:ascii="Wingdings" w:hAnsi="Wingdings" w:cs="Wingdings" w:hint="default"/>
      <w:strike w:val="0"/>
      <w:dstrike w:val="0"/>
      <w:color w:val="000000"/>
      <w:u w:val="none"/>
      <w:effect w:val="none"/>
    </w:rPr>
  </w:style>
  <w:style w:type="character" w:customStyle="1" w:styleId="WW8Num6z1">
    <w:name w:val="WW8Num6z1"/>
    <w:rsid w:val="0099359B"/>
    <w:rPr>
      <w:rFonts w:ascii="Wingdings 2" w:hAnsi="Wingdings 2" w:cs="Wingdings 2" w:hint="default"/>
      <w:strike w:val="0"/>
      <w:dstrike w:val="0"/>
      <w:u w:val="none"/>
      <w:effect w:val="none"/>
    </w:rPr>
  </w:style>
  <w:style w:type="character" w:customStyle="1" w:styleId="WW8Num6z2">
    <w:name w:val="WW8Num6z2"/>
    <w:rsid w:val="0099359B"/>
    <w:rPr>
      <w:rFonts w:ascii="OpenSymbol" w:eastAsia="OpenSymbol" w:hAnsi="OpenSymbol" w:cs="OpenSymbol" w:hint="eastAsia"/>
      <w:strike w:val="0"/>
      <w:dstrike w:val="0"/>
      <w:u w:val="none"/>
      <w:effect w:val="none"/>
    </w:rPr>
  </w:style>
  <w:style w:type="character" w:customStyle="1" w:styleId="WW8Num7z0">
    <w:name w:val="WW8Num7z0"/>
    <w:rsid w:val="0099359B"/>
    <w:rPr>
      <w:rFonts w:ascii="Symbol" w:hAnsi="Symbol" w:cs="Symbol" w:hint="default"/>
      <w:color w:val="000000"/>
      <w:spacing w:val="-7"/>
      <w:sz w:val="26"/>
      <w:szCs w:val="26"/>
    </w:rPr>
  </w:style>
  <w:style w:type="character" w:customStyle="1" w:styleId="WW8Num7z1">
    <w:name w:val="WW8Num7z1"/>
    <w:rsid w:val="0099359B"/>
    <w:rPr>
      <w:rFonts w:ascii="Courier New" w:hAnsi="Courier New" w:cs="Courier New" w:hint="default"/>
    </w:rPr>
  </w:style>
  <w:style w:type="character" w:customStyle="1" w:styleId="WW8Num7z2">
    <w:name w:val="WW8Num7z2"/>
    <w:rsid w:val="0099359B"/>
    <w:rPr>
      <w:rFonts w:ascii="Wingdings" w:hAnsi="Wingdings" w:cs="Wingdings" w:hint="default"/>
    </w:rPr>
  </w:style>
  <w:style w:type="character" w:customStyle="1" w:styleId="WW8Num8z0">
    <w:name w:val="WW8Num8z0"/>
    <w:rsid w:val="0099359B"/>
    <w:rPr>
      <w:rFonts w:ascii="Symbol" w:hAnsi="Symbol" w:cs="Symbol" w:hint="default"/>
      <w:color w:val="000000"/>
      <w:spacing w:val="-7"/>
      <w:sz w:val="26"/>
      <w:szCs w:val="26"/>
    </w:rPr>
  </w:style>
  <w:style w:type="character" w:customStyle="1" w:styleId="WW8Num8z1">
    <w:name w:val="WW8Num8z1"/>
    <w:rsid w:val="0099359B"/>
    <w:rPr>
      <w:rFonts w:ascii="Courier New" w:hAnsi="Courier New" w:cs="Courier New" w:hint="default"/>
    </w:rPr>
  </w:style>
  <w:style w:type="character" w:customStyle="1" w:styleId="WW8Num8z2">
    <w:name w:val="WW8Num8z2"/>
    <w:rsid w:val="0099359B"/>
    <w:rPr>
      <w:rFonts w:ascii="Wingdings" w:hAnsi="Wingdings" w:cs="Wingdings" w:hint="default"/>
    </w:rPr>
  </w:style>
  <w:style w:type="character" w:customStyle="1" w:styleId="WW8Num9z0">
    <w:name w:val="WW8Num9z0"/>
    <w:rsid w:val="0099359B"/>
    <w:rPr>
      <w:b w:val="0"/>
      <w:bCs w:val="0"/>
      <w:i w:val="0"/>
      <w:iCs w:val="0"/>
      <w:sz w:val="24"/>
      <w:szCs w:val="26"/>
    </w:rPr>
  </w:style>
  <w:style w:type="character" w:customStyle="1" w:styleId="WW8Num9z1">
    <w:name w:val="WW8Num9z1"/>
    <w:rsid w:val="0099359B"/>
  </w:style>
  <w:style w:type="character" w:customStyle="1" w:styleId="WW8Num9z2">
    <w:name w:val="WW8Num9z2"/>
    <w:rsid w:val="0099359B"/>
  </w:style>
  <w:style w:type="character" w:customStyle="1" w:styleId="WW8Num9z3">
    <w:name w:val="WW8Num9z3"/>
    <w:rsid w:val="0099359B"/>
  </w:style>
  <w:style w:type="character" w:customStyle="1" w:styleId="WW8Num9z4">
    <w:name w:val="WW8Num9z4"/>
    <w:rsid w:val="0099359B"/>
  </w:style>
  <w:style w:type="character" w:customStyle="1" w:styleId="WW8Num9z5">
    <w:name w:val="WW8Num9z5"/>
    <w:rsid w:val="0099359B"/>
  </w:style>
  <w:style w:type="character" w:customStyle="1" w:styleId="WW8Num9z6">
    <w:name w:val="WW8Num9z6"/>
    <w:rsid w:val="0099359B"/>
  </w:style>
  <w:style w:type="character" w:customStyle="1" w:styleId="WW8Num9z7">
    <w:name w:val="WW8Num9z7"/>
    <w:rsid w:val="0099359B"/>
  </w:style>
  <w:style w:type="character" w:customStyle="1" w:styleId="WW8Num9z8">
    <w:name w:val="WW8Num9z8"/>
    <w:rsid w:val="0099359B"/>
  </w:style>
  <w:style w:type="character" w:customStyle="1" w:styleId="WW8Num10z0">
    <w:name w:val="WW8Num10z0"/>
    <w:rsid w:val="0099359B"/>
    <w:rPr>
      <w:rFonts w:ascii="Symbol" w:hAnsi="Symbol" w:cs="Symbol" w:hint="default"/>
      <w:b w:val="0"/>
      <w:bCs w:val="0"/>
      <w:i w:val="0"/>
      <w:iCs w:val="0"/>
      <w:sz w:val="26"/>
      <w:szCs w:val="26"/>
      <w:lang w:val="ru-RU"/>
    </w:rPr>
  </w:style>
  <w:style w:type="character" w:customStyle="1" w:styleId="WW8Num10z1">
    <w:name w:val="WW8Num10z1"/>
    <w:rsid w:val="0099359B"/>
    <w:rPr>
      <w:rFonts w:ascii="Courier New" w:hAnsi="Courier New" w:cs="Courier New" w:hint="default"/>
      <w:b/>
      <w:bCs/>
    </w:rPr>
  </w:style>
  <w:style w:type="character" w:customStyle="1" w:styleId="WW8Num11z0">
    <w:name w:val="WW8Num11z0"/>
    <w:rsid w:val="0099359B"/>
    <w:rPr>
      <w:b/>
      <w:bCs w:val="0"/>
      <w:sz w:val="26"/>
      <w:szCs w:val="26"/>
      <w:lang w:val="ru-RU"/>
    </w:rPr>
  </w:style>
  <w:style w:type="character" w:customStyle="1" w:styleId="WW8Num11z1">
    <w:name w:val="WW8Num11z1"/>
    <w:rsid w:val="0099359B"/>
    <w:rPr>
      <w:rFonts w:ascii="Courier New" w:hAnsi="Courier New" w:cs="Courier New" w:hint="default"/>
    </w:rPr>
  </w:style>
  <w:style w:type="character" w:customStyle="1" w:styleId="WW8Num12z0">
    <w:name w:val="WW8Num12z0"/>
    <w:rsid w:val="0099359B"/>
    <w:rPr>
      <w:rFonts w:ascii="Symbol" w:hAnsi="Symbol" w:cs="Symbol" w:hint="default"/>
    </w:rPr>
  </w:style>
  <w:style w:type="character" w:customStyle="1" w:styleId="WW8Num12z1">
    <w:name w:val="WW8Num12z1"/>
    <w:rsid w:val="0099359B"/>
    <w:rPr>
      <w:rFonts w:ascii="Courier New" w:hAnsi="Courier New" w:cs="Courier New" w:hint="default"/>
    </w:rPr>
  </w:style>
  <w:style w:type="character" w:customStyle="1" w:styleId="WW8Num13z0">
    <w:name w:val="WW8Num13z0"/>
    <w:rsid w:val="0099359B"/>
    <w:rPr>
      <w:rFonts w:ascii="Symbol" w:hAnsi="Symbol" w:cs="Symbol" w:hint="default"/>
      <w:sz w:val="26"/>
      <w:szCs w:val="26"/>
    </w:rPr>
  </w:style>
  <w:style w:type="character" w:customStyle="1" w:styleId="WW8Num13z1">
    <w:name w:val="WW8Num13z1"/>
    <w:rsid w:val="0099359B"/>
    <w:rPr>
      <w:rFonts w:ascii="Courier New" w:hAnsi="Courier New" w:cs="Courier New" w:hint="default"/>
    </w:rPr>
  </w:style>
  <w:style w:type="character" w:customStyle="1" w:styleId="WW8Num14z0">
    <w:name w:val="WW8Num14z0"/>
    <w:rsid w:val="0099359B"/>
    <w:rPr>
      <w:rFonts w:ascii="Symbol" w:hAnsi="Symbol" w:cs="Symbol" w:hint="default"/>
      <w:sz w:val="26"/>
      <w:szCs w:val="26"/>
    </w:rPr>
  </w:style>
  <w:style w:type="character" w:customStyle="1" w:styleId="WW8Num14z1">
    <w:name w:val="WW8Num14z1"/>
    <w:rsid w:val="0099359B"/>
    <w:rPr>
      <w:rFonts w:ascii="Courier New" w:hAnsi="Courier New" w:cs="Courier New" w:hint="default"/>
    </w:rPr>
  </w:style>
  <w:style w:type="character" w:customStyle="1" w:styleId="WW8Num15z0">
    <w:name w:val="WW8Num15z0"/>
    <w:rsid w:val="0099359B"/>
    <w:rPr>
      <w:rFonts w:ascii="Symbol" w:hAnsi="Symbol" w:cs="Symbol" w:hint="default"/>
      <w:b w:val="0"/>
      <w:bCs w:val="0"/>
      <w:i w:val="0"/>
      <w:iCs w:val="0"/>
      <w:sz w:val="26"/>
      <w:szCs w:val="26"/>
    </w:rPr>
  </w:style>
  <w:style w:type="character" w:customStyle="1" w:styleId="WW8Num15z1">
    <w:name w:val="WW8Num15z1"/>
    <w:rsid w:val="0099359B"/>
    <w:rPr>
      <w:rFonts w:ascii="Courier New" w:hAnsi="Courier New" w:cs="Courier New" w:hint="default"/>
    </w:rPr>
  </w:style>
  <w:style w:type="character" w:customStyle="1" w:styleId="WW8Num15z2">
    <w:name w:val="WW8Num15z2"/>
    <w:rsid w:val="0099359B"/>
    <w:rPr>
      <w:rFonts w:ascii="Wingdings" w:hAnsi="Wingdings" w:cs="Wingdings" w:hint="default"/>
    </w:rPr>
  </w:style>
  <w:style w:type="character" w:customStyle="1" w:styleId="WW8Num15z3">
    <w:name w:val="WW8Num15z3"/>
    <w:rsid w:val="0099359B"/>
  </w:style>
  <w:style w:type="character" w:customStyle="1" w:styleId="WW8Num15z4">
    <w:name w:val="WW8Num15z4"/>
    <w:rsid w:val="0099359B"/>
  </w:style>
  <w:style w:type="character" w:customStyle="1" w:styleId="WW8Num15z5">
    <w:name w:val="WW8Num15z5"/>
    <w:rsid w:val="0099359B"/>
  </w:style>
  <w:style w:type="character" w:customStyle="1" w:styleId="WW8Num15z6">
    <w:name w:val="WW8Num15z6"/>
    <w:rsid w:val="0099359B"/>
  </w:style>
  <w:style w:type="character" w:customStyle="1" w:styleId="WW8Num15z7">
    <w:name w:val="WW8Num15z7"/>
    <w:rsid w:val="0099359B"/>
  </w:style>
  <w:style w:type="character" w:customStyle="1" w:styleId="WW8Num15z8">
    <w:name w:val="WW8Num15z8"/>
    <w:rsid w:val="0099359B"/>
  </w:style>
  <w:style w:type="character" w:customStyle="1" w:styleId="WW8Num16z0">
    <w:name w:val="WW8Num16z0"/>
    <w:rsid w:val="0099359B"/>
    <w:rPr>
      <w:rFonts w:ascii="Symbol" w:hAnsi="Symbol" w:cs="Symbol" w:hint="default"/>
      <w:b/>
      <w:bCs w:val="0"/>
      <w:i w:val="0"/>
      <w:iCs w:val="0"/>
      <w:sz w:val="26"/>
      <w:szCs w:val="26"/>
    </w:rPr>
  </w:style>
  <w:style w:type="character" w:customStyle="1" w:styleId="WW8Num16z1">
    <w:name w:val="WW8Num16z1"/>
    <w:rsid w:val="0099359B"/>
    <w:rPr>
      <w:rFonts w:ascii="Courier New" w:hAnsi="Courier New" w:cs="Courier New" w:hint="default"/>
    </w:rPr>
  </w:style>
  <w:style w:type="character" w:customStyle="1" w:styleId="WW8Num17z0">
    <w:name w:val="WW8Num17z0"/>
    <w:rsid w:val="0099359B"/>
    <w:rPr>
      <w:rFonts w:ascii="Times New Roman" w:hAnsi="Times New Roman" w:cs="Times New Roman" w:hint="default"/>
      <w:b/>
      <w:bCs w:val="0"/>
      <w:sz w:val="26"/>
      <w:szCs w:val="26"/>
    </w:rPr>
  </w:style>
  <w:style w:type="character" w:customStyle="1" w:styleId="WW8Num17z1">
    <w:name w:val="WW8Num17z1"/>
    <w:rsid w:val="0099359B"/>
  </w:style>
  <w:style w:type="character" w:customStyle="1" w:styleId="WW8Num18z0">
    <w:name w:val="WW8Num18z0"/>
    <w:rsid w:val="0099359B"/>
    <w:rPr>
      <w:rFonts w:ascii="Times New Roman" w:hAnsi="Times New Roman" w:cs="Times New Roman" w:hint="default"/>
      <w:sz w:val="26"/>
      <w:szCs w:val="26"/>
    </w:rPr>
  </w:style>
  <w:style w:type="character" w:customStyle="1" w:styleId="WW8Num18z1">
    <w:name w:val="WW8Num18z1"/>
    <w:rsid w:val="0099359B"/>
  </w:style>
  <w:style w:type="character" w:customStyle="1" w:styleId="WW8Num18z2">
    <w:name w:val="WW8Num18z2"/>
    <w:rsid w:val="0099359B"/>
  </w:style>
  <w:style w:type="character" w:customStyle="1" w:styleId="WW8Num18z3">
    <w:name w:val="WW8Num18z3"/>
    <w:rsid w:val="0099359B"/>
  </w:style>
  <w:style w:type="character" w:customStyle="1" w:styleId="WW8Num18z4">
    <w:name w:val="WW8Num18z4"/>
    <w:rsid w:val="0099359B"/>
  </w:style>
  <w:style w:type="character" w:customStyle="1" w:styleId="WW8Num18z5">
    <w:name w:val="WW8Num18z5"/>
    <w:rsid w:val="0099359B"/>
  </w:style>
  <w:style w:type="character" w:customStyle="1" w:styleId="WW8Num18z6">
    <w:name w:val="WW8Num18z6"/>
    <w:rsid w:val="0099359B"/>
  </w:style>
  <w:style w:type="character" w:customStyle="1" w:styleId="WW8Num18z7">
    <w:name w:val="WW8Num18z7"/>
    <w:rsid w:val="0099359B"/>
  </w:style>
  <w:style w:type="character" w:customStyle="1" w:styleId="WW8Num18z8">
    <w:name w:val="WW8Num18z8"/>
    <w:rsid w:val="0099359B"/>
  </w:style>
  <w:style w:type="character" w:customStyle="1" w:styleId="WW8Num19z0">
    <w:name w:val="WW8Num19z0"/>
    <w:rsid w:val="0099359B"/>
    <w:rPr>
      <w:rFonts w:ascii="Times New Roman" w:hAnsi="Times New Roman" w:cs="Times New Roman" w:hint="default"/>
      <w:sz w:val="26"/>
      <w:szCs w:val="26"/>
    </w:rPr>
  </w:style>
  <w:style w:type="character" w:customStyle="1" w:styleId="WW8Num19z1">
    <w:name w:val="WW8Num19z1"/>
    <w:rsid w:val="0099359B"/>
  </w:style>
  <w:style w:type="character" w:customStyle="1" w:styleId="WW8Num19z2">
    <w:name w:val="WW8Num19z2"/>
    <w:rsid w:val="0099359B"/>
  </w:style>
  <w:style w:type="character" w:customStyle="1" w:styleId="WW8Num10z2">
    <w:name w:val="WW8Num10z2"/>
    <w:rsid w:val="0099359B"/>
    <w:rPr>
      <w:rFonts w:ascii="Wingdings" w:hAnsi="Wingdings" w:cs="Wingdings" w:hint="default"/>
    </w:rPr>
  </w:style>
  <w:style w:type="character" w:customStyle="1" w:styleId="WW8Num10z3">
    <w:name w:val="WW8Num10z3"/>
    <w:rsid w:val="0099359B"/>
    <w:rPr>
      <w:rFonts w:ascii="Symbol" w:hAnsi="Symbol" w:cs="Symbol" w:hint="default"/>
    </w:rPr>
  </w:style>
  <w:style w:type="character" w:customStyle="1" w:styleId="WW8Num10z4">
    <w:name w:val="WW8Num10z4"/>
    <w:rsid w:val="0099359B"/>
  </w:style>
  <w:style w:type="character" w:customStyle="1" w:styleId="WW8Num10z5">
    <w:name w:val="WW8Num10z5"/>
    <w:rsid w:val="0099359B"/>
  </w:style>
  <w:style w:type="character" w:customStyle="1" w:styleId="WW8Num10z6">
    <w:name w:val="WW8Num10z6"/>
    <w:rsid w:val="0099359B"/>
  </w:style>
  <w:style w:type="character" w:customStyle="1" w:styleId="WW8Num10z7">
    <w:name w:val="WW8Num10z7"/>
    <w:rsid w:val="0099359B"/>
  </w:style>
  <w:style w:type="character" w:customStyle="1" w:styleId="WW8Num10z8">
    <w:name w:val="WW8Num10z8"/>
    <w:rsid w:val="0099359B"/>
  </w:style>
  <w:style w:type="character" w:customStyle="1" w:styleId="WW8Num16z2">
    <w:name w:val="WW8Num16z2"/>
    <w:rsid w:val="0099359B"/>
    <w:rPr>
      <w:rFonts w:ascii="Wingdings" w:hAnsi="Wingdings" w:cs="Wingdings" w:hint="default"/>
    </w:rPr>
  </w:style>
  <w:style w:type="character" w:customStyle="1" w:styleId="WW8Num16z3">
    <w:name w:val="WW8Num16z3"/>
    <w:rsid w:val="0099359B"/>
  </w:style>
  <w:style w:type="character" w:customStyle="1" w:styleId="WW8Num16z4">
    <w:name w:val="WW8Num16z4"/>
    <w:rsid w:val="0099359B"/>
  </w:style>
  <w:style w:type="character" w:customStyle="1" w:styleId="WW8Num16z5">
    <w:name w:val="WW8Num16z5"/>
    <w:rsid w:val="0099359B"/>
  </w:style>
  <w:style w:type="character" w:customStyle="1" w:styleId="WW8Num16z6">
    <w:name w:val="WW8Num16z6"/>
    <w:rsid w:val="0099359B"/>
  </w:style>
  <w:style w:type="character" w:customStyle="1" w:styleId="WW8Num16z7">
    <w:name w:val="WW8Num16z7"/>
    <w:rsid w:val="0099359B"/>
  </w:style>
  <w:style w:type="character" w:customStyle="1" w:styleId="WW8Num16z8">
    <w:name w:val="WW8Num16z8"/>
    <w:rsid w:val="0099359B"/>
  </w:style>
  <w:style w:type="character" w:customStyle="1" w:styleId="WW8Num19z3">
    <w:name w:val="WW8Num19z3"/>
    <w:rsid w:val="0099359B"/>
  </w:style>
  <w:style w:type="character" w:customStyle="1" w:styleId="WW8Num19z4">
    <w:name w:val="WW8Num19z4"/>
    <w:rsid w:val="0099359B"/>
  </w:style>
  <w:style w:type="character" w:customStyle="1" w:styleId="WW8Num19z5">
    <w:name w:val="WW8Num19z5"/>
    <w:rsid w:val="0099359B"/>
  </w:style>
  <w:style w:type="character" w:customStyle="1" w:styleId="WW8Num19z6">
    <w:name w:val="WW8Num19z6"/>
    <w:rsid w:val="0099359B"/>
  </w:style>
  <w:style w:type="character" w:customStyle="1" w:styleId="WW8Num19z7">
    <w:name w:val="WW8Num19z7"/>
    <w:rsid w:val="0099359B"/>
  </w:style>
  <w:style w:type="character" w:customStyle="1" w:styleId="WW8Num19z8">
    <w:name w:val="WW8Num19z8"/>
    <w:rsid w:val="0099359B"/>
  </w:style>
  <w:style w:type="character" w:customStyle="1" w:styleId="WW8Num20z0">
    <w:name w:val="WW8Num20z0"/>
    <w:rsid w:val="0099359B"/>
    <w:rPr>
      <w:color w:val="000000"/>
      <w:spacing w:val="-3"/>
      <w:sz w:val="26"/>
      <w:szCs w:val="26"/>
    </w:rPr>
  </w:style>
  <w:style w:type="character" w:customStyle="1" w:styleId="WW8Num20z1">
    <w:name w:val="WW8Num20z1"/>
    <w:rsid w:val="0099359B"/>
  </w:style>
  <w:style w:type="character" w:customStyle="1" w:styleId="WW8Num20z2">
    <w:name w:val="WW8Num20z2"/>
    <w:rsid w:val="0099359B"/>
  </w:style>
  <w:style w:type="character" w:customStyle="1" w:styleId="WW8Num20z3">
    <w:name w:val="WW8Num20z3"/>
    <w:rsid w:val="0099359B"/>
  </w:style>
  <w:style w:type="character" w:customStyle="1" w:styleId="WW8Num20z4">
    <w:name w:val="WW8Num20z4"/>
    <w:rsid w:val="0099359B"/>
  </w:style>
  <w:style w:type="character" w:customStyle="1" w:styleId="WW8Num20z5">
    <w:name w:val="WW8Num20z5"/>
    <w:rsid w:val="0099359B"/>
  </w:style>
  <w:style w:type="character" w:customStyle="1" w:styleId="WW8Num20z6">
    <w:name w:val="WW8Num20z6"/>
    <w:rsid w:val="0099359B"/>
  </w:style>
  <w:style w:type="character" w:customStyle="1" w:styleId="WW8Num20z7">
    <w:name w:val="WW8Num20z7"/>
    <w:rsid w:val="0099359B"/>
  </w:style>
  <w:style w:type="character" w:customStyle="1" w:styleId="WW8Num20z8">
    <w:name w:val="WW8Num20z8"/>
    <w:rsid w:val="0099359B"/>
  </w:style>
  <w:style w:type="character" w:customStyle="1" w:styleId="WW8Num21z0">
    <w:name w:val="WW8Num21z0"/>
    <w:rsid w:val="0099359B"/>
    <w:rPr>
      <w:color w:val="000000"/>
      <w:spacing w:val="-3"/>
      <w:sz w:val="26"/>
      <w:szCs w:val="26"/>
    </w:rPr>
  </w:style>
  <w:style w:type="character" w:customStyle="1" w:styleId="WW8Num21z1">
    <w:name w:val="WW8Num21z1"/>
    <w:rsid w:val="0099359B"/>
    <w:rPr>
      <w:rFonts w:ascii="Courier New" w:hAnsi="Courier New" w:cs="Courier New" w:hint="default"/>
    </w:rPr>
  </w:style>
  <w:style w:type="character" w:customStyle="1" w:styleId="WW8Num21z2">
    <w:name w:val="WW8Num21z2"/>
    <w:rsid w:val="0099359B"/>
    <w:rPr>
      <w:rFonts w:ascii="Wingdings" w:hAnsi="Wingdings" w:cs="Wingdings" w:hint="default"/>
    </w:rPr>
  </w:style>
  <w:style w:type="character" w:customStyle="1" w:styleId="WW8Num21z3">
    <w:name w:val="WW8Num21z3"/>
    <w:rsid w:val="0099359B"/>
  </w:style>
  <w:style w:type="character" w:customStyle="1" w:styleId="WW8Num21z4">
    <w:name w:val="WW8Num21z4"/>
    <w:rsid w:val="0099359B"/>
  </w:style>
  <w:style w:type="character" w:customStyle="1" w:styleId="WW8Num21z5">
    <w:name w:val="WW8Num21z5"/>
    <w:rsid w:val="0099359B"/>
  </w:style>
  <w:style w:type="character" w:customStyle="1" w:styleId="WW8Num21z6">
    <w:name w:val="WW8Num21z6"/>
    <w:rsid w:val="0099359B"/>
  </w:style>
  <w:style w:type="character" w:customStyle="1" w:styleId="WW8Num21z7">
    <w:name w:val="WW8Num21z7"/>
    <w:rsid w:val="0099359B"/>
  </w:style>
  <w:style w:type="character" w:customStyle="1" w:styleId="WW8Num21z8">
    <w:name w:val="WW8Num21z8"/>
    <w:rsid w:val="0099359B"/>
  </w:style>
  <w:style w:type="character" w:customStyle="1" w:styleId="WW8Num22z0">
    <w:name w:val="WW8Num22z0"/>
    <w:rsid w:val="0099359B"/>
    <w:rPr>
      <w:rFonts w:ascii="Symbol" w:hAnsi="Symbol" w:cs="Symbol" w:hint="default"/>
      <w:sz w:val="26"/>
      <w:szCs w:val="26"/>
    </w:rPr>
  </w:style>
  <w:style w:type="character" w:customStyle="1" w:styleId="WW8Num22z1">
    <w:name w:val="WW8Num22z1"/>
    <w:rsid w:val="0099359B"/>
    <w:rPr>
      <w:rFonts w:ascii="Courier New" w:hAnsi="Courier New" w:cs="Courier New" w:hint="default"/>
    </w:rPr>
  </w:style>
  <w:style w:type="character" w:customStyle="1" w:styleId="WW8Num22z2">
    <w:name w:val="WW8Num22z2"/>
    <w:rsid w:val="0099359B"/>
    <w:rPr>
      <w:rFonts w:ascii="Wingdings" w:hAnsi="Wingdings" w:cs="Wingdings" w:hint="default"/>
    </w:rPr>
  </w:style>
  <w:style w:type="character" w:customStyle="1" w:styleId="WW8Num3z3">
    <w:name w:val="WW8Num3z3"/>
    <w:rsid w:val="0099359B"/>
  </w:style>
  <w:style w:type="character" w:customStyle="1" w:styleId="WW8Num3z4">
    <w:name w:val="WW8Num3z4"/>
    <w:rsid w:val="0099359B"/>
  </w:style>
  <w:style w:type="character" w:customStyle="1" w:styleId="WW8Num3z5">
    <w:name w:val="WW8Num3z5"/>
    <w:rsid w:val="0099359B"/>
  </w:style>
  <w:style w:type="character" w:customStyle="1" w:styleId="WW8Num3z6">
    <w:name w:val="WW8Num3z6"/>
    <w:rsid w:val="0099359B"/>
  </w:style>
  <w:style w:type="character" w:customStyle="1" w:styleId="WW8Num3z7">
    <w:name w:val="WW8Num3z7"/>
    <w:rsid w:val="0099359B"/>
  </w:style>
  <w:style w:type="character" w:customStyle="1" w:styleId="WW8Num3z8">
    <w:name w:val="WW8Num3z8"/>
    <w:rsid w:val="0099359B"/>
  </w:style>
  <w:style w:type="character" w:customStyle="1" w:styleId="WW8Num5z3">
    <w:name w:val="WW8Num5z3"/>
    <w:rsid w:val="0099359B"/>
  </w:style>
  <w:style w:type="character" w:customStyle="1" w:styleId="WW8Num5z4">
    <w:name w:val="WW8Num5z4"/>
    <w:rsid w:val="0099359B"/>
  </w:style>
  <w:style w:type="character" w:customStyle="1" w:styleId="WW8Num5z5">
    <w:name w:val="WW8Num5z5"/>
    <w:rsid w:val="0099359B"/>
  </w:style>
  <w:style w:type="character" w:customStyle="1" w:styleId="WW8Num5z6">
    <w:name w:val="WW8Num5z6"/>
    <w:rsid w:val="0099359B"/>
  </w:style>
  <w:style w:type="character" w:customStyle="1" w:styleId="WW8Num5z7">
    <w:name w:val="WW8Num5z7"/>
    <w:rsid w:val="0099359B"/>
  </w:style>
  <w:style w:type="character" w:customStyle="1" w:styleId="WW8Num5z8">
    <w:name w:val="WW8Num5z8"/>
    <w:rsid w:val="0099359B"/>
  </w:style>
  <w:style w:type="character" w:customStyle="1" w:styleId="WW8Num8z3">
    <w:name w:val="WW8Num8z3"/>
    <w:rsid w:val="0099359B"/>
  </w:style>
  <w:style w:type="character" w:customStyle="1" w:styleId="WW8Num8z4">
    <w:name w:val="WW8Num8z4"/>
    <w:rsid w:val="0099359B"/>
  </w:style>
  <w:style w:type="character" w:customStyle="1" w:styleId="WW8Num8z5">
    <w:name w:val="WW8Num8z5"/>
    <w:rsid w:val="0099359B"/>
  </w:style>
  <w:style w:type="character" w:customStyle="1" w:styleId="WW8Num8z6">
    <w:name w:val="WW8Num8z6"/>
    <w:rsid w:val="0099359B"/>
  </w:style>
  <w:style w:type="character" w:customStyle="1" w:styleId="WW8Num8z7">
    <w:name w:val="WW8Num8z7"/>
    <w:rsid w:val="0099359B"/>
  </w:style>
  <w:style w:type="character" w:customStyle="1" w:styleId="WW8Num8z8">
    <w:name w:val="WW8Num8z8"/>
    <w:rsid w:val="0099359B"/>
  </w:style>
  <w:style w:type="character" w:customStyle="1" w:styleId="WW8Num11z2">
    <w:name w:val="WW8Num11z2"/>
    <w:rsid w:val="0099359B"/>
    <w:rPr>
      <w:rFonts w:ascii="Wingdings" w:hAnsi="Wingdings" w:cs="Wingdings" w:hint="default"/>
    </w:rPr>
  </w:style>
  <w:style w:type="character" w:customStyle="1" w:styleId="WW8Num12z2">
    <w:name w:val="WW8Num12z2"/>
    <w:rsid w:val="0099359B"/>
    <w:rPr>
      <w:rFonts w:ascii="Wingdings" w:hAnsi="Wingdings" w:cs="Wingdings" w:hint="default"/>
    </w:rPr>
  </w:style>
  <w:style w:type="character" w:customStyle="1" w:styleId="WW8Num13z2">
    <w:name w:val="WW8Num13z2"/>
    <w:rsid w:val="0099359B"/>
    <w:rPr>
      <w:rFonts w:ascii="Wingdings" w:hAnsi="Wingdings" w:cs="Wingdings" w:hint="default"/>
    </w:rPr>
  </w:style>
  <w:style w:type="character" w:customStyle="1" w:styleId="WW8Num14z2">
    <w:name w:val="WW8Num14z2"/>
    <w:rsid w:val="0099359B"/>
    <w:rPr>
      <w:rFonts w:ascii="Wingdings" w:hAnsi="Wingdings" w:cs="Wingdings" w:hint="default"/>
    </w:rPr>
  </w:style>
  <w:style w:type="character" w:customStyle="1" w:styleId="WW8Num17z2">
    <w:name w:val="WW8Num17z2"/>
    <w:rsid w:val="0099359B"/>
  </w:style>
  <w:style w:type="character" w:customStyle="1" w:styleId="WW8Num17z3">
    <w:name w:val="WW8Num17z3"/>
    <w:rsid w:val="0099359B"/>
  </w:style>
  <w:style w:type="character" w:customStyle="1" w:styleId="WW8Num17z4">
    <w:name w:val="WW8Num17z4"/>
    <w:rsid w:val="0099359B"/>
  </w:style>
  <w:style w:type="character" w:customStyle="1" w:styleId="WW8Num17z5">
    <w:name w:val="WW8Num17z5"/>
    <w:rsid w:val="0099359B"/>
  </w:style>
  <w:style w:type="character" w:customStyle="1" w:styleId="WW8Num17z6">
    <w:name w:val="WW8Num17z6"/>
    <w:rsid w:val="0099359B"/>
  </w:style>
  <w:style w:type="character" w:customStyle="1" w:styleId="WW8Num17z7">
    <w:name w:val="WW8Num17z7"/>
    <w:rsid w:val="0099359B"/>
  </w:style>
  <w:style w:type="character" w:customStyle="1" w:styleId="WW8Num17z8">
    <w:name w:val="WW8Num17z8"/>
    <w:rsid w:val="0099359B"/>
  </w:style>
  <w:style w:type="character" w:customStyle="1" w:styleId="WW8Num23z0">
    <w:name w:val="WW8Num23z0"/>
    <w:rsid w:val="0099359B"/>
    <w:rPr>
      <w:rFonts w:ascii="Symbol" w:hAnsi="Symbol" w:cs="Symbol" w:hint="default"/>
      <w:b/>
      <w:bCs w:val="0"/>
      <w:sz w:val="26"/>
      <w:szCs w:val="26"/>
    </w:rPr>
  </w:style>
  <w:style w:type="character" w:customStyle="1" w:styleId="WW8Num23z1">
    <w:name w:val="WW8Num23z1"/>
    <w:rsid w:val="0099359B"/>
    <w:rPr>
      <w:rFonts w:ascii="Courier New" w:hAnsi="Courier New" w:cs="Courier New" w:hint="default"/>
    </w:rPr>
  </w:style>
  <w:style w:type="character" w:customStyle="1" w:styleId="WW8Num23z2">
    <w:name w:val="WW8Num23z2"/>
    <w:rsid w:val="0099359B"/>
    <w:rPr>
      <w:rFonts w:ascii="Wingdings" w:hAnsi="Wingdings" w:cs="Wingdings" w:hint="default"/>
    </w:rPr>
  </w:style>
  <w:style w:type="character" w:customStyle="1" w:styleId="WW8Num23z3">
    <w:name w:val="WW8Num23z3"/>
    <w:rsid w:val="0099359B"/>
  </w:style>
  <w:style w:type="character" w:customStyle="1" w:styleId="WW8Num23z4">
    <w:name w:val="WW8Num23z4"/>
    <w:rsid w:val="0099359B"/>
  </w:style>
  <w:style w:type="character" w:customStyle="1" w:styleId="WW8Num23z5">
    <w:name w:val="WW8Num23z5"/>
    <w:rsid w:val="0099359B"/>
  </w:style>
  <w:style w:type="character" w:customStyle="1" w:styleId="WW8Num23z6">
    <w:name w:val="WW8Num23z6"/>
    <w:rsid w:val="0099359B"/>
  </w:style>
  <w:style w:type="character" w:customStyle="1" w:styleId="WW8Num23z7">
    <w:name w:val="WW8Num23z7"/>
    <w:rsid w:val="0099359B"/>
  </w:style>
  <w:style w:type="character" w:customStyle="1" w:styleId="WW8Num23z8">
    <w:name w:val="WW8Num23z8"/>
    <w:rsid w:val="0099359B"/>
  </w:style>
  <w:style w:type="character" w:customStyle="1" w:styleId="WW8Num24z0">
    <w:name w:val="WW8Num24z0"/>
    <w:rsid w:val="0099359B"/>
    <w:rPr>
      <w:b/>
      <w:bCs w:val="0"/>
      <w:sz w:val="26"/>
      <w:szCs w:val="26"/>
    </w:rPr>
  </w:style>
  <w:style w:type="character" w:customStyle="1" w:styleId="WW8Num24z1">
    <w:name w:val="WW8Num24z1"/>
    <w:rsid w:val="0099359B"/>
  </w:style>
  <w:style w:type="character" w:customStyle="1" w:styleId="WW8Num24z2">
    <w:name w:val="WW8Num24z2"/>
    <w:rsid w:val="0099359B"/>
  </w:style>
  <w:style w:type="character" w:customStyle="1" w:styleId="WW8Num24z3">
    <w:name w:val="WW8Num24z3"/>
    <w:rsid w:val="0099359B"/>
  </w:style>
  <w:style w:type="character" w:customStyle="1" w:styleId="WW8Num24z4">
    <w:name w:val="WW8Num24z4"/>
    <w:rsid w:val="0099359B"/>
  </w:style>
  <w:style w:type="character" w:customStyle="1" w:styleId="WW8Num24z5">
    <w:name w:val="WW8Num24z5"/>
    <w:rsid w:val="0099359B"/>
  </w:style>
  <w:style w:type="character" w:customStyle="1" w:styleId="WW8Num24z6">
    <w:name w:val="WW8Num24z6"/>
    <w:rsid w:val="0099359B"/>
  </w:style>
  <w:style w:type="character" w:customStyle="1" w:styleId="WW8Num24z7">
    <w:name w:val="WW8Num24z7"/>
    <w:rsid w:val="0099359B"/>
  </w:style>
  <w:style w:type="character" w:customStyle="1" w:styleId="WW8Num24z8">
    <w:name w:val="WW8Num24z8"/>
    <w:rsid w:val="0099359B"/>
  </w:style>
  <w:style w:type="character" w:customStyle="1" w:styleId="WW8Num25z0">
    <w:name w:val="WW8Num25z0"/>
    <w:rsid w:val="0099359B"/>
  </w:style>
  <w:style w:type="character" w:customStyle="1" w:styleId="WW8Num25z1">
    <w:name w:val="WW8Num25z1"/>
    <w:rsid w:val="0099359B"/>
    <w:rPr>
      <w:b/>
      <w:bCs/>
    </w:rPr>
  </w:style>
  <w:style w:type="character" w:customStyle="1" w:styleId="WW8Num26z0">
    <w:name w:val="WW8Num26z0"/>
    <w:rsid w:val="0099359B"/>
  </w:style>
  <w:style w:type="character" w:customStyle="1" w:styleId="WW8Num26z1">
    <w:name w:val="WW8Num26z1"/>
    <w:rsid w:val="0099359B"/>
    <w:rPr>
      <w:b/>
      <w:bCs/>
    </w:rPr>
  </w:style>
  <w:style w:type="character" w:customStyle="1" w:styleId="WW8Num27z0">
    <w:name w:val="WW8Num27z0"/>
    <w:rsid w:val="0099359B"/>
    <w:rPr>
      <w:rFonts w:ascii="Symbol" w:hAnsi="Symbol" w:cs="OpenSymbol" w:hint="default"/>
      <w:b/>
      <w:bCs/>
    </w:rPr>
  </w:style>
  <w:style w:type="character" w:customStyle="1" w:styleId="WW8Num27z1">
    <w:name w:val="WW8Num27z1"/>
    <w:rsid w:val="0099359B"/>
    <w:rPr>
      <w:rFonts w:ascii="OpenSymbol" w:eastAsia="OpenSymbol" w:hAnsi="OpenSymbol" w:cs="OpenSymbol" w:hint="eastAsia"/>
      <w:b/>
      <w:bCs/>
    </w:rPr>
  </w:style>
  <w:style w:type="character" w:customStyle="1" w:styleId="WW8Num28z0">
    <w:name w:val="WW8Num28z0"/>
    <w:rsid w:val="0099359B"/>
    <w:rPr>
      <w:rFonts w:ascii="Symbol" w:hAnsi="Symbol" w:cs="OpenSymbol" w:hint="default"/>
      <w:b/>
      <w:bCs/>
    </w:rPr>
  </w:style>
  <w:style w:type="character" w:customStyle="1" w:styleId="WW8Num28z1">
    <w:name w:val="WW8Num28z1"/>
    <w:rsid w:val="0099359B"/>
    <w:rPr>
      <w:rFonts w:ascii="OpenSymbol" w:eastAsia="OpenSymbol" w:hAnsi="OpenSymbol" w:cs="OpenSymbol" w:hint="eastAsia"/>
      <w:b/>
      <w:bCs/>
    </w:rPr>
  </w:style>
  <w:style w:type="character" w:customStyle="1" w:styleId="WW8Num29z0">
    <w:name w:val="WW8Num29z0"/>
    <w:rsid w:val="0099359B"/>
    <w:rPr>
      <w:rFonts w:ascii="Symbol" w:hAnsi="Symbol" w:cs="OpenSymbol" w:hint="default"/>
      <w:b/>
      <w:bCs/>
    </w:rPr>
  </w:style>
  <w:style w:type="character" w:customStyle="1" w:styleId="WW8Num29z1">
    <w:name w:val="WW8Num29z1"/>
    <w:rsid w:val="0099359B"/>
    <w:rPr>
      <w:rFonts w:ascii="OpenSymbol" w:eastAsia="OpenSymbol" w:hAnsi="OpenSymbol" w:cs="OpenSymbol" w:hint="eastAsia"/>
      <w:b/>
      <w:bCs/>
    </w:rPr>
  </w:style>
  <w:style w:type="character" w:customStyle="1" w:styleId="WW8Num4z3">
    <w:name w:val="WW8Num4z3"/>
    <w:rsid w:val="0099359B"/>
  </w:style>
  <w:style w:type="character" w:customStyle="1" w:styleId="WW8Num4z4">
    <w:name w:val="WW8Num4z4"/>
    <w:rsid w:val="0099359B"/>
  </w:style>
  <w:style w:type="character" w:customStyle="1" w:styleId="WW8Num4z5">
    <w:name w:val="WW8Num4z5"/>
    <w:rsid w:val="0099359B"/>
  </w:style>
  <w:style w:type="character" w:customStyle="1" w:styleId="WW8Num4z6">
    <w:name w:val="WW8Num4z6"/>
    <w:rsid w:val="0099359B"/>
  </w:style>
  <w:style w:type="character" w:customStyle="1" w:styleId="WW8Num4z7">
    <w:name w:val="WW8Num4z7"/>
    <w:rsid w:val="0099359B"/>
  </w:style>
  <w:style w:type="character" w:customStyle="1" w:styleId="WW8Num4z8">
    <w:name w:val="WW8Num4z8"/>
    <w:rsid w:val="0099359B"/>
  </w:style>
  <w:style w:type="character" w:customStyle="1" w:styleId="WW8Num11z3">
    <w:name w:val="WW8Num11z3"/>
    <w:rsid w:val="0099359B"/>
    <w:rPr>
      <w:rFonts w:ascii="Symbol" w:hAnsi="Symbol" w:cs="Symbol" w:hint="default"/>
    </w:rPr>
  </w:style>
  <w:style w:type="character" w:customStyle="1" w:styleId="WW8Num25z2">
    <w:name w:val="WW8Num25z2"/>
    <w:rsid w:val="0099359B"/>
  </w:style>
  <w:style w:type="character" w:customStyle="1" w:styleId="WW8Num25z3">
    <w:name w:val="WW8Num25z3"/>
    <w:rsid w:val="0099359B"/>
  </w:style>
  <w:style w:type="character" w:customStyle="1" w:styleId="WW8Num25z4">
    <w:name w:val="WW8Num25z4"/>
    <w:rsid w:val="0099359B"/>
  </w:style>
  <w:style w:type="character" w:customStyle="1" w:styleId="WW8Num25z5">
    <w:name w:val="WW8Num25z5"/>
    <w:rsid w:val="0099359B"/>
  </w:style>
  <w:style w:type="character" w:customStyle="1" w:styleId="WW8Num25z6">
    <w:name w:val="WW8Num25z6"/>
    <w:rsid w:val="0099359B"/>
  </w:style>
  <w:style w:type="character" w:customStyle="1" w:styleId="WW8Num25z7">
    <w:name w:val="WW8Num25z7"/>
    <w:rsid w:val="0099359B"/>
  </w:style>
  <w:style w:type="character" w:customStyle="1" w:styleId="WW8Num25z8">
    <w:name w:val="WW8Num25z8"/>
    <w:rsid w:val="0099359B"/>
  </w:style>
  <w:style w:type="character" w:customStyle="1" w:styleId="WW8Num26z2">
    <w:name w:val="WW8Num26z2"/>
    <w:rsid w:val="0099359B"/>
  </w:style>
  <w:style w:type="character" w:customStyle="1" w:styleId="WW8Num26z3">
    <w:name w:val="WW8Num26z3"/>
    <w:rsid w:val="0099359B"/>
  </w:style>
  <w:style w:type="character" w:customStyle="1" w:styleId="WW8Num26z4">
    <w:name w:val="WW8Num26z4"/>
    <w:rsid w:val="0099359B"/>
  </w:style>
  <w:style w:type="character" w:customStyle="1" w:styleId="WW8Num26z5">
    <w:name w:val="WW8Num26z5"/>
    <w:rsid w:val="0099359B"/>
  </w:style>
  <w:style w:type="character" w:customStyle="1" w:styleId="WW8Num26z6">
    <w:name w:val="WW8Num26z6"/>
    <w:rsid w:val="0099359B"/>
  </w:style>
  <w:style w:type="character" w:customStyle="1" w:styleId="WW8Num26z7">
    <w:name w:val="WW8Num26z7"/>
    <w:rsid w:val="0099359B"/>
  </w:style>
  <w:style w:type="character" w:customStyle="1" w:styleId="WW8Num26z8">
    <w:name w:val="WW8Num26z8"/>
    <w:rsid w:val="0099359B"/>
  </w:style>
  <w:style w:type="character" w:customStyle="1" w:styleId="WW8Num30z0">
    <w:name w:val="WW8Num30z0"/>
    <w:rsid w:val="0099359B"/>
  </w:style>
  <w:style w:type="character" w:customStyle="1" w:styleId="WW8Num30z1">
    <w:name w:val="WW8Num30z1"/>
    <w:rsid w:val="0099359B"/>
  </w:style>
  <w:style w:type="character" w:customStyle="1" w:styleId="WW8Num30z2">
    <w:name w:val="WW8Num30z2"/>
    <w:rsid w:val="0099359B"/>
  </w:style>
  <w:style w:type="character" w:customStyle="1" w:styleId="WW8Num30z3">
    <w:name w:val="WW8Num30z3"/>
    <w:rsid w:val="0099359B"/>
  </w:style>
  <w:style w:type="character" w:customStyle="1" w:styleId="WW8Num30z4">
    <w:name w:val="WW8Num30z4"/>
    <w:rsid w:val="0099359B"/>
  </w:style>
  <w:style w:type="character" w:customStyle="1" w:styleId="WW8Num30z5">
    <w:name w:val="WW8Num30z5"/>
    <w:rsid w:val="0099359B"/>
  </w:style>
  <w:style w:type="character" w:customStyle="1" w:styleId="WW8Num30z6">
    <w:name w:val="WW8Num30z6"/>
    <w:rsid w:val="0099359B"/>
  </w:style>
  <w:style w:type="character" w:customStyle="1" w:styleId="WW8Num30z7">
    <w:name w:val="WW8Num30z7"/>
    <w:rsid w:val="0099359B"/>
  </w:style>
  <w:style w:type="character" w:customStyle="1" w:styleId="WW8Num30z8">
    <w:name w:val="WW8Num30z8"/>
    <w:rsid w:val="0099359B"/>
  </w:style>
  <w:style w:type="character" w:customStyle="1" w:styleId="WW8Num31z0">
    <w:name w:val="WW8Num31z0"/>
    <w:rsid w:val="0099359B"/>
    <w:rPr>
      <w:rFonts w:ascii="Symbol" w:hAnsi="Symbol" w:cs="OpenSymbol" w:hint="default"/>
      <w:b/>
      <w:bCs/>
    </w:rPr>
  </w:style>
  <w:style w:type="character" w:customStyle="1" w:styleId="WW8Num31z1">
    <w:name w:val="WW8Num31z1"/>
    <w:rsid w:val="0099359B"/>
    <w:rPr>
      <w:rFonts w:ascii="OpenSymbol" w:eastAsia="OpenSymbol" w:hAnsi="OpenSymbol" w:cs="OpenSymbol" w:hint="eastAsia"/>
      <w:b/>
      <w:bCs/>
    </w:rPr>
  </w:style>
  <w:style w:type="character" w:customStyle="1" w:styleId="WW8Num32z0">
    <w:name w:val="WW8Num32z0"/>
    <w:rsid w:val="0099359B"/>
    <w:rPr>
      <w:rFonts w:ascii="Symbol" w:hAnsi="Symbol" w:cs="OpenSymbol" w:hint="default"/>
      <w:b/>
      <w:bCs/>
    </w:rPr>
  </w:style>
  <w:style w:type="character" w:customStyle="1" w:styleId="WW8Num32z1">
    <w:name w:val="WW8Num32z1"/>
    <w:rsid w:val="0099359B"/>
    <w:rPr>
      <w:rFonts w:ascii="OpenSymbol" w:eastAsia="OpenSymbol" w:hAnsi="OpenSymbol" w:cs="OpenSymbol" w:hint="eastAsia"/>
      <w:b/>
      <w:bCs/>
    </w:rPr>
  </w:style>
  <w:style w:type="character" w:customStyle="1" w:styleId="WW8Num33z0">
    <w:name w:val="WW8Num33z0"/>
    <w:rsid w:val="0099359B"/>
  </w:style>
  <w:style w:type="character" w:customStyle="1" w:styleId="WW8Num33z1">
    <w:name w:val="WW8Num33z1"/>
    <w:rsid w:val="0099359B"/>
  </w:style>
  <w:style w:type="character" w:customStyle="1" w:styleId="WW8Num33z2">
    <w:name w:val="WW8Num33z2"/>
    <w:rsid w:val="0099359B"/>
  </w:style>
  <w:style w:type="character" w:customStyle="1" w:styleId="WW8Num33z3">
    <w:name w:val="WW8Num33z3"/>
    <w:rsid w:val="0099359B"/>
  </w:style>
  <w:style w:type="character" w:customStyle="1" w:styleId="WW8Num33z4">
    <w:name w:val="WW8Num33z4"/>
    <w:rsid w:val="0099359B"/>
  </w:style>
  <w:style w:type="character" w:customStyle="1" w:styleId="WW8Num33z5">
    <w:name w:val="WW8Num33z5"/>
    <w:rsid w:val="0099359B"/>
  </w:style>
  <w:style w:type="character" w:customStyle="1" w:styleId="WW8Num33z6">
    <w:name w:val="WW8Num33z6"/>
    <w:rsid w:val="0099359B"/>
  </w:style>
  <w:style w:type="character" w:customStyle="1" w:styleId="WW8Num33z7">
    <w:name w:val="WW8Num33z7"/>
    <w:rsid w:val="0099359B"/>
  </w:style>
  <w:style w:type="character" w:customStyle="1" w:styleId="WW8Num33z8">
    <w:name w:val="WW8Num33z8"/>
    <w:rsid w:val="0099359B"/>
  </w:style>
  <w:style w:type="character" w:customStyle="1" w:styleId="1f0">
    <w:name w:val="Основной шрифт абзаца1"/>
    <w:rsid w:val="0099359B"/>
  </w:style>
  <w:style w:type="character" w:customStyle="1" w:styleId="af9">
    <w:name w:val="Маркированный список Знак Знак"/>
    <w:rsid w:val="0099359B"/>
    <w:rPr>
      <w:rFonts w:ascii="DejaVu Sans" w:eastAsia="DejaVu Sans" w:hAnsi="DejaVu Sans" w:cs="DejaVu Sans" w:hint="default"/>
      <w:sz w:val="24"/>
      <w:szCs w:val="24"/>
      <w:lang w:val="en-US" w:eastAsia="he-IL" w:bidi="he-IL"/>
    </w:rPr>
  </w:style>
  <w:style w:type="character" w:customStyle="1" w:styleId="c10">
    <w:name w:val="c10"/>
    <w:basedOn w:val="1f0"/>
    <w:rsid w:val="0099359B"/>
  </w:style>
  <w:style w:type="character" w:customStyle="1" w:styleId="c32">
    <w:name w:val="c32"/>
    <w:basedOn w:val="1f0"/>
    <w:rsid w:val="0099359B"/>
  </w:style>
  <w:style w:type="character" w:customStyle="1" w:styleId="c0">
    <w:name w:val="c0"/>
    <w:basedOn w:val="1f0"/>
    <w:rsid w:val="0099359B"/>
  </w:style>
  <w:style w:type="character" w:customStyle="1" w:styleId="c2">
    <w:name w:val="c2"/>
    <w:basedOn w:val="1f0"/>
    <w:rsid w:val="0099359B"/>
  </w:style>
  <w:style w:type="character" w:customStyle="1" w:styleId="Arial10">
    <w:name w:val="Стиль Основной текст + Arial Черный1 Знак Знак Знак Знак Знак Знак Знак Знак Знак Знак Знак Знак Знак Знак Знак Знак Знак Знак Знак Знак Знак Знак Знак"/>
    <w:rsid w:val="0099359B"/>
    <w:rPr>
      <w:rFonts w:ascii="Times New Roman" w:eastAsia="Times New Roman" w:hAnsi="Times New Roman" w:cs="Times New Roman" w:hint="default"/>
      <w:color w:val="000000"/>
      <w:spacing w:val="-7"/>
      <w:sz w:val="28"/>
      <w:szCs w:val="20"/>
    </w:rPr>
  </w:style>
  <w:style w:type="character" w:customStyle="1" w:styleId="afa">
    <w:name w:val="Основной Знак"/>
    <w:rsid w:val="0099359B"/>
    <w:rPr>
      <w:rFonts w:ascii="NewtonCSanPin" w:eastAsia="Times New Roman" w:hAnsi="NewtonCSanPin" w:cs="Times New Roman" w:hint="default"/>
      <w:color w:val="000000"/>
      <w:sz w:val="21"/>
      <w:szCs w:val="21"/>
      <w:lang w:val="en-US"/>
    </w:rPr>
  </w:style>
  <w:style w:type="character" w:customStyle="1" w:styleId="FontStyle16">
    <w:name w:val="Font Style16"/>
    <w:rsid w:val="0099359B"/>
    <w:rPr>
      <w:rFonts w:ascii="Times New Roman" w:hAnsi="Times New Roman" w:cs="Times New Roman" w:hint="default"/>
      <w:sz w:val="24"/>
      <w:szCs w:val="24"/>
    </w:rPr>
  </w:style>
  <w:style w:type="character" w:customStyle="1" w:styleId="ListLabel1">
    <w:name w:val="ListLabel 1"/>
    <w:rsid w:val="0099359B"/>
    <w:rPr>
      <w:color w:val="00000A"/>
    </w:rPr>
  </w:style>
  <w:style w:type="character" w:customStyle="1" w:styleId="ListLabel2">
    <w:name w:val="ListLabel 2"/>
    <w:rsid w:val="0099359B"/>
    <w:rPr>
      <w:rFonts w:ascii="Courier New" w:hAnsi="Courier New" w:cs="Courier New" w:hint="default"/>
    </w:rPr>
  </w:style>
  <w:style w:type="character" w:customStyle="1" w:styleId="ListLabel3">
    <w:name w:val="ListLabel 3"/>
    <w:rsid w:val="0099359B"/>
    <w:rPr>
      <w:strike w:val="0"/>
      <w:dstrike w:val="0"/>
      <w:u w:val="none"/>
      <w:effect w:val="none"/>
    </w:rPr>
  </w:style>
  <w:style w:type="character" w:customStyle="1" w:styleId="ListLabel4">
    <w:name w:val="ListLabel 4"/>
    <w:rsid w:val="0099359B"/>
    <w:rPr>
      <w:sz w:val="24"/>
    </w:rPr>
  </w:style>
  <w:style w:type="character" w:customStyle="1" w:styleId="ListLabel5">
    <w:name w:val="ListLabel 5"/>
    <w:rsid w:val="0099359B"/>
    <w:rPr>
      <w:b/>
      <w:bCs w:val="0"/>
    </w:rPr>
  </w:style>
  <w:style w:type="character" w:customStyle="1" w:styleId="ListLabel6">
    <w:name w:val="ListLabel 6"/>
    <w:rsid w:val="0099359B"/>
    <w:rPr>
      <w:rFonts w:ascii="Times New Roman" w:hAnsi="Times New Roman" w:cs="Times New Roman" w:hint="default"/>
    </w:rPr>
  </w:style>
  <w:style w:type="character" w:customStyle="1" w:styleId="ListLabel7">
    <w:name w:val="ListLabel 7"/>
    <w:rsid w:val="0099359B"/>
    <w:rPr>
      <w:color w:val="000000"/>
      <w:sz w:val="26"/>
    </w:rPr>
  </w:style>
  <w:style w:type="character" w:customStyle="1" w:styleId="afb">
    <w:name w:val="Символ нумерации"/>
    <w:rsid w:val="0099359B"/>
  </w:style>
  <w:style w:type="character" w:customStyle="1" w:styleId="afc">
    <w:name w:val="Маркеры списка"/>
    <w:rsid w:val="0099359B"/>
    <w:rPr>
      <w:rFonts w:ascii="OpenSymbol" w:eastAsia="OpenSymbol" w:hAnsi="OpenSymbol" w:cs="OpenSymbol" w:hint="eastAsia"/>
      <w:b/>
      <w:bCs/>
    </w:rPr>
  </w:style>
  <w:style w:type="character" w:customStyle="1" w:styleId="14">
    <w:name w:val="Основной текст Знак1"/>
    <w:basedOn w:val="a1"/>
    <w:link w:val="a0"/>
    <w:semiHidden/>
    <w:locked/>
    <w:rsid w:val="0099359B"/>
    <w:rPr>
      <w:rFonts w:ascii="Times New Roman" w:eastAsia="MS Mincho" w:hAnsi="Times New Roman" w:cs="Times New Roman"/>
      <w:sz w:val="24"/>
      <w:szCs w:val="24"/>
      <w:lang w:eastAsia="ar-SA"/>
    </w:rPr>
  </w:style>
  <w:style w:type="character" w:customStyle="1" w:styleId="15">
    <w:name w:val="Верхний колонтитул Знак1"/>
    <w:basedOn w:val="a1"/>
    <w:link w:val="a8"/>
    <w:semiHidden/>
    <w:locked/>
    <w:rsid w:val="0099359B"/>
    <w:rPr>
      <w:rFonts w:ascii="Times New Roman" w:eastAsia="MS Mincho" w:hAnsi="Times New Roman" w:cs="Times New Roman"/>
      <w:sz w:val="24"/>
      <w:szCs w:val="24"/>
      <w:lang w:eastAsia="ar-SA"/>
    </w:rPr>
  </w:style>
  <w:style w:type="character" w:customStyle="1" w:styleId="16">
    <w:name w:val="Нижний колонтитул Знак1"/>
    <w:basedOn w:val="a1"/>
    <w:link w:val="aa"/>
    <w:semiHidden/>
    <w:locked/>
    <w:rsid w:val="0099359B"/>
    <w:rPr>
      <w:rFonts w:ascii="Times New Roman" w:eastAsia="MS Mincho" w:hAnsi="Times New Roman" w:cs="Times New Roman"/>
      <w:sz w:val="24"/>
      <w:szCs w:val="24"/>
      <w:lang w:eastAsia="ar-SA"/>
    </w:rPr>
  </w:style>
  <w:style w:type="character" w:customStyle="1" w:styleId="ListLabel8">
    <w:name w:val="ListLabel 8"/>
    <w:rsid w:val="0099359B"/>
    <w:rPr>
      <w:rFonts w:ascii="Times New Roman" w:hAnsi="Times New Roman" w:cs="Times New Roman" w:hint="default"/>
      <w:b w:val="0"/>
      <w:bCs w:val="0"/>
      <w:sz w:val="28"/>
      <w:szCs w:val="28"/>
    </w:rPr>
  </w:style>
  <w:style w:type="character" w:customStyle="1" w:styleId="ListLabel9">
    <w:name w:val="ListLabel 9"/>
    <w:rsid w:val="0099359B"/>
    <w:rPr>
      <w:rFonts w:ascii="Times New Roman" w:hAnsi="Times New Roman" w:cs="Times New Roman" w:hint="default"/>
      <w:b w:val="0"/>
      <w:bCs w:val="0"/>
      <w:sz w:val="28"/>
      <w:szCs w:val="28"/>
    </w:rPr>
  </w:style>
  <w:style w:type="character" w:customStyle="1" w:styleId="ListLabel10">
    <w:name w:val="ListLabel 10"/>
    <w:rsid w:val="0099359B"/>
    <w:rPr>
      <w:rFonts w:ascii="Times New Roman" w:hAnsi="Times New Roman" w:cs="Times New Roman" w:hint="default"/>
      <w:b w:val="0"/>
      <w:bCs w:val="0"/>
      <w:sz w:val="28"/>
      <w:szCs w:val="28"/>
    </w:rPr>
  </w:style>
  <w:style w:type="character" w:customStyle="1" w:styleId="ListLabel11">
    <w:name w:val="ListLabel 11"/>
    <w:rsid w:val="0099359B"/>
    <w:rPr>
      <w:rFonts w:ascii="Times New Roman" w:hAnsi="Times New Roman" w:cs="Times New Roman" w:hint="default"/>
      <w:b w:val="0"/>
      <w:bCs w:val="0"/>
      <w:spacing w:val="1"/>
      <w:sz w:val="28"/>
      <w:szCs w:val="28"/>
    </w:rPr>
  </w:style>
  <w:style w:type="character" w:customStyle="1" w:styleId="ListLabel12">
    <w:name w:val="ListLabel 12"/>
    <w:rsid w:val="0099359B"/>
    <w:rPr>
      <w:rFonts w:ascii="Times New Roman" w:hAnsi="Times New Roman" w:cs="Times New Roman" w:hint="default"/>
      <w:b w:val="0"/>
      <w:bCs w:val="0"/>
      <w:spacing w:val="1"/>
      <w:sz w:val="28"/>
      <w:szCs w:val="28"/>
    </w:rPr>
  </w:style>
  <w:style w:type="character" w:customStyle="1" w:styleId="ListLabel13">
    <w:name w:val="ListLabel 13"/>
    <w:rsid w:val="0099359B"/>
    <w:rPr>
      <w:rFonts w:ascii="Symbol" w:hAnsi="Symbol" w:cs="Symbol" w:hint="default"/>
    </w:rPr>
  </w:style>
  <w:style w:type="character" w:customStyle="1" w:styleId="ListLabel14">
    <w:name w:val="ListLabel 14"/>
    <w:rsid w:val="0099359B"/>
    <w:rPr>
      <w:rFonts w:ascii="Symbol" w:hAnsi="Symbol" w:cs="Symbol" w:hint="default"/>
    </w:rPr>
  </w:style>
  <w:style w:type="character" w:customStyle="1" w:styleId="ListLabel15">
    <w:name w:val="ListLabel 15"/>
    <w:rsid w:val="0099359B"/>
    <w:rPr>
      <w:rFonts w:ascii="Symbol" w:hAnsi="Symbol" w:cs="Symbol" w:hint="default"/>
    </w:rPr>
  </w:style>
  <w:style w:type="character" w:customStyle="1" w:styleId="ListLabel16">
    <w:name w:val="ListLabel 16"/>
    <w:rsid w:val="0099359B"/>
    <w:rPr>
      <w:rFonts w:ascii="Symbol" w:hAnsi="Symbol" w:cs="Symbol" w:hint="default"/>
    </w:rPr>
  </w:style>
  <w:style w:type="character" w:customStyle="1" w:styleId="ListLabel17">
    <w:name w:val="ListLabel 17"/>
    <w:rsid w:val="0099359B"/>
    <w:rPr>
      <w:rFonts w:ascii="Symbol" w:hAnsi="Symbol" w:cs="Symbol" w:hint="default"/>
    </w:rPr>
  </w:style>
  <w:style w:type="character" w:customStyle="1" w:styleId="ListLabel18">
    <w:name w:val="ListLabel 18"/>
    <w:rsid w:val="0099359B"/>
    <w:rPr>
      <w:rFonts w:ascii="Symbol" w:hAnsi="Symbol" w:cs="Symbol" w:hint="default"/>
    </w:rPr>
  </w:style>
  <w:style w:type="character" w:customStyle="1" w:styleId="ListLabel19">
    <w:name w:val="ListLabel 19"/>
    <w:rsid w:val="0099359B"/>
    <w:rPr>
      <w:rFonts w:ascii="Symbol" w:hAnsi="Symbol" w:cs="Symbol" w:hint="default"/>
    </w:rPr>
  </w:style>
  <w:style w:type="character" w:customStyle="1" w:styleId="ListLabel20">
    <w:name w:val="ListLabel 20"/>
    <w:rsid w:val="0099359B"/>
    <w:rPr>
      <w:rFonts w:ascii="Times New Roman" w:hAnsi="Times New Roman" w:cs="Times New Roman" w:hint="default"/>
      <w:b w:val="0"/>
      <w:bCs w:val="0"/>
      <w:spacing w:val="1"/>
      <w:sz w:val="28"/>
      <w:szCs w:val="28"/>
    </w:rPr>
  </w:style>
  <w:style w:type="character" w:customStyle="1" w:styleId="ListLabel21">
    <w:name w:val="ListLabel 21"/>
    <w:rsid w:val="0099359B"/>
    <w:rPr>
      <w:rFonts w:ascii="Symbol" w:hAnsi="Symbol" w:cs="Symbol" w:hint="default"/>
    </w:rPr>
  </w:style>
  <w:style w:type="character" w:customStyle="1" w:styleId="ListLabel22">
    <w:name w:val="ListLabel 22"/>
    <w:rsid w:val="0099359B"/>
    <w:rPr>
      <w:rFonts w:ascii="Symbol" w:hAnsi="Symbol" w:cs="Symbol" w:hint="default"/>
    </w:rPr>
  </w:style>
  <w:style w:type="character" w:customStyle="1" w:styleId="ListLabel23">
    <w:name w:val="ListLabel 23"/>
    <w:rsid w:val="0099359B"/>
    <w:rPr>
      <w:rFonts w:ascii="Symbol" w:hAnsi="Symbol" w:cs="Symbol" w:hint="default"/>
    </w:rPr>
  </w:style>
  <w:style w:type="character" w:customStyle="1" w:styleId="ListLabel24">
    <w:name w:val="ListLabel 24"/>
    <w:rsid w:val="0099359B"/>
    <w:rPr>
      <w:rFonts w:ascii="Symbol" w:hAnsi="Symbol" w:cs="Symbol" w:hint="default"/>
    </w:rPr>
  </w:style>
  <w:style w:type="character" w:customStyle="1" w:styleId="ListLabel25">
    <w:name w:val="ListLabel 25"/>
    <w:rsid w:val="0099359B"/>
    <w:rPr>
      <w:rFonts w:ascii="Symbol" w:hAnsi="Symbol" w:cs="Symbol" w:hint="default"/>
    </w:rPr>
  </w:style>
  <w:style w:type="character" w:customStyle="1" w:styleId="ListLabel26">
    <w:name w:val="ListLabel 26"/>
    <w:rsid w:val="0099359B"/>
    <w:rPr>
      <w:rFonts w:ascii="Symbol" w:hAnsi="Symbol" w:cs="Symbol" w:hint="default"/>
    </w:rPr>
  </w:style>
  <w:style w:type="character" w:customStyle="1" w:styleId="ListLabel27">
    <w:name w:val="ListLabel 27"/>
    <w:rsid w:val="0099359B"/>
    <w:rPr>
      <w:rFonts w:ascii="Symbol" w:hAnsi="Symbol" w:cs="Symbol" w:hint="default"/>
    </w:rPr>
  </w:style>
  <w:style w:type="character" w:customStyle="1" w:styleId="ListLabel28">
    <w:name w:val="ListLabel 28"/>
    <w:rsid w:val="0099359B"/>
    <w:rPr>
      <w:rFonts w:ascii="Symbol" w:hAnsi="Symbol" w:cs="Symbol" w:hint="default"/>
    </w:rPr>
  </w:style>
  <w:style w:type="character" w:customStyle="1" w:styleId="ListLabel29">
    <w:name w:val="ListLabel 29"/>
    <w:rsid w:val="0099359B"/>
    <w:rPr>
      <w:rFonts w:ascii="Times New Roman" w:hAnsi="Times New Roman" w:cs="Times New Roman" w:hint="default"/>
      <w:b w:val="0"/>
      <w:bCs w:val="0"/>
      <w:spacing w:val="1"/>
      <w:sz w:val="28"/>
      <w:szCs w:val="28"/>
    </w:rPr>
  </w:style>
  <w:style w:type="character" w:customStyle="1" w:styleId="ListLabel30">
    <w:name w:val="ListLabel 30"/>
    <w:rsid w:val="0099359B"/>
    <w:rPr>
      <w:rFonts w:ascii="Symbol" w:hAnsi="Symbol" w:cs="Symbol" w:hint="default"/>
    </w:rPr>
  </w:style>
  <w:style w:type="character" w:customStyle="1" w:styleId="ListLabel31">
    <w:name w:val="ListLabel 31"/>
    <w:rsid w:val="0099359B"/>
    <w:rPr>
      <w:rFonts w:ascii="Symbol" w:hAnsi="Symbol" w:cs="Symbol" w:hint="default"/>
    </w:rPr>
  </w:style>
  <w:style w:type="character" w:customStyle="1" w:styleId="ListLabel32">
    <w:name w:val="ListLabel 32"/>
    <w:rsid w:val="0099359B"/>
    <w:rPr>
      <w:rFonts w:ascii="Symbol" w:hAnsi="Symbol" w:cs="Symbol" w:hint="default"/>
    </w:rPr>
  </w:style>
  <w:style w:type="character" w:customStyle="1" w:styleId="ListLabel33">
    <w:name w:val="ListLabel 33"/>
    <w:rsid w:val="0099359B"/>
    <w:rPr>
      <w:rFonts w:ascii="Symbol" w:hAnsi="Symbol" w:cs="Symbol" w:hint="default"/>
    </w:rPr>
  </w:style>
  <w:style w:type="character" w:customStyle="1" w:styleId="ListLabel34">
    <w:name w:val="ListLabel 34"/>
    <w:rsid w:val="0099359B"/>
    <w:rPr>
      <w:rFonts w:ascii="Symbol" w:hAnsi="Symbol" w:cs="Symbol" w:hint="default"/>
    </w:rPr>
  </w:style>
  <w:style w:type="character" w:customStyle="1" w:styleId="ListLabel35">
    <w:name w:val="ListLabel 35"/>
    <w:rsid w:val="0099359B"/>
    <w:rPr>
      <w:rFonts w:ascii="Symbol" w:hAnsi="Symbol" w:cs="Symbol" w:hint="default"/>
    </w:rPr>
  </w:style>
  <w:style w:type="character" w:customStyle="1" w:styleId="ListLabel36">
    <w:name w:val="ListLabel 36"/>
    <w:rsid w:val="0099359B"/>
    <w:rPr>
      <w:rFonts w:ascii="Symbol" w:hAnsi="Symbol" w:cs="Symbol" w:hint="default"/>
    </w:rPr>
  </w:style>
  <w:style w:type="character" w:customStyle="1" w:styleId="ListLabel37">
    <w:name w:val="ListLabel 37"/>
    <w:rsid w:val="0099359B"/>
    <w:rPr>
      <w:rFonts w:ascii="Symbol" w:hAnsi="Symbol" w:cs="Symbol" w:hint="default"/>
    </w:rPr>
  </w:style>
  <w:style w:type="character" w:customStyle="1" w:styleId="ListLabel38">
    <w:name w:val="ListLabel 38"/>
    <w:rsid w:val="0099359B"/>
    <w:rPr>
      <w:rFonts w:ascii="Times New Roman" w:hAnsi="Times New Roman" w:cs="Times New Roman" w:hint="default"/>
      <w:b w:val="0"/>
      <w:bCs w:val="0"/>
      <w:sz w:val="28"/>
      <w:szCs w:val="28"/>
    </w:rPr>
  </w:style>
  <w:style w:type="character" w:customStyle="1" w:styleId="ListLabel39">
    <w:name w:val="ListLabel 39"/>
    <w:rsid w:val="0099359B"/>
    <w:rPr>
      <w:rFonts w:ascii="Symbol" w:hAnsi="Symbol" w:cs="Symbol" w:hint="default"/>
    </w:rPr>
  </w:style>
  <w:style w:type="character" w:customStyle="1" w:styleId="ListLabel40">
    <w:name w:val="ListLabel 40"/>
    <w:rsid w:val="0099359B"/>
    <w:rPr>
      <w:rFonts w:ascii="Symbol" w:hAnsi="Symbol" w:cs="Symbol" w:hint="default"/>
    </w:rPr>
  </w:style>
  <w:style w:type="character" w:customStyle="1" w:styleId="ListLabel41">
    <w:name w:val="ListLabel 41"/>
    <w:rsid w:val="0099359B"/>
    <w:rPr>
      <w:rFonts w:ascii="Symbol" w:hAnsi="Symbol" w:cs="Symbol" w:hint="default"/>
    </w:rPr>
  </w:style>
  <w:style w:type="character" w:customStyle="1" w:styleId="ListLabel42">
    <w:name w:val="ListLabel 42"/>
    <w:rsid w:val="0099359B"/>
    <w:rPr>
      <w:rFonts w:ascii="Symbol" w:hAnsi="Symbol" w:cs="Symbol" w:hint="default"/>
    </w:rPr>
  </w:style>
  <w:style w:type="character" w:customStyle="1" w:styleId="ListLabel43">
    <w:name w:val="ListLabel 43"/>
    <w:rsid w:val="0099359B"/>
    <w:rPr>
      <w:rFonts w:ascii="Symbol" w:hAnsi="Symbol" w:cs="Symbol" w:hint="default"/>
    </w:rPr>
  </w:style>
  <w:style w:type="character" w:customStyle="1" w:styleId="ListLabel44">
    <w:name w:val="ListLabel 44"/>
    <w:rsid w:val="0099359B"/>
    <w:rPr>
      <w:rFonts w:ascii="Symbol" w:hAnsi="Symbol" w:cs="Symbol" w:hint="default"/>
    </w:rPr>
  </w:style>
  <w:style w:type="character" w:customStyle="1" w:styleId="ListLabel45">
    <w:name w:val="ListLabel 45"/>
    <w:rsid w:val="0099359B"/>
    <w:rPr>
      <w:rFonts w:ascii="Symbol" w:hAnsi="Symbol" w:cs="Symbol" w:hint="default"/>
    </w:rPr>
  </w:style>
  <w:style w:type="character" w:customStyle="1" w:styleId="ListLabel46">
    <w:name w:val="ListLabel 46"/>
    <w:rsid w:val="0099359B"/>
    <w:rPr>
      <w:rFonts w:ascii="Symbol" w:hAnsi="Symbol" w:cs="Symbol" w:hint="default"/>
    </w:rPr>
  </w:style>
  <w:style w:type="character" w:customStyle="1" w:styleId="ListLabel47">
    <w:name w:val="ListLabel 47"/>
    <w:rsid w:val="0099359B"/>
    <w:rPr>
      <w:rFonts w:ascii="Times New Roman" w:hAnsi="Times New Roman" w:cs="Times New Roman" w:hint="default"/>
      <w:b w:val="0"/>
      <w:bCs w:val="0"/>
      <w:sz w:val="28"/>
      <w:szCs w:val="28"/>
    </w:rPr>
  </w:style>
  <w:style w:type="character" w:customStyle="1" w:styleId="ListLabel48">
    <w:name w:val="ListLabel 48"/>
    <w:rsid w:val="0099359B"/>
    <w:rPr>
      <w:rFonts w:ascii="Symbol" w:hAnsi="Symbol" w:cs="Symbol" w:hint="default"/>
    </w:rPr>
  </w:style>
  <w:style w:type="character" w:customStyle="1" w:styleId="ListLabel49">
    <w:name w:val="ListLabel 49"/>
    <w:rsid w:val="0099359B"/>
    <w:rPr>
      <w:rFonts w:ascii="Symbol" w:hAnsi="Symbol" w:cs="Symbol" w:hint="default"/>
    </w:rPr>
  </w:style>
  <w:style w:type="character" w:customStyle="1" w:styleId="ListLabel50">
    <w:name w:val="ListLabel 50"/>
    <w:rsid w:val="0099359B"/>
    <w:rPr>
      <w:rFonts w:ascii="Symbol" w:hAnsi="Symbol" w:cs="Symbol" w:hint="default"/>
    </w:rPr>
  </w:style>
  <w:style w:type="character" w:customStyle="1" w:styleId="ListLabel51">
    <w:name w:val="ListLabel 51"/>
    <w:rsid w:val="0099359B"/>
    <w:rPr>
      <w:rFonts w:ascii="Symbol" w:hAnsi="Symbol" w:cs="Symbol" w:hint="default"/>
    </w:rPr>
  </w:style>
  <w:style w:type="character" w:customStyle="1" w:styleId="ListLabel52">
    <w:name w:val="ListLabel 52"/>
    <w:rsid w:val="0099359B"/>
    <w:rPr>
      <w:rFonts w:ascii="Symbol" w:hAnsi="Symbol" w:cs="Symbol" w:hint="default"/>
    </w:rPr>
  </w:style>
  <w:style w:type="character" w:customStyle="1" w:styleId="ListLabel53">
    <w:name w:val="ListLabel 53"/>
    <w:rsid w:val="0099359B"/>
    <w:rPr>
      <w:rFonts w:ascii="Symbol" w:hAnsi="Symbol" w:cs="Symbol" w:hint="default"/>
    </w:rPr>
  </w:style>
  <w:style w:type="character" w:customStyle="1" w:styleId="ListLabel54">
    <w:name w:val="ListLabel 54"/>
    <w:rsid w:val="0099359B"/>
    <w:rPr>
      <w:rFonts w:ascii="Symbol" w:hAnsi="Symbol" w:cs="Symbol" w:hint="default"/>
    </w:rPr>
  </w:style>
  <w:style w:type="character" w:customStyle="1" w:styleId="ListLabel55">
    <w:name w:val="ListLabel 55"/>
    <w:rsid w:val="0099359B"/>
    <w:rPr>
      <w:rFonts w:ascii="Symbol" w:hAnsi="Symbol" w:cs="Symbol" w:hint="default"/>
    </w:rPr>
  </w:style>
  <w:style w:type="character" w:customStyle="1" w:styleId="ListLabel56">
    <w:name w:val="ListLabel 56"/>
    <w:rsid w:val="0099359B"/>
    <w:rPr>
      <w:rFonts w:ascii="Times New Roman" w:hAnsi="Times New Roman" w:cs="Times New Roman" w:hint="default"/>
      <w:b w:val="0"/>
      <w:bCs w:val="0"/>
      <w:sz w:val="28"/>
      <w:szCs w:val="28"/>
    </w:rPr>
  </w:style>
  <w:style w:type="character" w:customStyle="1" w:styleId="ListLabel57">
    <w:name w:val="ListLabel 57"/>
    <w:rsid w:val="0099359B"/>
    <w:rPr>
      <w:rFonts w:ascii="Symbol" w:hAnsi="Symbol" w:cs="Symbol" w:hint="default"/>
    </w:rPr>
  </w:style>
  <w:style w:type="character" w:customStyle="1" w:styleId="ListLabel58">
    <w:name w:val="ListLabel 58"/>
    <w:rsid w:val="0099359B"/>
    <w:rPr>
      <w:rFonts w:ascii="Symbol" w:hAnsi="Symbol" w:cs="Symbol" w:hint="default"/>
    </w:rPr>
  </w:style>
  <w:style w:type="character" w:customStyle="1" w:styleId="ListLabel59">
    <w:name w:val="ListLabel 59"/>
    <w:rsid w:val="0099359B"/>
    <w:rPr>
      <w:rFonts w:ascii="Symbol" w:hAnsi="Symbol" w:cs="Symbol" w:hint="default"/>
    </w:rPr>
  </w:style>
  <w:style w:type="character" w:customStyle="1" w:styleId="ListLabel60">
    <w:name w:val="ListLabel 60"/>
    <w:rsid w:val="0099359B"/>
    <w:rPr>
      <w:rFonts w:ascii="Symbol" w:hAnsi="Symbol" w:cs="Symbol" w:hint="default"/>
    </w:rPr>
  </w:style>
  <w:style w:type="character" w:customStyle="1" w:styleId="ListLabel61">
    <w:name w:val="ListLabel 61"/>
    <w:rsid w:val="0099359B"/>
    <w:rPr>
      <w:rFonts w:ascii="Symbol" w:hAnsi="Symbol" w:cs="Symbol" w:hint="default"/>
    </w:rPr>
  </w:style>
  <w:style w:type="character" w:customStyle="1" w:styleId="ListLabel62">
    <w:name w:val="ListLabel 62"/>
    <w:rsid w:val="0099359B"/>
    <w:rPr>
      <w:rFonts w:ascii="Symbol" w:hAnsi="Symbol" w:cs="Symbol" w:hint="default"/>
    </w:rPr>
  </w:style>
  <w:style w:type="character" w:customStyle="1" w:styleId="ListLabel63">
    <w:name w:val="ListLabel 63"/>
    <w:rsid w:val="0099359B"/>
    <w:rPr>
      <w:rFonts w:ascii="Symbol" w:hAnsi="Symbol" w:cs="Symbol" w:hint="default"/>
    </w:rPr>
  </w:style>
  <w:style w:type="character" w:customStyle="1" w:styleId="ListLabel64">
    <w:name w:val="ListLabel 64"/>
    <w:rsid w:val="0099359B"/>
    <w:rPr>
      <w:rFonts w:ascii="Symbol" w:hAnsi="Symbol" w:cs="Symbol" w:hint="default"/>
    </w:rPr>
  </w:style>
  <w:style w:type="character" w:customStyle="1" w:styleId="22">
    <w:name w:val="Основной текст 2 Знак"/>
    <w:rsid w:val="0099359B"/>
    <w:rPr>
      <w:rFonts w:ascii="Times New Roman" w:eastAsia="Times New Roman" w:hAnsi="Times New Roman" w:cs="Times New Roman" w:hint="default"/>
      <w:sz w:val="20"/>
      <w:szCs w:val="20"/>
    </w:rPr>
  </w:style>
  <w:style w:type="character" w:customStyle="1" w:styleId="c6">
    <w:name w:val="c6"/>
    <w:basedOn w:val="1f0"/>
    <w:rsid w:val="0099359B"/>
  </w:style>
  <w:style w:type="character" w:customStyle="1" w:styleId="6">
    <w:name w:val="Знак Знак6"/>
    <w:rsid w:val="0099359B"/>
    <w:rPr>
      <w:rFonts w:ascii="Times New Roman" w:eastAsia="Times New Roman" w:hAnsi="Times New Roman" w:cs="Times New Roman" w:hint="default"/>
      <w:b/>
      <w:bCs/>
      <w:kern w:val="2"/>
      <w:sz w:val="48"/>
      <w:szCs w:val="48"/>
    </w:rPr>
  </w:style>
  <w:style w:type="character" w:customStyle="1" w:styleId="apple-converted-space">
    <w:name w:val="apple-converted-space"/>
    <w:basedOn w:val="1f0"/>
    <w:rsid w:val="0099359B"/>
  </w:style>
  <w:style w:type="character" w:customStyle="1" w:styleId="c8">
    <w:name w:val="c8"/>
    <w:basedOn w:val="1f0"/>
    <w:rsid w:val="0099359B"/>
  </w:style>
  <w:style w:type="character" w:customStyle="1" w:styleId="c9">
    <w:name w:val="c9"/>
    <w:basedOn w:val="1f0"/>
    <w:rsid w:val="0099359B"/>
  </w:style>
  <w:style w:type="character" w:customStyle="1" w:styleId="c55">
    <w:name w:val="c55"/>
    <w:basedOn w:val="1f0"/>
    <w:rsid w:val="0099359B"/>
  </w:style>
  <w:style w:type="character" w:customStyle="1" w:styleId="1f1">
    <w:name w:val="Текст выноски Знак1"/>
    <w:basedOn w:val="a1"/>
    <w:uiPriority w:val="99"/>
    <w:semiHidden/>
    <w:rsid w:val="0099359B"/>
    <w:rPr>
      <w:rFonts w:ascii="Segoe UI" w:hAnsi="Segoe UI" w:cs="Segoe UI" w:hint="default"/>
      <w:sz w:val="18"/>
      <w:szCs w:val="18"/>
    </w:rPr>
  </w:style>
  <w:style w:type="character" w:customStyle="1" w:styleId="17">
    <w:name w:val="Основной текст с отступом Знак1"/>
    <w:basedOn w:val="a1"/>
    <w:link w:val="ad"/>
    <w:semiHidden/>
    <w:locked/>
    <w:rsid w:val="0099359B"/>
    <w:rPr>
      <w:rFonts w:ascii="Times New Roman" w:eastAsia="Times New Roman" w:hAnsi="Times New Roman" w:cs="Times New Roman"/>
      <w:sz w:val="24"/>
      <w:szCs w:val="24"/>
      <w:lang w:eastAsia="ar-SA"/>
    </w:rPr>
  </w:style>
  <w:style w:type="character" w:customStyle="1" w:styleId="js-item-maininfo">
    <w:name w:val="js-item-maininfo"/>
    <w:basedOn w:val="a1"/>
    <w:rsid w:val="0099359B"/>
  </w:style>
  <w:style w:type="table" w:styleId="afd">
    <w:name w:val="Table Grid"/>
    <w:basedOn w:val="a2"/>
    <w:uiPriority w:val="39"/>
    <w:rsid w:val="0099359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2">
    <w:name w:val="Сетка таблицы1"/>
    <w:basedOn w:val="a2"/>
    <w:uiPriority w:val="39"/>
    <w:rsid w:val="0099359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List Paragraph"/>
    <w:basedOn w:val="Standard"/>
    <w:qFormat/>
    <w:rsid w:val="0099359B"/>
    <w:pPr>
      <w:spacing w:after="0" w:line="240" w:lineRule="auto"/>
    </w:pPr>
    <w:rPr>
      <w:rFonts w:ascii="Times New Roman" w:hAnsi="Times New Roman" w:cs="Times New Roman"/>
      <w:sz w:val="24"/>
      <w:szCs w:val="24"/>
    </w:rPr>
  </w:style>
  <w:style w:type="paragraph" w:styleId="aff">
    <w:name w:val="caption"/>
    <w:basedOn w:val="Standard"/>
    <w:semiHidden/>
    <w:unhideWhenUsed/>
    <w:qFormat/>
    <w:rsid w:val="0099359B"/>
    <w:pPr>
      <w:suppressLineNumbers/>
      <w:spacing w:before="120" w:after="120"/>
    </w:pPr>
    <w:rPr>
      <w:rFonts w:cs="Lucida Sans"/>
      <w:i/>
      <w:iCs/>
      <w:sz w:val="24"/>
      <w:szCs w:val="24"/>
    </w:rPr>
  </w:style>
  <w:style w:type="numbering" w:customStyle="1" w:styleId="WWNum1">
    <w:name w:val="WWNum1"/>
    <w:rsid w:val="0099359B"/>
    <w:pPr>
      <w:numPr>
        <w:numId w:val="14"/>
      </w:numPr>
    </w:pPr>
  </w:style>
  <w:style w:type="numbering" w:customStyle="1" w:styleId="WWNum3">
    <w:name w:val="WWNum3"/>
    <w:rsid w:val="0099359B"/>
    <w:pPr>
      <w:numPr>
        <w:numId w:val="15"/>
      </w:numPr>
    </w:pPr>
  </w:style>
  <w:style w:type="numbering" w:customStyle="1" w:styleId="WWNum2">
    <w:name w:val="WWNum2"/>
    <w:rsid w:val="0099359B"/>
    <w:pPr>
      <w:numPr>
        <w:numId w:val="16"/>
      </w:numPr>
    </w:pPr>
  </w:style>
  <w:style w:type="numbering" w:customStyle="1" w:styleId="WWNum7">
    <w:name w:val="WWNum7"/>
    <w:rsid w:val="0099359B"/>
    <w:pPr>
      <w:numPr>
        <w:numId w:val="17"/>
      </w:numPr>
    </w:pPr>
  </w:style>
  <w:style w:type="numbering" w:customStyle="1" w:styleId="WWNum4">
    <w:name w:val="WWNum4"/>
    <w:rsid w:val="0099359B"/>
    <w:pPr>
      <w:numPr>
        <w:numId w:val="18"/>
      </w:numPr>
    </w:pPr>
  </w:style>
  <w:style w:type="numbering" w:customStyle="1" w:styleId="WWNum6">
    <w:name w:val="WWNum6"/>
    <w:rsid w:val="0099359B"/>
    <w:pPr>
      <w:numPr>
        <w:numId w:val="19"/>
      </w:numPr>
    </w:pPr>
  </w:style>
  <w:style w:type="numbering" w:customStyle="1" w:styleId="11">
    <w:name w:val="Нет списка11"/>
    <w:rsid w:val="0099359B"/>
    <w:pPr>
      <w:numPr>
        <w:numId w:val="20"/>
      </w:numPr>
    </w:pPr>
  </w:style>
  <w:style w:type="numbering" w:customStyle="1" w:styleId="WWNum5">
    <w:name w:val="WWNum5"/>
    <w:rsid w:val="0099359B"/>
    <w:pPr>
      <w:numPr>
        <w:numId w:val="21"/>
      </w:numPr>
    </w:pPr>
  </w:style>
  <w:style w:type="numbering" w:customStyle="1" w:styleId="30">
    <w:name w:val="Нет списка3"/>
    <w:uiPriority w:val="99"/>
    <w:rsid w:val="0099359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51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catalog.turgenev.ru/opac/index.php?url=/auteurs/view/58724/source:defau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A0E96-419D-4E02-99CE-BFB105954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64</Pages>
  <Words>16267</Words>
  <Characters>92726</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20</cp:revision>
  <cp:lastPrinted>2021-09-30T02:22:00Z</cp:lastPrinted>
  <dcterms:created xsi:type="dcterms:W3CDTF">2021-09-30T01:32:00Z</dcterms:created>
  <dcterms:modified xsi:type="dcterms:W3CDTF">2021-09-30T02:57:00Z</dcterms:modified>
</cp:coreProperties>
</file>